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Pr="004D2071" w:rsidRDefault="00E415CC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40676440" r:id="rId9"/>
        </w:pict>
      </w:r>
    </w:p>
    <w:p w:rsidR="00E54EC7" w:rsidRPr="004D2071" w:rsidRDefault="00E54EC7" w:rsidP="00E54EC7">
      <w:pPr>
        <w:jc w:val="center"/>
        <w:rPr>
          <w:b/>
          <w:spacing w:val="20"/>
          <w:sz w:val="40"/>
        </w:rPr>
      </w:pPr>
    </w:p>
    <w:p w:rsidR="00E54EC7" w:rsidRPr="004D2071" w:rsidRDefault="00E54EC7" w:rsidP="00E54EC7">
      <w:pPr>
        <w:jc w:val="center"/>
        <w:rPr>
          <w:b/>
          <w:spacing w:val="20"/>
          <w:sz w:val="40"/>
        </w:rPr>
      </w:pPr>
    </w:p>
    <w:p w:rsidR="00E54EC7" w:rsidRPr="004D2071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4D2071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Pr="004D2071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 w:rsidRPr="004D2071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Pr="004D2071" w:rsidRDefault="00E54EC7" w:rsidP="00E54EC7">
      <w:pPr>
        <w:pStyle w:val="1"/>
        <w:rPr>
          <w:rFonts w:ascii="Arial" w:hAnsi="Arial" w:cs="Arial"/>
          <w:sz w:val="32"/>
          <w:szCs w:val="32"/>
        </w:rPr>
      </w:pPr>
      <w:r w:rsidRPr="004D2071"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4D2071" w:rsidRDefault="00E54EC7" w:rsidP="00E54EC7">
      <w:pPr>
        <w:rPr>
          <w:rFonts w:ascii="Arial" w:hAnsi="Arial" w:cs="Arial"/>
        </w:rPr>
      </w:pPr>
    </w:p>
    <w:p w:rsidR="00E54EC7" w:rsidRPr="004D2071" w:rsidRDefault="00E54EC7" w:rsidP="00E54EC7">
      <w:pPr>
        <w:rPr>
          <w:rFonts w:ascii="Arial" w:hAnsi="Arial" w:cs="Arial"/>
        </w:rPr>
      </w:pPr>
    </w:p>
    <w:p w:rsidR="00E54EC7" w:rsidRPr="004D2071" w:rsidRDefault="00E54EC7" w:rsidP="00E54EC7">
      <w:pPr>
        <w:jc w:val="center"/>
        <w:rPr>
          <w:rFonts w:ascii="Arial" w:hAnsi="Arial" w:cs="Arial"/>
        </w:rPr>
      </w:pPr>
      <w:r w:rsidRPr="004D2071"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Pr="004D2071" w:rsidRDefault="00E54EC7" w:rsidP="00E54EC7">
      <w:pPr>
        <w:jc w:val="center"/>
        <w:rPr>
          <w:rFonts w:ascii="Arial" w:hAnsi="Arial"/>
          <w:sz w:val="16"/>
        </w:rPr>
      </w:pPr>
    </w:p>
    <w:p w:rsidR="00E54EC7" w:rsidRPr="004D2071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RPr="004D2071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4D2071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7F4627" w:rsidRDefault="007F4627" w:rsidP="00DA34F1">
            <w:pPr>
              <w:jc w:val="both"/>
              <w:rPr>
                <w:sz w:val="22"/>
              </w:rPr>
            </w:pPr>
            <w:r w:rsidRPr="007F4627">
              <w:rPr>
                <w:sz w:val="22"/>
              </w:rPr>
              <w:t>15.01.2020</w:t>
            </w:r>
          </w:p>
        </w:tc>
        <w:tc>
          <w:tcPr>
            <w:tcW w:w="397" w:type="dxa"/>
          </w:tcPr>
          <w:p w:rsidR="00E54EC7" w:rsidRPr="004D2071" w:rsidRDefault="00E54EC7" w:rsidP="00DA34F1">
            <w:pPr>
              <w:jc w:val="center"/>
              <w:rPr>
                <w:sz w:val="22"/>
              </w:rPr>
            </w:pPr>
            <w:r w:rsidRPr="004D2071"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7F4627" w:rsidRDefault="007F4627" w:rsidP="00DA34F1">
            <w:pPr>
              <w:jc w:val="center"/>
              <w:rPr>
                <w:sz w:val="22"/>
              </w:rPr>
            </w:pPr>
            <w:r w:rsidRPr="007F4627">
              <w:rPr>
                <w:sz w:val="22"/>
              </w:rPr>
              <w:t>11</w:t>
            </w:r>
          </w:p>
        </w:tc>
      </w:tr>
    </w:tbl>
    <w:p w:rsidR="001107D1" w:rsidRPr="002E3455" w:rsidRDefault="001107D1" w:rsidP="00E54EC7">
      <w:pPr>
        <w:rPr>
          <w:b/>
          <w:spacing w:val="20"/>
          <w:sz w:val="28"/>
          <w:szCs w:val="28"/>
        </w:rPr>
      </w:pPr>
    </w:p>
    <w:p w:rsidR="00E54EC7" w:rsidRPr="004D2071" w:rsidRDefault="00E415CC" w:rsidP="00E54EC7">
      <w:pPr>
        <w:rPr>
          <w:b/>
          <w:spacing w:val="20"/>
          <w:sz w:val="40"/>
        </w:rPr>
      </w:pPr>
      <w:r w:rsidRPr="00E415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93.5pt;height:50.2pt;z-index:251655680" stroked="f">
            <v:textbox style="mso-next-textbox:#_x0000_s1026">
              <w:txbxContent>
                <w:p w:rsidR="00F209CB" w:rsidRDefault="005B3FEC" w:rsidP="00F209C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3A0B18">
                    <w:rPr>
                      <w:rFonts w:ascii="Arial" w:hAnsi="Arial" w:cs="Arial"/>
                      <w:b/>
                      <w:bCs/>
                      <w:color w:val="FF0000"/>
                    </w:rPr>
                    <w:t xml:space="preserve"> </w:t>
                  </w:r>
                  <w:r w:rsidR="00F209CB" w:rsidRPr="005B7105">
                    <w:rPr>
                      <w:rFonts w:ascii="Arial" w:hAnsi="Arial" w:cs="Arial"/>
                      <w:b/>
                    </w:rPr>
                    <w:t>О праздновании 7</w:t>
                  </w:r>
                  <w:r w:rsidR="0040791D">
                    <w:rPr>
                      <w:rFonts w:ascii="Arial" w:hAnsi="Arial" w:cs="Arial"/>
                      <w:b/>
                    </w:rPr>
                    <w:t>5</w:t>
                  </w:r>
                  <w:r w:rsidR="00F209CB" w:rsidRPr="005B7105">
                    <w:rPr>
                      <w:rFonts w:ascii="Arial" w:hAnsi="Arial" w:cs="Arial"/>
                      <w:b/>
                    </w:rPr>
                    <w:t>-</w:t>
                  </w:r>
                  <w:r w:rsidR="00F209CB">
                    <w:rPr>
                      <w:rFonts w:ascii="Arial" w:hAnsi="Arial" w:cs="Arial"/>
                      <w:b/>
                    </w:rPr>
                    <w:t>о</w:t>
                  </w:r>
                  <w:r w:rsidR="00F209CB" w:rsidRPr="005B7105">
                    <w:rPr>
                      <w:rFonts w:ascii="Arial" w:hAnsi="Arial" w:cs="Arial"/>
                      <w:b/>
                    </w:rPr>
                    <w:t xml:space="preserve">й годовщины </w:t>
                  </w:r>
                </w:p>
                <w:p w:rsidR="00F209CB" w:rsidRDefault="00F209CB" w:rsidP="00F209C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5B7105">
                    <w:rPr>
                      <w:rFonts w:ascii="Arial" w:hAnsi="Arial" w:cs="Arial"/>
                      <w:b/>
                    </w:rPr>
                    <w:t>Победы в Великой Отечественной войне 1941-1945 годов</w:t>
                  </w:r>
                </w:p>
                <w:p w:rsidR="00FA4E6E" w:rsidRPr="00462006" w:rsidRDefault="00FA4E6E" w:rsidP="00462006">
                  <w:pPr>
                    <w:tabs>
                      <w:tab w:val="left" w:pos="-540"/>
                      <w:tab w:val="left" w:pos="-142"/>
                      <w:tab w:val="left" w:pos="0"/>
                    </w:tabs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shape>
        </w:pict>
      </w:r>
    </w:p>
    <w:p w:rsidR="00E54EC7" w:rsidRPr="004D2071" w:rsidRDefault="00E54EC7" w:rsidP="00E54EC7">
      <w:pPr>
        <w:spacing w:line="360" w:lineRule="auto"/>
        <w:jc w:val="both"/>
      </w:pPr>
    </w:p>
    <w:p w:rsidR="00E54EC7" w:rsidRPr="004D2071" w:rsidRDefault="00E54EC7" w:rsidP="000A75BA">
      <w:pPr>
        <w:jc w:val="both"/>
      </w:pPr>
    </w:p>
    <w:p w:rsidR="000A75BA" w:rsidRDefault="000A75BA" w:rsidP="004E1B17">
      <w:pPr>
        <w:spacing w:line="276" w:lineRule="auto"/>
        <w:ind w:firstLine="709"/>
        <w:jc w:val="both"/>
        <w:rPr>
          <w:rFonts w:ascii="Arial" w:hAnsi="Arial" w:cs="Arial"/>
        </w:rPr>
      </w:pPr>
    </w:p>
    <w:p w:rsidR="00FA4E6E" w:rsidRPr="00462006" w:rsidRDefault="00F209CB" w:rsidP="006529DC">
      <w:pPr>
        <w:pStyle w:val="2"/>
        <w:shd w:val="clear" w:color="auto" w:fill="FFFFFF"/>
        <w:spacing w:line="276" w:lineRule="auto"/>
        <w:ind w:firstLine="709"/>
        <w:jc w:val="both"/>
        <w:rPr>
          <w:rFonts w:ascii="Arial" w:hAnsi="Arial" w:cs="Arial"/>
          <w:b w:val="0"/>
          <w:sz w:val="24"/>
        </w:rPr>
      </w:pPr>
      <w:r w:rsidRPr="00F209CB">
        <w:rPr>
          <w:rFonts w:ascii="Arial" w:hAnsi="Arial" w:cs="Arial"/>
          <w:b w:val="0"/>
          <w:sz w:val="24"/>
        </w:rPr>
        <w:t>В связи с празднованием 7</w:t>
      </w:r>
      <w:r w:rsidR="0040791D">
        <w:rPr>
          <w:rFonts w:ascii="Arial" w:hAnsi="Arial" w:cs="Arial"/>
          <w:b w:val="0"/>
          <w:sz w:val="24"/>
        </w:rPr>
        <w:t>5</w:t>
      </w:r>
      <w:r w:rsidRPr="00F209CB">
        <w:rPr>
          <w:rFonts w:ascii="Arial" w:hAnsi="Arial" w:cs="Arial"/>
          <w:b w:val="0"/>
          <w:sz w:val="24"/>
        </w:rPr>
        <w:t>-ой годовщины Победы в Великой Отечественной войне 1941-1945гг., в соответствии с Федеральным законом от 06.10.2003 №</w:t>
      </w:r>
      <w:r w:rsidR="0040791D">
        <w:rPr>
          <w:rFonts w:ascii="Arial" w:hAnsi="Arial" w:cs="Arial"/>
          <w:b w:val="0"/>
          <w:sz w:val="24"/>
        </w:rPr>
        <w:t xml:space="preserve"> </w:t>
      </w:r>
      <w:r w:rsidRPr="00F209CB">
        <w:rPr>
          <w:rFonts w:ascii="Arial" w:hAnsi="Arial" w:cs="Arial"/>
          <w:b w:val="0"/>
          <w:sz w:val="24"/>
        </w:rPr>
        <w:t>131-ФЗ «Об общих принципах организации местного самоуправления в Российской Федерации»</w:t>
      </w:r>
      <w:r w:rsidR="00FA4E6E" w:rsidRPr="00462006">
        <w:rPr>
          <w:rFonts w:ascii="Arial" w:hAnsi="Arial" w:cs="Arial"/>
          <w:b w:val="0"/>
          <w:sz w:val="24"/>
        </w:rPr>
        <w:t>,</w:t>
      </w:r>
    </w:p>
    <w:p w:rsidR="00FA4E6E" w:rsidRPr="00462006" w:rsidRDefault="00FA4E6E" w:rsidP="00462006">
      <w:pPr>
        <w:spacing w:line="276" w:lineRule="auto"/>
        <w:ind w:firstLine="709"/>
        <w:jc w:val="both"/>
        <w:rPr>
          <w:rFonts w:ascii="Arial" w:hAnsi="Arial" w:cs="Arial"/>
        </w:rPr>
      </w:pPr>
    </w:p>
    <w:p w:rsidR="00FA4E6E" w:rsidRPr="00462006" w:rsidRDefault="00FA4E6E" w:rsidP="00462006">
      <w:pPr>
        <w:spacing w:before="12" w:after="12" w:line="276" w:lineRule="auto"/>
        <w:ind w:right="-7" w:firstLine="708"/>
        <w:jc w:val="center"/>
        <w:rPr>
          <w:rFonts w:ascii="Arial" w:hAnsi="Arial" w:cs="Arial"/>
          <w:b/>
          <w:bCs/>
        </w:rPr>
      </w:pPr>
      <w:r w:rsidRPr="00462006">
        <w:rPr>
          <w:rFonts w:ascii="Arial" w:hAnsi="Arial" w:cs="Arial"/>
          <w:b/>
          <w:bCs/>
        </w:rPr>
        <w:t>ПОСТАНОВЛЯЮ:</w:t>
      </w:r>
    </w:p>
    <w:p w:rsidR="00FA4E6E" w:rsidRPr="00462006" w:rsidRDefault="00FA4E6E" w:rsidP="00462006">
      <w:pPr>
        <w:spacing w:before="12" w:after="12" w:line="276" w:lineRule="auto"/>
        <w:ind w:right="-7" w:firstLine="708"/>
        <w:jc w:val="center"/>
        <w:rPr>
          <w:rFonts w:ascii="Arial" w:hAnsi="Arial" w:cs="Arial"/>
          <w:b/>
          <w:bCs/>
        </w:rPr>
      </w:pPr>
    </w:p>
    <w:p w:rsidR="00FA4E6E" w:rsidRPr="006E01AE" w:rsidRDefault="006E01AE" w:rsidP="00462006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7719A">
        <w:rPr>
          <w:rFonts w:ascii="Arial" w:hAnsi="Arial" w:cs="Arial"/>
        </w:rPr>
        <w:t>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>Утвердить состав Организационного комитета по подготовк</w:t>
      </w:r>
      <w:r w:rsidR="00C7719A">
        <w:rPr>
          <w:rFonts w:ascii="Arial" w:hAnsi="Arial" w:cs="Arial"/>
        </w:rPr>
        <w:t>е и проведению празднования 7</w:t>
      </w:r>
      <w:r w:rsidR="0040791D">
        <w:rPr>
          <w:rFonts w:ascii="Arial" w:hAnsi="Arial" w:cs="Arial"/>
        </w:rPr>
        <w:t>5</w:t>
      </w:r>
      <w:r w:rsidR="00C7719A">
        <w:rPr>
          <w:rFonts w:ascii="Arial" w:hAnsi="Arial" w:cs="Arial"/>
        </w:rPr>
        <w:t>-о</w:t>
      </w:r>
      <w:r w:rsidR="00C7719A" w:rsidRPr="005B7105">
        <w:rPr>
          <w:rFonts w:ascii="Arial" w:hAnsi="Arial" w:cs="Arial"/>
        </w:rPr>
        <w:t>й годовщины Победы в Великой Отечественной войне 1941-1945гг.</w:t>
      </w:r>
      <w:r>
        <w:rPr>
          <w:rFonts w:ascii="Arial" w:hAnsi="Arial" w:cs="Arial"/>
        </w:rPr>
        <w:t>, согласно приложению к настоящему постановлению</w:t>
      </w:r>
      <w:r w:rsidR="00C7719A" w:rsidRPr="005B7105">
        <w:rPr>
          <w:rFonts w:ascii="Arial" w:hAnsi="Arial" w:cs="Arial"/>
        </w:rPr>
        <w:t xml:space="preserve"> </w:t>
      </w:r>
      <w:r w:rsidR="00C7719A" w:rsidRPr="006E01AE">
        <w:rPr>
          <w:rFonts w:ascii="Arial" w:hAnsi="Arial" w:cs="Arial"/>
        </w:rPr>
        <w:t>(</w:t>
      </w:r>
      <w:r w:rsidRPr="006E01AE">
        <w:rPr>
          <w:rFonts w:ascii="Arial" w:hAnsi="Arial" w:cs="Arial"/>
        </w:rPr>
        <w:t>п</w:t>
      </w:r>
      <w:r w:rsidR="00C7719A" w:rsidRPr="006E01AE">
        <w:rPr>
          <w:rFonts w:ascii="Arial" w:hAnsi="Arial" w:cs="Arial"/>
        </w:rPr>
        <w:t>рил</w:t>
      </w:r>
      <w:r w:rsidRPr="006E01AE">
        <w:rPr>
          <w:rFonts w:ascii="Arial" w:hAnsi="Arial" w:cs="Arial"/>
        </w:rPr>
        <w:t>агается</w:t>
      </w:r>
      <w:r w:rsidR="00C7719A" w:rsidRPr="006E01AE">
        <w:rPr>
          <w:rFonts w:ascii="Arial" w:hAnsi="Arial" w:cs="Arial"/>
        </w:rPr>
        <w:t>).</w:t>
      </w:r>
    </w:p>
    <w:p w:rsidR="00C7719A" w:rsidRPr="005B7105" w:rsidRDefault="006E01AE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7719A">
        <w:rPr>
          <w:rFonts w:ascii="Arial" w:hAnsi="Arial" w:cs="Arial"/>
        </w:rPr>
        <w:t>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>Управлению развития отраслей социальной сферы администрации Пу</w:t>
      </w:r>
      <w:r w:rsidR="00C7719A">
        <w:rPr>
          <w:rFonts w:ascii="Arial" w:hAnsi="Arial" w:cs="Arial"/>
        </w:rPr>
        <w:t xml:space="preserve">шкинского </w:t>
      </w:r>
      <w:r w:rsidR="00E8415B">
        <w:rPr>
          <w:rFonts w:ascii="Arial" w:hAnsi="Arial" w:cs="Arial"/>
        </w:rPr>
        <w:t>городского округа</w:t>
      </w:r>
      <w:r w:rsidR="00C7719A" w:rsidRPr="005B7105">
        <w:rPr>
          <w:rFonts w:ascii="Arial" w:hAnsi="Arial" w:cs="Arial"/>
        </w:rPr>
        <w:t>:</w:t>
      </w:r>
    </w:p>
    <w:p w:rsidR="00C7719A" w:rsidRPr="005B7105" w:rsidRDefault="006E01AE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7719A" w:rsidRPr="005B7105">
        <w:rPr>
          <w:rFonts w:ascii="Arial" w:hAnsi="Arial" w:cs="Arial"/>
        </w:rPr>
        <w:t>.1.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>Подготовить сценарный план проведения праздничных мероприятий и представит</w:t>
      </w:r>
      <w:r w:rsidR="00C7719A">
        <w:rPr>
          <w:rFonts w:ascii="Arial" w:hAnsi="Arial" w:cs="Arial"/>
        </w:rPr>
        <w:t xml:space="preserve">ь его в Оргкомитет до </w:t>
      </w:r>
      <w:r w:rsidR="0040791D">
        <w:rPr>
          <w:rFonts w:ascii="Arial" w:hAnsi="Arial" w:cs="Arial"/>
        </w:rPr>
        <w:t>01.03</w:t>
      </w:r>
      <w:r w:rsidR="00C7719A">
        <w:rPr>
          <w:rFonts w:ascii="Arial" w:hAnsi="Arial" w:cs="Arial"/>
        </w:rPr>
        <w:t>.20</w:t>
      </w:r>
      <w:r w:rsidR="0040791D">
        <w:rPr>
          <w:rFonts w:ascii="Arial" w:hAnsi="Arial" w:cs="Arial"/>
        </w:rPr>
        <w:t>20</w:t>
      </w:r>
      <w:r w:rsidR="00C7719A">
        <w:rPr>
          <w:rFonts w:ascii="Arial" w:hAnsi="Arial" w:cs="Arial"/>
        </w:rPr>
        <w:t xml:space="preserve"> года</w:t>
      </w:r>
      <w:r w:rsidR="00163302">
        <w:rPr>
          <w:rFonts w:ascii="Arial" w:hAnsi="Arial" w:cs="Arial"/>
        </w:rPr>
        <w:t>;</w:t>
      </w:r>
    </w:p>
    <w:p w:rsidR="00C7719A" w:rsidRPr="005B7105" w:rsidRDefault="006E01AE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7719A" w:rsidRPr="005B7105">
        <w:rPr>
          <w:rFonts w:ascii="Arial" w:hAnsi="Arial" w:cs="Arial"/>
        </w:rPr>
        <w:t>.2.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 xml:space="preserve">Подготовить смету расходов на проведение праздничных мероприятий и представить </w:t>
      </w:r>
      <w:r w:rsidR="00C7719A" w:rsidRPr="00372595">
        <w:rPr>
          <w:rFonts w:ascii="Arial" w:hAnsi="Arial" w:cs="Arial"/>
        </w:rPr>
        <w:t xml:space="preserve">на утверждение Главе Пушкинского </w:t>
      </w:r>
      <w:r w:rsidR="00372595" w:rsidRPr="00372595">
        <w:rPr>
          <w:rFonts w:ascii="Arial" w:hAnsi="Arial" w:cs="Arial"/>
        </w:rPr>
        <w:t>городского округа</w:t>
      </w:r>
      <w:r w:rsidR="00C7719A">
        <w:rPr>
          <w:rFonts w:ascii="Arial" w:hAnsi="Arial" w:cs="Arial"/>
        </w:rPr>
        <w:t xml:space="preserve"> до </w:t>
      </w:r>
      <w:r w:rsidR="00372595">
        <w:rPr>
          <w:rFonts w:ascii="Arial" w:hAnsi="Arial" w:cs="Arial"/>
        </w:rPr>
        <w:t>01.03</w:t>
      </w:r>
      <w:r w:rsidR="00C7719A">
        <w:rPr>
          <w:rFonts w:ascii="Arial" w:hAnsi="Arial" w:cs="Arial"/>
        </w:rPr>
        <w:t>.20</w:t>
      </w:r>
      <w:r w:rsidR="00372595">
        <w:rPr>
          <w:rFonts w:ascii="Arial" w:hAnsi="Arial" w:cs="Arial"/>
        </w:rPr>
        <w:t>20</w:t>
      </w:r>
      <w:r w:rsidR="00C7719A">
        <w:rPr>
          <w:rFonts w:ascii="Arial" w:hAnsi="Arial" w:cs="Arial"/>
        </w:rPr>
        <w:t xml:space="preserve"> года</w:t>
      </w:r>
      <w:r w:rsidR="00163302">
        <w:rPr>
          <w:rFonts w:ascii="Arial" w:hAnsi="Arial" w:cs="Arial"/>
        </w:rPr>
        <w:t>;</w:t>
      </w:r>
    </w:p>
    <w:p w:rsidR="00C7719A" w:rsidRPr="005B7105" w:rsidRDefault="006E01AE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7719A">
        <w:rPr>
          <w:rFonts w:ascii="Arial" w:hAnsi="Arial" w:cs="Arial"/>
        </w:rPr>
        <w:t>.3.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>Организовать дежурство бригад «Скорой помощи» во время проведения праздн</w:t>
      </w:r>
      <w:r w:rsidR="00C7719A">
        <w:rPr>
          <w:rFonts w:ascii="Arial" w:hAnsi="Arial" w:cs="Arial"/>
        </w:rPr>
        <w:t>ичных мероприятий 8 и 9 мая 20</w:t>
      </w:r>
      <w:r w:rsidR="00372595">
        <w:rPr>
          <w:rFonts w:ascii="Arial" w:hAnsi="Arial" w:cs="Arial"/>
        </w:rPr>
        <w:t>20</w:t>
      </w:r>
      <w:r w:rsidR="00C7719A">
        <w:rPr>
          <w:rFonts w:ascii="Arial" w:hAnsi="Arial" w:cs="Arial"/>
        </w:rPr>
        <w:t xml:space="preserve"> года</w:t>
      </w:r>
      <w:r w:rsidR="00C7719A" w:rsidRPr="005B7105">
        <w:rPr>
          <w:rFonts w:ascii="Arial" w:hAnsi="Arial" w:cs="Arial"/>
        </w:rPr>
        <w:t>.</w:t>
      </w:r>
    </w:p>
    <w:p w:rsidR="00C7719A" w:rsidRPr="005B7105" w:rsidRDefault="00837CD3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7719A" w:rsidRPr="005B7105">
        <w:rPr>
          <w:rFonts w:ascii="Arial" w:hAnsi="Arial" w:cs="Arial"/>
        </w:rPr>
        <w:t>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 xml:space="preserve">Комитету по финансовой и налоговой политике администрации Пушкинского </w:t>
      </w:r>
      <w:r w:rsidR="00534C26">
        <w:rPr>
          <w:rFonts w:ascii="Arial" w:hAnsi="Arial" w:cs="Arial"/>
        </w:rPr>
        <w:t>городского округа</w:t>
      </w:r>
      <w:r w:rsidR="00C7719A" w:rsidRPr="005B7105">
        <w:rPr>
          <w:rFonts w:ascii="Arial" w:hAnsi="Arial" w:cs="Arial"/>
        </w:rPr>
        <w:t xml:space="preserve"> обеспечить финансирование праздничных мероприятий.</w:t>
      </w:r>
    </w:p>
    <w:p w:rsidR="00C7719A" w:rsidRPr="005B7105" w:rsidRDefault="00837CD3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7719A">
        <w:rPr>
          <w:rFonts w:ascii="Arial" w:hAnsi="Arial" w:cs="Arial"/>
        </w:rPr>
        <w:t>.</w:t>
      </w:r>
      <w:r w:rsidR="00C7719A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 xml:space="preserve">Управлению территориальной безопасности администрации Пушкинского </w:t>
      </w:r>
      <w:r w:rsidR="005363F1">
        <w:rPr>
          <w:rFonts w:ascii="Arial" w:hAnsi="Arial" w:cs="Arial"/>
        </w:rPr>
        <w:t>городского округа</w:t>
      </w:r>
      <w:r w:rsidR="00C7719A" w:rsidRPr="005B7105">
        <w:rPr>
          <w:rFonts w:ascii="Arial" w:hAnsi="Arial" w:cs="Arial"/>
        </w:rPr>
        <w:t xml:space="preserve"> организовать взаимодействие с МУ МВД РФ «Пушкинское» по обеспечению охраны общественного порядка, безопасности дорожного движения, антитеррористической защищенности в период проведения мероприяти</w:t>
      </w:r>
      <w:r w:rsidR="00C7719A">
        <w:rPr>
          <w:rFonts w:ascii="Arial" w:hAnsi="Arial" w:cs="Arial"/>
        </w:rPr>
        <w:t>й, посвященных празднованию 7</w:t>
      </w:r>
      <w:r w:rsidR="00372595">
        <w:rPr>
          <w:rFonts w:ascii="Arial" w:hAnsi="Arial" w:cs="Arial"/>
        </w:rPr>
        <w:t>5</w:t>
      </w:r>
      <w:r w:rsidR="00C7719A">
        <w:rPr>
          <w:rFonts w:ascii="Arial" w:hAnsi="Arial" w:cs="Arial"/>
        </w:rPr>
        <w:t>-</w:t>
      </w:r>
      <w:r w:rsidR="00B66D63">
        <w:rPr>
          <w:rFonts w:ascii="Arial" w:hAnsi="Arial" w:cs="Arial"/>
        </w:rPr>
        <w:t>о</w:t>
      </w:r>
      <w:r w:rsidR="00C7719A" w:rsidRPr="005B7105">
        <w:rPr>
          <w:rFonts w:ascii="Arial" w:hAnsi="Arial" w:cs="Arial"/>
        </w:rPr>
        <w:t>й годовщины Победы в Великой Отечественной войне 1941-1945гг.</w:t>
      </w:r>
    </w:p>
    <w:p w:rsidR="00C7719A" w:rsidRPr="005B7105" w:rsidRDefault="00AC1BE5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</w:t>
      </w:r>
      <w:r w:rsidR="00C7719A" w:rsidRPr="005B7105">
        <w:rPr>
          <w:rFonts w:ascii="Arial" w:hAnsi="Arial" w:cs="Arial"/>
        </w:rPr>
        <w:t>.</w:t>
      </w:r>
      <w:r w:rsidR="00B66D63">
        <w:rPr>
          <w:rFonts w:ascii="Arial" w:hAnsi="Arial" w:cs="Arial"/>
        </w:rPr>
        <w:tab/>
      </w:r>
      <w:r w:rsidR="00C7719A" w:rsidRPr="005B7105">
        <w:rPr>
          <w:rFonts w:ascii="Arial" w:hAnsi="Arial" w:cs="Arial"/>
        </w:rPr>
        <w:t xml:space="preserve">Управлению инвестиционной политики администрации Пушкинского </w:t>
      </w:r>
      <w:r w:rsidR="002E1F79">
        <w:rPr>
          <w:rFonts w:ascii="Arial" w:hAnsi="Arial" w:cs="Arial"/>
        </w:rPr>
        <w:t>городского округа</w:t>
      </w:r>
      <w:r w:rsidR="00C7719A" w:rsidRPr="005B7105">
        <w:rPr>
          <w:rFonts w:ascii="Arial" w:hAnsi="Arial" w:cs="Arial"/>
        </w:rPr>
        <w:t xml:space="preserve"> организовать торговое обслуживание в местах проведения праздничных мероприятий.</w:t>
      </w:r>
    </w:p>
    <w:p w:rsidR="00C7719A" w:rsidRPr="005B7105" w:rsidRDefault="00AC1BE5" w:rsidP="00C7719A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66D63">
        <w:rPr>
          <w:rFonts w:ascii="Arial" w:hAnsi="Arial" w:cs="Arial"/>
        </w:rPr>
        <w:t>.</w:t>
      </w:r>
      <w:r w:rsidR="00B66D63">
        <w:rPr>
          <w:rFonts w:ascii="Arial" w:hAnsi="Arial" w:cs="Arial"/>
        </w:rPr>
        <w:tab/>
      </w:r>
      <w:r w:rsidR="00C7719A" w:rsidRPr="00B66D63">
        <w:rPr>
          <w:rFonts w:ascii="Arial" w:hAnsi="Arial" w:cs="Arial"/>
        </w:rPr>
        <w:t xml:space="preserve">Отделу </w:t>
      </w:r>
      <w:r w:rsidR="00AD22E3">
        <w:rPr>
          <w:rFonts w:ascii="Arial" w:hAnsi="Arial" w:cs="Arial"/>
        </w:rPr>
        <w:t>печати</w:t>
      </w:r>
      <w:r w:rsidR="00C7719A" w:rsidRPr="00B66D63">
        <w:rPr>
          <w:rFonts w:ascii="Arial" w:hAnsi="Arial" w:cs="Arial"/>
        </w:rPr>
        <w:t xml:space="preserve"> </w:t>
      </w:r>
      <w:r w:rsidR="0063772C">
        <w:rPr>
          <w:rFonts w:ascii="Arial" w:hAnsi="Arial" w:cs="Arial"/>
        </w:rPr>
        <w:t>М</w:t>
      </w:r>
      <w:r w:rsidR="00AD22E3">
        <w:rPr>
          <w:rFonts w:ascii="Arial" w:hAnsi="Arial" w:cs="Arial"/>
        </w:rPr>
        <w:t>униципального казенного учреждения</w:t>
      </w:r>
      <w:r w:rsidR="00C7719A" w:rsidRPr="00B66D63">
        <w:rPr>
          <w:rFonts w:ascii="Arial" w:hAnsi="Arial" w:cs="Arial"/>
        </w:rPr>
        <w:t xml:space="preserve"> </w:t>
      </w:r>
      <w:r w:rsidR="00AD22E3" w:rsidRPr="004D2071">
        <w:rPr>
          <w:rFonts w:ascii="Arial" w:hAnsi="Arial" w:cs="Arial"/>
        </w:rPr>
        <w:t xml:space="preserve">Пушкинского </w:t>
      </w:r>
      <w:r w:rsidR="004C78AB">
        <w:rPr>
          <w:rFonts w:ascii="Arial" w:hAnsi="Arial" w:cs="Arial"/>
        </w:rPr>
        <w:t>городского округа</w:t>
      </w:r>
      <w:r w:rsidR="00AD22E3" w:rsidRPr="004D2071">
        <w:rPr>
          <w:rFonts w:ascii="Arial" w:hAnsi="Arial" w:cs="Arial"/>
        </w:rPr>
        <w:t xml:space="preserve"> Московской области</w:t>
      </w:r>
      <w:r w:rsidR="00AD22E3" w:rsidRPr="00B66D63">
        <w:rPr>
          <w:rFonts w:ascii="Arial" w:hAnsi="Arial" w:cs="Arial"/>
        </w:rPr>
        <w:t xml:space="preserve"> </w:t>
      </w:r>
      <w:r w:rsidR="00B66D63" w:rsidRPr="00B66D63">
        <w:rPr>
          <w:rFonts w:ascii="Arial" w:hAnsi="Arial" w:cs="Arial"/>
        </w:rPr>
        <w:t>«</w:t>
      </w:r>
      <w:r w:rsidR="00AD22E3">
        <w:rPr>
          <w:rFonts w:ascii="Arial" w:hAnsi="Arial" w:cs="Arial"/>
        </w:rPr>
        <w:t>Маркетинг, информация, реклама</w:t>
      </w:r>
      <w:r w:rsidR="00C7719A" w:rsidRPr="00B66D63">
        <w:rPr>
          <w:rFonts w:ascii="Arial" w:hAnsi="Arial" w:cs="Arial"/>
        </w:rPr>
        <w:t>» о</w:t>
      </w:r>
      <w:r w:rsidR="00C7719A" w:rsidRPr="005B7105">
        <w:rPr>
          <w:rFonts w:ascii="Arial" w:hAnsi="Arial" w:cs="Arial"/>
        </w:rPr>
        <w:t>беспечить освещение проведения праздничных мероприяти</w:t>
      </w:r>
      <w:r w:rsidR="00C7719A">
        <w:rPr>
          <w:rFonts w:ascii="Arial" w:hAnsi="Arial" w:cs="Arial"/>
        </w:rPr>
        <w:t>й, посвященных празднованию 7</w:t>
      </w:r>
      <w:r w:rsidR="00372595">
        <w:rPr>
          <w:rFonts w:ascii="Arial" w:hAnsi="Arial" w:cs="Arial"/>
        </w:rPr>
        <w:t>5</w:t>
      </w:r>
      <w:r w:rsidR="00C7719A">
        <w:rPr>
          <w:rFonts w:ascii="Arial" w:hAnsi="Arial" w:cs="Arial"/>
        </w:rPr>
        <w:t>-</w:t>
      </w:r>
      <w:r w:rsidR="00B66D63">
        <w:rPr>
          <w:rFonts w:ascii="Arial" w:hAnsi="Arial" w:cs="Arial"/>
        </w:rPr>
        <w:t>о</w:t>
      </w:r>
      <w:r w:rsidR="00C7719A" w:rsidRPr="005B7105">
        <w:rPr>
          <w:rFonts w:ascii="Arial" w:hAnsi="Arial" w:cs="Arial"/>
        </w:rPr>
        <w:t>й годовщины Победы в Великой Отечественной войне 1941-1945гг., в средствах массовых информации.</w:t>
      </w:r>
    </w:p>
    <w:p w:rsidR="00B66D63" w:rsidRPr="004D2071" w:rsidRDefault="00AC1BE5" w:rsidP="00B66D63">
      <w:pPr>
        <w:tabs>
          <w:tab w:val="left" w:pos="1134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B66D63">
        <w:rPr>
          <w:rFonts w:ascii="Arial" w:hAnsi="Arial" w:cs="Arial"/>
        </w:rPr>
        <w:t>.</w:t>
      </w:r>
      <w:r w:rsidR="00B66D63">
        <w:rPr>
          <w:rFonts w:ascii="Arial" w:hAnsi="Arial" w:cs="Arial"/>
        </w:rPr>
        <w:tab/>
      </w:r>
      <w:r w:rsidR="00B66D63" w:rsidRPr="004D2071">
        <w:rPr>
          <w:rFonts w:ascii="Arial" w:hAnsi="Arial" w:cs="Arial"/>
        </w:rPr>
        <w:t xml:space="preserve">Управлению делами администрации Пушкинского </w:t>
      </w:r>
      <w:r w:rsidR="003C477D">
        <w:rPr>
          <w:rFonts w:ascii="Arial" w:hAnsi="Arial" w:cs="Arial"/>
        </w:rPr>
        <w:t>городского округа</w:t>
      </w:r>
      <w:r w:rsidR="00B66D63" w:rsidRPr="004D2071">
        <w:rPr>
          <w:rFonts w:ascii="Arial" w:hAnsi="Arial" w:cs="Arial"/>
        </w:rPr>
        <w:t xml:space="preserve"> организовать публикацию настоящего постановления в </w:t>
      </w:r>
      <w:r w:rsidR="00163302" w:rsidRPr="00163302">
        <w:rPr>
          <w:rFonts w:ascii="Arial" w:hAnsi="Arial" w:cs="Arial"/>
        </w:rPr>
        <w:t>печатном средстве массовой информации Пушкинского муниципального района</w:t>
      </w:r>
      <w:r w:rsidR="00B66D63" w:rsidRPr="00163302">
        <w:rPr>
          <w:rFonts w:ascii="Arial" w:hAnsi="Arial" w:cs="Arial"/>
        </w:rPr>
        <w:t>,</w:t>
      </w:r>
      <w:r w:rsidR="00B66D63" w:rsidRPr="004D2071">
        <w:rPr>
          <w:rFonts w:ascii="Arial" w:hAnsi="Arial" w:cs="Arial"/>
        </w:rPr>
        <w:t xml:space="preserve"> М</w:t>
      </w:r>
      <w:r w:rsidR="00AD22E3">
        <w:rPr>
          <w:rFonts w:ascii="Arial" w:hAnsi="Arial" w:cs="Arial"/>
        </w:rPr>
        <w:t>униципальному казенному учреждению</w:t>
      </w:r>
      <w:r w:rsidR="00B66D63" w:rsidRPr="004D2071">
        <w:rPr>
          <w:rFonts w:ascii="Arial" w:hAnsi="Arial" w:cs="Arial"/>
        </w:rPr>
        <w:t xml:space="preserve"> Пушкинского </w:t>
      </w:r>
      <w:r w:rsidR="00D3004F">
        <w:rPr>
          <w:rFonts w:ascii="Arial" w:hAnsi="Arial" w:cs="Arial"/>
        </w:rPr>
        <w:t>городского округа</w:t>
      </w:r>
      <w:r w:rsidR="00B66D63" w:rsidRPr="004D2071">
        <w:rPr>
          <w:rFonts w:ascii="Arial" w:hAnsi="Arial" w:cs="Arial"/>
        </w:rPr>
        <w:t xml:space="preserve"> Московской области «</w:t>
      </w:r>
      <w:r w:rsidR="00B66D63">
        <w:rPr>
          <w:rFonts w:ascii="Arial" w:hAnsi="Arial" w:cs="Arial"/>
        </w:rPr>
        <w:t>Сервис-</w:t>
      </w:r>
      <w:r w:rsidR="00B66D63" w:rsidRPr="004D2071">
        <w:rPr>
          <w:rFonts w:ascii="Arial" w:hAnsi="Arial" w:cs="Arial"/>
        </w:rPr>
        <w:t xml:space="preserve">Центр» разместить настоящее постановление на официальном сайте администрации Пушкинского </w:t>
      </w:r>
      <w:r w:rsidR="007C0F81">
        <w:rPr>
          <w:rFonts w:ascii="Arial" w:hAnsi="Arial" w:cs="Arial"/>
        </w:rPr>
        <w:t>городского округа</w:t>
      </w:r>
      <w:r w:rsidR="00B66D63" w:rsidRPr="004D2071">
        <w:rPr>
          <w:rFonts w:ascii="Arial" w:hAnsi="Arial" w:cs="Arial"/>
        </w:rPr>
        <w:t xml:space="preserve"> Московской области.</w:t>
      </w:r>
    </w:p>
    <w:p w:rsidR="00FA4E6E" w:rsidRDefault="00AC1BE5" w:rsidP="00462006">
      <w:pPr>
        <w:tabs>
          <w:tab w:val="left" w:pos="1276"/>
        </w:tabs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B66D63">
        <w:rPr>
          <w:rFonts w:ascii="Arial" w:hAnsi="Arial" w:cs="Arial"/>
        </w:rPr>
        <w:t>.</w:t>
      </w:r>
      <w:r w:rsidR="00B66D63">
        <w:rPr>
          <w:rFonts w:ascii="Arial" w:hAnsi="Arial" w:cs="Arial"/>
        </w:rPr>
        <w:tab/>
      </w:r>
      <w:r w:rsidR="00FA4E6E" w:rsidRPr="00462006">
        <w:rPr>
          <w:rFonts w:ascii="Arial" w:hAnsi="Arial" w:cs="Arial"/>
        </w:rPr>
        <w:t xml:space="preserve">Контроль за исполнением настоящего постановления возложить на заместителя Главы администрации Пушкинского </w:t>
      </w:r>
      <w:r w:rsidR="00E148E1">
        <w:rPr>
          <w:rFonts w:ascii="Arial" w:hAnsi="Arial" w:cs="Arial"/>
        </w:rPr>
        <w:t>городского округа</w:t>
      </w:r>
      <w:r w:rsidR="00FA4E6E" w:rsidRPr="00462006">
        <w:rPr>
          <w:rFonts w:ascii="Arial" w:hAnsi="Arial" w:cs="Arial"/>
        </w:rPr>
        <w:t xml:space="preserve"> </w:t>
      </w:r>
      <w:r w:rsidR="00372595">
        <w:rPr>
          <w:rFonts w:ascii="Arial" w:hAnsi="Arial" w:cs="Arial"/>
        </w:rPr>
        <w:t>О.В. Шемен</w:t>
      </w:r>
      <w:r w:rsidR="00AD22E3">
        <w:rPr>
          <w:rFonts w:ascii="Arial" w:hAnsi="Arial" w:cs="Arial"/>
        </w:rPr>
        <w:t>е</w:t>
      </w:r>
      <w:r w:rsidR="00372595">
        <w:rPr>
          <w:rFonts w:ascii="Arial" w:hAnsi="Arial" w:cs="Arial"/>
        </w:rPr>
        <w:t>ву</w:t>
      </w:r>
      <w:r w:rsidR="00FA4E6E" w:rsidRPr="00462006">
        <w:rPr>
          <w:rFonts w:ascii="Arial" w:hAnsi="Arial" w:cs="Arial"/>
        </w:rPr>
        <w:t>.</w:t>
      </w:r>
    </w:p>
    <w:p w:rsidR="00F209CB" w:rsidRDefault="00F209CB" w:rsidP="00F209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B66D63" w:rsidRDefault="00B66D63" w:rsidP="00F209CB">
      <w:pPr>
        <w:jc w:val="both"/>
        <w:rPr>
          <w:rFonts w:ascii="Arial" w:hAnsi="Arial" w:cs="Arial"/>
        </w:rPr>
      </w:pPr>
    </w:p>
    <w:p w:rsidR="00FA4E6E" w:rsidRPr="00462006" w:rsidRDefault="00FA4E6E" w:rsidP="00462006">
      <w:pPr>
        <w:spacing w:line="276" w:lineRule="auto"/>
        <w:ind w:firstLine="709"/>
        <w:jc w:val="both"/>
        <w:rPr>
          <w:rFonts w:ascii="Arial" w:hAnsi="Arial" w:cs="Arial"/>
        </w:rPr>
      </w:pPr>
    </w:p>
    <w:p w:rsidR="002C0F12" w:rsidRPr="00462006" w:rsidRDefault="007F4224" w:rsidP="00462006">
      <w:pPr>
        <w:spacing w:line="276" w:lineRule="auto"/>
        <w:ind w:right="-7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</w:t>
      </w:r>
      <w:r w:rsidR="004312DF" w:rsidRPr="00462006">
        <w:rPr>
          <w:rFonts w:ascii="Arial" w:hAnsi="Arial" w:cs="Arial"/>
          <w:b/>
        </w:rPr>
        <w:t xml:space="preserve">Пушкинского </w:t>
      </w:r>
      <w:r>
        <w:rPr>
          <w:rFonts w:ascii="Arial" w:hAnsi="Arial" w:cs="Arial"/>
          <w:b/>
        </w:rPr>
        <w:t>городского округа</w:t>
      </w:r>
      <w:r w:rsidR="002C0F12" w:rsidRPr="00462006">
        <w:rPr>
          <w:rFonts w:ascii="Arial" w:hAnsi="Arial" w:cs="Arial"/>
          <w:b/>
        </w:rPr>
        <w:t xml:space="preserve">        </w:t>
      </w:r>
      <w:r w:rsidR="004312DF" w:rsidRPr="00462006">
        <w:rPr>
          <w:rFonts w:ascii="Arial" w:hAnsi="Arial" w:cs="Arial"/>
          <w:b/>
        </w:rPr>
        <w:t xml:space="preserve"> </w:t>
      </w:r>
      <w:r w:rsidR="002C0F12" w:rsidRPr="00462006">
        <w:rPr>
          <w:rFonts w:ascii="Arial" w:hAnsi="Arial" w:cs="Arial"/>
          <w:b/>
        </w:rPr>
        <w:t xml:space="preserve">                  </w:t>
      </w:r>
      <w:r w:rsidR="003426AC" w:rsidRPr="00462006">
        <w:rPr>
          <w:rFonts w:ascii="Arial" w:hAnsi="Arial" w:cs="Arial"/>
          <w:b/>
        </w:rPr>
        <w:t xml:space="preserve">                      </w:t>
      </w:r>
      <w:r w:rsidR="002C0F12" w:rsidRPr="00462006">
        <w:rPr>
          <w:rFonts w:ascii="Arial" w:hAnsi="Arial" w:cs="Arial"/>
          <w:b/>
        </w:rPr>
        <w:t xml:space="preserve">  </w:t>
      </w:r>
      <w:r w:rsidR="00E07FDE" w:rsidRPr="0046200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М.Ф. Перцев</w:t>
      </w:r>
      <w:r w:rsidR="002C0F12" w:rsidRPr="00462006">
        <w:rPr>
          <w:rFonts w:ascii="Arial" w:hAnsi="Arial" w:cs="Arial"/>
          <w:b/>
        </w:rPr>
        <w:t xml:space="preserve"> </w:t>
      </w: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096930" w:rsidRDefault="00096930" w:rsidP="00096930">
      <w:pPr>
        <w:pStyle w:val="af1"/>
        <w:ind w:left="709"/>
        <w:jc w:val="right"/>
      </w:pPr>
    </w:p>
    <w:p w:rsidR="00096930" w:rsidRDefault="00096930" w:rsidP="0009693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096930" w:rsidRDefault="00096930" w:rsidP="0009693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096930" w:rsidRDefault="00096930" w:rsidP="00096930">
      <w:pPr>
        <w:tabs>
          <w:tab w:val="left" w:pos="975"/>
        </w:tabs>
      </w:pPr>
      <w:r>
        <w:rPr>
          <w:rFonts w:ascii="Arial" w:hAnsi="Arial" w:cs="Arial"/>
          <w:b/>
        </w:rPr>
        <w:t xml:space="preserve">Пушкинского </w:t>
      </w:r>
      <w:r w:rsidR="00C82DBD">
        <w:rPr>
          <w:rFonts w:ascii="Arial" w:hAnsi="Arial" w:cs="Arial"/>
          <w:b/>
        </w:rPr>
        <w:t>городского округа</w:t>
      </w:r>
      <w:r w:rsidR="00C82DB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С.Н. Холмакова</w:t>
      </w:r>
      <w:r>
        <w:tab/>
      </w: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66D63" w:rsidRDefault="00B66D63" w:rsidP="00462006">
      <w:pPr>
        <w:jc w:val="both"/>
        <w:rPr>
          <w:rFonts w:ascii="Arial" w:hAnsi="Arial" w:cs="Arial"/>
          <w:b/>
          <w:bCs/>
        </w:rPr>
      </w:pPr>
    </w:p>
    <w:p w:rsidR="00BA57D1" w:rsidRDefault="00BA57D1" w:rsidP="00462006">
      <w:pPr>
        <w:jc w:val="both"/>
        <w:rPr>
          <w:rFonts w:ascii="Arial" w:hAnsi="Arial" w:cs="Arial"/>
          <w:b/>
          <w:bCs/>
        </w:rPr>
      </w:pPr>
    </w:p>
    <w:p w:rsidR="00561C45" w:rsidRDefault="00561C45" w:rsidP="00462006">
      <w:pPr>
        <w:jc w:val="both"/>
        <w:rPr>
          <w:rFonts w:ascii="Arial" w:hAnsi="Arial" w:cs="Arial"/>
          <w:b/>
          <w:bCs/>
        </w:rPr>
      </w:pPr>
    </w:p>
    <w:p w:rsidR="00561C45" w:rsidRDefault="00561C45" w:rsidP="00462006">
      <w:pPr>
        <w:jc w:val="both"/>
        <w:rPr>
          <w:rFonts w:ascii="Arial" w:hAnsi="Arial" w:cs="Arial"/>
          <w:b/>
          <w:bCs/>
        </w:rPr>
      </w:pPr>
    </w:p>
    <w:p w:rsidR="00561C45" w:rsidRDefault="00561C45" w:rsidP="00462006">
      <w:pPr>
        <w:jc w:val="both"/>
        <w:rPr>
          <w:rFonts w:ascii="Arial" w:hAnsi="Arial" w:cs="Arial"/>
          <w:b/>
          <w:bCs/>
        </w:rPr>
      </w:pPr>
    </w:p>
    <w:p w:rsidR="005D5F50" w:rsidRDefault="005D5F50" w:rsidP="00462006">
      <w:pPr>
        <w:jc w:val="both"/>
        <w:rPr>
          <w:rFonts w:ascii="Arial" w:hAnsi="Arial" w:cs="Arial"/>
          <w:b/>
          <w:bCs/>
        </w:rPr>
      </w:pPr>
    </w:p>
    <w:sectPr w:rsidR="005D5F50" w:rsidSect="001107D1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1F3" w:rsidRDefault="00B161F3">
      <w:r>
        <w:separator/>
      </w:r>
    </w:p>
  </w:endnote>
  <w:endnote w:type="continuationSeparator" w:id="0">
    <w:p w:rsidR="00B161F3" w:rsidRDefault="00B16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1F3" w:rsidRDefault="00B161F3">
      <w:r>
        <w:separator/>
      </w:r>
    </w:p>
  </w:footnote>
  <w:footnote w:type="continuationSeparator" w:id="0">
    <w:p w:rsidR="00B161F3" w:rsidRDefault="00B16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EC" w:rsidRDefault="00E415CC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B3F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3FEC" w:rsidRDefault="005B3FEC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4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6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C07E2E"/>
    <w:multiLevelType w:val="hybridMultilevel"/>
    <w:tmpl w:val="2DEACC5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61B4D80"/>
    <w:multiLevelType w:val="hybridMultilevel"/>
    <w:tmpl w:val="D80A929C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D301F8"/>
    <w:multiLevelType w:val="hybridMultilevel"/>
    <w:tmpl w:val="828CD3BE"/>
    <w:lvl w:ilvl="0" w:tplc="0419000F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0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>
    <w:nsid w:val="52111B52"/>
    <w:multiLevelType w:val="hybridMultilevel"/>
    <w:tmpl w:val="908CF37C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6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8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1">
    <w:nsid w:val="68246FDC"/>
    <w:multiLevelType w:val="hybridMultilevel"/>
    <w:tmpl w:val="E498568C"/>
    <w:lvl w:ilvl="0" w:tplc="C09A5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3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5"/>
  </w:num>
  <w:num w:numId="4">
    <w:abstractNumId w:val="24"/>
  </w:num>
  <w:num w:numId="5">
    <w:abstractNumId w:val="8"/>
  </w:num>
  <w:num w:numId="6">
    <w:abstractNumId w:val="37"/>
  </w:num>
  <w:num w:numId="7">
    <w:abstractNumId w:val="0"/>
  </w:num>
  <w:num w:numId="8">
    <w:abstractNumId w:val="25"/>
  </w:num>
  <w:num w:numId="9">
    <w:abstractNumId w:val="36"/>
  </w:num>
  <w:num w:numId="10">
    <w:abstractNumId w:val="10"/>
  </w:num>
  <w:num w:numId="11">
    <w:abstractNumId w:val="31"/>
  </w:num>
  <w:num w:numId="12">
    <w:abstractNumId w:val="19"/>
  </w:num>
  <w:num w:numId="13">
    <w:abstractNumId w:val="18"/>
  </w:num>
  <w:num w:numId="14">
    <w:abstractNumId w:val="43"/>
  </w:num>
  <w:num w:numId="15">
    <w:abstractNumId w:val="23"/>
  </w:num>
  <w:num w:numId="16">
    <w:abstractNumId w:val="34"/>
  </w:num>
  <w:num w:numId="17">
    <w:abstractNumId w:val="16"/>
  </w:num>
  <w:num w:numId="18">
    <w:abstractNumId w:val="11"/>
  </w:num>
  <w:num w:numId="19">
    <w:abstractNumId w:val="20"/>
  </w:num>
  <w:num w:numId="20">
    <w:abstractNumId w:val="13"/>
  </w:num>
  <w:num w:numId="21">
    <w:abstractNumId w:val="4"/>
  </w:num>
  <w:num w:numId="22">
    <w:abstractNumId w:val="21"/>
  </w:num>
  <w:num w:numId="23">
    <w:abstractNumId w:val="42"/>
  </w:num>
  <w:num w:numId="24">
    <w:abstractNumId w:val="9"/>
  </w:num>
  <w:num w:numId="25">
    <w:abstractNumId w:val="17"/>
  </w:num>
  <w:num w:numId="26">
    <w:abstractNumId w:val="38"/>
  </w:num>
  <w:num w:numId="27">
    <w:abstractNumId w:val="40"/>
  </w:num>
  <w:num w:numId="28">
    <w:abstractNumId w:val="22"/>
  </w:num>
  <w:num w:numId="29">
    <w:abstractNumId w:val="14"/>
  </w:num>
  <w:num w:numId="30">
    <w:abstractNumId w:val="6"/>
  </w:num>
  <w:num w:numId="31">
    <w:abstractNumId w:val="39"/>
  </w:num>
  <w:num w:numId="32">
    <w:abstractNumId w:val="32"/>
  </w:num>
  <w:num w:numId="33">
    <w:abstractNumId w:val="27"/>
  </w:num>
  <w:num w:numId="34">
    <w:abstractNumId w:val="7"/>
  </w:num>
  <w:num w:numId="35">
    <w:abstractNumId w:val="44"/>
  </w:num>
  <w:num w:numId="36">
    <w:abstractNumId w:val="15"/>
  </w:num>
  <w:num w:numId="37">
    <w:abstractNumId w:val="30"/>
  </w:num>
  <w:num w:numId="38">
    <w:abstractNumId w:val="29"/>
  </w:num>
  <w:num w:numId="39">
    <w:abstractNumId w:val="3"/>
    <w:lvlOverride w:ilvl="0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41"/>
  </w:num>
  <w:num w:numId="44">
    <w:abstractNumId w:val="28"/>
  </w:num>
  <w:num w:numId="45">
    <w:abstractNumId w:val="12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16C6"/>
    <w:rsid w:val="00002FBC"/>
    <w:rsid w:val="00011488"/>
    <w:rsid w:val="000219FA"/>
    <w:rsid w:val="000220D1"/>
    <w:rsid w:val="00023BD7"/>
    <w:rsid w:val="00024287"/>
    <w:rsid w:val="0002500F"/>
    <w:rsid w:val="0003419A"/>
    <w:rsid w:val="00034E55"/>
    <w:rsid w:val="00040728"/>
    <w:rsid w:val="00042CE1"/>
    <w:rsid w:val="00043A4D"/>
    <w:rsid w:val="00045438"/>
    <w:rsid w:val="00046B1F"/>
    <w:rsid w:val="0005024C"/>
    <w:rsid w:val="00050A79"/>
    <w:rsid w:val="00052DB1"/>
    <w:rsid w:val="00056727"/>
    <w:rsid w:val="00056BC9"/>
    <w:rsid w:val="00057431"/>
    <w:rsid w:val="00060B08"/>
    <w:rsid w:val="00061238"/>
    <w:rsid w:val="00072B43"/>
    <w:rsid w:val="000736B7"/>
    <w:rsid w:val="000759F4"/>
    <w:rsid w:val="00077567"/>
    <w:rsid w:val="000808B1"/>
    <w:rsid w:val="000861AF"/>
    <w:rsid w:val="00087143"/>
    <w:rsid w:val="0008743F"/>
    <w:rsid w:val="00092FD3"/>
    <w:rsid w:val="00096930"/>
    <w:rsid w:val="000A75BA"/>
    <w:rsid w:val="000B17B0"/>
    <w:rsid w:val="000B33B6"/>
    <w:rsid w:val="000B3DBF"/>
    <w:rsid w:val="000B4C58"/>
    <w:rsid w:val="000C0613"/>
    <w:rsid w:val="000C1492"/>
    <w:rsid w:val="000C1CE6"/>
    <w:rsid w:val="000D1318"/>
    <w:rsid w:val="000E0933"/>
    <w:rsid w:val="000F6E5C"/>
    <w:rsid w:val="00100DA6"/>
    <w:rsid w:val="00104520"/>
    <w:rsid w:val="001072EE"/>
    <w:rsid w:val="001107D1"/>
    <w:rsid w:val="0011237B"/>
    <w:rsid w:val="00113322"/>
    <w:rsid w:val="00114074"/>
    <w:rsid w:val="00116030"/>
    <w:rsid w:val="00117FE0"/>
    <w:rsid w:val="0012051A"/>
    <w:rsid w:val="00121C3A"/>
    <w:rsid w:val="00124AFC"/>
    <w:rsid w:val="00124C41"/>
    <w:rsid w:val="00124E69"/>
    <w:rsid w:val="001264DB"/>
    <w:rsid w:val="00126D4D"/>
    <w:rsid w:val="00130933"/>
    <w:rsid w:val="00136223"/>
    <w:rsid w:val="00136C98"/>
    <w:rsid w:val="00140476"/>
    <w:rsid w:val="0014190A"/>
    <w:rsid w:val="00143D49"/>
    <w:rsid w:val="00150616"/>
    <w:rsid w:val="0015742C"/>
    <w:rsid w:val="001601D5"/>
    <w:rsid w:val="001604BB"/>
    <w:rsid w:val="00161918"/>
    <w:rsid w:val="00163302"/>
    <w:rsid w:val="001677F8"/>
    <w:rsid w:val="00174D9E"/>
    <w:rsid w:val="001772F2"/>
    <w:rsid w:val="001813ED"/>
    <w:rsid w:val="001830D0"/>
    <w:rsid w:val="00192E7F"/>
    <w:rsid w:val="00194FC7"/>
    <w:rsid w:val="001A106C"/>
    <w:rsid w:val="001C01AC"/>
    <w:rsid w:val="001C1EFE"/>
    <w:rsid w:val="001C33A4"/>
    <w:rsid w:val="001E2D7E"/>
    <w:rsid w:val="001E54E1"/>
    <w:rsid w:val="001E6979"/>
    <w:rsid w:val="001E7E88"/>
    <w:rsid w:val="001F495C"/>
    <w:rsid w:val="00201181"/>
    <w:rsid w:val="002049E3"/>
    <w:rsid w:val="00207B53"/>
    <w:rsid w:val="00214401"/>
    <w:rsid w:val="00223CD4"/>
    <w:rsid w:val="00225DD4"/>
    <w:rsid w:val="00227AE7"/>
    <w:rsid w:val="002503CF"/>
    <w:rsid w:val="00252756"/>
    <w:rsid w:val="00253175"/>
    <w:rsid w:val="00253D8E"/>
    <w:rsid w:val="00254DFD"/>
    <w:rsid w:val="00256599"/>
    <w:rsid w:val="002567A6"/>
    <w:rsid w:val="00256992"/>
    <w:rsid w:val="002779E8"/>
    <w:rsid w:val="00282E26"/>
    <w:rsid w:val="0028745D"/>
    <w:rsid w:val="002924B7"/>
    <w:rsid w:val="00295480"/>
    <w:rsid w:val="002A7AC9"/>
    <w:rsid w:val="002B7142"/>
    <w:rsid w:val="002C0F12"/>
    <w:rsid w:val="002C1C27"/>
    <w:rsid w:val="002C22E0"/>
    <w:rsid w:val="002C6AC4"/>
    <w:rsid w:val="002D4DE3"/>
    <w:rsid w:val="002D6D3E"/>
    <w:rsid w:val="002E1F79"/>
    <w:rsid w:val="002E3455"/>
    <w:rsid w:val="002E563A"/>
    <w:rsid w:val="002E6E2D"/>
    <w:rsid w:val="002E794C"/>
    <w:rsid w:val="002F1B31"/>
    <w:rsid w:val="00303F28"/>
    <w:rsid w:val="00306AC2"/>
    <w:rsid w:val="00307C80"/>
    <w:rsid w:val="00314BFC"/>
    <w:rsid w:val="00314EB4"/>
    <w:rsid w:val="00324864"/>
    <w:rsid w:val="00324A7B"/>
    <w:rsid w:val="0033505E"/>
    <w:rsid w:val="003426AC"/>
    <w:rsid w:val="00342A1B"/>
    <w:rsid w:val="00343ED7"/>
    <w:rsid w:val="003454EB"/>
    <w:rsid w:val="003456BB"/>
    <w:rsid w:val="0035068C"/>
    <w:rsid w:val="00352D58"/>
    <w:rsid w:val="00352F7E"/>
    <w:rsid w:val="0035385F"/>
    <w:rsid w:val="00355423"/>
    <w:rsid w:val="00361ACF"/>
    <w:rsid w:val="0037235B"/>
    <w:rsid w:val="00372595"/>
    <w:rsid w:val="00372ABE"/>
    <w:rsid w:val="003732D9"/>
    <w:rsid w:val="00374295"/>
    <w:rsid w:val="003834D3"/>
    <w:rsid w:val="003861FF"/>
    <w:rsid w:val="00391F31"/>
    <w:rsid w:val="00394361"/>
    <w:rsid w:val="003A0B18"/>
    <w:rsid w:val="003A1C58"/>
    <w:rsid w:val="003A3ACC"/>
    <w:rsid w:val="003A6FFB"/>
    <w:rsid w:val="003A7BC6"/>
    <w:rsid w:val="003B0240"/>
    <w:rsid w:val="003B1F89"/>
    <w:rsid w:val="003B34E7"/>
    <w:rsid w:val="003B5171"/>
    <w:rsid w:val="003B6906"/>
    <w:rsid w:val="003C477D"/>
    <w:rsid w:val="003D10D3"/>
    <w:rsid w:val="003D1CA0"/>
    <w:rsid w:val="003D4C42"/>
    <w:rsid w:val="003E1185"/>
    <w:rsid w:val="003E1897"/>
    <w:rsid w:val="003F2425"/>
    <w:rsid w:val="003F283F"/>
    <w:rsid w:val="003F46CB"/>
    <w:rsid w:val="003F55A1"/>
    <w:rsid w:val="003F5988"/>
    <w:rsid w:val="00407279"/>
    <w:rsid w:val="0040791D"/>
    <w:rsid w:val="00410294"/>
    <w:rsid w:val="00413E4D"/>
    <w:rsid w:val="0041472B"/>
    <w:rsid w:val="00415C33"/>
    <w:rsid w:val="00420F5C"/>
    <w:rsid w:val="004221BE"/>
    <w:rsid w:val="004258F7"/>
    <w:rsid w:val="004312DF"/>
    <w:rsid w:val="004336A6"/>
    <w:rsid w:val="0043457D"/>
    <w:rsid w:val="00440335"/>
    <w:rsid w:val="0044207B"/>
    <w:rsid w:val="0044638A"/>
    <w:rsid w:val="00447828"/>
    <w:rsid w:val="0045037E"/>
    <w:rsid w:val="00450B96"/>
    <w:rsid w:val="00456691"/>
    <w:rsid w:val="00462006"/>
    <w:rsid w:val="0047308B"/>
    <w:rsid w:val="004736DB"/>
    <w:rsid w:val="00481DB0"/>
    <w:rsid w:val="00485976"/>
    <w:rsid w:val="00492443"/>
    <w:rsid w:val="00496E31"/>
    <w:rsid w:val="00497FED"/>
    <w:rsid w:val="004A002C"/>
    <w:rsid w:val="004A61D1"/>
    <w:rsid w:val="004A6399"/>
    <w:rsid w:val="004A72F1"/>
    <w:rsid w:val="004B0FF4"/>
    <w:rsid w:val="004B19C7"/>
    <w:rsid w:val="004C4978"/>
    <w:rsid w:val="004C72E8"/>
    <w:rsid w:val="004C78AB"/>
    <w:rsid w:val="004D10F1"/>
    <w:rsid w:val="004D2071"/>
    <w:rsid w:val="004D6B53"/>
    <w:rsid w:val="004D7335"/>
    <w:rsid w:val="004E03C7"/>
    <w:rsid w:val="004E1B17"/>
    <w:rsid w:val="004E4BB1"/>
    <w:rsid w:val="004F06D5"/>
    <w:rsid w:val="00503985"/>
    <w:rsid w:val="0050404F"/>
    <w:rsid w:val="00506199"/>
    <w:rsid w:val="005062D2"/>
    <w:rsid w:val="00506562"/>
    <w:rsid w:val="00513648"/>
    <w:rsid w:val="0052055D"/>
    <w:rsid w:val="0052229E"/>
    <w:rsid w:val="00526DAD"/>
    <w:rsid w:val="005275A1"/>
    <w:rsid w:val="00530133"/>
    <w:rsid w:val="0053074C"/>
    <w:rsid w:val="00534C26"/>
    <w:rsid w:val="005363F1"/>
    <w:rsid w:val="00536F0A"/>
    <w:rsid w:val="0053731A"/>
    <w:rsid w:val="00543AFC"/>
    <w:rsid w:val="005476FC"/>
    <w:rsid w:val="005515A2"/>
    <w:rsid w:val="00554C76"/>
    <w:rsid w:val="00561831"/>
    <w:rsid w:val="00561C45"/>
    <w:rsid w:val="00576D94"/>
    <w:rsid w:val="0058059C"/>
    <w:rsid w:val="00580741"/>
    <w:rsid w:val="00590755"/>
    <w:rsid w:val="00592391"/>
    <w:rsid w:val="0059700A"/>
    <w:rsid w:val="00597050"/>
    <w:rsid w:val="005A3819"/>
    <w:rsid w:val="005B3FEC"/>
    <w:rsid w:val="005C14CC"/>
    <w:rsid w:val="005C16A3"/>
    <w:rsid w:val="005C2859"/>
    <w:rsid w:val="005C3BF8"/>
    <w:rsid w:val="005C43B5"/>
    <w:rsid w:val="005C51D5"/>
    <w:rsid w:val="005D1838"/>
    <w:rsid w:val="005D57A3"/>
    <w:rsid w:val="005D5F50"/>
    <w:rsid w:val="005E02CE"/>
    <w:rsid w:val="005E1FF8"/>
    <w:rsid w:val="005E2D5E"/>
    <w:rsid w:val="005E5523"/>
    <w:rsid w:val="005F2283"/>
    <w:rsid w:val="005F4662"/>
    <w:rsid w:val="00601D46"/>
    <w:rsid w:val="00607DDE"/>
    <w:rsid w:val="0061132F"/>
    <w:rsid w:val="00621A94"/>
    <w:rsid w:val="0062348C"/>
    <w:rsid w:val="00623A81"/>
    <w:rsid w:val="00632E54"/>
    <w:rsid w:val="00633860"/>
    <w:rsid w:val="006371AA"/>
    <w:rsid w:val="0063772C"/>
    <w:rsid w:val="00640899"/>
    <w:rsid w:val="00641484"/>
    <w:rsid w:val="00641FBF"/>
    <w:rsid w:val="006446B2"/>
    <w:rsid w:val="00644B02"/>
    <w:rsid w:val="00646ABF"/>
    <w:rsid w:val="00650058"/>
    <w:rsid w:val="00651AC7"/>
    <w:rsid w:val="006529DC"/>
    <w:rsid w:val="00653D04"/>
    <w:rsid w:val="00655AF6"/>
    <w:rsid w:val="00660DA2"/>
    <w:rsid w:val="00661FE6"/>
    <w:rsid w:val="006630AD"/>
    <w:rsid w:val="00663322"/>
    <w:rsid w:val="00665828"/>
    <w:rsid w:val="006716AC"/>
    <w:rsid w:val="006733F9"/>
    <w:rsid w:val="00673ED9"/>
    <w:rsid w:val="006778A0"/>
    <w:rsid w:val="00682505"/>
    <w:rsid w:val="00683038"/>
    <w:rsid w:val="006834D9"/>
    <w:rsid w:val="00683B08"/>
    <w:rsid w:val="006849F2"/>
    <w:rsid w:val="006853E9"/>
    <w:rsid w:val="00685F95"/>
    <w:rsid w:val="00687852"/>
    <w:rsid w:val="006A166C"/>
    <w:rsid w:val="006A3B41"/>
    <w:rsid w:val="006A3BC9"/>
    <w:rsid w:val="006A675F"/>
    <w:rsid w:val="006A6C3F"/>
    <w:rsid w:val="006A706F"/>
    <w:rsid w:val="006B1283"/>
    <w:rsid w:val="006C5773"/>
    <w:rsid w:val="006D52BF"/>
    <w:rsid w:val="006E01AE"/>
    <w:rsid w:val="006E52C2"/>
    <w:rsid w:val="006E5BB4"/>
    <w:rsid w:val="006F24B7"/>
    <w:rsid w:val="006F519E"/>
    <w:rsid w:val="006F71E6"/>
    <w:rsid w:val="0070320A"/>
    <w:rsid w:val="007044A4"/>
    <w:rsid w:val="0070466D"/>
    <w:rsid w:val="00705BB4"/>
    <w:rsid w:val="007117E8"/>
    <w:rsid w:val="00716E60"/>
    <w:rsid w:val="00720AF2"/>
    <w:rsid w:val="00720F4A"/>
    <w:rsid w:val="0072265A"/>
    <w:rsid w:val="00723F18"/>
    <w:rsid w:val="00726ABA"/>
    <w:rsid w:val="00727987"/>
    <w:rsid w:val="00730B30"/>
    <w:rsid w:val="00734D00"/>
    <w:rsid w:val="0073561A"/>
    <w:rsid w:val="0074330F"/>
    <w:rsid w:val="00743EF4"/>
    <w:rsid w:val="00746836"/>
    <w:rsid w:val="007475C2"/>
    <w:rsid w:val="00750A38"/>
    <w:rsid w:val="007515AE"/>
    <w:rsid w:val="00753747"/>
    <w:rsid w:val="0076529B"/>
    <w:rsid w:val="007667A0"/>
    <w:rsid w:val="0076738D"/>
    <w:rsid w:val="00767E36"/>
    <w:rsid w:val="00783F4C"/>
    <w:rsid w:val="007868A3"/>
    <w:rsid w:val="007875AE"/>
    <w:rsid w:val="00794ABD"/>
    <w:rsid w:val="007957C3"/>
    <w:rsid w:val="007A5454"/>
    <w:rsid w:val="007B1F3C"/>
    <w:rsid w:val="007C06B0"/>
    <w:rsid w:val="007C0F81"/>
    <w:rsid w:val="007C292E"/>
    <w:rsid w:val="007C3BAA"/>
    <w:rsid w:val="007C4155"/>
    <w:rsid w:val="007D11F2"/>
    <w:rsid w:val="007D77F1"/>
    <w:rsid w:val="007E3371"/>
    <w:rsid w:val="007E64F3"/>
    <w:rsid w:val="007F0B72"/>
    <w:rsid w:val="007F14DB"/>
    <w:rsid w:val="007F32B5"/>
    <w:rsid w:val="007F4224"/>
    <w:rsid w:val="007F4627"/>
    <w:rsid w:val="00801CE9"/>
    <w:rsid w:val="00803AC9"/>
    <w:rsid w:val="00805DDC"/>
    <w:rsid w:val="00806B4C"/>
    <w:rsid w:val="00811055"/>
    <w:rsid w:val="00815337"/>
    <w:rsid w:val="00815D8B"/>
    <w:rsid w:val="00816F66"/>
    <w:rsid w:val="0082375A"/>
    <w:rsid w:val="008249EF"/>
    <w:rsid w:val="00824F06"/>
    <w:rsid w:val="00837CD3"/>
    <w:rsid w:val="00837E96"/>
    <w:rsid w:val="00840C27"/>
    <w:rsid w:val="00846EE8"/>
    <w:rsid w:val="00847485"/>
    <w:rsid w:val="00850A57"/>
    <w:rsid w:val="00851DD8"/>
    <w:rsid w:val="00854F09"/>
    <w:rsid w:val="00861AF2"/>
    <w:rsid w:val="00864A2F"/>
    <w:rsid w:val="00866925"/>
    <w:rsid w:val="008704C3"/>
    <w:rsid w:val="00876A53"/>
    <w:rsid w:val="00887113"/>
    <w:rsid w:val="00887B6E"/>
    <w:rsid w:val="00895638"/>
    <w:rsid w:val="00895D36"/>
    <w:rsid w:val="008974CC"/>
    <w:rsid w:val="008A0243"/>
    <w:rsid w:val="008A233D"/>
    <w:rsid w:val="008A3572"/>
    <w:rsid w:val="008A38D5"/>
    <w:rsid w:val="008A42C2"/>
    <w:rsid w:val="008B332A"/>
    <w:rsid w:val="008B3BF0"/>
    <w:rsid w:val="008B64DB"/>
    <w:rsid w:val="008B70CE"/>
    <w:rsid w:val="008C1420"/>
    <w:rsid w:val="008C416A"/>
    <w:rsid w:val="008D3FD1"/>
    <w:rsid w:val="008D5132"/>
    <w:rsid w:val="008D62B1"/>
    <w:rsid w:val="008D67D2"/>
    <w:rsid w:val="008D77F8"/>
    <w:rsid w:val="008D7932"/>
    <w:rsid w:val="008E040E"/>
    <w:rsid w:val="008F30F4"/>
    <w:rsid w:val="008F7948"/>
    <w:rsid w:val="00900C1F"/>
    <w:rsid w:val="00902552"/>
    <w:rsid w:val="0090425F"/>
    <w:rsid w:val="00907B9C"/>
    <w:rsid w:val="009103C6"/>
    <w:rsid w:val="00920EF9"/>
    <w:rsid w:val="009311B1"/>
    <w:rsid w:val="00940A79"/>
    <w:rsid w:val="00943968"/>
    <w:rsid w:val="00957BED"/>
    <w:rsid w:val="0096107E"/>
    <w:rsid w:val="00961908"/>
    <w:rsid w:val="00963AD1"/>
    <w:rsid w:val="00967D2F"/>
    <w:rsid w:val="00970133"/>
    <w:rsid w:val="0097604B"/>
    <w:rsid w:val="009803E2"/>
    <w:rsid w:val="0099043C"/>
    <w:rsid w:val="00993E97"/>
    <w:rsid w:val="009B3A86"/>
    <w:rsid w:val="009B5AC7"/>
    <w:rsid w:val="009B6711"/>
    <w:rsid w:val="009C089D"/>
    <w:rsid w:val="009C08F0"/>
    <w:rsid w:val="009C4CB7"/>
    <w:rsid w:val="009C506C"/>
    <w:rsid w:val="009C55DA"/>
    <w:rsid w:val="009C6955"/>
    <w:rsid w:val="009D123D"/>
    <w:rsid w:val="009D19A7"/>
    <w:rsid w:val="009D1C60"/>
    <w:rsid w:val="009D3C9E"/>
    <w:rsid w:val="009E124D"/>
    <w:rsid w:val="009E13BB"/>
    <w:rsid w:val="009E470F"/>
    <w:rsid w:val="009E4C41"/>
    <w:rsid w:val="009E5131"/>
    <w:rsid w:val="009E61C5"/>
    <w:rsid w:val="009E7494"/>
    <w:rsid w:val="009F26A9"/>
    <w:rsid w:val="009F4704"/>
    <w:rsid w:val="009F50EC"/>
    <w:rsid w:val="009F6540"/>
    <w:rsid w:val="009F6A91"/>
    <w:rsid w:val="009F6EC3"/>
    <w:rsid w:val="00A1152B"/>
    <w:rsid w:val="00A156D8"/>
    <w:rsid w:val="00A16321"/>
    <w:rsid w:val="00A36DB9"/>
    <w:rsid w:val="00A41009"/>
    <w:rsid w:val="00A412E8"/>
    <w:rsid w:val="00A436C4"/>
    <w:rsid w:val="00A44471"/>
    <w:rsid w:val="00A44FAF"/>
    <w:rsid w:val="00A51FC1"/>
    <w:rsid w:val="00A5540F"/>
    <w:rsid w:val="00A56D1C"/>
    <w:rsid w:val="00A5764D"/>
    <w:rsid w:val="00A60DAF"/>
    <w:rsid w:val="00A61A4D"/>
    <w:rsid w:val="00A633D8"/>
    <w:rsid w:val="00A647FA"/>
    <w:rsid w:val="00A663B5"/>
    <w:rsid w:val="00A67373"/>
    <w:rsid w:val="00A7195D"/>
    <w:rsid w:val="00A72D95"/>
    <w:rsid w:val="00A743C3"/>
    <w:rsid w:val="00A75A18"/>
    <w:rsid w:val="00A8118F"/>
    <w:rsid w:val="00A85A3D"/>
    <w:rsid w:val="00A928B5"/>
    <w:rsid w:val="00A931D2"/>
    <w:rsid w:val="00A96C5B"/>
    <w:rsid w:val="00A976AC"/>
    <w:rsid w:val="00AA4008"/>
    <w:rsid w:val="00AA418E"/>
    <w:rsid w:val="00AB361E"/>
    <w:rsid w:val="00AB6DFD"/>
    <w:rsid w:val="00AB73FA"/>
    <w:rsid w:val="00AC1BE5"/>
    <w:rsid w:val="00AC2DDF"/>
    <w:rsid w:val="00AC3AC3"/>
    <w:rsid w:val="00AC4B15"/>
    <w:rsid w:val="00AD05C9"/>
    <w:rsid w:val="00AD0BD0"/>
    <w:rsid w:val="00AD0FC1"/>
    <w:rsid w:val="00AD22E3"/>
    <w:rsid w:val="00AD35EF"/>
    <w:rsid w:val="00AD4E0D"/>
    <w:rsid w:val="00AE2454"/>
    <w:rsid w:val="00AF0447"/>
    <w:rsid w:val="00AF172B"/>
    <w:rsid w:val="00AF4C5A"/>
    <w:rsid w:val="00AF571C"/>
    <w:rsid w:val="00AF5B98"/>
    <w:rsid w:val="00B161F3"/>
    <w:rsid w:val="00B16C59"/>
    <w:rsid w:val="00B2365C"/>
    <w:rsid w:val="00B32E26"/>
    <w:rsid w:val="00B342B4"/>
    <w:rsid w:val="00B40CF8"/>
    <w:rsid w:val="00B5005C"/>
    <w:rsid w:val="00B51567"/>
    <w:rsid w:val="00B53D8E"/>
    <w:rsid w:val="00B616E5"/>
    <w:rsid w:val="00B63066"/>
    <w:rsid w:val="00B63647"/>
    <w:rsid w:val="00B6463E"/>
    <w:rsid w:val="00B66D63"/>
    <w:rsid w:val="00B7057F"/>
    <w:rsid w:val="00B73ED0"/>
    <w:rsid w:val="00B7790D"/>
    <w:rsid w:val="00B83CDA"/>
    <w:rsid w:val="00BA02E9"/>
    <w:rsid w:val="00BA57D1"/>
    <w:rsid w:val="00BA635C"/>
    <w:rsid w:val="00BB2EC3"/>
    <w:rsid w:val="00BC24A1"/>
    <w:rsid w:val="00BC6C09"/>
    <w:rsid w:val="00BC6F41"/>
    <w:rsid w:val="00BC6FE3"/>
    <w:rsid w:val="00BC7F69"/>
    <w:rsid w:val="00BD2754"/>
    <w:rsid w:val="00BD5D1A"/>
    <w:rsid w:val="00BD6739"/>
    <w:rsid w:val="00BD6DA7"/>
    <w:rsid w:val="00BE101A"/>
    <w:rsid w:val="00BE22A7"/>
    <w:rsid w:val="00BE797E"/>
    <w:rsid w:val="00BF1068"/>
    <w:rsid w:val="00BF2637"/>
    <w:rsid w:val="00C01ED7"/>
    <w:rsid w:val="00C044F4"/>
    <w:rsid w:val="00C06A21"/>
    <w:rsid w:val="00C11F7E"/>
    <w:rsid w:val="00C23E0D"/>
    <w:rsid w:val="00C30220"/>
    <w:rsid w:val="00C31647"/>
    <w:rsid w:val="00C3300A"/>
    <w:rsid w:val="00C40483"/>
    <w:rsid w:val="00C405D0"/>
    <w:rsid w:val="00C412E0"/>
    <w:rsid w:val="00C44D52"/>
    <w:rsid w:val="00C456D0"/>
    <w:rsid w:val="00C47EDE"/>
    <w:rsid w:val="00C54C71"/>
    <w:rsid w:val="00C55C0B"/>
    <w:rsid w:val="00C56BC7"/>
    <w:rsid w:val="00C61E27"/>
    <w:rsid w:val="00C629E2"/>
    <w:rsid w:val="00C636C4"/>
    <w:rsid w:val="00C65A17"/>
    <w:rsid w:val="00C72D00"/>
    <w:rsid w:val="00C750C3"/>
    <w:rsid w:val="00C76977"/>
    <w:rsid w:val="00C7719A"/>
    <w:rsid w:val="00C77917"/>
    <w:rsid w:val="00C77A54"/>
    <w:rsid w:val="00C77ECE"/>
    <w:rsid w:val="00C82DBD"/>
    <w:rsid w:val="00C96518"/>
    <w:rsid w:val="00CA1B26"/>
    <w:rsid w:val="00CA4789"/>
    <w:rsid w:val="00CA6D4A"/>
    <w:rsid w:val="00CA78BC"/>
    <w:rsid w:val="00CC0732"/>
    <w:rsid w:val="00CC0F66"/>
    <w:rsid w:val="00CC31A3"/>
    <w:rsid w:val="00CC6C41"/>
    <w:rsid w:val="00CD076A"/>
    <w:rsid w:val="00CD09AF"/>
    <w:rsid w:val="00CD4078"/>
    <w:rsid w:val="00CD5C51"/>
    <w:rsid w:val="00CD6065"/>
    <w:rsid w:val="00CD72E3"/>
    <w:rsid w:val="00CE06CC"/>
    <w:rsid w:val="00CE6230"/>
    <w:rsid w:val="00CF00CB"/>
    <w:rsid w:val="00CF465D"/>
    <w:rsid w:val="00D03022"/>
    <w:rsid w:val="00D14019"/>
    <w:rsid w:val="00D16EF6"/>
    <w:rsid w:val="00D20270"/>
    <w:rsid w:val="00D237B0"/>
    <w:rsid w:val="00D270C9"/>
    <w:rsid w:val="00D3004F"/>
    <w:rsid w:val="00D31CF0"/>
    <w:rsid w:val="00D33118"/>
    <w:rsid w:val="00D35DD8"/>
    <w:rsid w:val="00D37A40"/>
    <w:rsid w:val="00D424EC"/>
    <w:rsid w:val="00D510A8"/>
    <w:rsid w:val="00D5306B"/>
    <w:rsid w:val="00D53CAB"/>
    <w:rsid w:val="00D54430"/>
    <w:rsid w:val="00D60936"/>
    <w:rsid w:val="00D644E1"/>
    <w:rsid w:val="00D64591"/>
    <w:rsid w:val="00D70A11"/>
    <w:rsid w:val="00D73D91"/>
    <w:rsid w:val="00D770FA"/>
    <w:rsid w:val="00D83BA9"/>
    <w:rsid w:val="00D851C5"/>
    <w:rsid w:val="00D86DDF"/>
    <w:rsid w:val="00D877DF"/>
    <w:rsid w:val="00D90BED"/>
    <w:rsid w:val="00D935E0"/>
    <w:rsid w:val="00D94624"/>
    <w:rsid w:val="00D9626E"/>
    <w:rsid w:val="00D977FC"/>
    <w:rsid w:val="00DA07B3"/>
    <w:rsid w:val="00DA1032"/>
    <w:rsid w:val="00DA109D"/>
    <w:rsid w:val="00DA2415"/>
    <w:rsid w:val="00DA34F1"/>
    <w:rsid w:val="00DA3590"/>
    <w:rsid w:val="00DB5592"/>
    <w:rsid w:val="00DB778E"/>
    <w:rsid w:val="00DB798E"/>
    <w:rsid w:val="00DB7D7E"/>
    <w:rsid w:val="00DC57EA"/>
    <w:rsid w:val="00DC5D7B"/>
    <w:rsid w:val="00DD2833"/>
    <w:rsid w:val="00DD42A2"/>
    <w:rsid w:val="00DD509B"/>
    <w:rsid w:val="00DD5FAC"/>
    <w:rsid w:val="00DD7D9C"/>
    <w:rsid w:val="00DE315B"/>
    <w:rsid w:val="00DE3202"/>
    <w:rsid w:val="00DE4125"/>
    <w:rsid w:val="00DE7E32"/>
    <w:rsid w:val="00DF0E99"/>
    <w:rsid w:val="00DF4EF4"/>
    <w:rsid w:val="00DF7CBD"/>
    <w:rsid w:val="00E021F8"/>
    <w:rsid w:val="00E05AC6"/>
    <w:rsid w:val="00E0657F"/>
    <w:rsid w:val="00E07FDE"/>
    <w:rsid w:val="00E14247"/>
    <w:rsid w:val="00E148E1"/>
    <w:rsid w:val="00E16D9F"/>
    <w:rsid w:val="00E178D4"/>
    <w:rsid w:val="00E30364"/>
    <w:rsid w:val="00E414DF"/>
    <w:rsid w:val="00E415CC"/>
    <w:rsid w:val="00E43C8E"/>
    <w:rsid w:val="00E51941"/>
    <w:rsid w:val="00E53FE0"/>
    <w:rsid w:val="00E54EC7"/>
    <w:rsid w:val="00E55B3C"/>
    <w:rsid w:val="00E56DCE"/>
    <w:rsid w:val="00E651AC"/>
    <w:rsid w:val="00E72ED4"/>
    <w:rsid w:val="00E7491E"/>
    <w:rsid w:val="00E77BCE"/>
    <w:rsid w:val="00E81326"/>
    <w:rsid w:val="00E836D7"/>
    <w:rsid w:val="00E8415B"/>
    <w:rsid w:val="00E844B2"/>
    <w:rsid w:val="00E85410"/>
    <w:rsid w:val="00E908E7"/>
    <w:rsid w:val="00E934EF"/>
    <w:rsid w:val="00E96CCC"/>
    <w:rsid w:val="00EA3F14"/>
    <w:rsid w:val="00EB361D"/>
    <w:rsid w:val="00EB3E11"/>
    <w:rsid w:val="00EB436E"/>
    <w:rsid w:val="00EB6E04"/>
    <w:rsid w:val="00EC5EBF"/>
    <w:rsid w:val="00ED1A26"/>
    <w:rsid w:val="00ED1E39"/>
    <w:rsid w:val="00EE22F7"/>
    <w:rsid w:val="00EE6C4B"/>
    <w:rsid w:val="00EE730B"/>
    <w:rsid w:val="00EF1C2F"/>
    <w:rsid w:val="00EF637B"/>
    <w:rsid w:val="00EF7BC4"/>
    <w:rsid w:val="00F01600"/>
    <w:rsid w:val="00F03796"/>
    <w:rsid w:val="00F209CB"/>
    <w:rsid w:val="00F20DD7"/>
    <w:rsid w:val="00F214B9"/>
    <w:rsid w:val="00F2152E"/>
    <w:rsid w:val="00F22156"/>
    <w:rsid w:val="00F258FA"/>
    <w:rsid w:val="00F25A6C"/>
    <w:rsid w:val="00F31059"/>
    <w:rsid w:val="00F325E9"/>
    <w:rsid w:val="00F46A48"/>
    <w:rsid w:val="00F5076B"/>
    <w:rsid w:val="00F52E5B"/>
    <w:rsid w:val="00F56E93"/>
    <w:rsid w:val="00F66890"/>
    <w:rsid w:val="00F756DD"/>
    <w:rsid w:val="00F75A33"/>
    <w:rsid w:val="00F7633D"/>
    <w:rsid w:val="00F77779"/>
    <w:rsid w:val="00F83C23"/>
    <w:rsid w:val="00F87551"/>
    <w:rsid w:val="00FA0667"/>
    <w:rsid w:val="00FA0E16"/>
    <w:rsid w:val="00FA3023"/>
    <w:rsid w:val="00FA4E6E"/>
    <w:rsid w:val="00FB0D92"/>
    <w:rsid w:val="00FB7413"/>
    <w:rsid w:val="00FC0C31"/>
    <w:rsid w:val="00FC11EF"/>
    <w:rsid w:val="00FC44DC"/>
    <w:rsid w:val="00FC4F85"/>
    <w:rsid w:val="00FD00A6"/>
    <w:rsid w:val="00FD37B0"/>
    <w:rsid w:val="00FE2EEA"/>
    <w:rsid w:val="00FE37D8"/>
    <w:rsid w:val="00FE44BD"/>
    <w:rsid w:val="00FE50B1"/>
    <w:rsid w:val="00FE6CDA"/>
    <w:rsid w:val="00FE78F5"/>
    <w:rsid w:val="00FF667D"/>
    <w:rsid w:val="00FF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0871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3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uiPriority w:val="99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uiPriority w:val="59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0871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ertext">
    <w:name w:val="headertext"/>
    <w:basedOn w:val="a"/>
    <w:rsid w:val="0008714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871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87143"/>
  </w:style>
  <w:style w:type="paragraph" w:styleId="af2">
    <w:name w:val="Normal (Web)"/>
    <w:basedOn w:val="a"/>
    <w:uiPriority w:val="99"/>
    <w:rsid w:val="00087143"/>
    <w:rPr>
      <w:rFonts w:ascii="Arial" w:hAnsi="Arial" w:cs="Arial"/>
      <w:color w:val="0000A0"/>
      <w:sz w:val="22"/>
      <w:szCs w:val="22"/>
    </w:rPr>
  </w:style>
  <w:style w:type="paragraph" w:customStyle="1" w:styleId="11">
    <w:name w:val="Без интервала1"/>
    <w:rsid w:val="00087143"/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052DB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3">
    <w:name w:val="Title"/>
    <w:basedOn w:val="a"/>
    <w:link w:val="af4"/>
    <w:qFormat/>
    <w:rsid w:val="00072B43"/>
    <w:pPr>
      <w:jc w:val="center"/>
    </w:pPr>
    <w:rPr>
      <w:b/>
      <w:bCs/>
    </w:rPr>
  </w:style>
  <w:style w:type="character" w:customStyle="1" w:styleId="af4">
    <w:name w:val="Название Знак"/>
    <w:basedOn w:val="a0"/>
    <w:link w:val="af3"/>
    <w:rsid w:val="00072B43"/>
    <w:rPr>
      <w:b/>
      <w:bCs/>
      <w:sz w:val="24"/>
      <w:szCs w:val="24"/>
    </w:rPr>
  </w:style>
  <w:style w:type="paragraph" w:styleId="HTML">
    <w:name w:val="HTML Preformatted"/>
    <w:basedOn w:val="a"/>
    <w:link w:val="HTML0"/>
    <w:unhideWhenUsed/>
    <w:rsid w:val="00072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2B43"/>
    <w:rPr>
      <w:rFonts w:ascii="Courier New" w:hAnsi="Courier New" w:cs="Courier New"/>
    </w:rPr>
  </w:style>
  <w:style w:type="paragraph" w:customStyle="1" w:styleId="310">
    <w:name w:val="Основной текст 31"/>
    <w:basedOn w:val="a"/>
    <w:rsid w:val="00072B43"/>
    <w:pPr>
      <w:spacing w:after="120"/>
    </w:pPr>
    <w:rPr>
      <w:sz w:val="16"/>
      <w:szCs w:val="16"/>
      <w:lang w:eastAsia="ar-SA"/>
    </w:rPr>
  </w:style>
  <w:style w:type="paragraph" w:customStyle="1" w:styleId="Style1">
    <w:name w:val="Style1"/>
    <w:basedOn w:val="a"/>
    <w:rsid w:val="00072B43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paragraph" w:customStyle="1" w:styleId="Style7">
    <w:name w:val="Style7"/>
    <w:basedOn w:val="a"/>
    <w:rsid w:val="00072B43"/>
    <w:pPr>
      <w:widowControl w:val="0"/>
      <w:autoSpaceDE w:val="0"/>
      <w:spacing w:line="226" w:lineRule="exact"/>
      <w:jc w:val="center"/>
    </w:pPr>
    <w:rPr>
      <w:rFonts w:ascii="Consolas" w:hAnsi="Consolas"/>
      <w:lang w:eastAsia="ar-SA"/>
    </w:rPr>
  </w:style>
  <w:style w:type="character" w:customStyle="1" w:styleId="FontStyle13">
    <w:name w:val="Font Style13"/>
    <w:basedOn w:val="a0"/>
    <w:rsid w:val="00072B43"/>
    <w:rPr>
      <w:rFonts w:ascii="Arial" w:hAnsi="Arial" w:cs="Arial" w:hint="default"/>
      <w:sz w:val="20"/>
      <w:szCs w:val="20"/>
    </w:rPr>
  </w:style>
  <w:style w:type="character" w:customStyle="1" w:styleId="FontStyle15">
    <w:name w:val="Font Style15"/>
    <w:basedOn w:val="a0"/>
    <w:rsid w:val="00072B43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807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65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A36D8-F80A-4E72-ABEB-5978DB91A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эффективности</vt:lpstr>
    </vt:vector>
  </TitlesOfParts>
  <Company>MultiDVD Team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эффективности</dc:title>
  <dc:creator>Парамонова В.Н.</dc:creator>
  <cp:lastModifiedBy>user</cp:lastModifiedBy>
  <cp:revision>47</cp:revision>
  <cp:lastPrinted>2019-10-08T08:43:00Z</cp:lastPrinted>
  <dcterms:created xsi:type="dcterms:W3CDTF">2019-10-08T09:04:00Z</dcterms:created>
  <dcterms:modified xsi:type="dcterms:W3CDTF">2020-01-16T06:41:00Z</dcterms:modified>
  <dc:description>exif_MSED_047965c34b38103036ed8ecb10668f55a31ba2002d5b3dff76340cf2758dfdc4</dc:description>
</cp:coreProperties>
</file>