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632AA" w:rsidRDefault="001B2918" w:rsidP="001B2918">
      <w:pPr>
        <w:suppressAutoHyphens w:val="0"/>
        <w:spacing w:after="0" w:line="240" w:lineRule="auto"/>
        <w:jc w:val="right"/>
        <w:outlineLvl w:val="1"/>
        <w:rPr>
          <w:rFonts w:ascii="Times New Roman" w:eastAsia="Calibri" w:hAnsi="Times New Roman" w:cs="Times New Roman"/>
          <w:sz w:val="18"/>
          <w:szCs w:val="18"/>
          <w:lang w:eastAsia="en-US"/>
        </w:rPr>
      </w:pPr>
      <w:r w:rsidRPr="001B2918">
        <w:rPr>
          <w:rFonts w:ascii="Times New Roman" w:eastAsia="Calibri" w:hAnsi="Times New Roman" w:cs="Times New Roman"/>
          <w:sz w:val="18"/>
          <w:szCs w:val="18"/>
          <w:lang w:eastAsia="en-US"/>
        </w:rPr>
        <w:t>Приложение</w:t>
      </w:r>
    </w:p>
    <w:p w:rsidR="001B2918" w:rsidRDefault="001B2918" w:rsidP="001B2918">
      <w:pPr>
        <w:suppressAutoHyphens w:val="0"/>
        <w:spacing w:after="0" w:line="240" w:lineRule="auto"/>
        <w:jc w:val="right"/>
        <w:outlineLvl w:val="1"/>
        <w:rPr>
          <w:rFonts w:ascii="Times New Roman" w:eastAsia="Calibri" w:hAnsi="Times New Roman" w:cs="Times New Roman"/>
          <w:sz w:val="18"/>
          <w:szCs w:val="18"/>
          <w:lang w:eastAsia="en-US"/>
        </w:rPr>
      </w:pPr>
      <w:r>
        <w:rPr>
          <w:rFonts w:ascii="Times New Roman" w:eastAsia="Calibri" w:hAnsi="Times New Roman" w:cs="Times New Roman"/>
          <w:sz w:val="18"/>
          <w:szCs w:val="18"/>
          <w:lang w:eastAsia="en-US"/>
        </w:rPr>
        <w:t xml:space="preserve"> к распоряжению администрации</w:t>
      </w:r>
    </w:p>
    <w:p w:rsidR="001B2918" w:rsidRDefault="001B2918" w:rsidP="001B2918">
      <w:pPr>
        <w:suppressAutoHyphens w:val="0"/>
        <w:spacing w:after="0" w:line="240" w:lineRule="auto"/>
        <w:jc w:val="right"/>
        <w:outlineLvl w:val="1"/>
        <w:rPr>
          <w:rFonts w:ascii="Times New Roman" w:eastAsia="Calibri" w:hAnsi="Times New Roman" w:cs="Times New Roman"/>
          <w:sz w:val="18"/>
          <w:szCs w:val="18"/>
          <w:lang w:eastAsia="en-US"/>
        </w:rPr>
      </w:pPr>
      <w:r>
        <w:rPr>
          <w:rFonts w:ascii="Times New Roman" w:eastAsia="Calibri" w:hAnsi="Times New Roman" w:cs="Times New Roman"/>
          <w:sz w:val="18"/>
          <w:szCs w:val="18"/>
          <w:lang w:eastAsia="en-US"/>
        </w:rPr>
        <w:t>Пушкинского городского округа</w:t>
      </w:r>
    </w:p>
    <w:p w:rsidR="001B2918" w:rsidRDefault="001B2918" w:rsidP="001B2918">
      <w:pPr>
        <w:suppressAutoHyphens w:val="0"/>
        <w:spacing w:after="0" w:line="240" w:lineRule="auto"/>
        <w:jc w:val="right"/>
        <w:outlineLvl w:val="1"/>
        <w:rPr>
          <w:rFonts w:ascii="Times New Roman" w:eastAsia="Calibri" w:hAnsi="Times New Roman" w:cs="Times New Roman"/>
          <w:sz w:val="18"/>
          <w:szCs w:val="18"/>
          <w:lang w:eastAsia="en-US"/>
        </w:rPr>
      </w:pPr>
      <w:r>
        <w:rPr>
          <w:rFonts w:ascii="Times New Roman" w:eastAsia="Calibri" w:hAnsi="Times New Roman" w:cs="Times New Roman"/>
          <w:sz w:val="18"/>
          <w:szCs w:val="18"/>
          <w:lang w:eastAsia="en-US"/>
        </w:rPr>
        <w:t>Московской области</w:t>
      </w:r>
    </w:p>
    <w:p w:rsidR="001B2918" w:rsidRPr="001B2918" w:rsidRDefault="001B2918" w:rsidP="001B2918">
      <w:pPr>
        <w:suppressAutoHyphens w:val="0"/>
        <w:spacing w:after="0" w:line="240" w:lineRule="auto"/>
        <w:jc w:val="right"/>
        <w:outlineLvl w:val="1"/>
        <w:rPr>
          <w:rFonts w:ascii="Times New Roman" w:eastAsia="Calibri" w:hAnsi="Times New Roman" w:cs="Times New Roman"/>
          <w:sz w:val="18"/>
          <w:szCs w:val="18"/>
          <w:lang w:eastAsia="en-US"/>
        </w:rPr>
      </w:pPr>
      <w:r>
        <w:rPr>
          <w:rFonts w:ascii="Times New Roman" w:eastAsia="Calibri" w:hAnsi="Times New Roman" w:cs="Times New Roman"/>
          <w:sz w:val="18"/>
          <w:szCs w:val="18"/>
          <w:lang w:eastAsia="en-US"/>
        </w:rPr>
        <w:t xml:space="preserve">от </w:t>
      </w:r>
      <w:r w:rsidRPr="001B2918">
        <w:rPr>
          <w:rFonts w:ascii="Times New Roman" w:eastAsia="Calibri" w:hAnsi="Times New Roman" w:cs="Times New Roman"/>
          <w:sz w:val="18"/>
          <w:szCs w:val="18"/>
          <w:u w:val="single"/>
          <w:lang w:eastAsia="en-US"/>
        </w:rPr>
        <w:t>04.02.2020</w:t>
      </w:r>
      <w:r>
        <w:rPr>
          <w:rFonts w:ascii="Times New Roman" w:eastAsia="Calibri" w:hAnsi="Times New Roman" w:cs="Times New Roman"/>
          <w:sz w:val="18"/>
          <w:szCs w:val="18"/>
          <w:lang w:eastAsia="en-US"/>
        </w:rPr>
        <w:t xml:space="preserve"> № </w:t>
      </w:r>
      <w:r w:rsidRPr="001B2918">
        <w:rPr>
          <w:rFonts w:ascii="Times New Roman" w:eastAsia="Calibri" w:hAnsi="Times New Roman" w:cs="Times New Roman"/>
          <w:sz w:val="18"/>
          <w:szCs w:val="18"/>
          <w:u w:val="single"/>
          <w:lang w:eastAsia="en-US"/>
        </w:rPr>
        <w:t>118</w:t>
      </w:r>
    </w:p>
    <w:p w:rsidR="001632AA" w:rsidRDefault="001632AA" w:rsidP="001632AA">
      <w:pPr>
        <w:suppressAutoHyphens w:val="0"/>
        <w:spacing w:after="0" w:line="240" w:lineRule="auto"/>
        <w:jc w:val="center"/>
        <w:outlineLvl w:val="1"/>
        <w:rPr>
          <w:rFonts w:ascii="Times New Roman" w:eastAsia="Calibri" w:hAnsi="Times New Roman" w:cs="Times New Roman"/>
          <w:b/>
          <w:sz w:val="28"/>
          <w:szCs w:val="24"/>
          <w:lang w:eastAsia="en-US"/>
        </w:rPr>
      </w:pPr>
    </w:p>
    <w:p w:rsidR="001632AA" w:rsidRPr="00C061A1" w:rsidRDefault="00853FCA" w:rsidP="00BE67E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w:t>
      </w:r>
      <w:r w:rsidR="001632AA" w:rsidRPr="00C061A1">
        <w:rPr>
          <w:rFonts w:ascii="Times New Roman" w:hAnsi="Times New Roman" w:cs="Times New Roman"/>
          <w:b/>
          <w:bCs/>
          <w:sz w:val="28"/>
          <w:szCs w:val="28"/>
        </w:rPr>
        <w:t>дминистративн</w:t>
      </w:r>
      <w:r>
        <w:rPr>
          <w:rFonts w:ascii="Times New Roman" w:hAnsi="Times New Roman" w:cs="Times New Roman"/>
          <w:b/>
          <w:bCs/>
          <w:sz w:val="28"/>
          <w:szCs w:val="28"/>
        </w:rPr>
        <w:t>ый</w:t>
      </w:r>
      <w:r w:rsidR="001632AA" w:rsidRPr="00C061A1">
        <w:rPr>
          <w:rFonts w:ascii="Times New Roman" w:hAnsi="Times New Roman" w:cs="Times New Roman"/>
          <w:b/>
          <w:bCs/>
          <w:sz w:val="28"/>
          <w:szCs w:val="28"/>
        </w:rPr>
        <w:t xml:space="preserve"> регламент</w:t>
      </w:r>
    </w:p>
    <w:p w:rsidR="001632AA" w:rsidRPr="00C061A1" w:rsidRDefault="001632AA" w:rsidP="00BE67E9">
      <w:pPr>
        <w:spacing w:after="0" w:line="240" w:lineRule="auto"/>
        <w:jc w:val="center"/>
        <w:rPr>
          <w:rFonts w:ascii="Times New Roman" w:hAnsi="Times New Roman" w:cs="Times New Roman"/>
          <w:b/>
          <w:bCs/>
          <w:sz w:val="28"/>
          <w:szCs w:val="28"/>
        </w:rPr>
      </w:pPr>
      <w:r w:rsidRPr="00C061A1">
        <w:rPr>
          <w:rFonts w:ascii="Times New Roman" w:hAnsi="Times New Roman" w:cs="Times New Roman"/>
          <w:b/>
          <w:bCs/>
          <w:sz w:val="28"/>
          <w:szCs w:val="28"/>
        </w:rPr>
        <w:t>по осуществлению муниципального земельного контроля</w:t>
      </w:r>
      <w:r w:rsidR="00853FCA">
        <w:rPr>
          <w:rFonts w:ascii="Times New Roman" w:hAnsi="Times New Roman" w:cs="Times New Roman"/>
          <w:b/>
          <w:bCs/>
          <w:sz w:val="28"/>
          <w:szCs w:val="28"/>
        </w:rPr>
        <w:t xml:space="preserve"> на территории Пушкинского городского округа Московской области</w:t>
      </w:r>
    </w:p>
    <w:p w:rsidR="001632AA" w:rsidRPr="00C061A1" w:rsidRDefault="001632AA" w:rsidP="00BE67E9">
      <w:pPr>
        <w:spacing w:after="0" w:line="240" w:lineRule="auto"/>
        <w:jc w:val="center"/>
        <w:rPr>
          <w:rFonts w:ascii="Times New Roman" w:hAnsi="Times New Roman" w:cs="Times New Roman"/>
          <w:b/>
          <w:bCs/>
          <w:sz w:val="28"/>
          <w:szCs w:val="28"/>
        </w:rPr>
      </w:pPr>
    </w:p>
    <w:p w:rsidR="001632AA" w:rsidRPr="00C061A1" w:rsidRDefault="001632AA" w:rsidP="00BE67E9">
      <w:pPr>
        <w:spacing w:after="0" w:line="240" w:lineRule="auto"/>
        <w:jc w:val="center"/>
        <w:rPr>
          <w:rFonts w:ascii="Times New Roman" w:hAnsi="Times New Roman" w:cs="Times New Roman"/>
          <w:b/>
          <w:bCs/>
          <w:sz w:val="28"/>
          <w:szCs w:val="28"/>
        </w:rPr>
      </w:pPr>
    </w:p>
    <w:p w:rsidR="00CA7E70" w:rsidRPr="00C061A1" w:rsidRDefault="00CA7E70" w:rsidP="00BE67E9">
      <w:pPr>
        <w:pStyle w:val="Default"/>
        <w:tabs>
          <w:tab w:val="left" w:pos="8340"/>
        </w:tabs>
        <w:jc w:val="center"/>
        <w:rPr>
          <w:b/>
          <w:color w:val="auto"/>
          <w:sz w:val="28"/>
          <w:szCs w:val="28"/>
        </w:rPr>
      </w:pPr>
      <w:r w:rsidRPr="00C061A1">
        <w:rPr>
          <w:b/>
          <w:color w:val="auto"/>
          <w:sz w:val="28"/>
          <w:szCs w:val="28"/>
        </w:rPr>
        <w:t>Список разделов</w:t>
      </w:r>
    </w:p>
    <w:p w:rsidR="00CA7E70" w:rsidRPr="00C061A1" w:rsidRDefault="00CA7E70" w:rsidP="00BE67E9">
      <w:pPr>
        <w:pStyle w:val="2"/>
        <w:spacing w:before="0" w:after="0"/>
        <w:ind w:left="0" w:firstLine="0"/>
        <w:jc w:val="both"/>
        <w:rPr>
          <w:bCs w:val="0"/>
          <w:sz w:val="28"/>
          <w:szCs w:val="28"/>
        </w:rPr>
      </w:pPr>
      <w:r w:rsidRPr="00C061A1">
        <w:rPr>
          <w:bCs w:val="0"/>
          <w:sz w:val="28"/>
          <w:szCs w:val="28"/>
        </w:rPr>
        <w:t>I. Общие положения ……</w:t>
      </w:r>
      <w:r w:rsidR="00D103C4">
        <w:rPr>
          <w:bCs w:val="0"/>
          <w:sz w:val="28"/>
          <w:szCs w:val="28"/>
        </w:rPr>
        <w:t>……………………………………………………..............</w:t>
      </w:r>
      <w:r w:rsidR="00154B6A">
        <w:rPr>
          <w:bCs w:val="0"/>
          <w:sz w:val="28"/>
          <w:szCs w:val="28"/>
        </w:rPr>
        <w:t>4</w:t>
      </w:r>
    </w:p>
    <w:p w:rsidR="00E758BE" w:rsidRPr="00982BDF" w:rsidRDefault="00E758BE" w:rsidP="000F32FD">
      <w:pPr>
        <w:pStyle w:val="af"/>
        <w:numPr>
          <w:ilvl w:val="1"/>
          <w:numId w:val="23"/>
        </w:numPr>
        <w:autoSpaceDE w:val="0"/>
        <w:spacing w:after="0" w:line="240" w:lineRule="auto"/>
        <w:ind w:left="0" w:firstLine="0"/>
        <w:jc w:val="both"/>
        <w:rPr>
          <w:rFonts w:ascii="Times New Roman" w:hAnsi="Times New Roman" w:cs="Times New Roman"/>
          <w:bCs/>
          <w:sz w:val="24"/>
          <w:szCs w:val="24"/>
        </w:rPr>
      </w:pPr>
      <w:r w:rsidRPr="00982BDF">
        <w:rPr>
          <w:rFonts w:ascii="Times New Roman" w:hAnsi="Times New Roman" w:cs="Times New Roman"/>
          <w:bCs/>
          <w:sz w:val="24"/>
          <w:szCs w:val="24"/>
        </w:rPr>
        <w:t>Наименование функции…………………………………………</w:t>
      </w:r>
      <w:r w:rsidR="00C061A1" w:rsidRPr="00982BDF">
        <w:rPr>
          <w:rFonts w:ascii="Times New Roman" w:hAnsi="Times New Roman" w:cs="Times New Roman"/>
          <w:bCs/>
          <w:sz w:val="24"/>
          <w:szCs w:val="24"/>
        </w:rPr>
        <w:t>………………...</w:t>
      </w:r>
      <w:r w:rsidRPr="00982BDF">
        <w:rPr>
          <w:rFonts w:ascii="Times New Roman" w:hAnsi="Times New Roman" w:cs="Times New Roman"/>
          <w:bCs/>
          <w:sz w:val="24"/>
          <w:szCs w:val="24"/>
        </w:rPr>
        <w:t>……………</w:t>
      </w:r>
      <w:r w:rsidR="00D103C4">
        <w:rPr>
          <w:rFonts w:ascii="Times New Roman" w:hAnsi="Times New Roman" w:cs="Times New Roman"/>
          <w:bCs/>
          <w:sz w:val="24"/>
          <w:szCs w:val="24"/>
        </w:rPr>
        <w:t>..</w:t>
      </w:r>
      <w:r w:rsidR="00154B6A">
        <w:rPr>
          <w:rFonts w:ascii="Times New Roman" w:hAnsi="Times New Roman" w:cs="Times New Roman"/>
          <w:bCs/>
          <w:sz w:val="24"/>
          <w:szCs w:val="24"/>
        </w:rPr>
        <w:t>4</w:t>
      </w:r>
    </w:p>
    <w:p w:rsidR="00982BDF" w:rsidRPr="00982BDF" w:rsidRDefault="00982BDF" w:rsidP="00BE67E9">
      <w:pPr>
        <w:autoSpaceDE w:val="0"/>
        <w:spacing w:after="0"/>
        <w:rPr>
          <w:sz w:val="24"/>
          <w:szCs w:val="24"/>
        </w:rPr>
      </w:pPr>
      <w:r w:rsidRPr="00982BDF">
        <w:rPr>
          <w:rFonts w:ascii="Times New Roman" w:hAnsi="Times New Roman" w:cs="Times New Roman"/>
          <w:sz w:val="24"/>
          <w:szCs w:val="24"/>
        </w:rPr>
        <w:t>1.2 Наименование органа, осуществляющего муниципальный земельный контроль</w:t>
      </w:r>
      <w:r>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4</w:t>
      </w:r>
    </w:p>
    <w:p w:rsidR="00E758BE" w:rsidRPr="00C061A1" w:rsidRDefault="00982BDF" w:rsidP="00BE67E9">
      <w:pPr>
        <w:pStyle w:val="a0"/>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00E758BE" w:rsidRPr="00C061A1">
        <w:rPr>
          <w:rFonts w:ascii="Times New Roman" w:hAnsi="Times New Roman" w:cs="Times New Roman"/>
          <w:sz w:val="24"/>
          <w:szCs w:val="24"/>
        </w:rPr>
        <w:t xml:space="preserve"> Нормативные правовые акты, регулирующие осуществление муниципального земельного контроля…</w:t>
      </w:r>
      <w:r w:rsidR="00C061A1">
        <w:rPr>
          <w:rFonts w:ascii="Times New Roman" w:hAnsi="Times New Roman" w:cs="Times New Roman"/>
          <w:sz w:val="24"/>
          <w:szCs w:val="24"/>
        </w:rPr>
        <w:t>……………………………………………………………………………………….</w:t>
      </w:r>
      <w:r w:rsidR="00E758BE" w:rsidRP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4</w:t>
      </w:r>
    </w:p>
    <w:p w:rsidR="00E758BE" w:rsidRPr="00C061A1" w:rsidRDefault="00982BDF" w:rsidP="00BE67E9">
      <w:pPr>
        <w:tabs>
          <w:tab w:val="left" w:pos="709"/>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00E758BE" w:rsidRPr="00C061A1">
        <w:rPr>
          <w:rFonts w:ascii="Times New Roman" w:hAnsi="Times New Roman" w:cs="Times New Roman"/>
          <w:sz w:val="24"/>
          <w:szCs w:val="24"/>
        </w:rPr>
        <w:t xml:space="preserve"> Предмет муниципального земельного контроля……</w:t>
      </w:r>
      <w:r w:rsidR="00C061A1">
        <w:rPr>
          <w:rFonts w:ascii="Times New Roman" w:hAnsi="Times New Roman" w:cs="Times New Roman"/>
          <w:sz w:val="24"/>
          <w:szCs w:val="24"/>
        </w:rPr>
        <w:t>………………………….</w:t>
      </w:r>
      <w:r w:rsidR="00E758BE" w:rsidRP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5</w:t>
      </w:r>
      <w:r w:rsidR="00E758BE" w:rsidRPr="00C061A1">
        <w:rPr>
          <w:rFonts w:ascii="Times New Roman" w:hAnsi="Times New Roman" w:cs="Times New Roman"/>
          <w:sz w:val="24"/>
          <w:szCs w:val="24"/>
        </w:rPr>
        <w:t xml:space="preserve"> </w:t>
      </w:r>
    </w:p>
    <w:p w:rsidR="00E758BE" w:rsidRPr="00C061A1" w:rsidRDefault="00982BDF" w:rsidP="00BE67E9">
      <w:pPr>
        <w:tabs>
          <w:tab w:val="left" w:pos="709"/>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00E758BE" w:rsidRPr="00C061A1">
        <w:rPr>
          <w:rFonts w:ascii="Times New Roman" w:hAnsi="Times New Roman" w:cs="Times New Roman"/>
          <w:sz w:val="24"/>
          <w:szCs w:val="24"/>
        </w:rPr>
        <w:t xml:space="preserve"> Права и обязанности должностных лиц при осуществлении муниципального земельного контроля…</w:t>
      </w:r>
      <w:r w:rsid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6</w:t>
      </w:r>
    </w:p>
    <w:p w:rsidR="00E758BE" w:rsidRPr="00C061A1" w:rsidRDefault="00982BDF" w:rsidP="00BE67E9">
      <w:pPr>
        <w:tabs>
          <w:tab w:val="left" w:pos="709"/>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r w:rsidR="00E758BE" w:rsidRPr="00C061A1">
        <w:rPr>
          <w:rFonts w:ascii="Times New Roman" w:hAnsi="Times New Roman" w:cs="Times New Roman"/>
          <w:sz w:val="24"/>
          <w:szCs w:val="24"/>
        </w:rPr>
        <w:t xml:space="preserve"> Права и обязанности лиц, в отношении которых осуществляются мероприятия по муниципальному земельному контролю…</w:t>
      </w:r>
      <w:r w:rsidR="00C061A1">
        <w:rPr>
          <w:rFonts w:ascii="Times New Roman" w:hAnsi="Times New Roman" w:cs="Times New Roman"/>
          <w:sz w:val="24"/>
          <w:szCs w:val="24"/>
        </w:rPr>
        <w:t>……………………………………………………….</w:t>
      </w:r>
      <w:r w:rsidR="00E758BE" w:rsidRP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12</w:t>
      </w:r>
    </w:p>
    <w:p w:rsidR="00E758BE" w:rsidRPr="00C061A1" w:rsidRDefault="00982BDF" w:rsidP="00BE67E9">
      <w:pPr>
        <w:tabs>
          <w:tab w:val="left" w:pos="709"/>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00E758BE" w:rsidRPr="00C061A1">
        <w:rPr>
          <w:rFonts w:ascii="Times New Roman" w:hAnsi="Times New Roman" w:cs="Times New Roman"/>
          <w:sz w:val="24"/>
          <w:szCs w:val="24"/>
        </w:rPr>
        <w:t xml:space="preserve"> Описание результата осуществления муниципального земельного контроля…</w:t>
      </w:r>
      <w:r w:rsidR="00C061A1">
        <w:rPr>
          <w:rFonts w:ascii="Times New Roman" w:hAnsi="Times New Roman" w:cs="Times New Roman"/>
          <w:sz w:val="24"/>
          <w:szCs w:val="24"/>
        </w:rPr>
        <w:t>…………...</w:t>
      </w:r>
      <w:r w:rsidR="00E758BE" w:rsidRP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14</w:t>
      </w:r>
    </w:p>
    <w:p w:rsidR="00E758BE" w:rsidRPr="00C061A1" w:rsidRDefault="00982BDF" w:rsidP="00BE67E9">
      <w:pPr>
        <w:tabs>
          <w:tab w:val="left" w:pos="709"/>
          <w:tab w:val="left" w:pos="1134"/>
        </w:tabs>
        <w:spacing w:after="0" w:line="240" w:lineRule="auto"/>
        <w:jc w:val="both"/>
        <w:rPr>
          <w:rFonts w:ascii="Times New Roman" w:hAnsi="Times New Roman" w:cs="Times New Roman"/>
          <w:sz w:val="24"/>
          <w:szCs w:val="24"/>
        </w:rPr>
      </w:pPr>
      <w:r>
        <w:rPr>
          <w:rFonts w:ascii="Times New Roman" w:eastAsia="Noto Sans CJK SC Regular" w:hAnsi="Times New Roman" w:cs="Times New Roman"/>
          <w:kern w:val="1"/>
          <w:sz w:val="24"/>
          <w:szCs w:val="24"/>
          <w:lang w:bidi="hi-IN"/>
        </w:rPr>
        <w:t>1.8</w:t>
      </w:r>
      <w:r w:rsidR="00E758BE" w:rsidRPr="00C061A1">
        <w:rPr>
          <w:rFonts w:ascii="Times New Roman" w:eastAsia="Noto Sans CJK SC Regular" w:hAnsi="Times New Roman" w:cs="Times New Roman"/>
          <w:kern w:val="1"/>
          <w:sz w:val="24"/>
          <w:szCs w:val="24"/>
          <w:lang w:bidi="hi-IN"/>
        </w:rPr>
        <w:t xml:space="preserve"> Исчерпывающий перечень документов и (или) информации, необходимых для осуществления муниципального земельного контроля и достижения целей и задач проведения проверки…</w:t>
      </w:r>
      <w:r w:rsidR="00C061A1">
        <w:rPr>
          <w:rFonts w:ascii="Times New Roman" w:eastAsia="Noto Sans CJK SC Regular" w:hAnsi="Times New Roman" w:cs="Times New Roman"/>
          <w:kern w:val="1"/>
          <w:sz w:val="24"/>
          <w:szCs w:val="24"/>
          <w:lang w:bidi="hi-IN"/>
        </w:rPr>
        <w:t>…………………………………………………………………………………………..</w:t>
      </w:r>
      <w:r w:rsidR="00805F70">
        <w:rPr>
          <w:rFonts w:ascii="Times New Roman" w:eastAsia="Noto Sans CJK SC Regular" w:hAnsi="Times New Roman" w:cs="Times New Roman"/>
          <w:kern w:val="1"/>
          <w:sz w:val="24"/>
          <w:szCs w:val="24"/>
          <w:lang w:bidi="hi-IN"/>
        </w:rPr>
        <w:t>.</w:t>
      </w:r>
      <w:r w:rsidR="00E758BE" w:rsidRPr="00C061A1">
        <w:rPr>
          <w:rFonts w:ascii="Times New Roman" w:eastAsia="Noto Sans CJK SC Regular" w:hAnsi="Times New Roman" w:cs="Times New Roman"/>
          <w:kern w:val="1"/>
          <w:sz w:val="24"/>
          <w:szCs w:val="24"/>
          <w:lang w:bidi="hi-IN"/>
        </w:rPr>
        <w:t>.</w:t>
      </w:r>
      <w:r w:rsidR="00D103C4">
        <w:rPr>
          <w:rFonts w:ascii="Times New Roman" w:eastAsia="Noto Sans CJK SC Regular" w:hAnsi="Times New Roman" w:cs="Times New Roman"/>
          <w:kern w:val="1"/>
          <w:sz w:val="24"/>
          <w:szCs w:val="24"/>
          <w:lang w:bidi="hi-IN"/>
        </w:rPr>
        <w:t>...</w:t>
      </w:r>
      <w:r w:rsidR="00E758BE" w:rsidRPr="00C061A1">
        <w:rPr>
          <w:rFonts w:ascii="Times New Roman" w:eastAsia="Noto Sans CJK SC Regular" w:hAnsi="Times New Roman" w:cs="Times New Roman"/>
          <w:kern w:val="1"/>
          <w:sz w:val="24"/>
          <w:szCs w:val="24"/>
          <w:lang w:bidi="hi-IN"/>
        </w:rPr>
        <w:t>1</w:t>
      </w:r>
      <w:r w:rsidR="00154B6A">
        <w:rPr>
          <w:rFonts w:ascii="Times New Roman" w:eastAsia="Noto Sans CJK SC Regular" w:hAnsi="Times New Roman" w:cs="Times New Roman"/>
          <w:kern w:val="1"/>
          <w:sz w:val="24"/>
          <w:szCs w:val="24"/>
          <w:lang w:bidi="hi-IN"/>
        </w:rPr>
        <w:t>6</w:t>
      </w:r>
    </w:p>
    <w:p w:rsidR="00C061A1" w:rsidRDefault="00C061A1" w:rsidP="00BE67E9">
      <w:pPr>
        <w:spacing w:after="0" w:line="240" w:lineRule="auto"/>
        <w:jc w:val="both"/>
        <w:rPr>
          <w:rFonts w:ascii="Times New Roman" w:hAnsi="Times New Roman" w:cs="Times New Roman"/>
          <w:b/>
          <w:sz w:val="28"/>
          <w:szCs w:val="28"/>
        </w:rPr>
      </w:pPr>
    </w:p>
    <w:p w:rsidR="00CA7E70" w:rsidRPr="00C061A1" w:rsidRDefault="00CA7E70" w:rsidP="00BE67E9">
      <w:pPr>
        <w:spacing w:after="0" w:line="240" w:lineRule="auto"/>
        <w:jc w:val="both"/>
        <w:rPr>
          <w:rFonts w:ascii="Times New Roman" w:hAnsi="Times New Roman" w:cs="Times New Roman"/>
          <w:b/>
          <w:sz w:val="28"/>
          <w:szCs w:val="28"/>
        </w:rPr>
      </w:pPr>
      <w:r w:rsidRPr="00C061A1">
        <w:rPr>
          <w:rFonts w:ascii="Times New Roman" w:hAnsi="Times New Roman" w:cs="Times New Roman"/>
          <w:b/>
          <w:sz w:val="28"/>
          <w:szCs w:val="28"/>
        </w:rPr>
        <w:t>II. Требования к порядку осуществления муниципального земельного контроля ……</w:t>
      </w:r>
      <w:r w:rsidR="00D103C4">
        <w:rPr>
          <w:rFonts w:ascii="Times New Roman" w:hAnsi="Times New Roman" w:cs="Times New Roman"/>
          <w:b/>
          <w:sz w:val="28"/>
          <w:szCs w:val="28"/>
        </w:rPr>
        <w:t>…………………………………………………………………….......</w:t>
      </w:r>
      <w:r w:rsidR="00154B6A">
        <w:rPr>
          <w:rFonts w:ascii="Times New Roman" w:hAnsi="Times New Roman" w:cs="Times New Roman"/>
          <w:b/>
          <w:sz w:val="28"/>
          <w:szCs w:val="28"/>
        </w:rPr>
        <w:t>17</w:t>
      </w:r>
    </w:p>
    <w:p w:rsidR="00CA7E70" w:rsidRPr="00C061A1" w:rsidRDefault="00E758BE" w:rsidP="00BE67E9">
      <w:pPr>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2.1 Порядок информирования об осуществлении муниципального земельного контроля…</w:t>
      </w:r>
      <w:r w:rsid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17</w:t>
      </w:r>
    </w:p>
    <w:p w:rsidR="00E758BE" w:rsidRPr="00C061A1" w:rsidRDefault="00E758BE" w:rsidP="00BE67E9">
      <w:pPr>
        <w:pStyle w:val="af"/>
        <w:tabs>
          <w:tab w:val="left" w:pos="993"/>
          <w:tab w:val="left" w:pos="1134"/>
          <w:tab w:val="left" w:pos="1276"/>
        </w:tabs>
        <w:spacing w:after="0" w:line="240" w:lineRule="auto"/>
        <w:ind w:left="0"/>
        <w:jc w:val="both"/>
        <w:rPr>
          <w:rFonts w:ascii="Times New Roman" w:hAnsi="Times New Roman" w:cs="Times New Roman"/>
          <w:sz w:val="24"/>
          <w:szCs w:val="24"/>
        </w:rPr>
      </w:pPr>
      <w:r w:rsidRPr="00C061A1">
        <w:rPr>
          <w:rFonts w:ascii="Times New Roman" w:hAnsi="Times New Roman" w:cs="Times New Roman"/>
          <w:sz w:val="24"/>
          <w:szCs w:val="24"/>
        </w:rPr>
        <w:t>2.2 Сведения о размере платы, взимаемой с лиц, в отношении которых осуществляется муниципальный земельный контроль, при осуществлении муниципального земельного контроля ………</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19</w:t>
      </w:r>
    </w:p>
    <w:p w:rsidR="00690D83" w:rsidRPr="00C061A1" w:rsidRDefault="00690D83" w:rsidP="00BE67E9">
      <w:pPr>
        <w:pStyle w:val="2"/>
        <w:spacing w:before="0" w:after="0"/>
        <w:ind w:left="0" w:firstLine="0"/>
        <w:jc w:val="both"/>
        <w:rPr>
          <w:b w:val="0"/>
          <w:sz w:val="24"/>
          <w:szCs w:val="24"/>
        </w:rPr>
      </w:pPr>
      <w:r w:rsidRPr="00C061A1">
        <w:rPr>
          <w:b w:val="0"/>
          <w:sz w:val="24"/>
          <w:szCs w:val="24"/>
        </w:rPr>
        <w:t>2.3 Сроки осуществления муниципального земельного контроля</w:t>
      </w:r>
      <w:r w:rsidR="00C061A1">
        <w:rPr>
          <w:b w:val="0"/>
          <w:sz w:val="24"/>
          <w:szCs w:val="24"/>
        </w:rPr>
        <w:t>…………………………….</w:t>
      </w:r>
      <w:r w:rsidRPr="00C061A1">
        <w:rPr>
          <w:b w:val="0"/>
          <w:sz w:val="24"/>
          <w:szCs w:val="24"/>
        </w:rPr>
        <w:t>…</w:t>
      </w:r>
      <w:r w:rsidR="00D103C4">
        <w:rPr>
          <w:b w:val="0"/>
          <w:sz w:val="24"/>
          <w:szCs w:val="24"/>
        </w:rPr>
        <w:t>…</w:t>
      </w:r>
      <w:r w:rsidR="00154B6A">
        <w:rPr>
          <w:b w:val="0"/>
          <w:sz w:val="24"/>
          <w:szCs w:val="24"/>
        </w:rPr>
        <w:t>19</w:t>
      </w:r>
    </w:p>
    <w:p w:rsidR="00C061A1" w:rsidRDefault="00C061A1" w:rsidP="00BE67E9">
      <w:pPr>
        <w:spacing w:after="0" w:line="240" w:lineRule="auto"/>
        <w:jc w:val="both"/>
        <w:rPr>
          <w:rFonts w:ascii="Times New Roman" w:hAnsi="Times New Roman" w:cs="Times New Roman"/>
          <w:b/>
          <w:sz w:val="28"/>
          <w:szCs w:val="28"/>
        </w:rPr>
      </w:pPr>
    </w:p>
    <w:p w:rsidR="00CA7E70" w:rsidRPr="00C061A1" w:rsidRDefault="00CA7E70" w:rsidP="00BE67E9">
      <w:pPr>
        <w:spacing w:after="0" w:line="240" w:lineRule="auto"/>
        <w:jc w:val="both"/>
        <w:rPr>
          <w:rFonts w:ascii="Times New Roman" w:hAnsi="Times New Roman" w:cs="Times New Roman"/>
          <w:b/>
          <w:sz w:val="28"/>
          <w:szCs w:val="28"/>
        </w:rPr>
      </w:pPr>
      <w:r w:rsidRPr="00C061A1">
        <w:rPr>
          <w:rFonts w:ascii="Times New Roman" w:hAnsi="Times New Roman" w:cs="Times New Roman"/>
          <w:b/>
          <w:sz w:val="28"/>
          <w:szCs w:val="28"/>
        </w:rPr>
        <w:t>III. Состав, последовательность, действующие и планируемые сроки выполнения административных процедур (действий), требования к порядку их исполнения, в том числе особенности выполнения административных процедур (действий) в электронной форме…………..................................</w:t>
      </w:r>
      <w:r w:rsidR="00C061A1">
        <w:rPr>
          <w:rFonts w:ascii="Times New Roman" w:hAnsi="Times New Roman" w:cs="Times New Roman"/>
          <w:b/>
          <w:sz w:val="28"/>
          <w:szCs w:val="28"/>
        </w:rPr>
        <w:t>....</w:t>
      </w:r>
      <w:r w:rsidRPr="00C061A1">
        <w:rPr>
          <w:rFonts w:ascii="Times New Roman" w:hAnsi="Times New Roman" w:cs="Times New Roman"/>
          <w:b/>
          <w:sz w:val="28"/>
          <w:szCs w:val="28"/>
        </w:rPr>
        <w:t>…</w:t>
      </w:r>
      <w:r w:rsidR="00D103C4">
        <w:rPr>
          <w:rFonts w:ascii="Times New Roman" w:hAnsi="Times New Roman" w:cs="Times New Roman"/>
          <w:b/>
          <w:sz w:val="28"/>
          <w:szCs w:val="28"/>
        </w:rPr>
        <w:t>…</w:t>
      </w:r>
      <w:r w:rsidRPr="00C061A1">
        <w:rPr>
          <w:rFonts w:ascii="Times New Roman" w:hAnsi="Times New Roman" w:cs="Times New Roman"/>
          <w:b/>
          <w:sz w:val="28"/>
          <w:szCs w:val="28"/>
        </w:rPr>
        <w:t>2</w:t>
      </w:r>
      <w:r w:rsidR="00154B6A">
        <w:rPr>
          <w:rFonts w:ascii="Times New Roman" w:hAnsi="Times New Roman" w:cs="Times New Roman"/>
          <w:b/>
          <w:sz w:val="28"/>
          <w:szCs w:val="28"/>
        </w:rPr>
        <w:t>2</w:t>
      </w:r>
    </w:p>
    <w:p w:rsidR="00690D83" w:rsidRPr="00C061A1" w:rsidRDefault="00690D83" w:rsidP="00BE67E9">
      <w:pPr>
        <w:tabs>
          <w:tab w:val="left" w:pos="709"/>
        </w:tabs>
        <w:spacing w:after="0" w:line="240" w:lineRule="auto"/>
        <w:jc w:val="both"/>
        <w:rPr>
          <w:rFonts w:ascii="Times New Roman" w:hAnsi="Times New Roman" w:cs="Times New Roman"/>
          <w:color w:val="000000"/>
          <w:sz w:val="24"/>
          <w:szCs w:val="24"/>
        </w:rPr>
      </w:pPr>
      <w:r w:rsidRPr="00C061A1">
        <w:rPr>
          <w:rFonts w:ascii="Times New Roman" w:hAnsi="Times New Roman" w:cs="Times New Roman"/>
          <w:color w:val="000000"/>
          <w:sz w:val="24"/>
          <w:szCs w:val="24"/>
        </w:rPr>
        <w:t>3.1 Исчерпывающий перечень административных процедур…</w:t>
      </w:r>
      <w:r w:rsidR="00C061A1">
        <w:rPr>
          <w:rFonts w:ascii="Times New Roman" w:hAnsi="Times New Roman" w:cs="Times New Roman"/>
          <w:color w:val="000000"/>
          <w:sz w:val="24"/>
          <w:szCs w:val="24"/>
        </w:rPr>
        <w:t>………………………………....</w:t>
      </w:r>
      <w:r w:rsidRPr="00C061A1">
        <w:rPr>
          <w:rFonts w:ascii="Times New Roman" w:hAnsi="Times New Roman" w:cs="Times New Roman"/>
          <w:color w:val="000000"/>
          <w:sz w:val="24"/>
          <w:szCs w:val="24"/>
        </w:rPr>
        <w:t>.</w:t>
      </w:r>
      <w:r w:rsidR="00D103C4">
        <w:rPr>
          <w:rFonts w:ascii="Times New Roman" w:hAnsi="Times New Roman" w:cs="Times New Roman"/>
          <w:color w:val="000000"/>
          <w:sz w:val="24"/>
          <w:szCs w:val="24"/>
        </w:rPr>
        <w:t>...</w:t>
      </w:r>
      <w:r w:rsidRPr="00C061A1">
        <w:rPr>
          <w:rFonts w:ascii="Times New Roman" w:hAnsi="Times New Roman" w:cs="Times New Roman"/>
          <w:color w:val="000000"/>
          <w:sz w:val="24"/>
          <w:szCs w:val="24"/>
        </w:rPr>
        <w:t>2</w:t>
      </w:r>
      <w:r w:rsidR="00154B6A">
        <w:rPr>
          <w:rFonts w:ascii="Times New Roman" w:hAnsi="Times New Roman" w:cs="Times New Roman"/>
          <w:color w:val="000000"/>
          <w:sz w:val="24"/>
          <w:szCs w:val="24"/>
        </w:rPr>
        <w:t>2</w:t>
      </w:r>
    </w:p>
    <w:p w:rsidR="00690D83" w:rsidRPr="00C061A1" w:rsidRDefault="00690D83" w:rsidP="00BE67E9">
      <w:pPr>
        <w:tabs>
          <w:tab w:val="left" w:pos="1134"/>
        </w:tabs>
        <w:spacing w:after="0" w:line="240" w:lineRule="auto"/>
        <w:jc w:val="both"/>
        <w:rPr>
          <w:rFonts w:ascii="Times New Roman" w:hAnsi="Times New Roman" w:cs="Times New Roman"/>
          <w:bCs/>
          <w:sz w:val="24"/>
          <w:szCs w:val="24"/>
        </w:rPr>
      </w:pPr>
      <w:r w:rsidRPr="00C061A1">
        <w:rPr>
          <w:rFonts w:ascii="Times New Roman" w:hAnsi="Times New Roman" w:cs="Times New Roman"/>
          <w:bCs/>
          <w:sz w:val="24"/>
          <w:szCs w:val="24"/>
        </w:rPr>
        <w:t>3.2 Ведение реестра подконтрольных объектов при осуществлении муниципального земельного контроля…</w:t>
      </w:r>
      <w:r w:rsidR="00C061A1">
        <w:rPr>
          <w:rFonts w:ascii="Times New Roman" w:hAnsi="Times New Roman" w:cs="Times New Roman"/>
          <w:bCs/>
          <w:sz w:val="24"/>
          <w:szCs w:val="24"/>
        </w:rPr>
        <w:t>……………………………………………………………………………</w:t>
      </w:r>
      <w:r w:rsidRPr="00C061A1">
        <w:rPr>
          <w:rFonts w:ascii="Times New Roman" w:hAnsi="Times New Roman" w:cs="Times New Roman"/>
          <w:bCs/>
          <w:sz w:val="24"/>
          <w:szCs w:val="24"/>
        </w:rPr>
        <w:t>…</w:t>
      </w:r>
      <w:r w:rsidR="00D103C4">
        <w:rPr>
          <w:rFonts w:ascii="Times New Roman" w:hAnsi="Times New Roman" w:cs="Times New Roman"/>
          <w:bCs/>
          <w:sz w:val="24"/>
          <w:szCs w:val="24"/>
        </w:rPr>
        <w:t>……………..</w:t>
      </w:r>
      <w:r w:rsidR="00154B6A">
        <w:rPr>
          <w:rFonts w:ascii="Times New Roman" w:hAnsi="Times New Roman" w:cs="Times New Roman"/>
          <w:bCs/>
          <w:sz w:val="24"/>
          <w:szCs w:val="24"/>
        </w:rPr>
        <w:t>22</w:t>
      </w:r>
    </w:p>
    <w:p w:rsidR="00690D83" w:rsidRPr="00C061A1" w:rsidRDefault="00690D83" w:rsidP="00BE67E9">
      <w:pPr>
        <w:tabs>
          <w:tab w:val="left" w:pos="142"/>
          <w:tab w:val="left" w:pos="567"/>
          <w:tab w:val="left" w:pos="1276"/>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3.3 Планирование мероприятий, осуществляемых в целях обеспечения осуществления муниципального земельного контроля…</w:t>
      </w:r>
      <w:r w:rsid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23</w:t>
      </w:r>
    </w:p>
    <w:p w:rsidR="007F5E72" w:rsidRPr="00C061A1" w:rsidRDefault="007F5E72" w:rsidP="00BE67E9">
      <w:pPr>
        <w:tabs>
          <w:tab w:val="left" w:pos="142"/>
          <w:tab w:val="left" w:pos="567"/>
          <w:tab w:val="left" w:pos="1276"/>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3.3 Планирование мероприятий, осуществляемых в целях обеспечения осуществления муниципального земельного контроля…</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23</w:t>
      </w:r>
    </w:p>
    <w:p w:rsidR="007F5E72" w:rsidRPr="00C061A1" w:rsidRDefault="00BF2C0E" w:rsidP="00BE67E9">
      <w:pPr>
        <w:tabs>
          <w:tab w:val="left" w:pos="142"/>
          <w:tab w:val="left" w:pos="567"/>
          <w:tab w:val="left" w:pos="1276"/>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3.4 Организация и проведение мероприятий, направленных на профилактику нарушений обязательных требований…</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27</w:t>
      </w:r>
    </w:p>
    <w:p w:rsidR="00690D83" w:rsidRPr="00C061A1" w:rsidRDefault="00BF2C0E" w:rsidP="00BE67E9">
      <w:pPr>
        <w:tabs>
          <w:tab w:val="left" w:pos="142"/>
          <w:tab w:val="left" w:pos="567"/>
          <w:tab w:val="left" w:pos="1276"/>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3.5 Организация и проведение плановых (рейдовых) осмотров, обследований…</w:t>
      </w:r>
      <w:r w:rsid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32</w:t>
      </w:r>
    </w:p>
    <w:p w:rsidR="00BF2C0E" w:rsidRPr="00C061A1" w:rsidRDefault="00BF2C0E" w:rsidP="00BE67E9">
      <w:pPr>
        <w:tabs>
          <w:tab w:val="left" w:pos="1134"/>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3.6 Организация плановых проверок…</w:t>
      </w:r>
      <w:r w:rsid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34</w:t>
      </w:r>
    </w:p>
    <w:p w:rsidR="00BF2C0E" w:rsidRPr="00C061A1" w:rsidRDefault="00BF2C0E" w:rsidP="00BE67E9">
      <w:pPr>
        <w:tabs>
          <w:tab w:val="left" w:pos="1134"/>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3.7 Организация внеплановых проверок…</w:t>
      </w:r>
      <w:r w:rsid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37</w:t>
      </w:r>
    </w:p>
    <w:p w:rsidR="00690D83" w:rsidRPr="00C061A1" w:rsidRDefault="00BF2C0E" w:rsidP="00BE67E9">
      <w:pPr>
        <w:tabs>
          <w:tab w:val="left" w:pos="709"/>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3.8 Документарная проверка…</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39</w:t>
      </w:r>
    </w:p>
    <w:p w:rsidR="00BF2C0E" w:rsidRPr="00C061A1" w:rsidRDefault="00BF2C0E" w:rsidP="00BE67E9">
      <w:pPr>
        <w:tabs>
          <w:tab w:val="left" w:pos="1134"/>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3.9 Выездная проверка</w:t>
      </w:r>
      <w:r w:rsid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43</w:t>
      </w:r>
    </w:p>
    <w:p w:rsidR="00BF2C0E" w:rsidRPr="00C061A1" w:rsidRDefault="00BF2C0E" w:rsidP="00BE67E9">
      <w:pPr>
        <w:tabs>
          <w:tab w:val="left" w:pos="1134"/>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lastRenderedPageBreak/>
        <w:t>3.10 Меры, принимаемые в отношении фактов нарушений, выявленных при проведении проверки…</w:t>
      </w:r>
      <w:r w:rsidR="00C061A1">
        <w:rPr>
          <w:rFonts w:ascii="Times New Roman" w:hAnsi="Times New Roman" w:cs="Times New Roman"/>
          <w:sz w:val="24"/>
          <w:szCs w:val="24"/>
        </w:rPr>
        <w:t>……………………………………………………………………………………………</w:t>
      </w:r>
      <w:r w:rsidRPr="00C061A1">
        <w:rPr>
          <w:rFonts w:ascii="Times New Roman" w:hAnsi="Times New Roman" w:cs="Times New Roman"/>
          <w:sz w:val="24"/>
          <w:szCs w:val="24"/>
        </w:rPr>
        <w:t>46</w:t>
      </w:r>
    </w:p>
    <w:p w:rsidR="00BF2C0E" w:rsidRPr="00C061A1" w:rsidRDefault="00BF2C0E" w:rsidP="00BE67E9">
      <w:pPr>
        <w:pStyle w:val="ConsPlusNormal"/>
        <w:tabs>
          <w:tab w:val="left" w:pos="1134"/>
        </w:tabs>
        <w:jc w:val="both"/>
        <w:rPr>
          <w:rFonts w:ascii="Times New Roman" w:hAnsi="Times New Roman" w:cs="Times New Roman"/>
          <w:sz w:val="24"/>
          <w:szCs w:val="24"/>
        </w:rPr>
      </w:pPr>
      <w:r w:rsidRPr="00C061A1">
        <w:rPr>
          <w:rFonts w:ascii="Times New Roman" w:hAnsi="Times New Roman" w:cs="Times New Roman"/>
          <w:sz w:val="24"/>
          <w:szCs w:val="24"/>
        </w:rPr>
        <w:t>3.11 Предоставление отчетности при осуществлении муниципального земельного контроля</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49</w:t>
      </w:r>
    </w:p>
    <w:p w:rsidR="00BF2C0E" w:rsidRPr="00C061A1" w:rsidRDefault="00BF2C0E" w:rsidP="00BE67E9">
      <w:pPr>
        <w:widowControl w:val="0"/>
        <w:tabs>
          <w:tab w:val="left" w:pos="1134"/>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3.12 Рассмотрение обращений граждан и организаций по вопросам соблюдения обязательных требований…</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00154B6A">
        <w:rPr>
          <w:rFonts w:ascii="Times New Roman" w:hAnsi="Times New Roman" w:cs="Times New Roman"/>
          <w:sz w:val="24"/>
          <w:szCs w:val="24"/>
        </w:rPr>
        <w:t>49</w:t>
      </w:r>
      <w:r w:rsidRPr="00C061A1">
        <w:rPr>
          <w:rFonts w:ascii="Times New Roman" w:hAnsi="Times New Roman" w:cs="Times New Roman"/>
          <w:sz w:val="24"/>
          <w:szCs w:val="24"/>
        </w:rPr>
        <w:t xml:space="preserve"> </w:t>
      </w:r>
    </w:p>
    <w:p w:rsidR="00CA7E70" w:rsidRPr="00C061A1" w:rsidRDefault="00CA7E70" w:rsidP="00BE67E9">
      <w:pPr>
        <w:spacing w:after="0" w:line="240" w:lineRule="auto"/>
        <w:jc w:val="both"/>
        <w:rPr>
          <w:rFonts w:ascii="Times New Roman" w:hAnsi="Times New Roman" w:cs="Times New Roman"/>
          <w:bCs/>
          <w:sz w:val="28"/>
          <w:szCs w:val="28"/>
        </w:rPr>
      </w:pPr>
    </w:p>
    <w:p w:rsidR="00CA7E70" w:rsidRPr="00C061A1" w:rsidRDefault="00CA7E70"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lang w:val="en-US"/>
        </w:rPr>
        <w:t>IV</w:t>
      </w:r>
      <w:r w:rsidRPr="00C061A1">
        <w:rPr>
          <w:rFonts w:ascii="Times New Roman" w:hAnsi="Times New Roman" w:cs="Times New Roman"/>
          <w:b/>
          <w:bCs/>
          <w:sz w:val="28"/>
          <w:szCs w:val="28"/>
        </w:rPr>
        <w:t>. Порядок и формы контроля за осуществлением муниципального</w:t>
      </w:r>
      <w:r w:rsidRPr="00C061A1">
        <w:rPr>
          <w:rFonts w:ascii="Times New Roman" w:hAnsi="Times New Roman" w:cs="Times New Roman"/>
          <w:sz w:val="28"/>
          <w:szCs w:val="28"/>
        </w:rPr>
        <w:t xml:space="preserve"> </w:t>
      </w:r>
      <w:r w:rsidRPr="00C061A1">
        <w:rPr>
          <w:rFonts w:ascii="Times New Roman" w:hAnsi="Times New Roman" w:cs="Times New Roman"/>
          <w:b/>
          <w:bCs/>
          <w:sz w:val="28"/>
          <w:szCs w:val="28"/>
        </w:rPr>
        <w:t>земельного конт</w:t>
      </w:r>
      <w:r w:rsidR="00E0247A" w:rsidRPr="00C061A1">
        <w:rPr>
          <w:rFonts w:ascii="Times New Roman" w:hAnsi="Times New Roman" w:cs="Times New Roman"/>
          <w:b/>
          <w:bCs/>
          <w:sz w:val="28"/>
          <w:szCs w:val="28"/>
        </w:rPr>
        <w:t>роля………………………………………………………………..58</w:t>
      </w:r>
    </w:p>
    <w:p w:rsidR="00E0247A" w:rsidRPr="00C061A1" w:rsidRDefault="00E0247A" w:rsidP="00BE67E9">
      <w:pPr>
        <w:widowControl w:val="0"/>
        <w:tabs>
          <w:tab w:val="left" w:pos="1134"/>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 xml:space="preserve">4.1 Порядок осуществления текущего </w:t>
      </w:r>
      <w:proofErr w:type="gramStart"/>
      <w:r w:rsidRPr="00C061A1">
        <w:rPr>
          <w:rFonts w:ascii="Times New Roman" w:hAnsi="Times New Roman" w:cs="Times New Roman"/>
          <w:sz w:val="24"/>
          <w:szCs w:val="24"/>
        </w:rPr>
        <w:t>контроля за</w:t>
      </w:r>
      <w:proofErr w:type="gramEnd"/>
      <w:r w:rsidRPr="00C061A1">
        <w:rPr>
          <w:rFonts w:ascii="Times New Roman" w:hAnsi="Times New Roman" w:cs="Times New Roman"/>
          <w:sz w:val="24"/>
          <w:szCs w:val="24"/>
        </w:rPr>
        <w:t xml:space="preserve"> соблюдением и исполнением должностными лицами органа муниципального земельного контроля положений регламента и иных нормативных правовых актов, устанавливающих требования к осуществлению муниципального земельного контроля, а также за принятием ими решений</w:t>
      </w:r>
      <w:r w:rsidR="00C061A1">
        <w:rPr>
          <w:rFonts w:ascii="Times New Roman" w:hAnsi="Times New Roman" w:cs="Times New Roman"/>
          <w:sz w:val="24"/>
          <w:szCs w:val="24"/>
        </w:rPr>
        <w:t>………………</w:t>
      </w:r>
      <w:r w:rsidR="00776C98">
        <w:rPr>
          <w:rFonts w:ascii="Times New Roman" w:hAnsi="Times New Roman" w:cs="Times New Roman"/>
          <w:sz w:val="24"/>
          <w:szCs w:val="24"/>
        </w:rPr>
        <w:t>…………………..</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58</w:t>
      </w:r>
    </w:p>
    <w:p w:rsidR="00E0247A" w:rsidRPr="00C061A1" w:rsidRDefault="00E0247A" w:rsidP="00BE67E9">
      <w:pPr>
        <w:widowControl w:val="0"/>
        <w:tabs>
          <w:tab w:val="left" w:pos="1134"/>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 xml:space="preserve">4.2 Порядок и периодичность осуществления плановых и внеплановых проверок полноты и качества осуществления муниципального земельного контроля, в том числе порядок и формы </w:t>
      </w:r>
      <w:proofErr w:type="gramStart"/>
      <w:r w:rsidRPr="00C061A1">
        <w:rPr>
          <w:rFonts w:ascii="Times New Roman" w:hAnsi="Times New Roman" w:cs="Times New Roman"/>
          <w:sz w:val="24"/>
          <w:szCs w:val="24"/>
        </w:rPr>
        <w:t>контроля за</w:t>
      </w:r>
      <w:proofErr w:type="gramEnd"/>
      <w:r w:rsidRPr="00C061A1">
        <w:rPr>
          <w:rFonts w:ascii="Times New Roman" w:hAnsi="Times New Roman" w:cs="Times New Roman"/>
          <w:sz w:val="24"/>
          <w:szCs w:val="24"/>
        </w:rPr>
        <w:t xml:space="preserve"> полнотой и качеством осуществления муниципального земельного контроля……</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00A20F46">
        <w:rPr>
          <w:rFonts w:ascii="Times New Roman" w:hAnsi="Times New Roman" w:cs="Times New Roman"/>
          <w:sz w:val="24"/>
          <w:szCs w:val="24"/>
        </w:rPr>
        <w:t>58</w:t>
      </w:r>
      <w:r w:rsidRPr="00C061A1">
        <w:rPr>
          <w:rFonts w:ascii="Times New Roman" w:hAnsi="Times New Roman" w:cs="Times New Roman"/>
          <w:sz w:val="24"/>
          <w:szCs w:val="24"/>
        </w:rPr>
        <w:t xml:space="preserve"> </w:t>
      </w:r>
    </w:p>
    <w:p w:rsidR="00E0247A" w:rsidRPr="00C061A1" w:rsidRDefault="00E0247A" w:rsidP="00BE67E9">
      <w:pPr>
        <w:widowControl w:val="0"/>
        <w:tabs>
          <w:tab w:val="left" w:pos="1134"/>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4.3 Ответственность должностных лиц органа муниципального земельного контроля за решения и действия (бездействие), принимаемые (осуществляемые) ими в ходе осуществления муниципального земельного контроля…</w:t>
      </w:r>
      <w:r w:rsid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59</w:t>
      </w:r>
    </w:p>
    <w:p w:rsidR="00E0247A" w:rsidRPr="00C061A1" w:rsidRDefault="00E0247A" w:rsidP="00BE67E9">
      <w:pPr>
        <w:widowControl w:val="0"/>
        <w:tabs>
          <w:tab w:val="left" w:pos="1134"/>
        </w:tabs>
        <w:autoSpaceDE w:val="0"/>
        <w:spacing w:after="0" w:line="240" w:lineRule="auto"/>
        <w:jc w:val="both"/>
        <w:rPr>
          <w:rFonts w:ascii="Times New Roman" w:hAnsi="Times New Roman" w:cs="Times New Roman"/>
          <w:sz w:val="28"/>
          <w:szCs w:val="28"/>
        </w:rPr>
      </w:pPr>
      <w:r w:rsidRPr="00C061A1">
        <w:rPr>
          <w:rFonts w:ascii="Times New Roman" w:hAnsi="Times New Roman" w:cs="Times New Roman"/>
          <w:sz w:val="24"/>
          <w:szCs w:val="24"/>
        </w:rPr>
        <w:t xml:space="preserve">4.4 Положения, характеризующие требования к порядку и формам </w:t>
      </w:r>
      <w:proofErr w:type="gramStart"/>
      <w:r w:rsidRPr="00C061A1">
        <w:rPr>
          <w:rFonts w:ascii="Times New Roman" w:hAnsi="Times New Roman" w:cs="Times New Roman"/>
          <w:sz w:val="24"/>
          <w:szCs w:val="24"/>
        </w:rPr>
        <w:t>контроля за</w:t>
      </w:r>
      <w:proofErr w:type="gramEnd"/>
      <w:r w:rsidRPr="00C061A1">
        <w:rPr>
          <w:rFonts w:ascii="Times New Roman" w:hAnsi="Times New Roman" w:cs="Times New Roman"/>
          <w:sz w:val="24"/>
          <w:szCs w:val="24"/>
        </w:rPr>
        <w:t xml:space="preserve"> исполнением муниципальной функции, в том числе со стороны граждан, их объединений и организаций…</w:t>
      </w:r>
      <w:r w:rsidR="00C061A1">
        <w:rPr>
          <w:rFonts w:ascii="Times New Roman" w:hAnsi="Times New Roman" w:cs="Times New Roman"/>
          <w:sz w:val="24"/>
          <w:szCs w:val="24"/>
        </w:rPr>
        <w:t>………………………………………………………………………………………</w:t>
      </w:r>
      <w:r w:rsidR="00D103C4">
        <w:rPr>
          <w:rFonts w:ascii="Times New Roman" w:hAnsi="Times New Roman" w:cs="Times New Roman"/>
          <w:sz w:val="24"/>
          <w:szCs w:val="24"/>
        </w:rPr>
        <w:t>…..</w:t>
      </w:r>
      <w:r w:rsidR="00996EDA">
        <w:rPr>
          <w:rFonts w:ascii="Times New Roman" w:hAnsi="Times New Roman" w:cs="Times New Roman"/>
          <w:sz w:val="24"/>
          <w:szCs w:val="24"/>
        </w:rPr>
        <w:t>59</w:t>
      </w:r>
    </w:p>
    <w:p w:rsidR="00CA7E70" w:rsidRPr="00C061A1" w:rsidRDefault="00CA7E70" w:rsidP="00BE67E9">
      <w:pPr>
        <w:spacing w:after="0" w:line="240" w:lineRule="auto"/>
        <w:jc w:val="both"/>
        <w:rPr>
          <w:rFonts w:ascii="Times New Roman" w:hAnsi="Times New Roman" w:cs="Times New Roman"/>
          <w:b/>
          <w:bCs/>
          <w:sz w:val="28"/>
          <w:szCs w:val="28"/>
        </w:rPr>
      </w:pPr>
    </w:p>
    <w:p w:rsidR="006E634A" w:rsidRPr="00C061A1" w:rsidRDefault="00CA7E70" w:rsidP="00BE67E9">
      <w:pPr>
        <w:widowControl w:val="0"/>
        <w:tabs>
          <w:tab w:val="left" w:pos="1276"/>
        </w:tabs>
        <w:autoSpaceDE w:val="0"/>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lang w:val="en-US"/>
        </w:rPr>
        <w:t>V</w:t>
      </w:r>
      <w:r w:rsidRPr="00C061A1">
        <w:rPr>
          <w:rFonts w:ascii="Times New Roman" w:hAnsi="Times New Roman" w:cs="Times New Roman"/>
          <w:b/>
          <w:bCs/>
          <w:sz w:val="28"/>
          <w:szCs w:val="28"/>
        </w:rPr>
        <w:t>. Досудебный (внесудебный) порядок обжалования решений и действий (бездействия) органа муниципального земельного контроля,</w:t>
      </w:r>
      <w:r w:rsidRPr="00C061A1">
        <w:rPr>
          <w:rFonts w:ascii="Times New Roman" w:hAnsi="Times New Roman" w:cs="Times New Roman"/>
          <w:sz w:val="28"/>
          <w:szCs w:val="28"/>
        </w:rPr>
        <w:t xml:space="preserve"> </w:t>
      </w:r>
      <w:r w:rsidRPr="00C061A1">
        <w:rPr>
          <w:rFonts w:ascii="Times New Roman" w:hAnsi="Times New Roman" w:cs="Times New Roman"/>
          <w:b/>
          <w:bCs/>
          <w:sz w:val="28"/>
          <w:szCs w:val="28"/>
        </w:rPr>
        <w:t>а также должностных лиц органа муниципального зем</w:t>
      </w:r>
      <w:r w:rsidR="00E0247A" w:rsidRPr="00C061A1">
        <w:rPr>
          <w:rFonts w:ascii="Times New Roman" w:hAnsi="Times New Roman" w:cs="Times New Roman"/>
          <w:b/>
          <w:bCs/>
          <w:sz w:val="28"/>
          <w:szCs w:val="28"/>
        </w:rPr>
        <w:t>ельного контроля.........</w:t>
      </w:r>
      <w:r w:rsidR="00C061A1">
        <w:rPr>
          <w:rFonts w:ascii="Times New Roman" w:hAnsi="Times New Roman" w:cs="Times New Roman"/>
          <w:b/>
          <w:bCs/>
          <w:sz w:val="28"/>
          <w:szCs w:val="28"/>
        </w:rPr>
        <w:t>.....</w:t>
      </w:r>
      <w:r w:rsidR="00E0247A" w:rsidRPr="00C061A1">
        <w:rPr>
          <w:rFonts w:ascii="Times New Roman" w:hAnsi="Times New Roman" w:cs="Times New Roman"/>
          <w:b/>
          <w:bCs/>
          <w:sz w:val="28"/>
          <w:szCs w:val="28"/>
        </w:rPr>
        <w:t>.....</w:t>
      </w:r>
      <w:r w:rsidR="00D103C4">
        <w:rPr>
          <w:rFonts w:ascii="Times New Roman" w:hAnsi="Times New Roman" w:cs="Times New Roman"/>
          <w:b/>
          <w:bCs/>
          <w:sz w:val="28"/>
          <w:szCs w:val="28"/>
        </w:rPr>
        <w:t>...</w:t>
      </w:r>
      <w:r w:rsidR="00A20F46">
        <w:rPr>
          <w:rFonts w:ascii="Times New Roman" w:hAnsi="Times New Roman" w:cs="Times New Roman"/>
          <w:b/>
          <w:bCs/>
          <w:sz w:val="28"/>
          <w:szCs w:val="28"/>
        </w:rPr>
        <w:t>60</w:t>
      </w:r>
    </w:p>
    <w:p w:rsidR="00E0247A" w:rsidRPr="00C061A1" w:rsidRDefault="00E0247A" w:rsidP="00BE67E9">
      <w:pPr>
        <w:widowControl w:val="0"/>
        <w:tabs>
          <w:tab w:val="left" w:pos="1276"/>
        </w:tabs>
        <w:autoSpaceDE w:val="0"/>
        <w:spacing w:after="0" w:line="240" w:lineRule="auto"/>
        <w:jc w:val="both"/>
        <w:rPr>
          <w:rFonts w:ascii="Times New Roman" w:hAnsi="Times New Roman" w:cs="Times New Roman"/>
          <w:b/>
          <w:bCs/>
          <w:sz w:val="24"/>
          <w:szCs w:val="24"/>
        </w:rPr>
      </w:pPr>
      <w:r w:rsidRPr="00C061A1">
        <w:rPr>
          <w:rFonts w:ascii="Times New Roman" w:hAnsi="Times New Roman" w:cs="Times New Roman"/>
          <w:sz w:val="24"/>
          <w:szCs w:val="24"/>
        </w:rPr>
        <w:t xml:space="preserve">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земельного контроля </w:t>
      </w:r>
    </w:p>
    <w:p w:rsidR="00E0247A" w:rsidRPr="00C061A1" w:rsidRDefault="00E0247A" w:rsidP="00BE67E9">
      <w:pPr>
        <w:widowControl w:val="0"/>
        <w:tabs>
          <w:tab w:val="left" w:pos="1276"/>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(далее - жалоба)</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00A20F46">
        <w:rPr>
          <w:rFonts w:ascii="Times New Roman" w:hAnsi="Times New Roman" w:cs="Times New Roman"/>
          <w:sz w:val="24"/>
          <w:szCs w:val="24"/>
        </w:rPr>
        <w:t>60</w:t>
      </w:r>
    </w:p>
    <w:p w:rsidR="006E634A" w:rsidRPr="00C061A1" w:rsidRDefault="006E634A" w:rsidP="00BE67E9">
      <w:pPr>
        <w:widowControl w:val="0"/>
        <w:tabs>
          <w:tab w:val="left" w:pos="1276"/>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5.2 Предмет досудебного (внесудебного) обжалования…</w:t>
      </w:r>
      <w:r w:rsidR="00C061A1">
        <w:rPr>
          <w:rFonts w:ascii="Times New Roman" w:hAnsi="Times New Roman" w:cs="Times New Roman"/>
          <w:sz w:val="24"/>
          <w:szCs w:val="24"/>
        </w:rPr>
        <w:t>………………………………………</w:t>
      </w:r>
      <w:r w:rsidR="00D103C4">
        <w:rPr>
          <w:rFonts w:ascii="Times New Roman" w:hAnsi="Times New Roman" w:cs="Times New Roman"/>
          <w:sz w:val="24"/>
          <w:szCs w:val="24"/>
        </w:rPr>
        <w:t>…..</w:t>
      </w:r>
      <w:r w:rsidR="00A20F46">
        <w:rPr>
          <w:rFonts w:ascii="Times New Roman" w:hAnsi="Times New Roman" w:cs="Times New Roman"/>
          <w:sz w:val="24"/>
          <w:szCs w:val="24"/>
        </w:rPr>
        <w:t>61</w:t>
      </w:r>
    </w:p>
    <w:p w:rsidR="006E634A" w:rsidRPr="00C061A1" w:rsidRDefault="006E634A" w:rsidP="00BE67E9">
      <w:pPr>
        <w:widowControl w:val="0"/>
        <w:tabs>
          <w:tab w:val="left" w:pos="1276"/>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5.3 Исчерпывающий перечень оснований для приостановления рассмотрения жалобы и случаев, в которых ответ на жалобу не дается…</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00996EDA">
        <w:rPr>
          <w:rFonts w:ascii="Times New Roman" w:hAnsi="Times New Roman" w:cs="Times New Roman"/>
          <w:sz w:val="24"/>
          <w:szCs w:val="24"/>
        </w:rPr>
        <w:t>61</w:t>
      </w:r>
    </w:p>
    <w:p w:rsidR="006E634A" w:rsidRPr="00C061A1" w:rsidRDefault="006E634A" w:rsidP="00BE67E9">
      <w:pPr>
        <w:widowControl w:val="0"/>
        <w:tabs>
          <w:tab w:val="left" w:pos="1276"/>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5.4 Основания для начала процедуры досудебного (внесудебного) обжалования</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00996EDA">
        <w:rPr>
          <w:rFonts w:ascii="Times New Roman" w:hAnsi="Times New Roman" w:cs="Times New Roman"/>
          <w:sz w:val="24"/>
          <w:szCs w:val="24"/>
        </w:rPr>
        <w:t>62</w:t>
      </w:r>
    </w:p>
    <w:p w:rsidR="006E634A" w:rsidRPr="00C061A1" w:rsidRDefault="006E634A" w:rsidP="00BE67E9">
      <w:pPr>
        <w:widowControl w:val="0"/>
        <w:tabs>
          <w:tab w:val="left" w:pos="1276"/>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5.5 Права заинтересованных лиц на получение информации и документов, необходимых для обоснования и рассмотрения жалобы</w:t>
      </w:r>
      <w:r w:rsid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6</w:t>
      </w:r>
      <w:r w:rsidR="00996EDA">
        <w:rPr>
          <w:rFonts w:ascii="Times New Roman" w:hAnsi="Times New Roman" w:cs="Times New Roman"/>
          <w:sz w:val="24"/>
          <w:szCs w:val="24"/>
        </w:rPr>
        <w:t>2</w:t>
      </w:r>
    </w:p>
    <w:p w:rsidR="006E634A" w:rsidRPr="00C061A1" w:rsidRDefault="006E634A" w:rsidP="00BE67E9">
      <w:pPr>
        <w:widowControl w:val="0"/>
        <w:tabs>
          <w:tab w:val="left" w:pos="1276"/>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5.6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6</w:t>
      </w:r>
      <w:r w:rsidR="00996EDA">
        <w:rPr>
          <w:rFonts w:ascii="Times New Roman" w:hAnsi="Times New Roman" w:cs="Times New Roman"/>
          <w:sz w:val="24"/>
          <w:szCs w:val="24"/>
        </w:rPr>
        <w:t>2</w:t>
      </w:r>
    </w:p>
    <w:p w:rsidR="006E634A" w:rsidRPr="00C061A1" w:rsidRDefault="006E634A" w:rsidP="00BE67E9">
      <w:pPr>
        <w:widowControl w:val="0"/>
        <w:tabs>
          <w:tab w:val="left" w:pos="1276"/>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5.7 Сроки рассмотрения жалобы…</w:t>
      </w:r>
      <w:r w:rsid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6</w:t>
      </w:r>
      <w:r w:rsidR="00996EDA">
        <w:rPr>
          <w:rFonts w:ascii="Times New Roman" w:hAnsi="Times New Roman" w:cs="Times New Roman"/>
          <w:sz w:val="24"/>
          <w:szCs w:val="24"/>
        </w:rPr>
        <w:t>2</w:t>
      </w:r>
    </w:p>
    <w:p w:rsidR="006E634A" w:rsidRPr="00C061A1" w:rsidRDefault="006E634A" w:rsidP="00BE67E9">
      <w:pPr>
        <w:widowControl w:val="0"/>
        <w:tabs>
          <w:tab w:val="left" w:pos="1276"/>
        </w:tabs>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5.8 Результат досудебного (внесудебного) обжалования применительно к каждой процедуре либо инстанции обжалования</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6</w:t>
      </w:r>
      <w:r w:rsidR="00996EDA">
        <w:rPr>
          <w:rFonts w:ascii="Times New Roman" w:hAnsi="Times New Roman" w:cs="Times New Roman"/>
          <w:sz w:val="24"/>
          <w:szCs w:val="24"/>
        </w:rPr>
        <w:t>3</w:t>
      </w:r>
    </w:p>
    <w:p w:rsidR="00CA7E70" w:rsidRPr="00C061A1" w:rsidRDefault="00CA7E70" w:rsidP="00BE67E9">
      <w:pPr>
        <w:spacing w:after="0" w:line="240" w:lineRule="auto"/>
        <w:jc w:val="both"/>
        <w:rPr>
          <w:rFonts w:ascii="Times New Roman" w:hAnsi="Times New Roman" w:cs="Times New Roman"/>
          <w:b/>
          <w:bCs/>
          <w:sz w:val="28"/>
          <w:szCs w:val="28"/>
        </w:rPr>
      </w:pPr>
    </w:p>
    <w:p w:rsidR="00CA7E70" w:rsidRPr="00C061A1" w:rsidRDefault="00677E41"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 xml:space="preserve">Приложение </w:t>
      </w:r>
      <w:r w:rsidR="006E634A" w:rsidRPr="00C061A1">
        <w:rPr>
          <w:rFonts w:ascii="Times New Roman" w:hAnsi="Times New Roman" w:cs="Times New Roman"/>
          <w:b/>
          <w:bCs/>
          <w:sz w:val="28"/>
          <w:szCs w:val="28"/>
        </w:rPr>
        <w:t>1………………………………………………………………………</w:t>
      </w:r>
      <w:r w:rsidR="00D103C4">
        <w:rPr>
          <w:rFonts w:ascii="Times New Roman" w:hAnsi="Times New Roman" w:cs="Times New Roman"/>
          <w:b/>
          <w:bCs/>
          <w:sz w:val="28"/>
          <w:szCs w:val="28"/>
        </w:rPr>
        <w:t>…</w:t>
      </w:r>
      <w:r w:rsidR="006E634A" w:rsidRPr="00C061A1">
        <w:rPr>
          <w:rFonts w:ascii="Times New Roman" w:hAnsi="Times New Roman" w:cs="Times New Roman"/>
          <w:b/>
          <w:bCs/>
          <w:sz w:val="28"/>
          <w:szCs w:val="28"/>
        </w:rPr>
        <w:t>6</w:t>
      </w:r>
      <w:r w:rsidR="00996EDA">
        <w:rPr>
          <w:rFonts w:ascii="Times New Roman" w:hAnsi="Times New Roman" w:cs="Times New Roman"/>
          <w:b/>
          <w:bCs/>
          <w:sz w:val="28"/>
          <w:szCs w:val="28"/>
        </w:rPr>
        <w:t>4</w:t>
      </w:r>
    </w:p>
    <w:p w:rsidR="00CA7E70" w:rsidRPr="00C061A1" w:rsidRDefault="00677E41" w:rsidP="00BE67E9">
      <w:pPr>
        <w:spacing w:after="0" w:line="240" w:lineRule="auto"/>
        <w:jc w:val="both"/>
        <w:rPr>
          <w:rFonts w:ascii="Times New Roman" w:hAnsi="Times New Roman" w:cs="Times New Roman"/>
          <w:b/>
          <w:bCs/>
          <w:sz w:val="24"/>
          <w:szCs w:val="24"/>
        </w:rPr>
      </w:pPr>
      <w:r w:rsidRPr="00C061A1">
        <w:rPr>
          <w:rFonts w:ascii="Times New Roman" w:hAnsi="Times New Roman" w:cs="Times New Roman"/>
          <w:sz w:val="24"/>
          <w:szCs w:val="24"/>
        </w:rPr>
        <w:t>Термины и определения………………………………………</w:t>
      </w:r>
      <w:r w:rsidR="00C061A1">
        <w:rPr>
          <w:rFonts w:ascii="Times New Roman" w:hAnsi="Times New Roman" w:cs="Times New Roman"/>
          <w:sz w:val="24"/>
          <w:szCs w:val="24"/>
        </w:rPr>
        <w:t>.</w:t>
      </w:r>
      <w:r w:rsidRP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6</w:t>
      </w:r>
      <w:r w:rsidR="00996EDA">
        <w:rPr>
          <w:rFonts w:ascii="Times New Roman" w:hAnsi="Times New Roman" w:cs="Times New Roman"/>
          <w:sz w:val="24"/>
          <w:szCs w:val="24"/>
        </w:rPr>
        <w:t>4</w:t>
      </w:r>
    </w:p>
    <w:p w:rsidR="00677E41" w:rsidRPr="00C061A1" w:rsidRDefault="00677E41"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 xml:space="preserve">Приложение </w:t>
      </w:r>
      <w:r w:rsidR="006E634A" w:rsidRPr="00C061A1">
        <w:rPr>
          <w:rFonts w:ascii="Times New Roman" w:hAnsi="Times New Roman" w:cs="Times New Roman"/>
          <w:b/>
          <w:bCs/>
          <w:sz w:val="28"/>
          <w:szCs w:val="28"/>
        </w:rPr>
        <w:t>2………………………………………………………………………</w:t>
      </w:r>
      <w:r w:rsidR="00D103C4">
        <w:rPr>
          <w:rFonts w:ascii="Times New Roman" w:hAnsi="Times New Roman" w:cs="Times New Roman"/>
          <w:b/>
          <w:bCs/>
          <w:sz w:val="28"/>
          <w:szCs w:val="28"/>
        </w:rPr>
        <w:t>…</w:t>
      </w:r>
      <w:r w:rsidR="006E634A" w:rsidRPr="00C061A1">
        <w:rPr>
          <w:rFonts w:ascii="Times New Roman" w:hAnsi="Times New Roman" w:cs="Times New Roman"/>
          <w:b/>
          <w:bCs/>
          <w:sz w:val="28"/>
          <w:szCs w:val="28"/>
        </w:rPr>
        <w:t>6</w:t>
      </w:r>
      <w:r w:rsidR="00996EDA">
        <w:rPr>
          <w:rFonts w:ascii="Times New Roman" w:hAnsi="Times New Roman" w:cs="Times New Roman"/>
          <w:b/>
          <w:bCs/>
          <w:sz w:val="28"/>
          <w:szCs w:val="28"/>
        </w:rPr>
        <w:t>6</w:t>
      </w:r>
    </w:p>
    <w:p w:rsidR="00677E41" w:rsidRPr="00C061A1" w:rsidRDefault="00677E41" w:rsidP="00BE67E9">
      <w:pPr>
        <w:keepNext/>
        <w:widowControl w:val="0"/>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Типовая форма предостережения о недопустимости нарушения обязательных требований</w:t>
      </w:r>
      <w:r w:rsidR="00E758BE" w:rsidRPr="00C061A1">
        <w:rPr>
          <w:rFonts w:ascii="Times New Roman" w:hAnsi="Times New Roman" w:cs="Times New Roman"/>
          <w:sz w:val="24"/>
          <w:szCs w:val="24"/>
        </w:rPr>
        <w:t>…</w:t>
      </w:r>
      <w:r w:rsidR="00D103C4">
        <w:rPr>
          <w:rFonts w:ascii="Times New Roman" w:hAnsi="Times New Roman" w:cs="Times New Roman"/>
          <w:sz w:val="24"/>
          <w:szCs w:val="24"/>
        </w:rPr>
        <w:t>…..</w:t>
      </w:r>
      <w:r w:rsidR="006E634A" w:rsidRPr="00C061A1">
        <w:rPr>
          <w:rFonts w:ascii="Times New Roman" w:hAnsi="Times New Roman" w:cs="Times New Roman"/>
          <w:sz w:val="24"/>
          <w:szCs w:val="24"/>
        </w:rPr>
        <w:t>6</w:t>
      </w:r>
      <w:r w:rsidR="00996EDA">
        <w:rPr>
          <w:rFonts w:ascii="Times New Roman" w:hAnsi="Times New Roman" w:cs="Times New Roman"/>
          <w:sz w:val="24"/>
          <w:szCs w:val="24"/>
        </w:rPr>
        <w:t>6</w:t>
      </w:r>
    </w:p>
    <w:p w:rsidR="006E634A" w:rsidRPr="00C061A1" w:rsidRDefault="006E634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 3………………………………………………………………………</w:t>
      </w:r>
      <w:r w:rsidR="00D103C4">
        <w:rPr>
          <w:rFonts w:ascii="Times New Roman" w:hAnsi="Times New Roman" w:cs="Times New Roman"/>
          <w:b/>
          <w:bCs/>
          <w:sz w:val="28"/>
          <w:szCs w:val="28"/>
        </w:rPr>
        <w:t>…</w:t>
      </w:r>
      <w:r w:rsidR="00996EDA">
        <w:rPr>
          <w:rFonts w:ascii="Times New Roman" w:hAnsi="Times New Roman" w:cs="Times New Roman"/>
          <w:b/>
          <w:bCs/>
          <w:sz w:val="28"/>
          <w:szCs w:val="28"/>
        </w:rPr>
        <w:t>68</w:t>
      </w:r>
    </w:p>
    <w:p w:rsidR="006E634A" w:rsidRPr="00C061A1" w:rsidRDefault="006E634A" w:rsidP="00BE67E9">
      <w:pPr>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Типовая форма составления мотивированного представления</w:t>
      </w:r>
      <w:r w:rsidR="00C061A1">
        <w:rPr>
          <w:rFonts w:ascii="Times New Roman" w:hAnsi="Times New Roman" w:cs="Times New Roman"/>
          <w:sz w:val="24"/>
          <w:szCs w:val="24"/>
        </w:rPr>
        <w:t>…………………………..………</w:t>
      </w:r>
      <w:r w:rsidR="00D103C4">
        <w:rPr>
          <w:rFonts w:ascii="Times New Roman" w:hAnsi="Times New Roman" w:cs="Times New Roman"/>
          <w:sz w:val="24"/>
          <w:szCs w:val="24"/>
        </w:rPr>
        <w:t>…</w:t>
      </w:r>
      <w:r w:rsidR="00996EDA">
        <w:rPr>
          <w:rFonts w:ascii="Times New Roman" w:hAnsi="Times New Roman" w:cs="Times New Roman"/>
          <w:sz w:val="24"/>
          <w:szCs w:val="24"/>
        </w:rPr>
        <w:t>68</w:t>
      </w:r>
    </w:p>
    <w:p w:rsidR="006E634A" w:rsidRPr="00C061A1" w:rsidRDefault="006E634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 4………………………………………………………………………</w:t>
      </w:r>
      <w:r w:rsidR="00D103C4">
        <w:rPr>
          <w:rFonts w:ascii="Times New Roman" w:hAnsi="Times New Roman" w:cs="Times New Roman"/>
          <w:b/>
          <w:bCs/>
          <w:sz w:val="28"/>
          <w:szCs w:val="28"/>
        </w:rPr>
        <w:t>…</w:t>
      </w:r>
      <w:r w:rsidR="00996EDA">
        <w:rPr>
          <w:rFonts w:ascii="Times New Roman" w:hAnsi="Times New Roman" w:cs="Times New Roman"/>
          <w:b/>
          <w:bCs/>
          <w:sz w:val="28"/>
          <w:szCs w:val="28"/>
        </w:rPr>
        <w:t>70</w:t>
      </w:r>
    </w:p>
    <w:p w:rsidR="006E634A" w:rsidRPr="00C061A1" w:rsidRDefault="006E634A" w:rsidP="00BE67E9">
      <w:pPr>
        <w:spacing w:after="0" w:line="240" w:lineRule="auto"/>
        <w:jc w:val="both"/>
        <w:rPr>
          <w:rFonts w:ascii="Times New Roman" w:hAnsi="Times New Roman" w:cs="Times New Roman"/>
          <w:b/>
          <w:bCs/>
          <w:sz w:val="24"/>
          <w:szCs w:val="24"/>
        </w:rPr>
      </w:pPr>
      <w:r w:rsidRPr="00C061A1">
        <w:rPr>
          <w:rFonts w:ascii="Times New Roman" w:eastAsia="Symbol" w:hAnsi="Times New Roman" w:cs="Times New Roman"/>
          <w:sz w:val="24"/>
          <w:szCs w:val="24"/>
        </w:rPr>
        <w:t>Предписание…</w:t>
      </w:r>
      <w:r w:rsidR="00C061A1">
        <w:rPr>
          <w:rFonts w:ascii="Times New Roman" w:eastAsia="Symbol" w:hAnsi="Times New Roman" w:cs="Times New Roman"/>
          <w:sz w:val="24"/>
          <w:szCs w:val="24"/>
        </w:rPr>
        <w:t>………………………………………………………………………………………</w:t>
      </w:r>
      <w:r w:rsidR="00D103C4">
        <w:rPr>
          <w:rFonts w:ascii="Times New Roman" w:eastAsia="Symbol" w:hAnsi="Times New Roman" w:cs="Times New Roman"/>
          <w:sz w:val="24"/>
          <w:szCs w:val="24"/>
        </w:rPr>
        <w:t>….</w:t>
      </w:r>
      <w:r w:rsidR="00996EDA">
        <w:rPr>
          <w:rFonts w:ascii="Times New Roman" w:eastAsia="Symbol" w:hAnsi="Times New Roman" w:cs="Times New Roman"/>
          <w:sz w:val="24"/>
          <w:szCs w:val="24"/>
        </w:rPr>
        <w:t>70</w:t>
      </w:r>
    </w:p>
    <w:p w:rsidR="006E634A" w:rsidRPr="00C061A1" w:rsidRDefault="006E634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lastRenderedPageBreak/>
        <w:t>Приложение 5………………………………………………………………………..7</w:t>
      </w:r>
      <w:r w:rsidR="00996EDA">
        <w:rPr>
          <w:rFonts w:ascii="Times New Roman" w:hAnsi="Times New Roman" w:cs="Times New Roman"/>
          <w:b/>
          <w:bCs/>
          <w:sz w:val="28"/>
          <w:szCs w:val="28"/>
        </w:rPr>
        <w:t>2</w:t>
      </w:r>
    </w:p>
    <w:p w:rsidR="006E634A" w:rsidRPr="00C061A1" w:rsidRDefault="00064B2F" w:rsidP="00BE67E9">
      <w:pPr>
        <w:spacing w:after="0" w:line="240" w:lineRule="auto"/>
        <w:jc w:val="both"/>
        <w:rPr>
          <w:rFonts w:ascii="Times New Roman" w:hAnsi="Times New Roman" w:cs="Times New Roman"/>
          <w:b/>
          <w:bCs/>
          <w:sz w:val="24"/>
          <w:szCs w:val="24"/>
        </w:rPr>
      </w:pPr>
      <w:r>
        <w:rPr>
          <w:rFonts w:ascii="Times New Roman" w:eastAsia="Symbol" w:hAnsi="Times New Roman" w:cs="Times New Roman"/>
          <w:sz w:val="24"/>
          <w:szCs w:val="24"/>
        </w:rPr>
        <w:t>Протокол</w:t>
      </w:r>
      <w:r w:rsidR="006E634A" w:rsidRPr="00C061A1">
        <w:rPr>
          <w:rFonts w:ascii="Times New Roman" w:eastAsia="Symbol" w:hAnsi="Times New Roman" w:cs="Times New Roman"/>
          <w:sz w:val="24"/>
          <w:szCs w:val="24"/>
        </w:rPr>
        <w:t xml:space="preserve"> об административном правонарушении…</w:t>
      </w:r>
      <w:r w:rsidR="00C061A1">
        <w:rPr>
          <w:rFonts w:ascii="Times New Roman" w:eastAsia="Symbol" w:hAnsi="Times New Roman" w:cs="Times New Roman"/>
          <w:sz w:val="24"/>
          <w:szCs w:val="24"/>
        </w:rPr>
        <w:t>……</w:t>
      </w:r>
      <w:r>
        <w:rPr>
          <w:rFonts w:ascii="Times New Roman" w:eastAsia="Symbol" w:hAnsi="Times New Roman" w:cs="Times New Roman"/>
          <w:sz w:val="24"/>
          <w:szCs w:val="24"/>
        </w:rPr>
        <w:t>…</w:t>
      </w:r>
      <w:r w:rsidR="00C061A1">
        <w:rPr>
          <w:rFonts w:ascii="Times New Roman" w:eastAsia="Symbol" w:hAnsi="Times New Roman" w:cs="Times New Roman"/>
          <w:sz w:val="24"/>
          <w:szCs w:val="24"/>
        </w:rPr>
        <w:t>……………………………………</w:t>
      </w:r>
      <w:r w:rsidR="00D103C4">
        <w:rPr>
          <w:rFonts w:ascii="Times New Roman" w:eastAsia="Symbol" w:hAnsi="Times New Roman" w:cs="Times New Roman"/>
          <w:sz w:val="24"/>
          <w:szCs w:val="24"/>
        </w:rPr>
        <w:t>….</w:t>
      </w:r>
      <w:r w:rsidR="00996EDA">
        <w:rPr>
          <w:rFonts w:ascii="Times New Roman" w:eastAsia="Symbol" w:hAnsi="Times New Roman" w:cs="Times New Roman"/>
          <w:sz w:val="24"/>
          <w:szCs w:val="24"/>
        </w:rPr>
        <w:t>2</w:t>
      </w:r>
      <w:r w:rsidR="006E634A" w:rsidRPr="00C061A1">
        <w:rPr>
          <w:rFonts w:ascii="Times New Roman" w:eastAsia="Symbol" w:hAnsi="Times New Roman" w:cs="Times New Roman"/>
          <w:sz w:val="24"/>
          <w:szCs w:val="24"/>
        </w:rPr>
        <w:t>4</w:t>
      </w:r>
    </w:p>
    <w:p w:rsidR="006E634A" w:rsidRPr="00C061A1" w:rsidRDefault="006E634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 6………………………………………………………………………..7</w:t>
      </w:r>
      <w:r w:rsidR="00996EDA">
        <w:rPr>
          <w:rFonts w:ascii="Times New Roman" w:hAnsi="Times New Roman" w:cs="Times New Roman"/>
          <w:b/>
          <w:bCs/>
          <w:sz w:val="28"/>
          <w:szCs w:val="28"/>
        </w:rPr>
        <w:t>5</w:t>
      </w:r>
    </w:p>
    <w:p w:rsidR="006E634A" w:rsidRPr="00C061A1" w:rsidRDefault="006E634A" w:rsidP="00BE67E9">
      <w:pPr>
        <w:widowControl w:val="0"/>
        <w:shd w:val="clear" w:color="auto" w:fill="FFFFFF"/>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Форма задания на проведение планового (рейдового) осмотра земельног</w:t>
      </w:r>
      <w:proofErr w:type="gramStart"/>
      <w:r w:rsidRPr="00C061A1">
        <w:rPr>
          <w:rFonts w:ascii="Times New Roman" w:hAnsi="Times New Roman" w:cs="Times New Roman"/>
          <w:sz w:val="24"/>
          <w:szCs w:val="24"/>
        </w:rPr>
        <w:t>о(</w:t>
      </w:r>
      <w:proofErr w:type="gramEnd"/>
      <w:r w:rsidRPr="00C061A1">
        <w:rPr>
          <w:rFonts w:ascii="Times New Roman" w:hAnsi="Times New Roman" w:cs="Times New Roman"/>
          <w:sz w:val="24"/>
          <w:szCs w:val="24"/>
        </w:rPr>
        <w:t>-</w:t>
      </w:r>
      <w:proofErr w:type="spellStart"/>
      <w:r w:rsidRPr="00C061A1">
        <w:rPr>
          <w:rFonts w:ascii="Times New Roman" w:hAnsi="Times New Roman" w:cs="Times New Roman"/>
          <w:sz w:val="24"/>
          <w:szCs w:val="24"/>
        </w:rPr>
        <w:t>ых</w:t>
      </w:r>
      <w:proofErr w:type="spellEnd"/>
      <w:r w:rsidRPr="00C061A1">
        <w:rPr>
          <w:rFonts w:ascii="Times New Roman" w:hAnsi="Times New Roman" w:cs="Times New Roman"/>
          <w:sz w:val="24"/>
          <w:szCs w:val="24"/>
        </w:rPr>
        <w:t>) участка(-</w:t>
      </w:r>
      <w:proofErr w:type="spellStart"/>
      <w:r w:rsidRPr="00C061A1">
        <w:rPr>
          <w:rFonts w:ascii="Times New Roman" w:hAnsi="Times New Roman" w:cs="Times New Roman"/>
          <w:sz w:val="24"/>
          <w:szCs w:val="24"/>
        </w:rPr>
        <w:t>ов</w:t>
      </w:r>
      <w:proofErr w:type="spellEnd"/>
      <w:r w:rsidRP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7</w:t>
      </w:r>
      <w:r w:rsidR="00996EDA">
        <w:rPr>
          <w:rFonts w:ascii="Times New Roman" w:hAnsi="Times New Roman" w:cs="Times New Roman"/>
          <w:sz w:val="24"/>
          <w:szCs w:val="24"/>
        </w:rPr>
        <w:t>5</w:t>
      </w:r>
    </w:p>
    <w:p w:rsidR="006E634A" w:rsidRPr="00C061A1" w:rsidRDefault="006E634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 7</w:t>
      </w:r>
      <w:r w:rsidR="0088368A" w:rsidRPr="00C061A1">
        <w:rPr>
          <w:rFonts w:ascii="Times New Roman" w:hAnsi="Times New Roman" w:cs="Times New Roman"/>
          <w:b/>
          <w:bCs/>
          <w:sz w:val="28"/>
          <w:szCs w:val="28"/>
        </w:rPr>
        <w:t>………………………………………………………………………</w:t>
      </w:r>
      <w:r w:rsidR="00D103C4">
        <w:rPr>
          <w:rFonts w:ascii="Times New Roman" w:hAnsi="Times New Roman" w:cs="Times New Roman"/>
          <w:b/>
          <w:bCs/>
          <w:sz w:val="28"/>
          <w:szCs w:val="28"/>
        </w:rPr>
        <w:t>…</w:t>
      </w:r>
      <w:r w:rsidR="0088368A" w:rsidRPr="00C061A1">
        <w:rPr>
          <w:rFonts w:ascii="Times New Roman" w:hAnsi="Times New Roman" w:cs="Times New Roman"/>
          <w:b/>
          <w:bCs/>
          <w:sz w:val="28"/>
          <w:szCs w:val="28"/>
        </w:rPr>
        <w:t>7</w:t>
      </w:r>
      <w:r w:rsidR="00996EDA">
        <w:rPr>
          <w:rFonts w:ascii="Times New Roman" w:hAnsi="Times New Roman" w:cs="Times New Roman"/>
          <w:b/>
          <w:bCs/>
          <w:sz w:val="28"/>
          <w:szCs w:val="28"/>
        </w:rPr>
        <w:t>7</w:t>
      </w:r>
    </w:p>
    <w:p w:rsidR="006E634A" w:rsidRPr="00C061A1" w:rsidRDefault="0088368A" w:rsidP="00BE67E9">
      <w:pPr>
        <w:spacing w:after="0" w:line="240" w:lineRule="auto"/>
        <w:jc w:val="both"/>
        <w:rPr>
          <w:rFonts w:ascii="Times New Roman" w:hAnsi="Times New Roman" w:cs="Times New Roman"/>
          <w:b/>
          <w:bCs/>
          <w:sz w:val="24"/>
          <w:szCs w:val="24"/>
        </w:rPr>
      </w:pPr>
      <w:r w:rsidRPr="00C061A1">
        <w:rPr>
          <w:rFonts w:ascii="Times New Roman" w:hAnsi="Times New Roman" w:cs="Times New Roman"/>
          <w:sz w:val="24"/>
          <w:szCs w:val="24"/>
        </w:rPr>
        <w:t>Форма журнала учета плановых (рейдовых) осмотров земельных участков</w:t>
      </w:r>
      <w:r w:rsidR="00C061A1">
        <w:rPr>
          <w:rFonts w:ascii="Times New Roman" w:hAnsi="Times New Roman" w:cs="Times New Roman"/>
          <w:sz w:val="24"/>
          <w:szCs w:val="24"/>
        </w:rPr>
        <w:t>………………</w:t>
      </w:r>
      <w:r w:rsidR="00DE588E">
        <w:rPr>
          <w:rFonts w:ascii="Times New Roman" w:hAnsi="Times New Roman" w:cs="Times New Roman"/>
          <w:sz w:val="24"/>
          <w:szCs w:val="24"/>
        </w:rPr>
        <w:t>...</w:t>
      </w:r>
      <w:r w:rsidR="00C061A1">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7</w:t>
      </w:r>
      <w:r w:rsidR="00996EDA">
        <w:rPr>
          <w:rFonts w:ascii="Times New Roman" w:hAnsi="Times New Roman" w:cs="Times New Roman"/>
          <w:sz w:val="24"/>
          <w:szCs w:val="24"/>
        </w:rPr>
        <w:t>7</w:t>
      </w:r>
    </w:p>
    <w:p w:rsidR="006E634A" w:rsidRPr="00C061A1" w:rsidRDefault="006E634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 8</w:t>
      </w:r>
      <w:r w:rsidR="0088368A" w:rsidRPr="00C061A1">
        <w:rPr>
          <w:rFonts w:ascii="Times New Roman" w:hAnsi="Times New Roman" w:cs="Times New Roman"/>
          <w:b/>
          <w:bCs/>
          <w:sz w:val="28"/>
          <w:szCs w:val="28"/>
        </w:rPr>
        <w:t>………………………………………………………………………</w:t>
      </w:r>
      <w:r w:rsidR="00D103C4">
        <w:rPr>
          <w:rFonts w:ascii="Times New Roman" w:hAnsi="Times New Roman" w:cs="Times New Roman"/>
          <w:b/>
          <w:bCs/>
          <w:sz w:val="28"/>
          <w:szCs w:val="28"/>
        </w:rPr>
        <w:t>…</w:t>
      </w:r>
      <w:r w:rsidR="00996EDA">
        <w:rPr>
          <w:rFonts w:ascii="Times New Roman" w:hAnsi="Times New Roman" w:cs="Times New Roman"/>
          <w:b/>
          <w:bCs/>
          <w:sz w:val="28"/>
          <w:szCs w:val="28"/>
        </w:rPr>
        <w:t>78</w:t>
      </w:r>
    </w:p>
    <w:p w:rsidR="0088368A" w:rsidRPr="00C061A1" w:rsidRDefault="0088368A" w:rsidP="00BE67E9">
      <w:pPr>
        <w:widowControl w:val="0"/>
        <w:shd w:val="clear" w:color="auto" w:fill="FFFFFF"/>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 xml:space="preserve">Форма </w:t>
      </w:r>
      <w:r w:rsidRPr="00C061A1">
        <w:rPr>
          <w:rFonts w:ascii="Times New Roman" w:hAnsi="Times New Roman" w:cs="Times New Roman"/>
          <w:spacing w:val="-2"/>
          <w:sz w:val="24"/>
          <w:szCs w:val="24"/>
        </w:rPr>
        <w:t>акта планового (рейдового) осмотра земельног</w:t>
      </w:r>
      <w:proofErr w:type="gramStart"/>
      <w:r w:rsidRPr="00C061A1">
        <w:rPr>
          <w:rFonts w:ascii="Times New Roman" w:hAnsi="Times New Roman" w:cs="Times New Roman"/>
          <w:spacing w:val="-2"/>
          <w:sz w:val="24"/>
          <w:szCs w:val="24"/>
        </w:rPr>
        <w:t>о(</w:t>
      </w:r>
      <w:proofErr w:type="gramEnd"/>
      <w:r w:rsidRPr="00C061A1">
        <w:rPr>
          <w:rFonts w:ascii="Times New Roman" w:hAnsi="Times New Roman" w:cs="Times New Roman"/>
          <w:spacing w:val="-2"/>
          <w:sz w:val="24"/>
          <w:szCs w:val="24"/>
        </w:rPr>
        <w:t>-</w:t>
      </w:r>
      <w:proofErr w:type="spellStart"/>
      <w:r w:rsidRPr="00C061A1">
        <w:rPr>
          <w:rFonts w:ascii="Times New Roman" w:hAnsi="Times New Roman" w:cs="Times New Roman"/>
          <w:spacing w:val="-2"/>
          <w:sz w:val="24"/>
          <w:szCs w:val="24"/>
        </w:rPr>
        <w:t>ых</w:t>
      </w:r>
      <w:proofErr w:type="spellEnd"/>
      <w:r w:rsidRPr="00C061A1">
        <w:rPr>
          <w:rFonts w:ascii="Times New Roman" w:hAnsi="Times New Roman" w:cs="Times New Roman"/>
          <w:spacing w:val="-2"/>
          <w:sz w:val="24"/>
          <w:szCs w:val="24"/>
        </w:rPr>
        <w:t>) участка(-</w:t>
      </w:r>
      <w:proofErr w:type="spellStart"/>
      <w:r w:rsidRPr="00C061A1">
        <w:rPr>
          <w:rFonts w:ascii="Times New Roman" w:hAnsi="Times New Roman" w:cs="Times New Roman"/>
          <w:spacing w:val="-2"/>
          <w:sz w:val="24"/>
          <w:szCs w:val="24"/>
        </w:rPr>
        <w:t>ов</w:t>
      </w:r>
      <w:proofErr w:type="spellEnd"/>
      <w:r w:rsidRPr="00C061A1">
        <w:rPr>
          <w:rFonts w:ascii="Times New Roman" w:hAnsi="Times New Roman" w:cs="Times New Roman"/>
          <w:spacing w:val="-2"/>
          <w:sz w:val="24"/>
          <w:szCs w:val="24"/>
        </w:rPr>
        <w:t>)…</w:t>
      </w:r>
      <w:r w:rsidR="00C061A1">
        <w:rPr>
          <w:rFonts w:ascii="Times New Roman" w:hAnsi="Times New Roman" w:cs="Times New Roman"/>
          <w:spacing w:val="-2"/>
          <w:sz w:val="24"/>
          <w:szCs w:val="24"/>
        </w:rPr>
        <w:t>………</w:t>
      </w:r>
      <w:r w:rsidR="00064B2F">
        <w:rPr>
          <w:rFonts w:ascii="Times New Roman" w:hAnsi="Times New Roman" w:cs="Times New Roman"/>
          <w:spacing w:val="-2"/>
          <w:sz w:val="24"/>
          <w:szCs w:val="24"/>
        </w:rPr>
        <w:t>..</w:t>
      </w:r>
      <w:r w:rsidR="00C061A1">
        <w:rPr>
          <w:rFonts w:ascii="Times New Roman" w:hAnsi="Times New Roman" w:cs="Times New Roman"/>
          <w:spacing w:val="-2"/>
          <w:sz w:val="24"/>
          <w:szCs w:val="24"/>
        </w:rPr>
        <w:t>…………</w:t>
      </w:r>
      <w:r w:rsidR="00D103C4">
        <w:rPr>
          <w:rFonts w:ascii="Times New Roman" w:hAnsi="Times New Roman" w:cs="Times New Roman"/>
          <w:spacing w:val="-2"/>
          <w:sz w:val="24"/>
          <w:szCs w:val="24"/>
        </w:rPr>
        <w:t>…</w:t>
      </w:r>
      <w:r w:rsidR="00996EDA">
        <w:rPr>
          <w:rFonts w:ascii="Times New Roman" w:hAnsi="Times New Roman" w:cs="Times New Roman"/>
          <w:spacing w:val="-2"/>
          <w:sz w:val="24"/>
          <w:szCs w:val="24"/>
        </w:rPr>
        <w:t>78</w:t>
      </w:r>
    </w:p>
    <w:p w:rsidR="006E634A" w:rsidRPr="00C061A1" w:rsidRDefault="006E634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 9</w:t>
      </w:r>
      <w:r w:rsidR="0088368A" w:rsidRPr="00C061A1">
        <w:rPr>
          <w:rFonts w:ascii="Times New Roman" w:hAnsi="Times New Roman" w:cs="Times New Roman"/>
          <w:b/>
          <w:bCs/>
          <w:sz w:val="28"/>
          <w:szCs w:val="28"/>
        </w:rPr>
        <w:t>………………………………………………………………………</w:t>
      </w:r>
      <w:r w:rsidR="00D103C4">
        <w:rPr>
          <w:rFonts w:ascii="Times New Roman" w:hAnsi="Times New Roman" w:cs="Times New Roman"/>
          <w:b/>
          <w:bCs/>
          <w:sz w:val="28"/>
          <w:szCs w:val="28"/>
        </w:rPr>
        <w:t>…</w:t>
      </w:r>
      <w:r w:rsidR="0088368A" w:rsidRPr="00C061A1">
        <w:rPr>
          <w:rFonts w:ascii="Times New Roman" w:hAnsi="Times New Roman" w:cs="Times New Roman"/>
          <w:b/>
          <w:bCs/>
          <w:sz w:val="28"/>
          <w:szCs w:val="28"/>
        </w:rPr>
        <w:t>8</w:t>
      </w:r>
      <w:r w:rsidR="00996EDA">
        <w:rPr>
          <w:rFonts w:ascii="Times New Roman" w:hAnsi="Times New Roman" w:cs="Times New Roman"/>
          <w:b/>
          <w:bCs/>
          <w:sz w:val="28"/>
          <w:szCs w:val="28"/>
        </w:rPr>
        <w:t>1</w:t>
      </w:r>
    </w:p>
    <w:p w:rsidR="0088368A" w:rsidRPr="00C061A1" w:rsidRDefault="0088368A" w:rsidP="00BE67E9">
      <w:pPr>
        <w:widowControl w:val="0"/>
        <w:shd w:val="clear" w:color="auto" w:fill="FFFFFF"/>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 xml:space="preserve">Форма </w:t>
      </w:r>
      <w:proofErr w:type="spellStart"/>
      <w:r w:rsidRPr="00C061A1">
        <w:rPr>
          <w:rFonts w:ascii="Times New Roman" w:hAnsi="Times New Roman" w:cs="Times New Roman"/>
          <w:spacing w:val="-1"/>
          <w:sz w:val="24"/>
          <w:szCs w:val="24"/>
        </w:rPr>
        <w:t>фототаблицы</w:t>
      </w:r>
      <w:proofErr w:type="spellEnd"/>
      <w:r w:rsidRPr="00C061A1">
        <w:rPr>
          <w:rFonts w:ascii="Times New Roman" w:hAnsi="Times New Roman" w:cs="Times New Roman"/>
          <w:spacing w:val="-1"/>
          <w:sz w:val="24"/>
          <w:szCs w:val="24"/>
        </w:rPr>
        <w:t xml:space="preserve"> к акту планового (рейдового) осмотра земельног</w:t>
      </w:r>
      <w:proofErr w:type="gramStart"/>
      <w:r w:rsidRPr="00C061A1">
        <w:rPr>
          <w:rFonts w:ascii="Times New Roman" w:hAnsi="Times New Roman" w:cs="Times New Roman"/>
          <w:spacing w:val="-1"/>
          <w:sz w:val="24"/>
          <w:szCs w:val="24"/>
        </w:rPr>
        <w:t>о(</w:t>
      </w:r>
      <w:proofErr w:type="gramEnd"/>
      <w:r w:rsidRPr="00C061A1">
        <w:rPr>
          <w:rFonts w:ascii="Times New Roman" w:hAnsi="Times New Roman" w:cs="Times New Roman"/>
          <w:spacing w:val="-1"/>
          <w:sz w:val="24"/>
          <w:szCs w:val="24"/>
        </w:rPr>
        <w:t>-</w:t>
      </w:r>
      <w:proofErr w:type="spellStart"/>
      <w:r w:rsidRPr="00C061A1">
        <w:rPr>
          <w:rFonts w:ascii="Times New Roman" w:hAnsi="Times New Roman" w:cs="Times New Roman"/>
          <w:spacing w:val="-1"/>
          <w:sz w:val="24"/>
          <w:szCs w:val="24"/>
        </w:rPr>
        <w:t>ых</w:t>
      </w:r>
      <w:proofErr w:type="spellEnd"/>
      <w:r w:rsidRPr="00C061A1">
        <w:rPr>
          <w:rFonts w:ascii="Times New Roman" w:hAnsi="Times New Roman" w:cs="Times New Roman"/>
          <w:spacing w:val="-1"/>
          <w:sz w:val="24"/>
          <w:szCs w:val="24"/>
        </w:rPr>
        <w:t>) участка(-</w:t>
      </w:r>
      <w:proofErr w:type="spellStart"/>
      <w:r w:rsidRPr="00C061A1">
        <w:rPr>
          <w:rFonts w:ascii="Times New Roman" w:hAnsi="Times New Roman" w:cs="Times New Roman"/>
          <w:spacing w:val="-1"/>
          <w:sz w:val="24"/>
          <w:szCs w:val="24"/>
        </w:rPr>
        <w:t>ов</w:t>
      </w:r>
      <w:proofErr w:type="spellEnd"/>
      <w:r w:rsidRPr="00C061A1">
        <w:rPr>
          <w:rFonts w:ascii="Times New Roman" w:hAnsi="Times New Roman" w:cs="Times New Roman"/>
          <w:spacing w:val="-1"/>
          <w:sz w:val="24"/>
          <w:szCs w:val="24"/>
        </w:rPr>
        <w:t>)……</w:t>
      </w:r>
      <w:r w:rsidR="00D103C4">
        <w:rPr>
          <w:rFonts w:ascii="Times New Roman" w:hAnsi="Times New Roman" w:cs="Times New Roman"/>
          <w:spacing w:val="-1"/>
          <w:sz w:val="24"/>
          <w:szCs w:val="24"/>
        </w:rPr>
        <w:t>…</w:t>
      </w:r>
      <w:r w:rsidRPr="00C061A1">
        <w:rPr>
          <w:rFonts w:ascii="Times New Roman" w:hAnsi="Times New Roman" w:cs="Times New Roman"/>
          <w:spacing w:val="-1"/>
          <w:sz w:val="24"/>
          <w:szCs w:val="24"/>
        </w:rPr>
        <w:t>8</w:t>
      </w:r>
      <w:r w:rsidR="00996EDA">
        <w:rPr>
          <w:rFonts w:ascii="Times New Roman" w:hAnsi="Times New Roman" w:cs="Times New Roman"/>
          <w:spacing w:val="-1"/>
          <w:sz w:val="24"/>
          <w:szCs w:val="24"/>
        </w:rPr>
        <w:t>1</w:t>
      </w:r>
    </w:p>
    <w:p w:rsidR="006E634A" w:rsidRPr="00C061A1" w:rsidRDefault="006E634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 10</w:t>
      </w:r>
      <w:r w:rsidR="0088368A" w:rsidRPr="00C061A1">
        <w:rPr>
          <w:rFonts w:ascii="Times New Roman" w:hAnsi="Times New Roman" w:cs="Times New Roman"/>
          <w:b/>
          <w:bCs/>
          <w:sz w:val="28"/>
          <w:szCs w:val="28"/>
        </w:rPr>
        <w:t>……………………………………………………………………</w:t>
      </w:r>
      <w:r w:rsidR="00D103C4">
        <w:rPr>
          <w:rFonts w:ascii="Times New Roman" w:hAnsi="Times New Roman" w:cs="Times New Roman"/>
          <w:b/>
          <w:bCs/>
          <w:sz w:val="28"/>
          <w:szCs w:val="28"/>
        </w:rPr>
        <w:t>….</w:t>
      </w:r>
      <w:r w:rsidR="0088368A" w:rsidRPr="00C061A1">
        <w:rPr>
          <w:rFonts w:ascii="Times New Roman" w:hAnsi="Times New Roman" w:cs="Times New Roman"/>
          <w:b/>
          <w:bCs/>
          <w:sz w:val="28"/>
          <w:szCs w:val="28"/>
        </w:rPr>
        <w:t>8</w:t>
      </w:r>
      <w:r w:rsidR="00996EDA">
        <w:rPr>
          <w:rFonts w:ascii="Times New Roman" w:hAnsi="Times New Roman" w:cs="Times New Roman"/>
          <w:b/>
          <w:bCs/>
          <w:sz w:val="28"/>
          <w:szCs w:val="28"/>
        </w:rPr>
        <w:t>3</w:t>
      </w:r>
    </w:p>
    <w:p w:rsidR="006E634A" w:rsidRPr="00C061A1" w:rsidRDefault="0088368A" w:rsidP="00BE67E9">
      <w:pPr>
        <w:widowControl w:val="0"/>
        <w:shd w:val="clear" w:color="auto" w:fill="FFFFFF"/>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 xml:space="preserve">Форма </w:t>
      </w:r>
      <w:r w:rsidRPr="00C061A1">
        <w:rPr>
          <w:rFonts w:ascii="Times New Roman" w:hAnsi="Times New Roman" w:cs="Times New Roman"/>
          <w:spacing w:val="-1"/>
          <w:sz w:val="24"/>
          <w:szCs w:val="24"/>
        </w:rPr>
        <w:t>схематического чертежа к акту планового (рейдового) осмотра земельног</w:t>
      </w:r>
      <w:proofErr w:type="gramStart"/>
      <w:r w:rsidRPr="00C061A1">
        <w:rPr>
          <w:rFonts w:ascii="Times New Roman" w:hAnsi="Times New Roman" w:cs="Times New Roman"/>
          <w:spacing w:val="-1"/>
          <w:sz w:val="24"/>
          <w:szCs w:val="24"/>
        </w:rPr>
        <w:t>о(</w:t>
      </w:r>
      <w:proofErr w:type="gramEnd"/>
      <w:r w:rsidRPr="00C061A1">
        <w:rPr>
          <w:rFonts w:ascii="Times New Roman" w:hAnsi="Times New Roman" w:cs="Times New Roman"/>
          <w:spacing w:val="-1"/>
          <w:sz w:val="24"/>
          <w:szCs w:val="24"/>
        </w:rPr>
        <w:t>-</w:t>
      </w:r>
      <w:proofErr w:type="spellStart"/>
      <w:r w:rsidRPr="00C061A1">
        <w:rPr>
          <w:rFonts w:ascii="Times New Roman" w:hAnsi="Times New Roman" w:cs="Times New Roman"/>
          <w:spacing w:val="-1"/>
          <w:sz w:val="24"/>
          <w:szCs w:val="24"/>
        </w:rPr>
        <w:t>ых</w:t>
      </w:r>
      <w:proofErr w:type="spellEnd"/>
      <w:r w:rsidRPr="00C061A1">
        <w:rPr>
          <w:rFonts w:ascii="Times New Roman" w:hAnsi="Times New Roman" w:cs="Times New Roman"/>
          <w:spacing w:val="-1"/>
          <w:sz w:val="24"/>
          <w:szCs w:val="24"/>
        </w:rPr>
        <w:t>) участка(-</w:t>
      </w:r>
      <w:proofErr w:type="spellStart"/>
      <w:r w:rsidRPr="00C061A1">
        <w:rPr>
          <w:rFonts w:ascii="Times New Roman" w:hAnsi="Times New Roman" w:cs="Times New Roman"/>
          <w:spacing w:val="-1"/>
          <w:sz w:val="24"/>
          <w:szCs w:val="24"/>
        </w:rPr>
        <w:t>ов</w:t>
      </w:r>
      <w:proofErr w:type="spellEnd"/>
      <w:r w:rsidRPr="00C061A1">
        <w:rPr>
          <w:rFonts w:ascii="Times New Roman" w:hAnsi="Times New Roman" w:cs="Times New Roman"/>
          <w:spacing w:val="-1"/>
          <w:sz w:val="24"/>
          <w:szCs w:val="24"/>
        </w:rPr>
        <w:t>)…</w:t>
      </w:r>
      <w:r w:rsidR="00064B2F">
        <w:rPr>
          <w:rFonts w:ascii="Times New Roman" w:hAnsi="Times New Roman" w:cs="Times New Roman"/>
          <w:spacing w:val="-1"/>
          <w:sz w:val="24"/>
          <w:szCs w:val="24"/>
        </w:rPr>
        <w:t>………………………………………………………………………………………………….</w:t>
      </w:r>
      <w:r w:rsidRPr="00C061A1">
        <w:rPr>
          <w:rFonts w:ascii="Times New Roman" w:hAnsi="Times New Roman" w:cs="Times New Roman"/>
          <w:spacing w:val="-1"/>
          <w:sz w:val="24"/>
          <w:szCs w:val="24"/>
        </w:rPr>
        <w:t>..</w:t>
      </w:r>
      <w:r w:rsidR="00D103C4">
        <w:rPr>
          <w:rFonts w:ascii="Times New Roman" w:hAnsi="Times New Roman" w:cs="Times New Roman"/>
          <w:spacing w:val="-1"/>
          <w:sz w:val="24"/>
          <w:szCs w:val="24"/>
        </w:rPr>
        <w:t>...</w:t>
      </w:r>
      <w:r w:rsidRPr="00C061A1">
        <w:rPr>
          <w:rFonts w:ascii="Times New Roman" w:hAnsi="Times New Roman" w:cs="Times New Roman"/>
          <w:spacing w:val="-1"/>
          <w:sz w:val="24"/>
          <w:szCs w:val="24"/>
        </w:rPr>
        <w:t>8</w:t>
      </w:r>
      <w:r w:rsidR="00996EDA">
        <w:rPr>
          <w:rFonts w:ascii="Times New Roman" w:hAnsi="Times New Roman" w:cs="Times New Roman"/>
          <w:spacing w:val="-1"/>
          <w:sz w:val="24"/>
          <w:szCs w:val="24"/>
        </w:rPr>
        <w:t>3</w:t>
      </w:r>
    </w:p>
    <w:p w:rsidR="006E634A" w:rsidRPr="00C061A1" w:rsidRDefault="006E634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Приложение11</w:t>
      </w:r>
      <w:r w:rsidR="0088368A" w:rsidRPr="00C061A1">
        <w:rPr>
          <w:rFonts w:ascii="Times New Roman" w:hAnsi="Times New Roman" w:cs="Times New Roman"/>
          <w:b/>
          <w:bCs/>
          <w:sz w:val="28"/>
          <w:szCs w:val="28"/>
        </w:rPr>
        <w:t>……………………………………………………………………</w:t>
      </w:r>
      <w:r w:rsidR="00D103C4">
        <w:rPr>
          <w:rFonts w:ascii="Times New Roman" w:hAnsi="Times New Roman" w:cs="Times New Roman"/>
          <w:b/>
          <w:bCs/>
          <w:sz w:val="28"/>
          <w:szCs w:val="28"/>
        </w:rPr>
        <w:t>…..</w:t>
      </w:r>
      <w:r w:rsidRPr="00C061A1">
        <w:rPr>
          <w:rFonts w:ascii="Times New Roman" w:hAnsi="Times New Roman" w:cs="Times New Roman"/>
          <w:b/>
          <w:bCs/>
          <w:sz w:val="28"/>
          <w:szCs w:val="28"/>
        </w:rPr>
        <w:t>8</w:t>
      </w:r>
      <w:r w:rsidR="00996EDA">
        <w:rPr>
          <w:rFonts w:ascii="Times New Roman" w:hAnsi="Times New Roman" w:cs="Times New Roman"/>
          <w:b/>
          <w:bCs/>
          <w:sz w:val="28"/>
          <w:szCs w:val="28"/>
        </w:rPr>
        <w:t>5</w:t>
      </w:r>
    </w:p>
    <w:p w:rsidR="006E634A" w:rsidRPr="00C061A1" w:rsidRDefault="0088368A" w:rsidP="00BE67E9">
      <w:pPr>
        <w:spacing w:after="0" w:line="240" w:lineRule="auto"/>
        <w:jc w:val="both"/>
        <w:rPr>
          <w:rFonts w:ascii="Times New Roman" w:hAnsi="Times New Roman" w:cs="Times New Roman"/>
          <w:sz w:val="24"/>
          <w:szCs w:val="24"/>
        </w:rPr>
      </w:pPr>
      <w:r w:rsidRPr="00C061A1">
        <w:rPr>
          <w:rFonts w:ascii="Times New Roman" w:eastAsia="Calibri" w:hAnsi="Times New Roman" w:cs="Times New Roman"/>
          <w:sz w:val="24"/>
          <w:szCs w:val="24"/>
        </w:rPr>
        <w:t xml:space="preserve">Критерии </w:t>
      </w:r>
      <w:proofErr w:type="spellStart"/>
      <w:r w:rsidRPr="00C061A1">
        <w:rPr>
          <w:rFonts w:ascii="Times New Roman" w:eastAsia="Calibri" w:hAnsi="Times New Roman" w:cs="Times New Roman"/>
          <w:sz w:val="24"/>
          <w:szCs w:val="24"/>
        </w:rPr>
        <w:t>проблемности</w:t>
      </w:r>
      <w:proofErr w:type="spellEnd"/>
      <w:r w:rsidRPr="00C061A1">
        <w:rPr>
          <w:rFonts w:ascii="Times New Roman" w:eastAsia="Calibri" w:hAnsi="Times New Roman" w:cs="Times New Roman"/>
          <w:sz w:val="24"/>
          <w:szCs w:val="24"/>
        </w:rPr>
        <w:t xml:space="preserve"> при планировании плановых проверок в отношении юридических лиц и индивидуальных предпринимателей…</w:t>
      </w:r>
      <w:r w:rsidR="00064B2F">
        <w:rPr>
          <w:rFonts w:ascii="Times New Roman" w:eastAsia="Calibri" w:hAnsi="Times New Roman" w:cs="Times New Roman"/>
          <w:sz w:val="24"/>
          <w:szCs w:val="24"/>
        </w:rPr>
        <w:t>…………………………………………………………</w:t>
      </w:r>
      <w:r w:rsidR="00D103C4">
        <w:rPr>
          <w:rFonts w:ascii="Times New Roman" w:eastAsia="Calibri" w:hAnsi="Times New Roman" w:cs="Times New Roman"/>
          <w:sz w:val="24"/>
          <w:szCs w:val="24"/>
        </w:rPr>
        <w:t>…….</w:t>
      </w:r>
      <w:r w:rsidRPr="00C061A1">
        <w:rPr>
          <w:rFonts w:ascii="Times New Roman" w:eastAsia="Calibri" w:hAnsi="Times New Roman" w:cs="Times New Roman"/>
          <w:sz w:val="24"/>
          <w:szCs w:val="24"/>
        </w:rPr>
        <w:t>8</w:t>
      </w:r>
      <w:r w:rsidR="00996EDA">
        <w:rPr>
          <w:rFonts w:ascii="Times New Roman" w:eastAsia="Calibri" w:hAnsi="Times New Roman" w:cs="Times New Roman"/>
          <w:sz w:val="24"/>
          <w:szCs w:val="24"/>
        </w:rPr>
        <w:t>5</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Приложение12……………………………………………………………………</w:t>
      </w:r>
      <w:r w:rsidR="00D103C4">
        <w:rPr>
          <w:rFonts w:ascii="Times New Roman" w:hAnsi="Times New Roman" w:cs="Times New Roman"/>
          <w:b/>
          <w:bCs/>
          <w:sz w:val="28"/>
          <w:szCs w:val="28"/>
        </w:rPr>
        <w:t>…..</w:t>
      </w:r>
      <w:r w:rsidR="00996EDA">
        <w:rPr>
          <w:rFonts w:ascii="Times New Roman" w:hAnsi="Times New Roman" w:cs="Times New Roman"/>
          <w:b/>
          <w:bCs/>
          <w:sz w:val="28"/>
          <w:szCs w:val="28"/>
        </w:rPr>
        <w:t>89</w:t>
      </w:r>
    </w:p>
    <w:p w:rsidR="0088368A" w:rsidRPr="00C061A1" w:rsidRDefault="0088368A" w:rsidP="00BE67E9">
      <w:pPr>
        <w:keepNext/>
        <w:widowControl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Типовая форма возражения на предостережение</w:t>
      </w:r>
    </w:p>
    <w:p w:rsidR="0088368A" w:rsidRPr="00C061A1" w:rsidRDefault="0088368A" w:rsidP="00BE67E9">
      <w:pPr>
        <w:keepNext/>
        <w:widowControl w:val="0"/>
        <w:spacing w:after="0" w:line="240" w:lineRule="auto"/>
        <w:jc w:val="both"/>
        <w:rPr>
          <w:rFonts w:ascii="Times New Roman" w:hAnsi="Times New Roman" w:cs="Times New Roman"/>
          <w:sz w:val="28"/>
          <w:szCs w:val="28"/>
        </w:rPr>
      </w:pPr>
      <w:r w:rsidRPr="00C061A1">
        <w:rPr>
          <w:rFonts w:ascii="Times New Roman" w:hAnsi="Times New Roman" w:cs="Times New Roman"/>
          <w:sz w:val="24"/>
          <w:szCs w:val="24"/>
        </w:rPr>
        <w:t>о недопустимости нарушения обязательных требований</w:t>
      </w:r>
      <w:r w:rsidR="0061023A" w:rsidRPr="00C061A1">
        <w:rPr>
          <w:rFonts w:ascii="Times New Roman" w:hAnsi="Times New Roman" w:cs="Times New Roman"/>
          <w:sz w:val="24"/>
          <w:szCs w:val="24"/>
        </w:rPr>
        <w:t>…</w:t>
      </w:r>
      <w:r w:rsidR="00064B2F">
        <w:rPr>
          <w:rFonts w:ascii="Times New Roman" w:hAnsi="Times New Roman" w:cs="Times New Roman"/>
          <w:sz w:val="24"/>
          <w:szCs w:val="24"/>
        </w:rPr>
        <w:t>……………………………………..</w:t>
      </w:r>
      <w:r w:rsidR="0061023A" w:rsidRPr="00C061A1">
        <w:rPr>
          <w:rFonts w:ascii="Times New Roman" w:hAnsi="Times New Roman" w:cs="Times New Roman"/>
          <w:sz w:val="24"/>
          <w:szCs w:val="24"/>
        </w:rPr>
        <w:t>.</w:t>
      </w:r>
      <w:r w:rsidR="00D103C4">
        <w:rPr>
          <w:rFonts w:ascii="Times New Roman" w:hAnsi="Times New Roman" w:cs="Times New Roman"/>
          <w:sz w:val="24"/>
          <w:szCs w:val="24"/>
        </w:rPr>
        <w:t>....</w:t>
      </w:r>
      <w:r w:rsidR="00996EDA">
        <w:rPr>
          <w:rFonts w:ascii="Times New Roman" w:hAnsi="Times New Roman" w:cs="Times New Roman"/>
          <w:sz w:val="24"/>
          <w:szCs w:val="24"/>
        </w:rPr>
        <w:t>89</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Приложение13……………………………………………………………………</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9</w:t>
      </w:r>
      <w:r w:rsidR="00996EDA">
        <w:rPr>
          <w:rFonts w:ascii="Times New Roman" w:hAnsi="Times New Roman" w:cs="Times New Roman"/>
          <w:b/>
          <w:bCs/>
          <w:sz w:val="28"/>
          <w:szCs w:val="28"/>
        </w:rPr>
        <w:t>1</w:t>
      </w:r>
    </w:p>
    <w:p w:rsidR="0061023A" w:rsidRPr="00C061A1" w:rsidRDefault="0061023A" w:rsidP="00BE67E9">
      <w:pPr>
        <w:widowControl w:val="0"/>
        <w:tabs>
          <w:tab w:val="left" w:pos="6237"/>
        </w:tabs>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Типовая форма Распоряжения…</w:t>
      </w:r>
      <w:r w:rsidR="00064B2F">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9</w:t>
      </w:r>
      <w:r w:rsidR="00996EDA">
        <w:rPr>
          <w:rFonts w:ascii="Times New Roman" w:hAnsi="Times New Roman" w:cs="Times New Roman"/>
          <w:sz w:val="24"/>
          <w:szCs w:val="24"/>
        </w:rPr>
        <w:t>1</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Приложение14……………………………………………………………………</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9</w:t>
      </w:r>
      <w:r w:rsidR="00996EDA">
        <w:rPr>
          <w:rFonts w:ascii="Times New Roman" w:hAnsi="Times New Roman" w:cs="Times New Roman"/>
          <w:b/>
          <w:bCs/>
          <w:sz w:val="28"/>
          <w:szCs w:val="28"/>
        </w:rPr>
        <w:t>5</w:t>
      </w:r>
    </w:p>
    <w:p w:rsidR="0088368A" w:rsidRPr="00C061A1" w:rsidRDefault="0061023A" w:rsidP="00BE67E9">
      <w:pPr>
        <w:spacing w:after="0" w:line="240" w:lineRule="auto"/>
        <w:jc w:val="both"/>
        <w:rPr>
          <w:rFonts w:ascii="Times New Roman" w:hAnsi="Times New Roman" w:cs="Times New Roman"/>
          <w:b/>
          <w:bCs/>
          <w:sz w:val="24"/>
          <w:szCs w:val="24"/>
        </w:rPr>
      </w:pPr>
      <w:r w:rsidRPr="00C061A1">
        <w:rPr>
          <w:rFonts w:ascii="Times New Roman" w:hAnsi="Times New Roman" w:cs="Times New Roman"/>
          <w:sz w:val="24"/>
          <w:szCs w:val="24"/>
        </w:rPr>
        <w:t>Типовая форма проверочного листа (списка контрольных вопросов), применяемого при осуществлении муниципального земельного контроля…</w:t>
      </w:r>
      <w:r w:rsidR="00064B2F">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9</w:t>
      </w:r>
      <w:r w:rsidR="00996EDA">
        <w:rPr>
          <w:rFonts w:ascii="Times New Roman" w:hAnsi="Times New Roman" w:cs="Times New Roman"/>
          <w:sz w:val="24"/>
          <w:szCs w:val="24"/>
        </w:rPr>
        <w:t>5</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Приложение15……………………………………………………………………</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1</w:t>
      </w:r>
      <w:r w:rsidR="00996EDA">
        <w:rPr>
          <w:rFonts w:ascii="Times New Roman" w:hAnsi="Times New Roman" w:cs="Times New Roman"/>
          <w:b/>
          <w:bCs/>
          <w:sz w:val="28"/>
          <w:szCs w:val="28"/>
        </w:rPr>
        <w:t>29</w:t>
      </w:r>
    </w:p>
    <w:p w:rsidR="0061023A" w:rsidRPr="00C061A1" w:rsidRDefault="0061023A" w:rsidP="00BE67E9">
      <w:pPr>
        <w:widowControl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Типовая форма заявления о согласовании с органом прокуратуры проведения внеплановой проверки юридического лица, индивидуального предпринимателя…</w:t>
      </w:r>
      <w:r w:rsidR="003E1E56">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1</w:t>
      </w:r>
      <w:r w:rsidR="00996EDA">
        <w:rPr>
          <w:rFonts w:ascii="Times New Roman" w:hAnsi="Times New Roman" w:cs="Times New Roman"/>
          <w:sz w:val="24"/>
          <w:szCs w:val="24"/>
        </w:rPr>
        <w:t>29</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Приложение16……………………………………………………………………</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13</w:t>
      </w:r>
      <w:r w:rsidR="00996EDA">
        <w:rPr>
          <w:rFonts w:ascii="Times New Roman" w:hAnsi="Times New Roman" w:cs="Times New Roman"/>
          <w:b/>
          <w:bCs/>
          <w:sz w:val="28"/>
          <w:szCs w:val="28"/>
        </w:rPr>
        <w:t>1</w:t>
      </w:r>
    </w:p>
    <w:p w:rsidR="0061023A" w:rsidRPr="00C061A1" w:rsidRDefault="0061023A" w:rsidP="00BE67E9">
      <w:pPr>
        <w:widowControl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Типовая форма составления акта проверки</w:t>
      </w:r>
      <w:r w:rsidR="003E1E56">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13</w:t>
      </w:r>
      <w:r w:rsidR="00996EDA">
        <w:rPr>
          <w:rFonts w:ascii="Times New Roman" w:hAnsi="Times New Roman" w:cs="Times New Roman"/>
          <w:sz w:val="24"/>
          <w:szCs w:val="24"/>
        </w:rPr>
        <w:t>1</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Приложение17……………………………………………………………………</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13</w:t>
      </w:r>
      <w:r w:rsidR="00996EDA">
        <w:rPr>
          <w:rFonts w:ascii="Times New Roman" w:hAnsi="Times New Roman" w:cs="Times New Roman"/>
          <w:b/>
          <w:bCs/>
          <w:sz w:val="28"/>
          <w:szCs w:val="28"/>
        </w:rPr>
        <w:t>6</w:t>
      </w:r>
    </w:p>
    <w:p w:rsidR="0088368A" w:rsidRPr="00C061A1" w:rsidRDefault="0061023A" w:rsidP="00BE67E9">
      <w:pPr>
        <w:spacing w:after="0" w:line="240" w:lineRule="auto"/>
        <w:jc w:val="both"/>
        <w:rPr>
          <w:rFonts w:ascii="Times New Roman" w:hAnsi="Times New Roman" w:cs="Times New Roman"/>
          <w:b/>
          <w:bCs/>
          <w:sz w:val="24"/>
          <w:szCs w:val="24"/>
        </w:rPr>
      </w:pPr>
      <w:r w:rsidRPr="00C061A1">
        <w:rPr>
          <w:rFonts w:ascii="Times New Roman" w:hAnsi="Times New Roman" w:cs="Times New Roman"/>
          <w:sz w:val="24"/>
          <w:szCs w:val="24"/>
        </w:rPr>
        <w:t>Типовая форма по составлению Акта о невозможности проведения проверки</w:t>
      </w:r>
      <w:r w:rsidR="003E1E56">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13</w:t>
      </w:r>
      <w:r w:rsidR="00996EDA">
        <w:rPr>
          <w:rFonts w:ascii="Times New Roman" w:hAnsi="Times New Roman" w:cs="Times New Roman"/>
          <w:sz w:val="24"/>
          <w:szCs w:val="24"/>
        </w:rPr>
        <w:t>6</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Приложение18……………………………………………………………………</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1</w:t>
      </w:r>
      <w:r w:rsidR="00996EDA">
        <w:rPr>
          <w:rFonts w:ascii="Times New Roman" w:hAnsi="Times New Roman" w:cs="Times New Roman"/>
          <w:b/>
          <w:bCs/>
          <w:sz w:val="28"/>
          <w:szCs w:val="28"/>
        </w:rPr>
        <w:t>38</w:t>
      </w:r>
    </w:p>
    <w:p w:rsidR="0088368A" w:rsidRPr="00C061A1" w:rsidRDefault="0061023A" w:rsidP="00BE67E9">
      <w:pPr>
        <w:spacing w:after="0" w:line="240" w:lineRule="auto"/>
        <w:jc w:val="both"/>
        <w:rPr>
          <w:rFonts w:ascii="Times New Roman" w:hAnsi="Times New Roman" w:cs="Times New Roman"/>
          <w:b/>
          <w:bCs/>
          <w:sz w:val="24"/>
          <w:szCs w:val="24"/>
        </w:rPr>
      </w:pPr>
      <w:r w:rsidRPr="00C061A1">
        <w:rPr>
          <w:rFonts w:ascii="Times New Roman" w:hAnsi="Times New Roman" w:cs="Times New Roman"/>
          <w:bCs/>
          <w:color w:val="000000"/>
          <w:sz w:val="24"/>
          <w:szCs w:val="24"/>
        </w:rPr>
        <w:t>Классификатор обращений по видам нарушений обязательных требований…</w:t>
      </w:r>
      <w:r w:rsidR="003E1E56">
        <w:rPr>
          <w:rFonts w:ascii="Times New Roman" w:hAnsi="Times New Roman" w:cs="Times New Roman"/>
          <w:bCs/>
          <w:color w:val="000000"/>
          <w:sz w:val="24"/>
          <w:szCs w:val="24"/>
        </w:rPr>
        <w:t>…………….</w:t>
      </w:r>
      <w:r w:rsidRPr="00C061A1">
        <w:rPr>
          <w:rFonts w:ascii="Times New Roman" w:hAnsi="Times New Roman" w:cs="Times New Roman"/>
          <w:bCs/>
          <w:color w:val="000000"/>
          <w:sz w:val="24"/>
          <w:szCs w:val="24"/>
        </w:rPr>
        <w:t>…</w:t>
      </w:r>
      <w:r w:rsidR="00D103C4">
        <w:rPr>
          <w:rFonts w:ascii="Times New Roman" w:hAnsi="Times New Roman" w:cs="Times New Roman"/>
          <w:bCs/>
          <w:color w:val="000000"/>
          <w:sz w:val="24"/>
          <w:szCs w:val="24"/>
        </w:rPr>
        <w:t>…</w:t>
      </w:r>
      <w:r w:rsidRPr="00C061A1">
        <w:rPr>
          <w:rFonts w:ascii="Times New Roman" w:hAnsi="Times New Roman" w:cs="Times New Roman"/>
          <w:bCs/>
          <w:color w:val="000000"/>
          <w:sz w:val="24"/>
          <w:szCs w:val="24"/>
        </w:rPr>
        <w:t>1</w:t>
      </w:r>
      <w:r w:rsidR="00996EDA">
        <w:rPr>
          <w:rFonts w:ascii="Times New Roman" w:hAnsi="Times New Roman" w:cs="Times New Roman"/>
          <w:bCs/>
          <w:color w:val="000000"/>
          <w:sz w:val="24"/>
          <w:szCs w:val="24"/>
        </w:rPr>
        <w:t>38</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Приложение19……………………………………………………………………</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14</w:t>
      </w:r>
      <w:r w:rsidR="00996EDA">
        <w:rPr>
          <w:rFonts w:ascii="Times New Roman" w:hAnsi="Times New Roman" w:cs="Times New Roman"/>
          <w:b/>
          <w:bCs/>
          <w:sz w:val="28"/>
          <w:szCs w:val="28"/>
        </w:rPr>
        <w:t>0</w:t>
      </w:r>
    </w:p>
    <w:p w:rsidR="0088368A" w:rsidRPr="00C061A1" w:rsidRDefault="0061023A" w:rsidP="00BE67E9">
      <w:pPr>
        <w:widowControl w:val="0"/>
        <w:autoSpaceDE w:val="0"/>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Методика определения рейтинга субъектов по выявленным нарушениям обязательных требований…</w:t>
      </w:r>
      <w:r w:rsidR="003E1E56">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14</w:t>
      </w:r>
      <w:r w:rsidR="00996EDA">
        <w:rPr>
          <w:rFonts w:ascii="Times New Roman" w:hAnsi="Times New Roman" w:cs="Times New Roman"/>
          <w:sz w:val="24"/>
          <w:szCs w:val="24"/>
        </w:rPr>
        <w:t>0</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Приложение20……………………………………………………………………</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14</w:t>
      </w:r>
      <w:r w:rsidR="00996EDA">
        <w:rPr>
          <w:rFonts w:ascii="Times New Roman" w:hAnsi="Times New Roman" w:cs="Times New Roman"/>
          <w:b/>
          <w:bCs/>
          <w:sz w:val="28"/>
          <w:szCs w:val="28"/>
        </w:rPr>
        <w:t>1</w:t>
      </w:r>
    </w:p>
    <w:p w:rsidR="0088368A" w:rsidRPr="00C061A1" w:rsidRDefault="0061023A" w:rsidP="00BE67E9">
      <w:pPr>
        <w:spacing w:after="0" w:line="240" w:lineRule="auto"/>
        <w:jc w:val="both"/>
        <w:rPr>
          <w:rFonts w:ascii="Times New Roman" w:hAnsi="Times New Roman" w:cs="Times New Roman"/>
          <w:b/>
          <w:bCs/>
          <w:sz w:val="24"/>
          <w:szCs w:val="24"/>
        </w:rPr>
      </w:pPr>
      <w:r w:rsidRPr="00C061A1">
        <w:rPr>
          <w:rFonts w:ascii="Times New Roman" w:hAnsi="Times New Roman" w:cs="Times New Roman"/>
          <w:sz w:val="24"/>
          <w:szCs w:val="24"/>
        </w:rPr>
        <w:t>Перечень документов для направления копии материалов проверки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w:t>
      </w:r>
      <w:r w:rsidR="003E1E56">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14</w:t>
      </w:r>
      <w:r w:rsidR="00996EDA">
        <w:rPr>
          <w:rFonts w:ascii="Times New Roman" w:hAnsi="Times New Roman" w:cs="Times New Roman"/>
          <w:sz w:val="24"/>
          <w:szCs w:val="24"/>
        </w:rPr>
        <w:t>1</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Приложение21……………………………………………………………………</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14</w:t>
      </w:r>
      <w:r w:rsidR="00996EDA">
        <w:rPr>
          <w:rFonts w:ascii="Times New Roman" w:hAnsi="Times New Roman" w:cs="Times New Roman"/>
          <w:b/>
          <w:bCs/>
          <w:sz w:val="28"/>
          <w:szCs w:val="28"/>
        </w:rPr>
        <w:t>3</w:t>
      </w:r>
    </w:p>
    <w:p w:rsidR="0088368A" w:rsidRPr="00805F70" w:rsidRDefault="0061023A" w:rsidP="00BE67E9">
      <w:pPr>
        <w:spacing w:after="0" w:line="240" w:lineRule="auto"/>
        <w:jc w:val="both"/>
        <w:rPr>
          <w:rFonts w:ascii="Times New Roman" w:hAnsi="Times New Roman" w:cs="Times New Roman"/>
          <w:b/>
          <w:bCs/>
          <w:sz w:val="24"/>
          <w:szCs w:val="24"/>
        </w:rPr>
      </w:pPr>
      <w:r w:rsidRPr="00805F70">
        <w:rPr>
          <w:rFonts w:ascii="Times New Roman" w:hAnsi="Times New Roman" w:cs="Times New Roman"/>
          <w:sz w:val="24"/>
          <w:szCs w:val="24"/>
        </w:rPr>
        <w:t>О</w:t>
      </w:r>
      <w:r w:rsidR="007D55AA" w:rsidRPr="00805F70">
        <w:rPr>
          <w:rFonts w:ascii="Times New Roman" w:hAnsi="Times New Roman" w:cs="Times New Roman"/>
          <w:sz w:val="24"/>
          <w:szCs w:val="24"/>
        </w:rPr>
        <w:t>пределение об</w:t>
      </w:r>
      <w:r w:rsidRPr="00805F70">
        <w:rPr>
          <w:rFonts w:ascii="Times New Roman" w:hAnsi="Times New Roman" w:cs="Times New Roman"/>
          <w:sz w:val="24"/>
          <w:szCs w:val="24"/>
        </w:rPr>
        <w:t xml:space="preserve"> удовлетворении ходатайства и продлени</w:t>
      </w:r>
      <w:r w:rsidR="007D55AA" w:rsidRPr="00805F70">
        <w:rPr>
          <w:rFonts w:ascii="Times New Roman" w:hAnsi="Times New Roman" w:cs="Times New Roman"/>
          <w:sz w:val="24"/>
          <w:szCs w:val="24"/>
        </w:rPr>
        <w:t xml:space="preserve">и срока исполнения предписания </w:t>
      </w:r>
      <w:r w:rsidRPr="00805F70">
        <w:rPr>
          <w:rFonts w:ascii="Times New Roman" w:hAnsi="Times New Roman" w:cs="Times New Roman"/>
          <w:sz w:val="24"/>
          <w:szCs w:val="24"/>
        </w:rPr>
        <w:t>об устранении нарушения земельного законодательства…</w:t>
      </w:r>
      <w:r w:rsidR="007D55AA" w:rsidRPr="00805F70">
        <w:rPr>
          <w:rFonts w:ascii="Times New Roman" w:hAnsi="Times New Roman" w:cs="Times New Roman"/>
          <w:sz w:val="24"/>
          <w:szCs w:val="24"/>
        </w:rPr>
        <w:t>…</w:t>
      </w:r>
      <w:r w:rsidR="00805F70">
        <w:rPr>
          <w:rFonts w:ascii="Times New Roman" w:hAnsi="Times New Roman" w:cs="Times New Roman"/>
          <w:sz w:val="24"/>
          <w:szCs w:val="24"/>
        </w:rPr>
        <w:t>………………………………….</w:t>
      </w:r>
      <w:r w:rsidR="007D55AA" w:rsidRPr="00805F70">
        <w:rPr>
          <w:rFonts w:ascii="Times New Roman" w:hAnsi="Times New Roman" w:cs="Times New Roman"/>
          <w:sz w:val="24"/>
          <w:szCs w:val="24"/>
        </w:rPr>
        <w:t>…</w:t>
      </w:r>
      <w:r w:rsidR="00D103C4">
        <w:rPr>
          <w:rFonts w:ascii="Times New Roman" w:hAnsi="Times New Roman" w:cs="Times New Roman"/>
          <w:sz w:val="24"/>
          <w:szCs w:val="24"/>
        </w:rPr>
        <w:t>….</w:t>
      </w:r>
      <w:r w:rsidRPr="00805F70">
        <w:rPr>
          <w:rFonts w:ascii="Times New Roman" w:hAnsi="Times New Roman" w:cs="Times New Roman"/>
          <w:sz w:val="24"/>
          <w:szCs w:val="24"/>
        </w:rPr>
        <w:t>14</w:t>
      </w:r>
      <w:r w:rsidR="00996EDA">
        <w:rPr>
          <w:rFonts w:ascii="Times New Roman" w:hAnsi="Times New Roman" w:cs="Times New Roman"/>
          <w:sz w:val="24"/>
          <w:szCs w:val="24"/>
        </w:rPr>
        <w:t>3</w:t>
      </w:r>
    </w:p>
    <w:p w:rsidR="0088368A" w:rsidRPr="00C061A1" w:rsidRDefault="0088368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Приложение22……………………………………………………………………</w:t>
      </w:r>
      <w:r w:rsidR="00D103C4">
        <w:rPr>
          <w:rFonts w:ascii="Times New Roman" w:hAnsi="Times New Roman" w:cs="Times New Roman"/>
          <w:b/>
          <w:bCs/>
          <w:sz w:val="28"/>
          <w:szCs w:val="28"/>
        </w:rPr>
        <w:t>…</w:t>
      </w:r>
      <w:r w:rsidR="0061023A" w:rsidRPr="00C061A1">
        <w:rPr>
          <w:rFonts w:ascii="Times New Roman" w:hAnsi="Times New Roman" w:cs="Times New Roman"/>
          <w:b/>
          <w:bCs/>
          <w:sz w:val="28"/>
          <w:szCs w:val="28"/>
        </w:rPr>
        <w:t>14</w:t>
      </w:r>
      <w:r w:rsidR="00996EDA">
        <w:rPr>
          <w:rFonts w:ascii="Times New Roman" w:hAnsi="Times New Roman" w:cs="Times New Roman"/>
          <w:b/>
          <w:bCs/>
          <w:sz w:val="28"/>
          <w:szCs w:val="28"/>
        </w:rPr>
        <w:t>4</w:t>
      </w:r>
    </w:p>
    <w:p w:rsidR="00CA7E70" w:rsidRPr="00C061A1" w:rsidRDefault="0061023A" w:rsidP="00BE67E9">
      <w:pPr>
        <w:spacing w:after="0" w:line="240" w:lineRule="auto"/>
        <w:jc w:val="both"/>
        <w:rPr>
          <w:rFonts w:ascii="Times New Roman" w:hAnsi="Times New Roman" w:cs="Times New Roman"/>
          <w:sz w:val="24"/>
          <w:szCs w:val="24"/>
        </w:rPr>
      </w:pPr>
      <w:r w:rsidRPr="00C061A1">
        <w:rPr>
          <w:rFonts w:ascii="Times New Roman" w:hAnsi="Times New Roman" w:cs="Times New Roman"/>
          <w:sz w:val="24"/>
          <w:szCs w:val="24"/>
        </w:rPr>
        <w:t>О</w:t>
      </w:r>
      <w:r w:rsidR="007D55AA">
        <w:rPr>
          <w:rFonts w:ascii="Times New Roman" w:hAnsi="Times New Roman" w:cs="Times New Roman"/>
          <w:sz w:val="24"/>
          <w:szCs w:val="24"/>
        </w:rPr>
        <w:t>пределение об</w:t>
      </w:r>
      <w:r w:rsidRPr="00C061A1">
        <w:rPr>
          <w:rFonts w:ascii="Times New Roman" w:hAnsi="Times New Roman" w:cs="Times New Roman"/>
          <w:sz w:val="24"/>
          <w:szCs w:val="24"/>
        </w:rPr>
        <w:t xml:space="preserve"> отклонении ходатайства и оставлении срока </w:t>
      </w:r>
      <w:r w:rsidRPr="00C061A1">
        <w:rPr>
          <w:rFonts w:ascii="Times New Roman" w:hAnsi="Times New Roman" w:cs="Times New Roman"/>
          <w:sz w:val="24"/>
          <w:szCs w:val="24"/>
        </w:rPr>
        <w:br/>
        <w:t>устранения нарушения без изменения</w:t>
      </w:r>
      <w:r w:rsidR="007D55AA">
        <w:rPr>
          <w:rFonts w:ascii="Times New Roman" w:hAnsi="Times New Roman" w:cs="Times New Roman"/>
          <w:sz w:val="24"/>
          <w:szCs w:val="24"/>
        </w:rPr>
        <w:t>.............................................................................................</w:t>
      </w:r>
      <w:r w:rsidR="00D103C4">
        <w:rPr>
          <w:rFonts w:ascii="Times New Roman" w:hAnsi="Times New Roman" w:cs="Times New Roman"/>
          <w:sz w:val="24"/>
          <w:szCs w:val="24"/>
        </w:rPr>
        <w:t>....</w:t>
      </w:r>
      <w:r w:rsidRPr="00C061A1">
        <w:rPr>
          <w:rFonts w:ascii="Times New Roman" w:hAnsi="Times New Roman" w:cs="Times New Roman"/>
          <w:sz w:val="24"/>
          <w:szCs w:val="24"/>
        </w:rPr>
        <w:t>14</w:t>
      </w:r>
      <w:r w:rsidR="00996EDA">
        <w:rPr>
          <w:rFonts w:ascii="Times New Roman" w:hAnsi="Times New Roman" w:cs="Times New Roman"/>
          <w:sz w:val="24"/>
          <w:szCs w:val="24"/>
        </w:rPr>
        <w:t>4</w:t>
      </w:r>
    </w:p>
    <w:p w:rsidR="0061023A" w:rsidRPr="00C061A1" w:rsidRDefault="0061023A" w:rsidP="00BE67E9">
      <w:pPr>
        <w:spacing w:after="0" w:line="240" w:lineRule="auto"/>
        <w:jc w:val="both"/>
        <w:rPr>
          <w:rFonts w:ascii="Times New Roman" w:hAnsi="Times New Roman" w:cs="Times New Roman"/>
          <w:b/>
          <w:bCs/>
          <w:sz w:val="28"/>
          <w:szCs w:val="28"/>
        </w:rPr>
      </w:pPr>
      <w:r w:rsidRPr="00C061A1">
        <w:rPr>
          <w:rFonts w:ascii="Times New Roman" w:hAnsi="Times New Roman" w:cs="Times New Roman"/>
          <w:b/>
          <w:bCs/>
          <w:sz w:val="28"/>
          <w:szCs w:val="28"/>
        </w:rPr>
        <w:t>Приложение2</w:t>
      </w:r>
      <w:r w:rsidR="00996EDA">
        <w:rPr>
          <w:rFonts w:ascii="Times New Roman" w:hAnsi="Times New Roman" w:cs="Times New Roman"/>
          <w:b/>
          <w:bCs/>
          <w:sz w:val="28"/>
          <w:szCs w:val="28"/>
        </w:rPr>
        <w:t>3</w:t>
      </w:r>
      <w:r w:rsidRPr="00C061A1">
        <w:rPr>
          <w:rFonts w:ascii="Times New Roman" w:hAnsi="Times New Roman" w:cs="Times New Roman"/>
          <w:b/>
          <w:bCs/>
          <w:sz w:val="28"/>
          <w:szCs w:val="28"/>
        </w:rPr>
        <w:t>……………………………………………………………………</w:t>
      </w:r>
      <w:r w:rsidR="00D103C4">
        <w:rPr>
          <w:rFonts w:ascii="Times New Roman" w:hAnsi="Times New Roman" w:cs="Times New Roman"/>
          <w:b/>
          <w:bCs/>
          <w:sz w:val="28"/>
          <w:szCs w:val="28"/>
        </w:rPr>
        <w:t>…</w:t>
      </w:r>
      <w:r w:rsidRPr="00C061A1">
        <w:rPr>
          <w:rFonts w:ascii="Times New Roman" w:hAnsi="Times New Roman" w:cs="Times New Roman"/>
          <w:b/>
          <w:bCs/>
          <w:sz w:val="28"/>
          <w:szCs w:val="28"/>
        </w:rPr>
        <w:t>14</w:t>
      </w:r>
      <w:r w:rsidR="00996EDA">
        <w:rPr>
          <w:rFonts w:ascii="Times New Roman" w:hAnsi="Times New Roman" w:cs="Times New Roman"/>
          <w:b/>
          <w:bCs/>
          <w:sz w:val="28"/>
          <w:szCs w:val="28"/>
        </w:rPr>
        <w:t>5</w:t>
      </w:r>
    </w:p>
    <w:p w:rsidR="00690D83" w:rsidRPr="007D55AA" w:rsidRDefault="0061023A" w:rsidP="00BE67E9">
      <w:pPr>
        <w:spacing w:after="0" w:line="240" w:lineRule="auto"/>
        <w:jc w:val="both"/>
        <w:rPr>
          <w:rFonts w:ascii="Times New Roman" w:hAnsi="Times New Roman" w:cs="Times New Roman"/>
          <w:b/>
          <w:bCs/>
          <w:sz w:val="24"/>
          <w:szCs w:val="24"/>
        </w:rPr>
        <w:sectPr w:rsidR="00690D83" w:rsidRPr="007D55AA" w:rsidSect="00BE67E9">
          <w:headerReference w:type="default" r:id="rId8"/>
          <w:pgSz w:w="11906" w:h="16838"/>
          <w:pgMar w:top="993" w:right="707" w:bottom="426" w:left="1134" w:header="720" w:footer="0" w:gutter="0"/>
          <w:cols w:space="720"/>
          <w:formProt w:val="0"/>
          <w:titlePg/>
          <w:docGrid w:linePitch="360" w:charSpace="-2049"/>
        </w:sectPr>
      </w:pPr>
      <w:r w:rsidRPr="00C061A1">
        <w:rPr>
          <w:rFonts w:ascii="Times New Roman" w:hAnsi="Times New Roman" w:cs="Times New Roman"/>
          <w:sz w:val="24"/>
          <w:szCs w:val="24"/>
          <w:lang w:eastAsia="ru-RU"/>
        </w:rPr>
        <w:t>Правила отнесения земельных участков к категории риска для  дальнейшего проведения мероприятий в порядке муниципального земельного контроля</w:t>
      </w:r>
      <w:r w:rsidR="007D55AA">
        <w:rPr>
          <w:rFonts w:ascii="Times New Roman" w:hAnsi="Times New Roman" w:cs="Times New Roman"/>
          <w:sz w:val="24"/>
          <w:szCs w:val="24"/>
          <w:lang w:eastAsia="ru-RU"/>
        </w:rPr>
        <w:t>………………………………14</w:t>
      </w:r>
      <w:r w:rsidR="00996EDA">
        <w:rPr>
          <w:rFonts w:ascii="Times New Roman" w:hAnsi="Times New Roman" w:cs="Times New Roman"/>
          <w:sz w:val="24"/>
          <w:szCs w:val="24"/>
          <w:lang w:eastAsia="ru-RU"/>
        </w:rPr>
        <w:t>5</w:t>
      </w:r>
    </w:p>
    <w:p w:rsidR="001C65D8" w:rsidRDefault="001C65D8">
      <w:pPr>
        <w:pStyle w:val="2"/>
        <w:jc w:val="center"/>
      </w:pPr>
      <w:r>
        <w:rPr>
          <w:bCs w:val="0"/>
          <w:sz w:val="28"/>
          <w:szCs w:val="22"/>
        </w:rPr>
        <w:lastRenderedPageBreak/>
        <w:t>I. Общие положения</w:t>
      </w:r>
    </w:p>
    <w:p w:rsidR="001C65D8" w:rsidRDefault="001C65D8">
      <w:pPr>
        <w:autoSpaceDE w:val="0"/>
        <w:spacing w:after="0"/>
        <w:jc w:val="center"/>
        <w:rPr>
          <w:rFonts w:ascii="Times New Roman" w:hAnsi="Times New Roman" w:cs="Times New Roman"/>
          <w:b/>
          <w:bCs/>
          <w:sz w:val="28"/>
          <w:szCs w:val="28"/>
        </w:rPr>
      </w:pPr>
    </w:p>
    <w:p w:rsidR="001C65D8" w:rsidRDefault="001C65D8">
      <w:pPr>
        <w:autoSpaceDE w:val="0"/>
        <w:spacing w:after="0"/>
        <w:ind w:firstLine="567"/>
        <w:jc w:val="both"/>
      </w:pPr>
      <w:r>
        <w:rPr>
          <w:rFonts w:ascii="Times New Roman" w:hAnsi="Times New Roman" w:cs="Times New Roman"/>
          <w:sz w:val="28"/>
          <w:szCs w:val="28"/>
        </w:rPr>
        <w:t xml:space="preserve">Административный регламент исполнения </w:t>
      </w:r>
      <w:r w:rsidR="00C32ED1" w:rsidRPr="00853FCA">
        <w:rPr>
          <w:rFonts w:ascii="Times New Roman" w:hAnsi="Times New Roman" w:cs="Times New Roman"/>
          <w:sz w:val="28"/>
        </w:rPr>
        <w:t xml:space="preserve">администрацией </w:t>
      </w:r>
      <w:r w:rsidR="00853FCA" w:rsidRPr="00853FCA">
        <w:rPr>
          <w:rFonts w:ascii="Times New Roman" w:hAnsi="Times New Roman" w:cs="Times New Roman"/>
          <w:bCs/>
          <w:sz w:val="28"/>
          <w:szCs w:val="28"/>
        </w:rPr>
        <w:t>Пушкинского городского округа</w:t>
      </w:r>
      <w:r w:rsidR="00853FCA" w:rsidRPr="00853FCA">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функции по осуществлению </w:t>
      </w:r>
      <w:r>
        <w:rPr>
          <w:rFonts w:ascii="Liberation Serif" w:hAnsi="Liberation Serif" w:cs="Liberation Serif"/>
          <w:color w:val="000000"/>
          <w:kern w:val="1"/>
          <w:sz w:val="28"/>
          <w:szCs w:val="28"/>
        </w:rPr>
        <w:t xml:space="preserve">муниципального </w:t>
      </w:r>
      <w:r w:rsidRPr="007C1B97">
        <w:rPr>
          <w:rFonts w:ascii="Times New Roman" w:hAnsi="Times New Roman" w:cs="Times New Roman"/>
          <w:color w:val="000000"/>
          <w:kern w:val="1"/>
          <w:sz w:val="28"/>
          <w:szCs w:val="28"/>
        </w:rPr>
        <w:t>земельного контроля</w:t>
      </w:r>
      <w:r w:rsidR="007C1B97" w:rsidRPr="007C1B97">
        <w:rPr>
          <w:rFonts w:ascii="Times New Roman" w:hAnsi="Times New Roman" w:cs="Times New Roman"/>
          <w:color w:val="000000"/>
          <w:kern w:val="1"/>
          <w:sz w:val="28"/>
          <w:szCs w:val="28"/>
        </w:rPr>
        <w:t xml:space="preserve"> </w:t>
      </w:r>
      <w:r w:rsidRPr="007C1B97">
        <w:rPr>
          <w:rFonts w:ascii="Times New Roman" w:hAnsi="Times New Roman" w:cs="Times New Roman"/>
          <w:sz w:val="28"/>
          <w:szCs w:val="28"/>
        </w:rPr>
        <w:t>(</w:t>
      </w:r>
      <w:r>
        <w:rPr>
          <w:rFonts w:ascii="Times New Roman" w:hAnsi="Times New Roman" w:cs="Times New Roman"/>
          <w:sz w:val="28"/>
          <w:szCs w:val="28"/>
        </w:rPr>
        <w:t xml:space="preserve">далее - Регламент) определяет порядок, сроки и последовательность </w:t>
      </w:r>
      <w:r>
        <w:rPr>
          <w:rFonts w:ascii="Times New Roman" w:hAnsi="Times New Roman" w:cs="Times New Roman"/>
          <w:sz w:val="28"/>
        </w:rPr>
        <w:t>административных процедур (административных действий) при осуществлении муниципального земельного контроля.</w:t>
      </w:r>
    </w:p>
    <w:p w:rsidR="001C65D8" w:rsidRDefault="001C65D8">
      <w:pPr>
        <w:autoSpaceDE w:val="0"/>
        <w:spacing w:after="0"/>
        <w:jc w:val="center"/>
        <w:rPr>
          <w:rFonts w:ascii="Times New Roman" w:hAnsi="Times New Roman" w:cs="Times New Roman"/>
          <w:bCs/>
          <w:sz w:val="28"/>
          <w:szCs w:val="28"/>
        </w:rPr>
      </w:pPr>
    </w:p>
    <w:p w:rsidR="001C65D8" w:rsidRPr="008C3B35" w:rsidRDefault="00677E41">
      <w:pPr>
        <w:autoSpaceDE w:val="0"/>
        <w:spacing w:after="0"/>
        <w:jc w:val="center"/>
        <w:rPr>
          <w:b/>
        </w:rPr>
      </w:pPr>
      <w:r w:rsidRPr="008C3B35">
        <w:rPr>
          <w:rFonts w:ascii="Times New Roman" w:hAnsi="Times New Roman" w:cs="Times New Roman"/>
          <w:b/>
          <w:bCs/>
          <w:sz w:val="28"/>
          <w:szCs w:val="28"/>
        </w:rPr>
        <w:t xml:space="preserve">1.1 </w:t>
      </w:r>
      <w:r w:rsidR="001C65D8" w:rsidRPr="008C3B35">
        <w:rPr>
          <w:rFonts w:ascii="Times New Roman" w:hAnsi="Times New Roman" w:cs="Times New Roman"/>
          <w:b/>
          <w:bCs/>
          <w:sz w:val="28"/>
          <w:szCs w:val="28"/>
        </w:rPr>
        <w:t>Наименование функции</w:t>
      </w:r>
    </w:p>
    <w:p w:rsidR="001C65D8" w:rsidRDefault="001C65D8">
      <w:pPr>
        <w:autoSpaceDE w:val="0"/>
        <w:spacing w:after="0"/>
        <w:jc w:val="center"/>
        <w:rPr>
          <w:rFonts w:ascii="Times New Roman" w:hAnsi="Times New Roman" w:cs="Times New Roman"/>
          <w:b/>
          <w:bCs/>
          <w:sz w:val="28"/>
          <w:szCs w:val="28"/>
        </w:rPr>
      </w:pPr>
    </w:p>
    <w:p w:rsidR="00002C41" w:rsidRDefault="00677E41">
      <w:pPr>
        <w:autoSpaceDE w:val="0"/>
        <w:spacing w:after="0"/>
        <w:ind w:firstLine="567"/>
        <w:jc w:val="both"/>
        <w:rPr>
          <w:rFonts w:ascii="Times New Roman" w:hAnsi="Times New Roman" w:cs="Times New Roman"/>
          <w:sz w:val="28"/>
          <w:szCs w:val="28"/>
        </w:rPr>
      </w:pPr>
      <w:r>
        <w:rPr>
          <w:rFonts w:ascii="Times New Roman" w:hAnsi="Times New Roman" w:cs="Times New Roman"/>
          <w:sz w:val="28"/>
          <w:szCs w:val="28"/>
        </w:rPr>
        <w:t>1.1.1</w:t>
      </w:r>
      <w:r w:rsidR="0075735B" w:rsidRPr="0075735B">
        <w:rPr>
          <w:rFonts w:ascii="Times New Roman" w:hAnsi="Times New Roman" w:cs="Times New Roman"/>
          <w:sz w:val="28"/>
          <w:szCs w:val="28"/>
        </w:rPr>
        <w:t xml:space="preserve">. </w:t>
      </w:r>
      <w:proofErr w:type="gramStart"/>
      <w:r w:rsidR="0075735B" w:rsidRPr="0075735B">
        <w:rPr>
          <w:rFonts w:ascii="Times New Roman" w:hAnsi="Times New Roman" w:cs="Times New Roman"/>
          <w:sz w:val="28"/>
          <w:szCs w:val="28"/>
        </w:rPr>
        <w:t>Муниципальная функция по осуществлению орган</w:t>
      </w:r>
      <w:r w:rsidR="00E0586B">
        <w:rPr>
          <w:rFonts w:ascii="Times New Roman" w:hAnsi="Times New Roman" w:cs="Times New Roman"/>
          <w:sz w:val="28"/>
          <w:szCs w:val="28"/>
        </w:rPr>
        <w:t>ами</w:t>
      </w:r>
      <w:r w:rsidR="0075735B" w:rsidRPr="0075735B">
        <w:rPr>
          <w:rFonts w:ascii="Times New Roman" w:hAnsi="Times New Roman" w:cs="Times New Roman"/>
          <w:sz w:val="28"/>
          <w:szCs w:val="28"/>
        </w:rPr>
        <w:t xml:space="preserve"> местного самоуправл</w:t>
      </w:r>
      <w:r w:rsidR="0075735B">
        <w:rPr>
          <w:rFonts w:ascii="Times New Roman" w:hAnsi="Times New Roman" w:cs="Times New Roman"/>
          <w:sz w:val="28"/>
          <w:szCs w:val="28"/>
        </w:rPr>
        <w:t>ения контрол</w:t>
      </w:r>
      <w:r w:rsidR="00E0586B">
        <w:rPr>
          <w:rFonts w:ascii="Times New Roman" w:hAnsi="Times New Roman" w:cs="Times New Roman"/>
          <w:sz w:val="28"/>
          <w:szCs w:val="28"/>
        </w:rPr>
        <w:t>я</w:t>
      </w:r>
      <w:r w:rsidR="0075735B">
        <w:rPr>
          <w:rFonts w:ascii="Times New Roman" w:hAnsi="Times New Roman" w:cs="Times New Roman"/>
          <w:sz w:val="28"/>
          <w:szCs w:val="28"/>
        </w:rPr>
        <w:t xml:space="preserve"> за соблюдением </w:t>
      </w:r>
      <w:r w:rsidR="0075735B" w:rsidRPr="0075735B">
        <w:rPr>
          <w:rFonts w:ascii="Times New Roman" w:hAnsi="Times New Roman" w:cs="Times New Roman"/>
          <w:sz w:val="28"/>
          <w:szCs w:val="28"/>
        </w:rPr>
        <w:t xml:space="preserve">органами государственной власти, органами местного самоуправления, юридическими лицами, индивидуальными предпринимателями, гражданами </w:t>
      </w:r>
      <w:r w:rsidR="0075735B" w:rsidRPr="00BA5109">
        <w:rPr>
          <w:rFonts w:ascii="Times New Roman" w:hAnsi="Times New Roman" w:cs="Times New Roman"/>
          <w:sz w:val="28"/>
          <w:szCs w:val="28"/>
        </w:rPr>
        <w:t>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r w:rsidR="00BA5109">
        <w:rPr>
          <w:rFonts w:ascii="Times New Roman" w:hAnsi="Times New Roman" w:cs="Times New Roman"/>
          <w:sz w:val="28"/>
          <w:szCs w:val="28"/>
        </w:rPr>
        <w:t xml:space="preserve"> </w:t>
      </w:r>
      <w:r w:rsidR="0075735B" w:rsidRPr="0075735B">
        <w:rPr>
          <w:rFonts w:ascii="Times New Roman" w:hAnsi="Times New Roman" w:cs="Times New Roman"/>
          <w:sz w:val="28"/>
          <w:szCs w:val="28"/>
        </w:rPr>
        <w:t>(далее – муниципальный земельный контроль).</w:t>
      </w:r>
      <w:proofErr w:type="gramEnd"/>
    </w:p>
    <w:p w:rsidR="001C65D8" w:rsidRDefault="001C65D8" w:rsidP="00D67392">
      <w:pPr>
        <w:tabs>
          <w:tab w:val="left" w:pos="567"/>
          <w:tab w:val="left" w:pos="1134"/>
        </w:tabs>
        <w:spacing w:after="0"/>
        <w:jc w:val="both"/>
        <w:rPr>
          <w:rFonts w:ascii="Times New Roman" w:hAnsi="Times New Roman" w:cs="Times New Roman"/>
          <w:b/>
          <w:bCs/>
          <w:sz w:val="28"/>
          <w:szCs w:val="28"/>
        </w:rPr>
      </w:pPr>
    </w:p>
    <w:p w:rsidR="001C65D8" w:rsidRPr="007D55AA" w:rsidRDefault="007D55AA">
      <w:pPr>
        <w:autoSpaceDE w:val="0"/>
        <w:spacing w:after="0"/>
        <w:jc w:val="center"/>
        <w:rPr>
          <w:b/>
        </w:rPr>
      </w:pPr>
      <w:r>
        <w:rPr>
          <w:rFonts w:ascii="Times New Roman" w:hAnsi="Times New Roman" w:cs="Times New Roman"/>
          <w:b/>
          <w:sz w:val="28"/>
          <w:szCs w:val="28"/>
        </w:rPr>
        <w:t xml:space="preserve">1.2 </w:t>
      </w:r>
      <w:r w:rsidR="001C65D8" w:rsidRPr="007D55AA">
        <w:rPr>
          <w:rFonts w:ascii="Times New Roman" w:hAnsi="Times New Roman" w:cs="Times New Roman"/>
          <w:b/>
          <w:sz w:val="28"/>
          <w:szCs w:val="28"/>
        </w:rPr>
        <w:t>Наименование органа, осуществляющего муниципальный земельный контроль</w:t>
      </w:r>
    </w:p>
    <w:p w:rsidR="001C65D8" w:rsidRDefault="001C65D8">
      <w:pPr>
        <w:tabs>
          <w:tab w:val="left" w:pos="567"/>
          <w:tab w:val="left" w:pos="1134"/>
        </w:tabs>
        <w:spacing w:after="0"/>
        <w:ind w:firstLine="709"/>
        <w:jc w:val="both"/>
        <w:rPr>
          <w:rFonts w:ascii="Times New Roman" w:hAnsi="Times New Roman" w:cs="Times New Roman"/>
          <w:sz w:val="28"/>
          <w:szCs w:val="28"/>
        </w:rPr>
      </w:pPr>
    </w:p>
    <w:p w:rsidR="001C65D8" w:rsidRDefault="008C3B35">
      <w:pPr>
        <w:autoSpaceDE w:val="0"/>
        <w:spacing w:after="0"/>
        <w:ind w:firstLine="567"/>
        <w:jc w:val="both"/>
      </w:pPr>
      <w:r>
        <w:rPr>
          <w:rFonts w:ascii="Times New Roman" w:hAnsi="Times New Roman" w:cs="Times New Roman"/>
          <w:sz w:val="28"/>
          <w:szCs w:val="28"/>
        </w:rPr>
        <w:t>1.1.2</w:t>
      </w:r>
      <w:r w:rsidR="001C65D8">
        <w:rPr>
          <w:rFonts w:ascii="Times New Roman" w:hAnsi="Times New Roman" w:cs="Times New Roman"/>
          <w:sz w:val="28"/>
          <w:szCs w:val="28"/>
        </w:rPr>
        <w:t>. Муниципальный земельный контроль осуществляется</w:t>
      </w:r>
      <w:r w:rsidR="00C32ED1">
        <w:rPr>
          <w:rFonts w:ascii="Times New Roman" w:hAnsi="Times New Roman" w:cs="Times New Roman"/>
          <w:sz w:val="28"/>
          <w:szCs w:val="28"/>
        </w:rPr>
        <w:t xml:space="preserve"> </w:t>
      </w:r>
      <w:r w:rsidR="00F864DF">
        <w:rPr>
          <w:rFonts w:ascii="Times New Roman" w:hAnsi="Times New Roman" w:cs="Times New Roman"/>
          <w:sz w:val="28"/>
          <w:szCs w:val="28"/>
        </w:rPr>
        <w:t xml:space="preserve">Комитетом по управлению имуществом администрации </w:t>
      </w:r>
      <w:r w:rsidR="00853FCA" w:rsidRPr="00853FCA">
        <w:rPr>
          <w:rFonts w:ascii="Times New Roman" w:hAnsi="Times New Roman" w:cs="Times New Roman"/>
          <w:bCs/>
          <w:sz w:val="28"/>
          <w:szCs w:val="28"/>
        </w:rPr>
        <w:t>Пушкинского городского округа</w:t>
      </w:r>
      <w:r w:rsidR="00BD6A42">
        <w:rPr>
          <w:rFonts w:ascii="Times New Roman" w:hAnsi="Times New Roman" w:cs="Times New Roman"/>
          <w:sz w:val="28"/>
          <w:szCs w:val="28"/>
        </w:rPr>
        <w:t xml:space="preserve"> </w:t>
      </w:r>
      <w:r w:rsidR="00BD6A42">
        <w:rPr>
          <w:rFonts w:ascii="Times New Roman" w:hAnsi="Times New Roman" w:cs="Times New Roman"/>
          <w:sz w:val="28"/>
        </w:rPr>
        <w:t xml:space="preserve">(далее – </w:t>
      </w:r>
      <w:r w:rsidR="00F864DF">
        <w:rPr>
          <w:rFonts w:ascii="Times New Roman" w:hAnsi="Times New Roman" w:cs="Times New Roman"/>
          <w:sz w:val="28"/>
        </w:rPr>
        <w:t>Комитет</w:t>
      </w:r>
      <w:r w:rsidR="00BD6A42">
        <w:rPr>
          <w:rFonts w:ascii="Times New Roman" w:hAnsi="Times New Roman" w:cs="Times New Roman"/>
          <w:sz w:val="28"/>
        </w:rPr>
        <w:t>)</w:t>
      </w:r>
      <w:r w:rsidR="00C32ED1">
        <w:rPr>
          <w:rFonts w:ascii="Times New Roman" w:hAnsi="Times New Roman" w:cs="Times New Roman"/>
          <w:sz w:val="28"/>
          <w:szCs w:val="28"/>
        </w:rPr>
        <w:t>.</w:t>
      </w:r>
    </w:p>
    <w:p w:rsidR="001C65D8" w:rsidRDefault="001C65D8">
      <w:pPr>
        <w:tabs>
          <w:tab w:val="left" w:pos="567"/>
          <w:tab w:val="left" w:pos="1134"/>
        </w:tabs>
        <w:spacing w:after="0"/>
        <w:ind w:firstLine="709"/>
        <w:jc w:val="both"/>
        <w:rPr>
          <w:rFonts w:ascii="Times New Roman" w:hAnsi="Times New Roman" w:cs="Times New Roman"/>
          <w:color w:val="5B9BD5"/>
          <w:sz w:val="28"/>
          <w:szCs w:val="28"/>
        </w:rPr>
      </w:pPr>
    </w:p>
    <w:p w:rsidR="001C65D8" w:rsidRPr="008C3B35" w:rsidRDefault="008C3B35">
      <w:pPr>
        <w:tabs>
          <w:tab w:val="left" w:pos="567"/>
          <w:tab w:val="left" w:pos="1134"/>
        </w:tabs>
        <w:spacing w:after="0"/>
        <w:jc w:val="center"/>
        <w:rPr>
          <w:b/>
        </w:rPr>
      </w:pPr>
      <w:r w:rsidRPr="008C3B35">
        <w:rPr>
          <w:rFonts w:ascii="Times New Roman" w:hAnsi="Times New Roman" w:cs="Times New Roman"/>
          <w:b/>
          <w:sz w:val="28"/>
        </w:rPr>
        <w:t>1.</w:t>
      </w:r>
      <w:r w:rsidR="007D55AA">
        <w:rPr>
          <w:rFonts w:ascii="Times New Roman" w:hAnsi="Times New Roman" w:cs="Times New Roman"/>
          <w:b/>
          <w:sz w:val="28"/>
        </w:rPr>
        <w:t>3</w:t>
      </w:r>
      <w:r w:rsidRPr="008C3B35">
        <w:rPr>
          <w:rFonts w:ascii="Times New Roman" w:hAnsi="Times New Roman" w:cs="Times New Roman"/>
          <w:b/>
          <w:sz w:val="28"/>
        </w:rPr>
        <w:t xml:space="preserve"> </w:t>
      </w:r>
      <w:r w:rsidR="001C65D8" w:rsidRPr="008C3B35">
        <w:rPr>
          <w:rFonts w:ascii="Times New Roman" w:hAnsi="Times New Roman" w:cs="Times New Roman"/>
          <w:b/>
          <w:sz w:val="28"/>
        </w:rPr>
        <w:t xml:space="preserve">Нормативные правовые акты, регулирующие осуществление муниципального земельного контроля </w:t>
      </w:r>
    </w:p>
    <w:p w:rsidR="001C65D8" w:rsidRDefault="001C65D8">
      <w:pPr>
        <w:tabs>
          <w:tab w:val="left" w:pos="567"/>
          <w:tab w:val="left" w:pos="1134"/>
        </w:tabs>
        <w:spacing w:after="0"/>
        <w:ind w:firstLine="709"/>
        <w:jc w:val="both"/>
        <w:rPr>
          <w:rFonts w:ascii="Times New Roman" w:hAnsi="Times New Roman" w:cs="Times New Roman"/>
          <w:sz w:val="28"/>
        </w:rPr>
      </w:pPr>
    </w:p>
    <w:p w:rsidR="000005E5" w:rsidRPr="008D29DE" w:rsidRDefault="00642A62" w:rsidP="005715F1">
      <w:pPr>
        <w:tabs>
          <w:tab w:val="left" w:pos="709"/>
          <w:tab w:val="left" w:pos="1134"/>
        </w:tabs>
        <w:spacing w:after="0"/>
        <w:ind w:firstLine="709"/>
        <w:jc w:val="both"/>
        <w:rPr>
          <w:rFonts w:ascii="Times New Roman" w:hAnsi="Times New Roman" w:cs="Times New Roman"/>
          <w:sz w:val="28"/>
        </w:rPr>
      </w:pPr>
      <w:r>
        <w:rPr>
          <w:rFonts w:ascii="Times New Roman" w:hAnsi="Times New Roman" w:cs="Times New Roman"/>
          <w:sz w:val="28"/>
        </w:rPr>
        <w:t>1.3</w:t>
      </w:r>
      <w:r w:rsidR="008C3B35">
        <w:rPr>
          <w:rFonts w:ascii="Times New Roman" w:hAnsi="Times New Roman" w:cs="Times New Roman"/>
          <w:sz w:val="28"/>
        </w:rPr>
        <w:t>.1</w:t>
      </w:r>
      <w:r w:rsidR="001C65D8" w:rsidRPr="008D29DE">
        <w:rPr>
          <w:rFonts w:ascii="Times New Roman" w:hAnsi="Times New Roman" w:cs="Times New Roman"/>
          <w:sz w:val="28"/>
        </w:rPr>
        <w:t xml:space="preserve">. </w:t>
      </w:r>
      <w:r w:rsidR="005715F1" w:rsidRPr="008D29DE">
        <w:rPr>
          <w:rFonts w:ascii="Times New Roman" w:hAnsi="Times New Roman" w:cs="Times New Roman"/>
          <w:sz w:val="28"/>
        </w:rPr>
        <w:t>Перечень нормативных правовых актов, регулирующих осуществление муниципального земельного контроля, размещен на официальном сайте в сети «Интернет»</w:t>
      </w:r>
      <w:r w:rsidR="008D29DE">
        <w:rPr>
          <w:rFonts w:ascii="Times New Roman" w:hAnsi="Times New Roman" w:cs="Times New Roman"/>
          <w:sz w:val="28"/>
        </w:rPr>
        <w:t xml:space="preserve">: </w:t>
      </w:r>
      <w:r w:rsidR="008D29DE">
        <w:rPr>
          <w:rFonts w:ascii="Times New Roman" w:hAnsi="Times New Roman" w:cs="Times New Roman"/>
          <w:sz w:val="28"/>
          <w:lang w:val="en-US"/>
        </w:rPr>
        <w:t>www</w:t>
      </w:r>
      <w:r w:rsidR="008D29DE" w:rsidRPr="008D29DE">
        <w:rPr>
          <w:rFonts w:ascii="Times New Roman" w:hAnsi="Times New Roman" w:cs="Times New Roman"/>
          <w:sz w:val="28"/>
        </w:rPr>
        <w:t>.</w:t>
      </w:r>
      <w:proofErr w:type="spellStart"/>
      <w:r w:rsidR="008D29DE">
        <w:rPr>
          <w:rFonts w:ascii="Times New Roman" w:hAnsi="Times New Roman" w:cs="Times New Roman"/>
          <w:sz w:val="28"/>
          <w:lang w:val="en-US"/>
        </w:rPr>
        <w:t>adm</w:t>
      </w:r>
      <w:proofErr w:type="spellEnd"/>
      <w:r w:rsidR="008D29DE" w:rsidRPr="008D29DE">
        <w:rPr>
          <w:rFonts w:ascii="Times New Roman" w:hAnsi="Times New Roman" w:cs="Times New Roman"/>
          <w:sz w:val="28"/>
        </w:rPr>
        <w:t>-</w:t>
      </w:r>
      <w:proofErr w:type="spellStart"/>
      <w:r w:rsidR="008D29DE">
        <w:rPr>
          <w:rFonts w:ascii="Times New Roman" w:hAnsi="Times New Roman" w:cs="Times New Roman"/>
          <w:sz w:val="28"/>
          <w:lang w:val="en-US"/>
        </w:rPr>
        <w:t>pushkino</w:t>
      </w:r>
      <w:proofErr w:type="spellEnd"/>
      <w:r w:rsidR="008D29DE" w:rsidRPr="008D29DE">
        <w:rPr>
          <w:rFonts w:ascii="Times New Roman" w:hAnsi="Times New Roman" w:cs="Times New Roman"/>
          <w:sz w:val="28"/>
        </w:rPr>
        <w:t>.</w:t>
      </w:r>
      <w:proofErr w:type="spellStart"/>
      <w:r w:rsidR="008D29DE">
        <w:rPr>
          <w:rFonts w:ascii="Times New Roman" w:hAnsi="Times New Roman" w:cs="Times New Roman"/>
          <w:sz w:val="28"/>
          <w:lang w:val="en-US"/>
        </w:rPr>
        <w:t>ru</w:t>
      </w:r>
      <w:proofErr w:type="spellEnd"/>
    </w:p>
    <w:p w:rsidR="001C65D8" w:rsidRPr="000005E5" w:rsidRDefault="001C65D8" w:rsidP="000005E5">
      <w:pPr>
        <w:tabs>
          <w:tab w:val="left" w:pos="709"/>
          <w:tab w:val="left" w:pos="1134"/>
        </w:tabs>
        <w:spacing w:after="0"/>
        <w:ind w:firstLine="709"/>
        <w:jc w:val="both"/>
        <w:rPr>
          <w:rFonts w:ascii="Times New Roman" w:hAnsi="Times New Roman" w:cs="Times New Roman"/>
          <w:sz w:val="28"/>
        </w:rPr>
      </w:pPr>
    </w:p>
    <w:p w:rsidR="001C65D8" w:rsidRPr="008D29DE" w:rsidRDefault="00642A62" w:rsidP="008D29DE">
      <w:pPr>
        <w:tabs>
          <w:tab w:val="left" w:pos="709"/>
          <w:tab w:val="left" w:pos="1134"/>
        </w:tabs>
        <w:spacing w:after="0"/>
        <w:ind w:firstLine="709"/>
        <w:jc w:val="both"/>
        <w:rPr>
          <w:rFonts w:ascii="Times New Roman" w:hAnsi="Times New Roman" w:cs="Times New Roman"/>
          <w:sz w:val="28"/>
        </w:rPr>
      </w:pPr>
      <w:r>
        <w:rPr>
          <w:rFonts w:ascii="Times New Roman" w:hAnsi="Times New Roman" w:cs="Times New Roman"/>
          <w:sz w:val="28"/>
          <w:szCs w:val="28"/>
        </w:rPr>
        <w:t>1.3</w:t>
      </w:r>
      <w:r w:rsidR="008C3B35">
        <w:rPr>
          <w:rFonts w:ascii="Times New Roman" w:hAnsi="Times New Roman" w:cs="Times New Roman"/>
          <w:sz w:val="28"/>
          <w:szCs w:val="28"/>
        </w:rPr>
        <w:t>.2</w:t>
      </w:r>
      <w:r w:rsidR="001C65D8">
        <w:rPr>
          <w:rFonts w:ascii="Times New Roman" w:hAnsi="Times New Roman" w:cs="Times New Roman"/>
          <w:sz w:val="28"/>
          <w:szCs w:val="28"/>
        </w:rPr>
        <w:t xml:space="preserve">. </w:t>
      </w:r>
      <w:r w:rsidR="00F864DF">
        <w:rPr>
          <w:rFonts w:ascii="Times New Roman" w:hAnsi="Times New Roman" w:cs="Times New Roman"/>
          <w:sz w:val="28"/>
        </w:rPr>
        <w:t>Комитет</w:t>
      </w:r>
      <w:r w:rsidR="008D29DE">
        <w:rPr>
          <w:rFonts w:ascii="Times New Roman" w:hAnsi="Times New Roman" w:cs="Times New Roman"/>
          <w:sz w:val="28"/>
        </w:rPr>
        <w:t xml:space="preserve"> </w:t>
      </w:r>
      <w:r w:rsidR="001C65D8">
        <w:rPr>
          <w:rFonts w:ascii="Times New Roman" w:hAnsi="Times New Roman" w:cs="Times New Roman"/>
          <w:sz w:val="28"/>
        </w:rPr>
        <w:t xml:space="preserve">обеспечивает </w:t>
      </w:r>
      <w:r w:rsidR="001C65D8" w:rsidRPr="007C1B97">
        <w:rPr>
          <w:rFonts w:ascii="Times New Roman" w:hAnsi="Times New Roman" w:cs="Times New Roman"/>
          <w:sz w:val="28"/>
        </w:rPr>
        <w:t>размещение</w:t>
      </w:r>
      <w:r w:rsidR="001C65D8">
        <w:rPr>
          <w:rFonts w:ascii="Times New Roman" w:hAnsi="Times New Roman" w:cs="Times New Roman"/>
          <w:sz w:val="28"/>
        </w:rPr>
        <w:t xml:space="preserve"> и актуализацию перечня нормативных правовых актов, регулирующих осуществление муниципального земельного</w:t>
      </w:r>
      <w:r w:rsidR="00BD6A42">
        <w:rPr>
          <w:rFonts w:ascii="Times New Roman" w:hAnsi="Times New Roman" w:cs="Times New Roman"/>
          <w:sz w:val="28"/>
        </w:rPr>
        <w:t xml:space="preserve"> </w:t>
      </w:r>
      <w:r w:rsidR="001C65D8">
        <w:rPr>
          <w:rFonts w:ascii="Times New Roman" w:hAnsi="Times New Roman" w:cs="Times New Roman"/>
          <w:sz w:val="28"/>
        </w:rPr>
        <w:t>контро</w:t>
      </w:r>
      <w:r w:rsidR="007C1B97">
        <w:rPr>
          <w:rFonts w:ascii="Times New Roman" w:hAnsi="Times New Roman" w:cs="Times New Roman"/>
          <w:sz w:val="28"/>
        </w:rPr>
        <w:t>ля</w:t>
      </w:r>
      <w:r w:rsidR="00931914">
        <w:rPr>
          <w:rFonts w:ascii="Times New Roman" w:hAnsi="Times New Roman" w:cs="Times New Roman"/>
          <w:sz w:val="28"/>
        </w:rPr>
        <w:t xml:space="preserve"> </w:t>
      </w:r>
      <w:r w:rsidR="001C65D8" w:rsidRPr="00D72811">
        <w:rPr>
          <w:rFonts w:ascii="Times New Roman" w:hAnsi="Times New Roman" w:cs="Times New Roman"/>
          <w:sz w:val="28"/>
        </w:rPr>
        <w:t>(с указанием их реквизитов и источников официального опубликования),</w:t>
      </w:r>
      <w:r w:rsidR="00931914">
        <w:rPr>
          <w:rFonts w:ascii="Times New Roman" w:hAnsi="Times New Roman" w:cs="Times New Roman"/>
          <w:sz w:val="28"/>
        </w:rPr>
        <w:t xml:space="preserve"> </w:t>
      </w:r>
      <w:r w:rsidR="001C65D8">
        <w:rPr>
          <w:rFonts w:ascii="Times New Roman" w:hAnsi="Times New Roman" w:cs="Times New Roman"/>
          <w:sz w:val="28"/>
        </w:rPr>
        <w:t>на официальном сайте</w:t>
      </w:r>
      <w:r w:rsidR="008D29DE">
        <w:rPr>
          <w:rFonts w:ascii="Times New Roman" w:hAnsi="Times New Roman" w:cs="Times New Roman"/>
          <w:sz w:val="28"/>
        </w:rPr>
        <w:t xml:space="preserve"> </w:t>
      </w:r>
      <w:hyperlink r:id="rId9" w:history="1">
        <w:r w:rsidR="008D29DE" w:rsidRPr="003775F2">
          <w:rPr>
            <w:rStyle w:val="a5"/>
            <w:rFonts w:ascii="Times New Roman" w:hAnsi="Times New Roman" w:cs="Times New Roman"/>
            <w:sz w:val="28"/>
            <w:lang w:val="en-US"/>
          </w:rPr>
          <w:t>www</w:t>
        </w:r>
        <w:r w:rsidR="008D29DE" w:rsidRPr="003775F2">
          <w:rPr>
            <w:rStyle w:val="a5"/>
            <w:rFonts w:ascii="Times New Roman" w:hAnsi="Times New Roman" w:cs="Times New Roman"/>
            <w:sz w:val="28"/>
          </w:rPr>
          <w:t>.</w:t>
        </w:r>
        <w:proofErr w:type="spellStart"/>
        <w:r w:rsidR="008D29DE" w:rsidRPr="003775F2">
          <w:rPr>
            <w:rStyle w:val="a5"/>
            <w:rFonts w:ascii="Times New Roman" w:hAnsi="Times New Roman" w:cs="Times New Roman"/>
            <w:sz w:val="28"/>
            <w:lang w:val="en-US"/>
          </w:rPr>
          <w:t>adm</w:t>
        </w:r>
        <w:proofErr w:type="spellEnd"/>
        <w:r w:rsidR="008D29DE" w:rsidRPr="003775F2">
          <w:rPr>
            <w:rStyle w:val="a5"/>
            <w:rFonts w:ascii="Times New Roman" w:hAnsi="Times New Roman" w:cs="Times New Roman"/>
            <w:sz w:val="28"/>
          </w:rPr>
          <w:t>-</w:t>
        </w:r>
        <w:proofErr w:type="spellStart"/>
        <w:r w:rsidR="008D29DE" w:rsidRPr="003775F2">
          <w:rPr>
            <w:rStyle w:val="a5"/>
            <w:rFonts w:ascii="Times New Roman" w:hAnsi="Times New Roman" w:cs="Times New Roman"/>
            <w:sz w:val="28"/>
            <w:lang w:val="en-US"/>
          </w:rPr>
          <w:t>pushkino</w:t>
        </w:r>
        <w:proofErr w:type="spellEnd"/>
        <w:r w:rsidR="008D29DE" w:rsidRPr="003775F2">
          <w:rPr>
            <w:rStyle w:val="a5"/>
            <w:rFonts w:ascii="Times New Roman" w:hAnsi="Times New Roman" w:cs="Times New Roman"/>
            <w:sz w:val="28"/>
          </w:rPr>
          <w:t>.</w:t>
        </w:r>
        <w:proofErr w:type="spellStart"/>
        <w:r w:rsidR="008D29DE" w:rsidRPr="003775F2">
          <w:rPr>
            <w:rStyle w:val="a5"/>
            <w:rFonts w:ascii="Times New Roman" w:hAnsi="Times New Roman" w:cs="Times New Roman"/>
            <w:sz w:val="28"/>
            <w:lang w:val="en-US"/>
          </w:rPr>
          <w:t>ru</w:t>
        </w:r>
        <w:proofErr w:type="spellEnd"/>
      </w:hyperlink>
      <w:r w:rsidR="008D29DE">
        <w:rPr>
          <w:rFonts w:ascii="Times New Roman" w:hAnsi="Times New Roman" w:cs="Times New Roman"/>
          <w:sz w:val="28"/>
        </w:rPr>
        <w:t xml:space="preserve"> </w:t>
      </w:r>
      <w:r w:rsidR="001C65D8">
        <w:rPr>
          <w:rFonts w:ascii="Times New Roman" w:hAnsi="Times New Roman" w:cs="Times New Roman"/>
          <w:sz w:val="28"/>
        </w:rPr>
        <w:t>в сети «Интернет», а также в федеральной государственной информационной системе «Единый портал государственных и муниципальных услуг (функций)»</w:t>
      </w:r>
      <w:r w:rsidR="00F864DF">
        <w:rPr>
          <w:rFonts w:ascii="Times New Roman" w:hAnsi="Times New Roman" w:cs="Times New Roman"/>
          <w:sz w:val="28"/>
        </w:rPr>
        <w:t>.</w:t>
      </w:r>
    </w:p>
    <w:p w:rsidR="00674A37" w:rsidRDefault="00674A37">
      <w:pPr>
        <w:tabs>
          <w:tab w:val="left" w:pos="709"/>
          <w:tab w:val="left" w:pos="1134"/>
        </w:tabs>
        <w:spacing w:after="0"/>
        <w:jc w:val="center"/>
        <w:rPr>
          <w:rFonts w:ascii="Times New Roman" w:hAnsi="Times New Roman" w:cs="Times New Roman"/>
          <w:sz w:val="28"/>
        </w:rPr>
      </w:pPr>
    </w:p>
    <w:p w:rsidR="001C65D8" w:rsidRPr="008C3B35" w:rsidRDefault="008C3B35">
      <w:pPr>
        <w:tabs>
          <w:tab w:val="left" w:pos="709"/>
          <w:tab w:val="left" w:pos="1134"/>
        </w:tabs>
        <w:spacing w:after="0"/>
        <w:jc w:val="center"/>
        <w:rPr>
          <w:b/>
        </w:rPr>
      </w:pPr>
      <w:r w:rsidRPr="008C3B35">
        <w:rPr>
          <w:rFonts w:ascii="Times New Roman" w:hAnsi="Times New Roman" w:cs="Times New Roman"/>
          <w:b/>
          <w:sz w:val="28"/>
        </w:rPr>
        <w:t>1.</w:t>
      </w:r>
      <w:r w:rsidR="007D55AA">
        <w:rPr>
          <w:rFonts w:ascii="Times New Roman" w:hAnsi="Times New Roman" w:cs="Times New Roman"/>
          <w:b/>
          <w:sz w:val="28"/>
        </w:rPr>
        <w:t>4</w:t>
      </w:r>
      <w:r w:rsidRPr="008C3B35">
        <w:rPr>
          <w:rFonts w:ascii="Times New Roman" w:hAnsi="Times New Roman" w:cs="Times New Roman"/>
          <w:b/>
          <w:sz w:val="28"/>
        </w:rPr>
        <w:t xml:space="preserve"> </w:t>
      </w:r>
      <w:r w:rsidR="001C65D8" w:rsidRPr="008C3B35">
        <w:rPr>
          <w:rFonts w:ascii="Times New Roman" w:hAnsi="Times New Roman" w:cs="Times New Roman"/>
          <w:b/>
          <w:sz w:val="28"/>
        </w:rPr>
        <w:t xml:space="preserve">Предмет муниципального земельного контроля </w:t>
      </w:r>
    </w:p>
    <w:p w:rsidR="001C65D8" w:rsidRDefault="001C65D8">
      <w:pPr>
        <w:tabs>
          <w:tab w:val="left" w:pos="709"/>
          <w:tab w:val="left" w:pos="1134"/>
        </w:tabs>
        <w:spacing w:after="0"/>
        <w:ind w:firstLine="709"/>
        <w:jc w:val="center"/>
        <w:rPr>
          <w:rFonts w:ascii="Times New Roman" w:hAnsi="Times New Roman" w:cs="Times New Roman"/>
          <w:sz w:val="28"/>
        </w:rPr>
      </w:pPr>
    </w:p>
    <w:p w:rsidR="001C65D8" w:rsidRDefault="00642A62">
      <w:pPr>
        <w:spacing w:after="0"/>
        <w:ind w:firstLine="567"/>
        <w:jc w:val="both"/>
      </w:pPr>
      <w:r>
        <w:rPr>
          <w:rFonts w:ascii="Times New Roman" w:hAnsi="Times New Roman" w:cs="Times New Roman"/>
          <w:sz w:val="28"/>
        </w:rPr>
        <w:t>1.4.1</w:t>
      </w:r>
      <w:r w:rsidR="001C65D8">
        <w:rPr>
          <w:rFonts w:ascii="Times New Roman" w:hAnsi="Times New Roman" w:cs="Times New Roman"/>
          <w:sz w:val="28"/>
        </w:rPr>
        <w:t>. Предметом муниципального земельного контроля является соблюдение лицами, в отношении которых исполняется муниципальная функция, следующих требований земельного законодательства, за нарушение которых законодательством Российской Федерации</w:t>
      </w:r>
      <w:r w:rsidR="00C874C0">
        <w:rPr>
          <w:rFonts w:ascii="Times New Roman" w:hAnsi="Times New Roman" w:cs="Times New Roman"/>
          <w:sz w:val="28"/>
        </w:rPr>
        <w:t xml:space="preserve"> и Московской области</w:t>
      </w:r>
      <w:r w:rsidR="000F33C3">
        <w:rPr>
          <w:rFonts w:ascii="Times New Roman" w:hAnsi="Times New Roman" w:cs="Times New Roman"/>
          <w:sz w:val="28"/>
        </w:rPr>
        <w:t xml:space="preserve">       </w:t>
      </w:r>
      <w:r w:rsidR="001C65D8">
        <w:rPr>
          <w:rFonts w:ascii="Times New Roman" w:hAnsi="Times New Roman" w:cs="Times New Roman"/>
          <w:sz w:val="28"/>
        </w:rPr>
        <w:t xml:space="preserve"> предусмотрена административная ответственность</w:t>
      </w:r>
      <w:r w:rsidR="004119DD">
        <w:rPr>
          <w:rFonts w:ascii="Times New Roman" w:hAnsi="Times New Roman" w:cs="Times New Roman"/>
          <w:sz w:val="28"/>
        </w:rPr>
        <w:t xml:space="preserve"> (далее – обязательные требования)</w:t>
      </w:r>
      <w:r w:rsidR="001C65D8">
        <w:rPr>
          <w:rFonts w:ascii="Times New Roman" w:hAnsi="Times New Roman" w:cs="Times New Roman"/>
          <w:sz w:val="28"/>
        </w:rPr>
        <w:t>:</w:t>
      </w:r>
    </w:p>
    <w:p w:rsidR="001C65D8" w:rsidRDefault="001C65D8">
      <w:pPr>
        <w:spacing w:after="0"/>
        <w:ind w:firstLine="709"/>
        <w:jc w:val="both"/>
      </w:pPr>
      <w:r>
        <w:rPr>
          <w:rFonts w:ascii="Times New Roman" w:hAnsi="Times New Roman" w:cs="Times New Roman"/>
          <w:sz w:val="28"/>
        </w:rPr>
        <w:t>1) требований законодательства о недопущении самовольного занятия земельного участка или части земельного участка, в том числе использования земельного участка лицом, не имеющим предусмотренных законодательством Российской Федерации прав на указанный земельный участок;</w:t>
      </w:r>
    </w:p>
    <w:p w:rsidR="001C65D8" w:rsidRDefault="001C65D8">
      <w:pPr>
        <w:spacing w:after="0"/>
        <w:ind w:firstLine="709"/>
        <w:jc w:val="both"/>
      </w:pPr>
      <w:r>
        <w:rPr>
          <w:rFonts w:ascii="Times New Roman" w:hAnsi="Times New Roman" w:cs="Times New Roman"/>
          <w:sz w:val="28"/>
        </w:rPr>
        <w:t xml:space="preserve">2) </w:t>
      </w:r>
      <w:r w:rsidRPr="00F71154">
        <w:rPr>
          <w:rFonts w:ascii="Times New Roman" w:hAnsi="Times New Roman" w:cs="Times New Roman"/>
          <w:sz w:val="28"/>
        </w:rPr>
        <w:t>требований о переоформлении юридическими лицами в установленный федеральным законом срок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1C65D8" w:rsidRDefault="001C65D8">
      <w:pPr>
        <w:spacing w:after="0"/>
        <w:ind w:firstLine="709"/>
        <w:jc w:val="both"/>
      </w:pPr>
      <w:r>
        <w:rPr>
          <w:rFonts w:ascii="Times New Roman" w:hAnsi="Times New Roman" w:cs="Times New Roman"/>
          <w:sz w:val="28"/>
        </w:rPr>
        <w:t>3) требований законодательства об использовании земельного участка по целевому назначению в соответствии с его принадлежностью к той или иной категории земель и (или) разрешенным использованием;</w:t>
      </w:r>
    </w:p>
    <w:p w:rsidR="001C65D8" w:rsidRDefault="001C65D8">
      <w:pPr>
        <w:spacing w:after="0"/>
        <w:ind w:firstLine="709"/>
        <w:jc w:val="both"/>
      </w:pPr>
      <w:r>
        <w:rPr>
          <w:rFonts w:ascii="Times New Roman" w:hAnsi="Times New Roman" w:cs="Times New Roman"/>
          <w:sz w:val="28"/>
        </w:rPr>
        <w:t>4) требований законодательства, связанных с обязательным использованием в течение установленного срока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w:t>
      </w:r>
    </w:p>
    <w:p w:rsidR="001C65D8" w:rsidRDefault="001C65D8">
      <w:pPr>
        <w:tabs>
          <w:tab w:val="left" w:pos="851"/>
        </w:tabs>
        <w:spacing w:after="0"/>
        <w:ind w:firstLine="709"/>
        <w:jc w:val="both"/>
      </w:pPr>
      <w:r>
        <w:rPr>
          <w:rFonts w:ascii="Times New Roman" w:hAnsi="Times New Roman" w:cs="Times New Roman"/>
          <w:sz w:val="28"/>
        </w:rPr>
        <w:t>5) требований законодательства, связанных с обязанностью по приведению земель в состояние, пригодное для использования по целевому назначению;</w:t>
      </w:r>
    </w:p>
    <w:p w:rsidR="001C65D8" w:rsidRPr="00F71154" w:rsidRDefault="001C65D8">
      <w:pPr>
        <w:spacing w:after="0"/>
        <w:ind w:firstLine="709"/>
        <w:jc w:val="both"/>
      </w:pPr>
      <w:proofErr w:type="gramStart"/>
      <w:r>
        <w:rPr>
          <w:rFonts w:ascii="Times New Roman" w:hAnsi="Times New Roman" w:cs="Times New Roman"/>
          <w:sz w:val="28"/>
        </w:rPr>
        <w:t>6</w:t>
      </w:r>
      <w:r w:rsidRPr="00F71154">
        <w:rPr>
          <w:rFonts w:ascii="Times New Roman" w:hAnsi="Times New Roman" w:cs="Times New Roman"/>
          <w:sz w:val="28"/>
        </w:rPr>
        <w:t xml:space="preserve">)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w:t>
      </w:r>
      <w:proofErr w:type="spellStart"/>
      <w:r w:rsidRPr="00F71154">
        <w:rPr>
          <w:rFonts w:ascii="Times New Roman" w:hAnsi="Times New Roman" w:cs="Times New Roman"/>
          <w:sz w:val="28"/>
        </w:rPr>
        <w:t>агрохимикатами</w:t>
      </w:r>
      <w:proofErr w:type="spellEnd"/>
      <w:r w:rsidRPr="00F71154">
        <w:rPr>
          <w:rFonts w:ascii="Times New Roman" w:hAnsi="Times New Roman" w:cs="Times New Roman"/>
          <w:sz w:val="28"/>
        </w:rPr>
        <w:t xml:space="preserve"> или иными опасными для здоровья людей и окружающей среды веществами и отходами производства и потребления;</w:t>
      </w:r>
      <w:proofErr w:type="gramEnd"/>
    </w:p>
    <w:p w:rsidR="001C65D8" w:rsidRDefault="001C65D8">
      <w:pPr>
        <w:spacing w:after="0"/>
        <w:ind w:firstLine="709"/>
        <w:jc w:val="both"/>
      </w:pPr>
      <w:r w:rsidRPr="00F71154">
        <w:rPr>
          <w:rFonts w:ascii="Times New Roman" w:hAnsi="Times New Roman" w:cs="Times New Roman"/>
          <w:sz w:val="28"/>
        </w:rPr>
        <w:t>7) требований и</w:t>
      </w:r>
      <w:r>
        <w:rPr>
          <w:rFonts w:ascii="Times New Roman" w:hAnsi="Times New Roman" w:cs="Times New Roman"/>
          <w:sz w:val="28"/>
        </w:rPr>
        <w:t xml:space="preserve">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1C65D8" w:rsidRDefault="001C65D8">
      <w:pPr>
        <w:spacing w:after="0"/>
        <w:ind w:firstLine="709"/>
        <w:jc w:val="both"/>
      </w:pPr>
      <w:r>
        <w:rPr>
          <w:rFonts w:ascii="Times New Roman" w:hAnsi="Times New Roman" w:cs="Times New Roman"/>
          <w:sz w:val="28"/>
        </w:rPr>
        <w:t xml:space="preserve">8) требований, связанных с обязательным использованием земельных участков из земель сельскохозяйственного назначения, оборот которых регулируется Федеральным законом от 24.07.2002 № 101- ФЗ «Об обороте земель сельскохозяйственного назначения», для ведения сельскохозяйственного </w:t>
      </w:r>
      <w:r>
        <w:rPr>
          <w:rFonts w:ascii="Times New Roman" w:hAnsi="Times New Roman" w:cs="Times New Roman"/>
          <w:sz w:val="28"/>
        </w:rPr>
        <w:lastRenderedPageBreak/>
        <w:t>производства или осуществления иной связанной с сельскохозяйственным производством деятельности;</w:t>
      </w:r>
    </w:p>
    <w:p w:rsidR="001C65D8" w:rsidRDefault="001C65D8">
      <w:pPr>
        <w:spacing w:after="0"/>
        <w:ind w:firstLine="709"/>
        <w:jc w:val="both"/>
        <w:rPr>
          <w:rFonts w:ascii="Times New Roman" w:hAnsi="Times New Roman" w:cs="Times New Roman"/>
          <w:sz w:val="28"/>
        </w:rPr>
      </w:pPr>
      <w:proofErr w:type="gramStart"/>
      <w:r>
        <w:rPr>
          <w:rFonts w:ascii="Times New Roman" w:hAnsi="Times New Roman" w:cs="Times New Roman"/>
          <w:sz w:val="28"/>
        </w:rPr>
        <w:t xml:space="preserve">9) </w:t>
      </w:r>
      <w:r w:rsidRPr="00F71154">
        <w:rPr>
          <w:rFonts w:ascii="Times New Roman" w:hAnsi="Times New Roman" w:cs="Times New Roman"/>
          <w:sz w:val="28"/>
        </w:rPr>
        <w:t>требований</w:t>
      </w:r>
      <w:r w:rsidR="00BA1BBC" w:rsidRPr="00F71154">
        <w:rPr>
          <w:rFonts w:ascii="Times New Roman" w:hAnsi="Times New Roman" w:cs="Times New Roman"/>
          <w:sz w:val="28"/>
        </w:rPr>
        <w:t>,</w:t>
      </w:r>
      <w:r w:rsidR="005D466D" w:rsidRPr="00F71154">
        <w:rPr>
          <w:rFonts w:ascii="Times New Roman" w:hAnsi="Times New Roman" w:cs="Times New Roman"/>
          <w:sz w:val="28"/>
        </w:rPr>
        <w:t xml:space="preserve"> связанных с</w:t>
      </w:r>
      <w:r w:rsidRPr="00F71154">
        <w:rPr>
          <w:rFonts w:ascii="Times New Roman" w:hAnsi="Times New Roman" w:cs="Times New Roman"/>
          <w:sz w:val="28"/>
        </w:rPr>
        <w:t xml:space="preserve"> </w:t>
      </w:r>
      <w:r w:rsidR="00BA1BBC" w:rsidRPr="00F71154">
        <w:rPr>
          <w:rFonts w:ascii="Times New Roman" w:hAnsi="Times New Roman" w:cs="Times New Roman"/>
          <w:sz w:val="28"/>
        </w:rPr>
        <w:t>выполнение</w:t>
      </w:r>
      <w:r w:rsidR="005D466D" w:rsidRPr="00F71154">
        <w:rPr>
          <w:rFonts w:ascii="Times New Roman" w:hAnsi="Times New Roman" w:cs="Times New Roman"/>
          <w:sz w:val="28"/>
        </w:rPr>
        <w:t>м</w:t>
      </w:r>
      <w:r w:rsidR="00BA1BBC" w:rsidRPr="00F71154">
        <w:rPr>
          <w:rFonts w:ascii="Times New Roman" w:hAnsi="Times New Roman" w:cs="Times New Roman"/>
          <w:sz w:val="28"/>
        </w:rPr>
        <w:t>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r w:rsidR="00677E40" w:rsidRPr="00F71154">
        <w:rPr>
          <w:rFonts w:ascii="Times New Roman" w:hAnsi="Times New Roman" w:cs="Times New Roman"/>
          <w:sz w:val="28"/>
        </w:rPr>
        <w:t>;</w:t>
      </w:r>
      <w:proofErr w:type="gramEnd"/>
    </w:p>
    <w:p w:rsidR="001C65D8" w:rsidRDefault="001C65D8">
      <w:pPr>
        <w:spacing w:after="0"/>
        <w:ind w:firstLine="709"/>
        <w:jc w:val="both"/>
        <w:rPr>
          <w:rFonts w:ascii="Times New Roman" w:hAnsi="Times New Roman" w:cs="Times New Roman"/>
          <w:sz w:val="28"/>
          <w:szCs w:val="28"/>
        </w:rPr>
      </w:pPr>
    </w:p>
    <w:p w:rsidR="001C65D8" w:rsidRDefault="00642A62">
      <w:pPr>
        <w:autoSpaceDE w:val="0"/>
        <w:spacing w:after="0"/>
        <w:ind w:firstLine="540"/>
        <w:jc w:val="both"/>
      </w:pPr>
      <w:r>
        <w:rPr>
          <w:rFonts w:ascii="Times New Roman" w:hAnsi="Times New Roman" w:cs="Times New Roman"/>
          <w:sz w:val="28"/>
          <w:szCs w:val="28"/>
        </w:rPr>
        <w:t>1.4.2</w:t>
      </w:r>
      <w:r w:rsidR="001C65D8">
        <w:rPr>
          <w:rFonts w:ascii="Times New Roman" w:hAnsi="Times New Roman" w:cs="Times New Roman"/>
          <w:sz w:val="28"/>
          <w:szCs w:val="28"/>
        </w:rPr>
        <w:t>. Муниципальный земельный контроль осуществляется в отношении</w:t>
      </w:r>
      <w:r w:rsidR="001C65D8">
        <w:t xml:space="preserve"> </w:t>
      </w:r>
      <w:r w:rsidR="001C65D8">
        <w:rPr>
          <w:rFonts w:ascii="Times New Roman" w:hAnsi="Times New Roman" w:cs="Times New Roman"/>
          <w:sz w:val="28"/>
          <w:szCs w:val="28"/>
        </w:rPr>
        <w:t>органов государственной власти, органов местного самоуправления, юридических лиц, индивидуальных предпринимателей, граждан</w:t>
      </w:r>
      <w:r w:rsidR="001C65D8">
        <w:rPr>
          <w:rFonts w:ascii="Times New Roman" w:hAnsi="Times New Roman" w:cs="Times New Roman"/>
          <w:i/>
          <w:color w:val="5B9BD5"/>
          <w:sz w:val="28"/>
          <w:szCs w:val="28"/>
        </w:rPr>
        <w:t>.</w:t>
      </w:r>
    </w:p>
    <w:p w:rsidR="001C65D8" w:rsidRPr="00AD0432" w:rsidRDefault="001C65D8">
      <w:pPr>
        <w:tabs>
          <w:tab w:val="left" w:pos="709"/>
          <w:tab w:val="left" w:pos="1134"/>
        </w:tabs>
        <w:spacing w:after="0"/>
        <w:ind w:firstLine="709"/>
        <w:jc w:val="center"/>
        <w:rPr>
          <w:rFonts w:ascii="Times New Roman" w:hAnsi="Times New Roman" w:cs="Times New Roman"/>
          <w:sz w:val="28"/>
          <w:szCs w:val="28"/>
        </w:rPr>
      </w:pPr>
    </w:p>
    <w:p w:rsidR="001C65D8" w:rsidRPr="008C3B35" w:rsidRDefault="008C3B35">
      <w:pPr>
        <w:tabs>
          <w:tab w:val="left" w:pos="709"/>
          <w:tab w:val="left" w:pos="1134"/>
        </w:tabs>
        <w:spacing w:after="0"/>
        <w:jc w:val="center"/>
        <w:rPr>
          <w:b/>
        </w:rPr>
      </w:pPr>
      <w:r>
        <w:rPr>
          <w:rFonts w:ascii="Times New Roman" w:hAnsi="Times New Roman" w:cs="Times New Roman"/>
          <w:b/>
          <w:sz w:val="28"/>
        </w:rPr>
        <w:t>1.</w:t>
      </w:r>
      <w:r w:rsidR="007D55AA">
        <w:rPr>
          <w:rFonts w:ascii="Times New Roman" w:hAnsi="Times New Roman" w:cs="Times New Roman"/>
          <w:b/>
          <w:sz w:val="28"/>
        </w:rPr>
        <w:t>5</w:t>
      </w:r>
      <w:r>
        <w:rPr>
          <w:rFonts w:ascii="Times New Roman" w:hAnsi="Times New Roman" w:cs="Times New Roman"/>
          <w:b/>
          <w:sz w:val="28"/>
        </w:rPr>
        <w:t xml:space="preserve"> </w:t>
      </w:r>
      <w:r w:rsidR="001C65D8" w:rsidRPr="008C3B35">
        <w:rPr>
          <w:rFonts w:ascii="Times New Roman" w:hAnsi="Times New Roman" w:cs="Times New Roman"/>
          <w:b/>
          <w:sz w:val="28"/>
        </w:rPr>
        <w:t>Права и обязанности должностных лиц при осуществлении муниципального земельного контроля</w:t>
      </w:r>
    </w:p>
    <w:p w:rsidR="001C65D8" w:rsidRDefault="001C65D8">
      <w:pPr>
        <w:tabs>
          <w:tab w:val="left" w:pos="709"/>
          <w:tab w:val="left" w:pos="1134"/>
        </w:tabs>
        <w:spacing w:after="0"/>
        <w:ind w:firstLine="709"/>
        <w:jc w:val="both"/>
        <w:rPr>
          <w:rFonts w:ascii="Times New Roman" w:hAnsi="Times New Roman" w:cs="Times New Roman"/>
          <w:sz w:val="28"/>
        </w:rPr>
      </w:pPr>
    </w:p>
    <w:p w:rsidR="001C65D8" w:rsidRDefault="00642A62">
      <w:pPr>
        <w:spacing w:after="0"/>
        <w:ind w:firstLine="567"/>
        <w:jc w:val="both"/>
      </w:pPr>
      <w:r>
        <w:rPr>
          <w:rFonts w:ascii="Times New Roman" w:hAnsi="Times New Roman" w:cs="Times New Roman"/>
          <w:sz w:val="28"/>
        </w:rPr>
        <w:t>1.5.1</w:t>
      </w:r>
      <w:r w:rsidR="001C65D8">
        <w:rPr>
          <w:rFonts w:ascii="Times New Roman" w:hAnsi="Times New Roman" w:cs="Times New Roman"/>
          <w:sz w:val="28"/>
        </w:rPr>
        <w:t xml:space="preserve">. </w:t>
      </w:r>
      <w:r w:rsidR="001C65D8">
        <w:rPr>
          <w:rFonts w:ascii="Times New Roman" w:hAnsi="Times New Roman" w:cs="Times New Roman"/>
          <w:sz w:val="28"/>
          <w:szCs w:val="28"/>
        </w:rPr>
        <w:t xml:space="preserve">Перечень должностных лиц </w:t>
      </w:r>
      <w:r w:rsidR="00F864DF">
        <w:rPr>
          <w:rFonts w:ascii="Times New Roman" w:hAnsi="Times New Roman" w:cs="Times New Roman"/>
          <w:sz w:val="28"/>
        </w:rPr>
        <w:t>Комитета</w:t>
      </w:r>
      <w:r w:rsidR="00EF4029" w:rsidRPr="002121D1">
        <w:rPr>
          <w:rFonts w:ascii="Times New Roman" w:hAnsi="Times New Roman" w:cs="Times New Roman"/>
          <w:color w:val="000000"/>
          <w:sz w:val="28"/>
          <w:szCs w:val="28"/>
        </w:rPr>
        <w:t>,</w:t>
      </w:r>
      <w:r w:rsidR="001C65D8">
        <w:rPr>
          <w:rFonts w:ascii="Times New Roman" w:hAnsi="Times New Roman" w:cs="Times New Roman"/>
          <w:color w:val="1F497D"/>
          <w:sz w:val="28"/>
          <w:szCs w:val="28"/>
        </w:rPr>
        <w:t xml:space="preserve"> </w:t>
      </w:r>
      <w:r w:rsidR="001C65D8">
        <w:rPr>
          <w:rFonts w:ascii="Times New Roman" w:hAnsi="Times New Roman" w:cs="Times New Roman"/>
          <w:sz w:val="28"/>
          <w:szCs w:val="28"/>
        </w:rPr>
        <w:t>осуществляющих муниципальный земельный контроль</w:t>
      </w:r>
      <w:r w:rsidR="00EF4029">
        <w:rPr>
          <w:rFonts w:ascii="Times New Roman" w:hAnsi="Times New Roman" w:cs="Times New Roman"/>
          <w:sz w:val="28"/>
          <w:szCs w:val="28"/>
        </w:rPr>
        <w:t xml:space="preserve"> (далее – должностные лица)</w:t>
      </w:r>
      <w:r w:rsidR="001C65D8">
        <w:rPr>
          <w:rFonts w:ascii="Times New Roman" w:hAnsi="Times New Roman" w:cs="Times New Roman"/>
          <w:sz w:val="28"/>
          <w:szCs w:val="28"/>
        </w:rPr>
        <w:t>, ус</w:t>
      </w:r>
      <w:r w:rsidR="00AD0432">
        <w:rPr>
          <w:rFonts w:ascii="Times New Roman" w:hAnsi="Times New Roman" w:cs="Times New Roman"/>
          <w:sz w:val="28"/>
          <w:szCs w:val="28"/>
        </w:rPr>
        <w:t>танавливается в соответствии с У</w:t>
      </w:r>
      <w:r w:rsidR="001C65D8">
        <w:rPr>
          <w:rFonts w:ascii="Times New Roman" w:hAnsi="Times New Roman" w:cs="Times New Roman"/>
          <w:sz w:val="28"/>
          <w:szCs w:val="28"/>
        </w:rPr>
        <w:t>ставом муниципального образования и иными муниципальными правовыми актами.</w:t>
      </w:r>
    </w:p>
    <w:p w:rsidR="001C65D8" w:rsidRDefault="001C65D8">
      <w:pPr>
        <w:tabs>
          <w:tab w:val="left" w:pos="1134"/>
        </w:tabs>
        <w:spacing w:after="0"/>
        <w:ind w:firstLine="709"/>
        <w:jc w:val="both"/>
        <w:rPr>
          <w:rFonts w:ascii="Times New Roman" w:hAnsi="Times New Roman" w:cs="Times New Roman"/>
          <w:sz w:val="28"/>
        </w:rPr>
      </w:pPr>
    </w:p>
    <w:p w:rsidR="001C65D8" w:rsidRDefault="00642A62" w:rsidP="00642A62">
      <w:pPr>
        <w:spacing w:after="0"/>
        <w:jc w:val="both"/>
      </w:pPr>
      <w:r>
        <w:rPr>
          <w:rFonts w:ascii="Times New Roman" w:hAnsi="Times New Roman" w:cs="Times New Roman"/>
          <w:sz w:val="28"/>
        </w:rPr>
        <w:tab/>
        <w:t>1.5.2</w:t>
      </w:r>
      <w:r w:rsidR="001C65D8">
        <w:rPr>
          <w:rFonts w:ascii="Times New Roman" w:hAnsi="Times New Roman" w:cs="Times New Roman"/>
          <w:sz w:val="28"/>
        </w:rPr>
        <w:t xml:space="preserve">. Должностные лица </w:t>
      </w:r>
      <w:r w:rsidR="00F864DF">
        <w:rPr>
          <w:rFonts w:ascii="Times New Roman" w:hAnsi="Times New Roman" w:cs="Times New Roman"/>
          <w:sz w:val="28"/>
        </w:rPr>
        <w:t>Комитета</w:t>
      </w:r>
      <w:r w:rsidR="001C65D8">
        <w:rPr>
          <w:rFonts w:ascii="Times New Roman" w:hAnsi="Times New Roman" w:cs="Times New Roman"/>
          <w:sz w:val="28"/>
        </w:rPr>
        <w:t xml:space="preserve"> при осуществлении муниципального земельного контроля в пределах своих полномочий имеют право:</w:t>
      </w:r>
    </w:p>
    <w:p w:rsidR="004E28DE" w:rsidRPr="004E28DE" w:rsidRDefault="004E28DE" w:rsidP="004E28DE">
      <w:pPr>
        <w:suppressAutoHyphens w:val="0"/>
        <w:spacing w:after="0" w:line="240" w:lineRule="auto"/>
        <w:ind w:firstLine="540"/>
        <w:jc w:val="both"/>
        <w:rPr>
          <w:rFonts w:ascii="Times New Roman" w:hAnsi="Times New Roman" w:cs="Times New Roman"/>
          <w:sz w:val="28"/>
        </w:rPr>
      </w:pPr>
      <w:r w:rsidRPr="00BA5109">
        <w:rPr>
          <w:rFonts w:ascii="Times New Roman" w:hAnsi="Times New Roman" w:cs="Times New Roman"/>
          <w:sz w:val="28"/>
        </w:rPr>
        <w:t xml:space="preserve">1) </w:t>
      </w:r>
      <w:r w:rsidRPr="004E28DE">
        <w:rPr>
          <w:rFonts w:ascii="Times New Roman" w:hAnsi="Times New Roman" w:cs="Times New Roman"/>
          <w:sz w:val="28"/>
        </w:rPr>
        <w:t>беспрепятственно по предъявлении служебного удостоверения и копии распоряжения или приказа руководителя, заместителя руководителя органа муниципального земельного контроля получать доступ на земельные участки, посещать и обследовать земельные участки, находящиеся в собственности, владении, пользовании, аренде у органов государственной власти, органов местного самоуправления, юридических лиц, индивидуальных предпринимателей, граждан;</w:t>
      </w:r>
    </w:p>
    <w:p w:rsidR="004E28DE" w:rsidRPr="004E28DE" w:rsidRDefault="004E28DE" w:rsidP="004E28DE">
      <w:pPr>
        <w:suppressAutoHyphens w:val="0"/>
        <w:spacing w:after="0" w:line="240" w:lineRule="auto"/>
        <w:ind w:firstLine="540"/>
        <w:jc w:val="both"/>
        <w:rPr>
          <w:rFonts w:ascii="Times New Roman" w:hAnsi="Times New Roman" w:cs="Times New Roman"/>
          <w:sz w:val="28"/>
        </w:rPr>
      </w:pPr>
      <w:r w:rsidRPr="00BA5109">
        <w:rPr>
          <w:rFonts w:ascii="Times New Roman" w:hAnsi="Times New Roman" w:cs="Times New Roman"/>
          <w:sz w:val="28"/>
        </w:rPr>
        <w:t>2</w:t>
      </w:r>
      <w:r w:rsidRPr="004E28DE">
        <w:rPr>
          <w:rFonts w:ascii="Times New Roman" w:hAnsi="Times New Roman" w:cs="Times New Roman"/>
          <w:sz w:val="28"/>
        </w:rPr>
        <w:t>) привлекать специалистов, экспертов, переводчиков для проведения обследования земельных участков, экспертиз, проверок выполнения мероприятий по охране земель, а также для участия в мероприятиях по осуществлению муниципального земельного контроля;</w:t>
      </w:r>
    </w:p>
    <w:p w:rsidR="004E28DE" w:rsidRPr="004E28DE" w:rsidRDefault="004E28DE" w:rsidP="004E28DE">
      <w:pPr>
        <w:suppressAutoHyphens w:val="0"/>
        <w:spacing w:after="0" w:line="240" w:lineRule="auto"/>
        <w:ind w:firstLine="540"/>
        <w:jc w:val="both"/>
        <w:rPr>
          <w:rFonts w:ascii="Times New Roman" w:hAnsi="Times New Roman" w:cs="Times New Roman"/>
          <w:sz w:val="28"/>
        </w:rPr>
      </w:pPr>
      <w:r w:rsidRPr="00BA5109">
        <w:rPr>
          <w:rFonts w:ascii="Times New Roman" w:hAnsi="Times New Roman" w:cs="Times New Roman"/>
          <w:sz w:val="28"/>
        </w:rPr>
        <w:t>3</w:t>
      </w:r>
      <w:r w:rsidRPr="004E28DE">
        <w:rPr>
          <w:rFonts w:ascii="Times New Roman" w:hAnsi="Times New Roman" w:cs="Times New Roman"/>
          <w:sz w:val="28"/>
        </w:rPr>
        <w:t>) запрашивать и рассматривать от органов государственной власти, органов местного самоуправления, юридических лиц, индивидуальных предпринимателей, граждан информацию, материалы и документы на земельные участки и на объекты недвижимости, необходимые для осуществления муниципального земельного контроля.</w:t>
      </w:r>
    </w:p>
    <w:p w:rsidR="001C65D8" w:rsidRDefault="001C65D8">
      <w:pPr>
        <w:tabs>
          <w:tab w:val="left" w:pos="1134"/>
          <w:tab w:val="left" w:pos="1276"/>
          <w:tab w:val="left" w:pos="1701"/>
        </w:tabs>
        <w:spacing w:after="0"/>
        <w:ind w:left="709"/>
        <w:jc w:val="both"/>
        <w:rPr>
          <w:rFonts w:ascii="Times New Roman" w:hAnsi="Times New Roman" w:cs="Times New Roman"/>
          <w:sz w:val="28"/>
        </w:rPr>
      </w:pPr>
    </w:p>
    <w:p w:rsidR="001C65D8" w:rsidRDefault="00642A62">
      <w:pPr>
        <w:spacing w:after="0"/>
        <w:ind w:firstLine="709"/>
        <w:jc w:val="both"/>
      </w:pPr>
      <w:r>
        <w:rPr>
          <w:rFonts w:ascii="Times New Roman" w:hAnsi="Times New Roman" w:cs="Times New Roman"/>
          <w:sz w:val="28"/>
        </w:rPr>
        <w:lastRenderedPageBreak/>
        <w:t>1.5.3</w:t>
      </w:r>
      <w:r w:rsidR="001C65D8">
        <w:rPr>
          <w:rFonts w:ascii="Times New Roman" w:hAnsi="Times New Roman" w:cs="Times New Roman"/>
          <w:sz w:val="28"/>
        </w:rPr>
        <w:t xml:space="preserve">. Должностные лица </w:t>
      </w:r>
      <w:r w:rsidR="00F864DF">
        <w:rPr>
          <w:rFonts w:ascii="Times New Roman" w:hAnsi="Times New Roman" w:cs="Times New Roman"/>
          <w:sz w:val="28"/>
        </w:rPr>
        <w:t>Комитета</w:t>
      </w:r>
      <w:r w:rsidR="001C65D8">
        <w:rPr>
          <w:rFonts w:ascii="Times New Roman" w:hAnsi="Times New Roman" w:cs="Times New Roman"/>
          <w:sz w:val="28"/>
        </w:rPr>
        <w:t>, являющиеся инспекторами муниципального земельного контроля, при исполнении муниципальной функции обязаны:</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соблюдать законодательство Российской Федерации, права и законные интересы лиц, в отношении которых осуществляется муниципальный земельный контроль;</w:t>
      </w:r>
    </w:p>
    <w:p w:rsidR="001C65D8" w:rsidRPr="006C1355" w:rsidRDefault="001C65D8" w:rsidP="000F32FD">
      <w:pPr>
        <w:numPr>
          <w:ilvl w:val="0"/>
          <w:numId w:val="8"/>
        </w:numPr>
        <w:tabs>
          <w:tab w:val="left" w:pos="1134"/>
        </w:tabs>
        <w:spacing w:after="0"/>
        <w:ind w:left="0" w:firstLine="709"/>
        <w:jc w:val="both"/>
        <w:rPr>
          <w:rFonts w:ascii="Times New Roman" w:hAnsi="Times New Roman" w:cs="Times New Roman"/>
          <w:sz w:val="28"/>
        </w:rPr>
      </w:pPr>
      <w:r>
        <w:rPr>
          <w:rFonts w:ascii="Times New Roman" w:hAnsi="Times New Roman" w:cs="Times New Roman"/>
          <w:sz w:val="28"/>
        </w:rPr>
        <w:t xml:space="preserve"> </w:t>
      </w:r>
      <w:proofErr w:type="gramStart"/>
      <w:r>
        <w:rPr>
          <w:rFonts w:ascii="Times New Roman" w:hAnsi="Times New Roman" w:cs="Times New Roman"/>
          <w:sz w:val="28"/>
        </w:rPr>
        <w:t xml:space="preserve">проводить проверку на основании распоряжения (приказа) руководителя, заместителя руководителя органа муниципального земельного контроля о проведении проверки в строгом соответствии с ее назначением, а также с использованием </w:t>
      </w:r>
      <w:r w:rsidR="006C1355" w:rsidRPr="006C1355">
        <w:rPr>
          <w:rFonts w:ascii="Times New Roman" w:hAnsi="Times New Roman" w:cs="Times New Roman"/>
          <w:sz w:val="28"/>
        </w:rPr>
        <w:t xml:space="preserve">мобильного приложения информационной системы «Единая система назначения заданий, учета и контроля их исполнения в рамках контрольно-надзорной деятельности и контроля исполнения государственных и муниципальных контрактов на базе мобильной диспетчерской платформы» (далее – </w:t>
      </w:r>
      <w:r w:rsidR="006C1355">
        <w:rPr>
          <w:rFonts w:ascii="Times New Roman" w:hAnsi="Times New Roman" w:cs="Times New Roman"/>
          <w:sz w:val="28"/>
        </w:rPr>
        <w:t>Мобильное приложение</w:t>
      </w:r>
      <w:r w:rsidR="006C1355" w:rsidRPr="006C1355">
        <w:rPr>
          <w:rFonts w:ascii="Times New Roman" w:hAnsi="Times New Roman" w:cs="Times New Roman"/>
          <w:sz w:val="28"/>
        </w:rPr>
        <w:t>)</w:t>
      </w:r>
      <w:r w:rsidR="006C1355">
        <w:rPr>
          <w:rFonts w:ascii="Times New Roman" w:hAnsi="Times New Roman" w:cs="Times New Roman"/>
          <w:sz w:val="28"/>
        </w:rPr>
        <w:t xml:space="preserve"> </w:t>
      </w:r>
      <w:r w:rsidR="00AA25C1">
        <w:rPr>
          <w:rFonts w:ascii="Times New Roman" w:hAnsi="Times New Roman" w:cs="Times New Roman"/>
          <w:sz w:val="28"/>
        </w:rPr>
        <w:t>с применением</w:t>
      </w:r>
      <w:proofErr w:type="gramEnd"/>
      <w:r w:rsidR="00AA25C1">
        <w:rPr>
          <w:rFonts w:ascii="Times New Roman" w:hAnsi="Times New Roman" w:cs="Times New Roman"/>
          <w:sz w:val="28"/>
        </w:rPr>
        <w:t xml:space="preserve"> </w:t>
      </w:r>
      <w:r w:rsidRPr="006C1355">
        <w:rPr>
          <w:rFonts w:ascii="Times New Roman" w:hAnsi="Times New Roman" w:cs="Times New Roman"/>
          <w:sz w:val="28"/>
        </w:rPr>
        <w:t>фото</w:t>
      </w:r>
      <w:r w:rsidR="00AA25C1">
        <w:rPr>
          <w:rFonts w:ascii="Times New Roman" w:hAnsi="Times New Roman" w:cs="Times New Roman"/>
          <w:sz w:val="28"/>
        </w:rPr>
        <w:t xml:space="preserve">- </w:t>
      </w:r>
      <w:r w:rsidRPr="006C1355">
        <w:rPr>
          <w:rFonts w:ascii="Times New Roman" w:hAnsi="Times New Roman" w:cs="Times New Roman"/>
          <w:sz w:val="28"/>
        </w:rPr>
        <w:t>и видеозаписи в целях фиксации вещественных доказательств отсутствия или наличия нарушений обязательных требований;</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w:t>
      </w:r>
      <w:proofErr w:type="gramStart"/>
      <w:r>
        <w:rPr>
          <w:rFonts w:ascii="Times New Roman" w:hAnsi="Times New Roman" w:cs="Times New Roman"/>
          <w:sz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(приказа) руководителя, заместителя руководителя органа муниципального земельного контроля и в случае, предусмотренном ч. 5 ст. 10 Федерального закона </w:t>
      </w:r>
      <w:r w:rsidR="004B69EA">
        <w:rPr>
          <w:rFonts w:ascii="Times New Roman" w:hAnsi="Times New Roman" w:cs="Times New Roman"/>
          <w:bCs/>
          <w:sz w:val="28"/>
          <w:szCs w:val="28"/>
        </w:rPr>
        <w:t>от 26.12.2008</w:t>
      </w:r>
      <w:r>
        <w:rPr>
          <w:rFonts w:ascii="Times New Roman" w:hAnsi="Times New Roman" w:cs="Times New Roman"/>
          <w:sz w:val="28"/>
        </w:rPr>
        <w:t>№ 294-ФЗ</w:t>
      </w:r>
      <w:r w:rsidR="00931914">
        <w:rPr>
          <w:rFonts w:ascii="Times New Roman" w:hAnsi="Times New Roman" w:cs="Times New Roman"/>
          <w:sz w:val="28"/>
        </w:rPr>
        <w:t xml:space="preserve"> </w:t>
      </w:r>
      <w:r w:rsidR="004B69EA">
        <w:rPr>
          <w:rFonts w:ascii="Times New Roman" w:hAnsi="Times New Roman" w:cs="Times New Roman"/>
          <w:bCs/>
          <w:sz w:val="28"/>
          <w:szCs w:val="28"/>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w:t>
      </w:r>
      <w:r w:rsidR="004B69EA">
        <w:rPr>
          <w:rFonts w:ascii="Times New Roman" w:hAnsi="Times New Roman" w:cs="Times New Roman"/>
          <w:sz w:val="28"/>
        </w:rPr>
        <w:t>Федеральный закон</w:t>
      </w:r>
      <w:r w:rsidR="004B69EA">
        <w:rPr>
          <w:rFonts w:ascii="Times New Roman" w:hAnsi="Times New Roman" w:cs="Times New Roman"/>
          <w:bCs/>
          <w:sz w:val="28"/>
          <w:szCs w:val="28"/>
        </w:rPr>
        <w:t xml:space="preserve"> 294-ФЗ)</w:t>
      </w:r>
      <w:r>
        <w:rPr>
          <w:rFonts w:ascii="Times New Roman" w:hAnsi="Times New Roman" w:cs="Times New Roman"/>
          <w:sz w:val="28"/>
        </w:rPr>
        <w:t>, копии документа</w:t>
      </w:r>
      <w:proofErr w:type="gramEnd"/>
      <w:r>
        <w:rPr>
          <w:rFonts w:ascii="Times New Roman" w:hAnsi="Times New Roman" w:cs="Times New Roman"/>
          <w:sz w:val="28"/>
        </w:rPr>
        <w:t xml:space="preserve"> о согласовании проведения проверки;</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не препятствовать руководителю, иному должностному лицу, гражданину или уполномоченному представителю лица, в отношении которого осуществляется муниципальный земельный контроль, присутствовать при проведении проверки и давать разъяснения по вопросам, относящимся к предмету проверки;</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предоставлять руководителю, иному должностному лицу, гражданину или уполномоченному представителю лица, в отношении которого осуществляется муниципальный земельный контроль, присутствующим при проведении проверки, информацию и документы, относящиеся к предмету проверки;</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lastRenderedPageBreak/>
        <w:t xml:space="preserve"> знакомить руководителя, иное должностное лицо, гражданина или уполномоченного представителя лица, в отношении которого осуществляется муниципальный земельный контроль, с результатами проверки;</w:t>
      </w:r>
    </w:p>
    <w:p w:rsidR="001C65D8" w:rsidRDefault="001C65D8" w:rsidP="000F32FD">
      <w:pPr>
        <w:numPr>
          <w:ilvl w:val="0"/>
          <w:numId w:val="8"/>
        </w:numPr>
        <w:tabs>
          <w:tab w:val="left" w:pos="0"/>
          <w:tab w:val="left" w:pos="993"/>
          <w:tab w:val="left" w:pos="1134"/>
          <w:tab w:val="left" w:pos="1276"/>
          <w:tab w:val="left" w:pos="1701"/>
        </w:tabs>
        <w:spacing w:after="0"/>
        <w:ind w:left="0" w:firstLine="709"/>
        <w:jc w:val="both"/>
      </w:pPr>
      <w:r>
        <w:rPr>
          <w:rFonts w:ascii="Times New Roman" w:hAnsi="Times New Roman" w:cs="Times New Roman"/>
          <w:sz w:val="28"/>
        </w:rPr>
        <w:t xml:space="preserve"> составлять по результатам проверок акты и предоставлять их для ознакомления руководителю, иному должностному лицу, гражданину или уполномоченному представителю лица, в отношении которого осуществляется муниципальный земельный контроль;</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знакомить руководителя, иное должностное лицо, гражданина или уполномоченного представителя лица, в отношении которого осуществляется муниципальный земельный контроль, с документами и (или) информацией, полученными в рамках межведомственного информационного взаимодействия;</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доказывать обоснованность своих действий при их обжаловании лицами, в отношении которых осуществляется муниципальный земельный контроль, в порядке, установленном законодательством Российской Федерации;</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соблюдать сроки проведения проверки, установленные настоящим Административным регламентом;</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не требовать от лиц, в отношении которых осуществляется муниципальный земельный контроль, документы и иные сведения, представление которых не предусмотрено законодательством Российской Федерации;</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перед началом проведения выездной проверки по просьбе руководителя, иного должностного лица, гражданина или уполномоченного представителя лица, в отношении которого осуществляется муниципальный земельный контроль, ознакомить его с положениями настоящего Административного регламента;</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осуществлять запись о проведенной проверке в журнале учета проверок при его наличии у лица, в отношении которого осуществляется муниципальный земельный контроль;</w:t>
      </w:r>
    </w:p>
    <w:p w:rsidR="001C65D8" w:rsidRPr="00966121" w:rsidRDefault="001C65D8" w:rsidP="000F32FD">
      <w:pPr>
        <w:numPr>
          <w:ilvl w:val="0"/>
          <w:numId w:val="8"/>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rPr>
        <w:t xml:space="preserve"> </w:t>
      </w:r>
      <w:proofErr w:type="gramStart"/>
      <w:r>
        <w:rPr>
          <w:rFonts w:ascii="Times New Roman" w:hAnsi="Times New Roman" w:cs="Times New Roman"/>
          <w:sz w:val="28"/>
        </w:rPr>
        <w:t>не требовать от лица, в отношении которого осуществляется муниципальный земельный контроль,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предусмотренные Распоряжением Правительства Российской Федерации № 724-р</w:t>
      </w:r>
      <w:r w:rsidR="00966121">
        <w:rPr>
          <w:rFonts w:ascii="Times New Roman" w:hAnsi="Times New Roman" w:cs="Times New Roman"/>
          <w:sz w:val="28"/>
        </w:rPr>
        <w:t xml:space="preserve"> от 19.04.2016 «Об утверждении перечня документов и (или) информации, запрашиваемых и получаемых в рамках межведомственного информационного взаимодействия</w:t>
      </w:r>
      <w:proofErr w:type="gramEnd"/>
      <w:r w:rsidR="00966121">
        <w:rPr>
          <w:rFonts w:ascii="Times New Roman" w:hAnsi="Times New Roman" w:cs="Times New Roman"/>
          <w:sz w:val="28"/>
        </w:rPr>
        <w:t xml:space="preserve">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w:t>
      </w:r>
      <w:r w:rsidR="00966121">
        <w:rPr>
          <w:rFonts w:ascii="Times New Roman" w:hAnsi="Times New Roman" w:cs="Times New Roman"/>
          <w:sz w:val="28"/>
        </w:rPr>
        <w:lastRenderedPageBreak/>
        <w:t xml:space="preserve">органам местного самоуправления организаций, в распоряжении </w:t>
      </w:r>
      <w:proofErr w:type="spellStart"/>
      <w:r w:rsidR="00966121">
        <w:rPr>
          <w:rFonts w:ascii="Times New Roman" w:hAnsi="Times New Roman" w:cs="Times New Roman"/>
          <w:sz w:val="28"/>
        </w:rPr>
        <w:t>которвх</w:t>
      </w:r>
      <w:proofErr w:type="spellEnd"/>
      <w:r w:rsidR="00966121">
        <w:rPr>
          <w:rFonts w:ascii="Times New Roman" w:hAnsi="Times New Roman" w:cs="Times New Roman"/>
          <w:sz w:val="28"/>
        </w:rPr>
        <w:t xml:space="preserve"> находятся эти документы и (или) информация.</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w:t>
      </w:r>
      <w:proofErr w:type="gramStart"/>
      <w:r>
        <w:rPr>
          <w:rFonts w:ascii="Times New Roman" w:hAnsi="Times New Roman" w:cs="Times New Roman"/>
          <w:sz w:val="28"/>
        </w:rPr>
        <w:t>учитывать при определении мер административного воздействия,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а также возникновения чрезвычайных ситуаций природного и техногенного характера, а также не допускать необоснованное ограничение прав и законных интересов лиц</w:t>
      </w:r>
      <w:proofErr w:type="gramEnd"/>
      <w:r>
        <w:rPr>
          <w:rFonts w:ascii="Times New Roman" w:hAnsi="Times New Roman" w:cs="Times New Roman"/>
          <w:sz w:val="28"/>
        </w:rPr>
        <w:t xml:space="preserve">, в </w:t>
      </w:r>
      <w:proofErr w:type="gramStart"/>
      <w:r>
        <w:rPr>
          <w:rFonts w:ascii="Times New Roman" w:hAnsi="Times New Roman" w:cs="Times New Roman"/>
          <w:sz w:val="28"/>
        </w:rPr>
        <w:t>отношении</w:t>
      </w:r>
      <w:proofErr w:type="gramEnd"/>
      <w:r>
        <w:rPr>
          <w:rFonts w:ascii="Times New Roman" w:hAnsi="Times New Roman" w:cs="Times New Roman"/>
          <w:sz w:val="28"/>
        </w:rPr>
        <w:t xml:space="preserve"> которых осуществляется муниципальный земельный контроль;</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при проведении выездной проверки не требовать от лица, в отношении которого осуществляется муниципальный земельный контроль, представления документов и (или) информации, которая была представлена им в ходе проведения документарной проверки;</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рассматривать представленные руководителем, иным должностным лицом, гражданином или уполномоченным представителем лица, в отношении которого осуществляется муниципальный земельный контроль, пояснения и документы, подтверждающие достоверность ранее представленных документов;</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w:t>
      </w:r>
      <w:proofErr w:type="gramStart"/>
      <w:r>
        <w:rPr>
          <w:rFonts w:ascii="Times New Roman" w:hAnsi="Times New Roman" w:cs="Times New Roman"/>
          <w:sz w:val="28"/>
        </w:rPr>
        <w:t>в случае выявления при проведении проверки нарушений лицом, в отношении которого осуществляется муниципальный земельный контроль, обязательных требований выдать ему предписание об устранении выявленных нарушений обязательных требований с указанием сроков их устранения и (или) о проведении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w:t>
      </w:r>
      <w:proofErr w:type="gramEnd"/>
      <w:r>
        <w:rPr>
          <w:rFonts w:ascii="Times New Roman" w:hAnsi="Times New Roman" w:cs="Times New Roman"/>
          <w:sz w:val="28"/>
        </w:rPr>
        <w:t xml:space="preserve">, а также возникновения чрезвычайных ситуаций природного и техногенного характера и других мероприятий, предусмотренных федеральными законами, а также осуществить </w:t>
      </w:r>
      <w:proofErr w:type="gramStart"/>
      <w:r>
        <w:rPr>
          <w:rFonts w:ascii="Times New Roman" w:hAnsi="Times New Roman" w:cs="Times New Roman"/>
          <w:sz w:val="28"/>
        </w:rPr>
        <w:t>контроль за</w:t>
      </w:r>
      <w:proofErr w:type="gramEnd"/>
      <w:r>
        <w:rPr>
          <w:rFonts w:ascii="Times New Roman" w:hAnsi="Times New Roman" w:cs="Times New Roman"/>
          <w:sz w:val="28"/>
        </w:rPr>
        <w:t xml:space="preserve"> исполнением указанного предписания в установленные сроки;</w:t>
      </w:r>
    </w:p>
    <w:p w:rsidR="001C65D8" w:rsidRDefault="001C65D8" w:rsidP="000F32FD">
      <w:pPr>
        <w:numPr>
          <w:ilvl w:val="0"/>
          <w:numId w:val="8"/>
        </w:numPr>
        <w:tabs>
          <w:tab w:val="left" w:pos="0"/>
          <w:tab w:val="left" w:pos="1134"/>
          <w:tab w:val="left" w:pos="1276"/>
          <w:tab w:val="left" w:pos="1701"/>
        </w:tabs>
        <w:spacing w:after="0"/>
        <w:ind w:left="0" w:firstLine="709"/>
        <w:jc w:val="both"/>
      </w:pPr>
      <w:r>
        <w:rPr>
          <w:rFonts w:ascii="Times New Roman" w:hAnsi="Times New Roman" w:cs="Times New Roman"/>
          <w:sz w:val="28"/>
        </w:rPr>
        <w:t xml:space="preserve"> </w:t>
      </w:r>
      <w:proofErr w:type="gramStart"/>
      <w:r w:rsidR="00C276B2">
        <w:rPr>
          <w:rFonts w:ascii="Times New Roman" w:hAnsi="Times New Roman" w:cs="Times New Roman"/>
          <w:sz w:val="28"/>
        </w:rPr>
        <w:t>в соответствии с</w:t>
      </w:r>
      <w:r w:rsidR="00C276B2" w:rsidRPr="00C276B2">
        <w:rPr>
          <w:rFonts w:ascii="Times New Roman" w:hAnsi="Times New Roman" w:cs="Times New Roman"/>
          <w:sz w:val="28"/>
        </w:rPr>
        <w:t xml:space="preserve"> </w:t>
      </w:r>
      <w:r w:rsidR="00C276B2">
        <w:rPr>
          <w:rFonts w:ascii="Times New Roman" w:hAnsi="Times New Roman" w:cs="Times New Roman"/>
          <w:sz w:val="28"/>
        </w:rPr>
        <w:t xml:space="preserve">Законом Московской области </w:t>
      </w:r>
      <w:r w:rsidR="00AD0432">
        <w:rPr>
          <w:rFonts w:ascii="Times New Roman" w:hAnsi="Times New Roman" w:cs="Times New Roman"/>
          <w:sz w:val="28"/>
        </w:rPr>
        <w:t xml:space="preserve">от 04.05.2016                        </w:t>
      </w:r>
      <w:r w:rsidR="00C276B2">
        <w:rPr>
          <w:rFonts w:ascii="Times New Roman" w:hAnsi="Times New Roman" w:cs="Times New Roman"/>
          <w:sz w:val="28"/>
        </w:rPr>
        <w:t xml:space="preserve">№ 37/2016-ОЗ «Кодекс Московской области об административных правонарушениях» (далее – КоАП МО) </w:t>
      </w:r>
      <w:r>
        <w:rPr>
          <w:rFonts w:ascii="Times New Roman" w:hAnsi="Times New Roman" w:cs="Times New Roman"/>
          <w:sz w:val="28"/>
        </w:rPr>
        <w:t>составлять протоколы об административных правонарушениях,</w:t>
      </w:r>
      <w:r w:rsidR="00931914">
        <w:rPr>
          <w:rFonts w:ascii="Times New Roman" w:hAnsi="Times New Roman" w:cs="Times New Roman"/>
          <w:sz w:val="28"/>
        </w:rPr>
        <w:t xml:space="preserve"> </w:t>
      </w:r>
      <w:r>
        <w:rPr>
          <w:rFonts w:ascii="Times New Roman" w:hAnsi="Times New Roman" w:cs="Times New Roman"/>
          <w:sz w:val="28"/>
        </w:rPr>
        <w:t xml:space="preserve">предусмотренных ч.1 ст. 19.4, ст. 19.4.1, ч. 1 ст. 19.5, ст. 19.7 </w:t>
      </w:r>
      <w:r w:rsidR="00595EA2" w:rsidRPr="00595EA2">
        <w:rPr>
          <w:rFonts w:ascii="Times New Roman" w:hAnsi="Times New Roman" w:cs="Times New Roman"/>
          <w:sz w:val="28"/>
        </w:rPr>
        <w:t>Кодекса Российской Федерации об административных правонарушениях (далее – КоАП РФ)</w:t>
      </w:r>
      <w:r w:rsidR="00C276B2">
        <w:rPr>
          <w:rFonts w:ascii="Times New Roman" w:hAnsi="Times New Roman" w:cs="Times New Roman"/>
          <w:sz w:val="28"/>
        </w:rPr>
        <w:t>,</w:t>
      </w:r>
      <w:r>
        <w:rPr>
          <w:rFonts w:ascii="Times New Roman" w:hAnsi="Times New Roman" w:cs="Times New Roman"/>
          <w:sz w:val="28"/>
        </w:rPr>
        <w:t xml:space="preserve"> </w:t>
      </w:r>
      <w:r w:rsidR="00C276B2" w:rsidRPr="00C276B2">
        <w:rPr>
          <w:rFonts w:ascii="Times New Roman" w:hAnsi="Times New Roman" w:cs="Times New Roman"/>
          <w:sz w:val="28"/>
        </w:rPr>
        <w:t xml:space="preserve">ч. 5 </w:t>
      </w:r>
      <w:r w:rsidR="00C276B2">
        <w:rPr>
          <w:rFonts w:ascii="Times New Roman" w:hAnsi="Times New Roman" w:cs="Times New Roman"/>
          <w:sz w:val="28"/>
        </w:rPr>
        <w:br/>
      </w:r>
      <w:r w:rsidR="00C276B2" w:rsidRPr="00C276B2">
        <w:rPr>
          <w:rFonts w:ascii="Times New Roman" w:hAnsi="Times New Roman" w:cs="Times New Roman"/>
          <w:sz w:val="28"/>
        </w:rPr>
        <w:t>ст. 6.11</w:t>
      </w:r>
      <w:r w:rsidR="00C276B2">
        <w:rPr>
          <w:rFonts w:ascii="Times New Roman" w:hAnsi="Times New Roman" w:cs="Times New Roman"/>
          <w:sz w:val="28"/>
        </w:rPr>
        <w:t xml:space="preserve"> КоАП МО</w:t>
      </w:r>
      <w:r>
        <w:rPr>
          <w:rFonts w:ascii="Times New Roman" w:hAnsi="Times New Roman" w:cs="Times New Roman"/>
          <w:sz w:val="28"/>
        </w:rPr>
        <w:t>;</w:t>
      </w:r>
      <w:proofErr w:type="gramEnd"/>
    </w:p>
    <w:p w:rsidR="001C65D8" w:rsidRDefault="001C65D8" w:rsidP="000F32FD">
      <w:pPr>
        <w:numPr>
          <w:ilvl w:val="0"/>
          <w:numId w:val="8"/>
        </w:numPr>
        <w:tabs>
          <w:tab w:val="left" w:pos="0"/>
          <w:tab w:val="left" w:pos="1134"/>
          <w:tab w:val="left" w:pos="1276"/>
          <w:tab w:val="left" w:pos="1701"/>
        </w:tabs>
        <w:spacing w:after="0"/>
        <w:ind w:left="0" w:firstLine="709"/>
        <w:jc w:val="both"/>
      </w:pPr>
      <w:r>
        <w:rPr>
          <w:rFonts w:ascii="Times New Roman" w:hAnsi="Times New Roman" w:cs="Times New Roman"/>
          <w:sz w:val="28"/>
        </w:rPr>
        <w:t xml:space="preserve"> направлять процессуальные документы и материалы, связанные </w:t>
      </w:r>
      <w:r w:rsidR="00C276B2">
        <w:rPr>
          <w:rFonts w:ascii="Times New Roman" w:hAnsi="Times New Roman" w:cs="Times New Roman"/>
          <w:sz w:val="28"/>
        </w:rPr>
        <w:br/>
      </w:r>
      <w:r>
        <w:rPr>
          <w:rFonts w:ascii="Times New Roman" w:hAnsi="Times New Roman" w:cs="Times New Roman"/>
          <w:sz w:val="28"/>
        </w:rPr>
        <w:t xml:space="preserve">с нарушениями обязательных требований, ответственность за совершения которых предусмотрена </w:t>
      </w:r>
      <w:proofErr w:type="gramStart"/>
      <w:r>
        <w:rPr>
          <w:rFonts w:ascii="Times New Roman" w:hAnsi="Times New Roman" w:cs="Times New Roman"/>
          <w:sz w:val="28"/>
        </w:rPr>
        <w:t>ч</w:t>
      </w:r>
      <w:proofErr w:type="gramEnd"/>
      <w:r>
        <w:rPr>
          <w:rFonts w:ascii="Times New Roman" w:hAnsi="Times New Roman" w:cs="Times New Roman"/>
          <w:sz w:val="28"/>
        </w:rPr>
        <w:t>.1 ст. 19.4, ст. 19.4.1, ч. 1 ст. 19.5, ст. 19.7 КоАП РФ</w:t>
      </w:r>
      <w:r w:rsidR="00C276B2">
        <w:rPr>
          <w:rFonts w:ascii="Times New Roman" w:hAnsi="Times New Roman" w:cs="Times New Roman"/>
          <w:sz w:val="28"/>
        </w:rPr>
        <w:t xml:space="preserve">, </w:t>
      </w:r>
      <w:r w:rsidR="00C276B2" w:rsidRPr="00C276B2">
        <w:rPr>
          <w:rFonts w:ascii="Times New Roman" w:hAnsi="Times New Roman" w:cs="Times New Roman"/>
          <w:sz w:val="28"/>
        </w:rPr>
        <w:t xml:space="preserve">ч. 5 </w:t>
      </w:r>
      <w:r w:rsidR="00C276B2">
        <w:rPr>
          <w:rFonts w:ascii="Times New Roman" w:hAnsi="Times New Roman" w:cs="Times New Roman"/>
          <w:sz w:val="28"/>
        </w:rPr>
        <w:br/>
      </w:r>
      <w:r w:rsidR="00C276B2" w:rsidRPr="00C276B2">
        <w:rPr>
          <w:rFonts w:ascii="Times New Roman" w:hAnsi="Times New Roman" w:cs="Times New Roman"/>
          <w:sz w:val="28"/>
        </w:rPr>
        <w:lastRenderedPageBreak/>
        <w:t>ст. 6.11</w:t>
      </w:r>
      <w:r w:rsidR="00C276B2">
        <w:rPr>
          <w:rFonts w:ascii="Times New Roman" w:hAnsi="Times New Roman" w:cs="Times New Roman"/>
          <w:sz w:val="28"/>
        </w:rPr>
        <w:t xml:space="preserve"> КоАП МО,</w:t>
      </w:r>
      <w:r>
        <w:rPr>
          <w:rFonts w:ascii="Times New Roman" w:hAnsi="Times New Roman" w:cs="Times New Roman"/>
          <w:sz w:val="28"/>
        </w:rPr>
        <w:t xml:space="preserve"> в суды, уп</w:t>
      </w:r>
      <w:r w:rsidR="00C276B2">
        <w:rPr>
          <w:rFonts w:ascii="Times New Roman" w:hAnsi="Times New Roman" w:cs="Times New Roman"/>
          <w:sz w:val="28"/>
        </w:rPr>
        <w:t xml:space="preserve">олномоченные рассматривать дела </w:t>
      </w:r>
      <w:r w:rsidR="00C276B2">
        <w:rPr>
          <w:rFonts w:ascii="Times New Roman" w:hAnsi="Times New Roman" w:cs="Times New Roman"/>
          <w:sz w:val="28"/>
        </w:rPr>
        <w:br/>
      </w:r>
      <w:r>
        <w:rPr>
          <w:rFonts w:ascii="Times New Roman" w:hAnsi="Times New Roman" w:cs="Times New Roman"/>
          <w:sz w:val="28"/>
        </w:rPr>
        <w:t>об административных правонарушениях;</w:t>
      </w:r>
    </w:p>
    <w:p w:rsidR="001C65D8" w:rsidRPr="005F181C" w:rsidRDefault="001C65D8" w:rsidP="000F32FD">
      <w:pPr>
        <w:numPr>
          <w:ilvl w:val="0"/>
          <w:numId w:val="8"/>
        </w:numPr>
        <w:tabs>
          <w:tab w:val="left" w:pos="0"/>
          <w:tab w:val="left" w:pos="1134"/>
          <w:tab w:val="left" w:pos="1276"/>
          <w:tab w:val="left" w:pos="1701"/>
        </w:tabs>
        <w:spacing w:after="0"/>
        <w:ind w:left="0" w:firstLine="709"/>
        <w:jc w:val="both"/>
      </w:pPr>
      <w:r>
        <w:rPr>
          <w:rFonts w:ascii="Times New Roman" w:hAnsi="Times New Roman" w:cs="Times New Roman"/>
          <w:sz w:val="28"/>
        </w:rPr>
        <w:t xml:space="preserve"> направлять материалы, связанные с нарушениями обязательных требований, в органы государственного земельного надзора, уполномоченные рассматривать дела об административных правонарушениях;</w:t>
      </w:r>
    </w:p>
    <w:p w:rsidR="005F181C" w:rsidRPr="00F35465" w:rsidRDefault="005F181C" w:rsidP="000F32FD">
      <w:pPr>
        <w:numPr>
          <w:ilvl w:val="0"/>
          <w:numId w:val="8"/>
        </w:numPr>
        <w:tabs>
          <w:tab w:val="left" w:pos="0"/>
          <w:tab w:val="left" w:pos="1134"/>
          <w:tab w:val="left" w:pos="1276"/>
          <w:tab w:val="left" w:pos="1701"/>
        </w:tabs>
        <w:spacing w:after="0"/>
        <w:ind w:left="0" w:firstLine="709"/>
        <w:jc w:val="both"/>
      </w:pPr>
      <w:r w:rsidRPr="00F35465">
        <w:rPr>
          <w:rFonts w:ascii="Times New Roman" w:hAnsi="Times New Roman" w:cs="Times New Roman"/>
          <w:sz w:val="28"/>
          <w:szCs w:val="28"/>
        </w:rPr>
        <w:t>направлять в орган местного самоуправления поселения, городского округа по месту нахождения земельного участка или в случае нахождения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соответствующих документов;</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не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по требованию лица, в отношении которого осуществляется муниципальный земельный контроль, предоставлять информацию об экспертах, экспертных организациях в целях подтверждения их полномочий;</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уведомлять о проведении проверки лиц, в отношении которых осуществляется муниципальный земельный контроль, в сроки и способами, утвержденными настоящим Административном регламентом;</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вручать под роспись заверенную печатью копию распоряжения (приказа) органа муниципального земельного контроля о проведении проверки руководителю, иному должностному лицу, гражданину или уполномоченному представителю лица, в отношении которых осуществляется муниципальный земельный контроль, одновременно с предъявлением служебных удостоверений;</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представлять информацию в Единый реестр проверок в соответствии с положениями постановления Правительства Российской Федерации от 28.04.2015 № 415 «О Правилах формирования и ведения единого реестра проверок» (далее – ЕРП);</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rPr>
        <w:t xml:space="preserve"> обеспечивать качественную подготовку материалов в целях их направления в органы государственного земельного надзора;</w:t>
      </w:r>
    </w:p>
    <w:p w:rsidR="001C65D8" w:rsidRDefault="001C65D8" w:rsidP="000F32FD">
      <w:pPr>
        <w:numPr>
          <w:ilvl w:val="0"/>
          <w:numId w:val="8"/>
        </w:numPr>
        <w:tabs>
          <w:tab w:val="left" w:pos="1134"/>
        </w:tabs>
        <w:spacing w:after="0"/>
        <w:ind w:left="0" w:firstLine="709"/>
        <w:jc w:val="both"/>
      </w:pPr>
      <w:r>
        <w:rPr>
          <w:rFonts w:ascii="Times New Roman" w:hAnsi="Times New Roman" w:cs="Times New Roman"/>
          <w:sz w:val="28"/>
          <w:szCs w:val="28"/>
        </w:rPr>
        <w:t xml:space="preserve"> обеспечивать направление в Министерство имущественных отношений Московской области (далее – Минмособлимущество) сведений и подтверждающих документов о выявленных случаях неиспользования земельных участков для ведения сельскохозяйственного производства или осуществления иной связанной с сельскохозяйственным производством деятельности в течение трех и более лет подряд со дня возникновения у его собственника права собственности на земельный участок;</w:t>
      </w:r>
    </w:p>
    <w:p w:rsidR="001C65D8" w:rsidRDefault="00FC56B8" w:rsidP="000F32FD">
      <w:pPr>
        <w:numPr>
          <w:ilvl w:val="0"/>
          <w:numId w:val="8"/>
        </w:numPr>
        <w:tabs>
          <w:tab w:val="left" w:pos="1134"/>
        </w:tabs>
        <w:spacing w:after="0"/>
        <w:ind w:left="0" w:firstLine="709"/>
        <w:jc w:val="both"/>
      </w:pPr>
      <w:r>
        <w:rPr>
          <w:rFonts w:ascii="Times New Roman" w:hAnsi="Times New Roman" w:cs="Times New Roman"/>
          <w:sz w:val="28"/>
          <w:szCs w:val="28"/>
        </w:rPr>
        <w:t xml:space="preserve"> </w:t>
      </w:r>
      <w:r w:rsidR="001C65D8">
        <w:rPr>
          <w:rFonts w:ascii="Times New Roman" w:hAnsi="Times New Roman" w:cs="Times New Roman"/>
          <w:sz w:val="28"/>
          <w:szCs w:val="28"/>
        </w:rPr>
        <w:t xml:space="preserve">направлять отчет об осуществлении муниципального земельного контроля в Минмособлимущество; </w:t>
      </w:r>
    </w:p>
    <w:p w:rsidR="00FC56B8" w:rsidRPr="00FC56B8" w:rsidRDefault="00FC56B8" w:rsidP="000F32FD">
      <w:pPr>
        <w:numPr>
          <w:ilvl w:val="0"/>
          <w:numId w:val="8"/>
        </w:numPr>
        <w:tabs>
          <w:tab w:val="left" w:pos="1134"/>
        </w:tabs>
        <w:spacing w:after="0"/>
        <w:ind w:left="0" w:firstLine="709"/>
        <w:jc w:val="both"/>
      </w:pPr>
      <w:r>
        <w:rPr>
          <w:rFonts w:ascii="Times New Roman" w:hAnsi="Times New Roman" w:cs="Times New Roman"/>
          <w:sz w:val="28"/>
          <w:szCs w:val="28"/>
        </w:rPr>
        <w:lastRenderedPageBreak/>
        <w:t xml:space="preserve"> </w:t>
      </w:r>
      <w:r w:rsidR="001C65D8">
        <w:rPr>
          <w:rFonts w:ascii="Times New Roman" w:hAnsi="Times New Roman" w:cs="Times New Roman"/>
          <w:sz w:val="28"/>
          <w:szCs w:val="28"/>
        </w:rPr>
        <w:t>ежегодно в порядке, установленном Правительством Российской Федерации, осуществлять подготовку докладов об осуществлении муниципального земельного контроля</w:t>
      </w:r>
      <w:r>
        <w:rPr>
          <w:rFonts w:ascii="Times New Roman" w:hAnsi="Times New Roman" w:cs="Times New Roman"/>
          <w:sz w:val="28"/>
          <w:szCs w:val="28"/>
        </w:rPr>
        <w:t>;</w:t>
      </w:r>
    </w:p>
    <w:p w:rsidR="001E57D6" w:rsidRPr="00FC56B8" w:rsidRDefault="001E57D6" w:rsidP="00595EA2">
      <w:pPr>
        <w:tabs>
          <w:tab w:val="left" w:pos="1134"/>
        </w:tabs>
        <w:spacing w:after="0"/>
        <w:jc w:val="both"/>
        <w:rPr>
          <w:rFonts w:ascii="Times New Roman" w:hAnsi="Times New Roman" w:cs="Times New Roman"/>
          <w:sz w:val="28"/>
          <w:highlight w:val="green"/>
        </w:rPr>
      </w:pPr>
    </w:p>
    <w:p w:rsidR="001E57D6" w:rsidRPr="00595EA2" w:rsidRDefault="00642A62" w:rsidP="00595EA2">
      <w:pPr>
        <w:tabs>
          <w:tab w:val="left" w:pos="709"/>
          <w:tab w:val="left" w:pos="1134"/>
        </w:tabs>
        <w:spacing w:after="0"/>
        <w:ind w:firstLine="709"/>
        <w:jc w:val="both"/>
        <w:rPr>
          <w:rFonts w:ascii="Times New Roman" w:hAnsi="Times New Roman" w:cs="Times New Roman"/>
          <w:sz w:val="28"/>
        </w:rPr>
      </w:pPr>
      <w:r>
        <w:rPr>
          <w:rFonts w:ascii="Times New Roman" w:hAnsi="Times New Roman" w:cs="Times New Roman"/>
          <w:sz w:val="28"/>
        </w:rPr>
        <w:t xml:space="preserve">1.5.4. </w:t>
      </w:r>
      <w:r w:rsidR="001E57D6" w:rsidRPr="00595EA2">
        <w:rPr>
          <w:rFonts w:ascii="Times New Roman" w:hAnsi="Times New Roman" w:cs="Times New Roman"/>
          <w:sz w:val="28"/>
        </w:rPr>
        <w:t>При проведении проверки должностные лица органа государственного контроля, органа муниципального контроля не вправе:</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r w:rsidRPr="00595EA2">
        <w:rPr>
          <w:rFonts w:ascii="Times New Roman" w:hAnsi="Times New Roman" w:cs="Times New Roman"/>
          <w:sz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органа муниципального контроля, от имени которых действуют эти должностные лица;</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r w:rsidRPr="00595EA2">
        <w:rPr>
          <w:rFonts w:ascii="Times New Roman" w:hAnsi="Times New Roman" w:cs="Times New Roman"/>
          <w:sz w:val="28"/>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r w:rsidRPr="00595EA2">
        <w:rPr>
          <w:rFonts w:ascii="Times New Roman" w:hAnsi="Times New Roman" w:cs="Times New Roman"/>
          <w:sz w:val="28"/>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proofErr w:type="gramStart"/>
      <w:r w:rsidRPr="00595EA2">
        <w:rPr>
          <w:rFonts w:ascii="Times New Roman" w:hAnsi="Times New Roman" w:cs="Times New Roman"/>
          <w:sz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0" w:history="1">
        <w:r w:rsidR="00A43BF4" w:rsidRPr="00595EA2">
          <w:rPr>
            <w:rFonts w:ascii="Times New Roman" w:hAnsi="Times New Roman" w:cs="Times New Roman"/>
            <w:sz w:val="28"/>
          </w:rPr>
          <w:t>подпунктом «б»</w:t>
        </w:r>
        <w:r w:rsidRPr="00595EA2">
          <w:rPr>
            <w:rFonts w:ascii="Times New Roman" w:hAnsi="Times New Roman" w:cs="Times New Roman"/>
            <w:sz w:val="28"/>
          </w:rPr>
          <w:t xml:space="preserve"> пункта 2 части 2 статьи 10</w:t>
        </w:r>
      </w:hyperlink>
      <w:r w:rsidRPr="00595EA2">
        <w:rPr>
          <w:rFonts w:ascii="Times New Roman" w:hAnsi="Times New Roman" w:cs="Times New Roman"/>
          <w:sz w:val="28"/>
        </w:rPr>
        <w:t xml:space="preserve"> </w:t>
      </w:r>
      <w:r w:rsidR="00A43BF4" w:rsidRPr="00595EA2">
        <w:rPr>
          <w:rFonts w:ascii="Times New Roman" w:hAnsi="Times New Roman" w:cs="Times New Roman"/>
          <w:sz w:val="28"/>
        </w:rPr>
        <w:t>Федерального закона 294-ФЗ</w:t>
      </w:r>
      <w:r w:rsidRPr="00595EA2">
        <w:rPr>
          <w:rFonts w:ascii="Times New Roman" w:hAnsi="Times New Roman" w:cs="Times New Roman"/>
          <w:sz w:val="28"/>
        </w:rPr>
        <w:t>, а также проверки соблюдения требований земельного законодательства в случаях надлежащего уведомления собственников земельных</w:t>
      </w:r>
      <w:proofErr w:type="gramEnd"/>
      <w:r w:rsidRPr="00595EA2">
        <w:rPr>
          <w:rFonts w:ascii="Times New Roman" w:hAnsi="Times New Roman" w:cs="Times New Roman"/>
          <w:sz w:val="28"/>
        </w:rPr>
        <w:t xml:space="preserve"> участков, землепользователей, землевладельцев и арендаторов земельных участков;</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r w:rsidRPr="00595EA2">
        <w:rPr>
          <w:rFonts w:ascii="Times New Roman" w:hAnsi="Times New Roman" w:cs="Times New Roman"/>
          <w:sz w:val="28"/>
        </w:rPr>
        <w:t>3) требовать предст</w:t>
      </w:r>
      <w:r w:rsidR="00A43BF4" w:rsidRPr="00595EA2">
        <w:rPr>
          <w:rFonts w:ascii="Times New Roman" w:hAnsi="Times New Roman" w:cs="Times New Roman"/>
          <w:sz w:val="28"/>
        </w:rPr>
        <w:t xml:space="preserve">авления документов, информации, </w:t>
      </w:r>
      <w:r w:rsidRPr="00595EA2">
        <w:rPr>
          <w:rFonts w:ascii="Times New Roman" w:hAnsi="Times New Roman" w:cs="Times New Roman"/>
          <w:sz w:val="28"/>
        </w:rPr>
        <w:t>если они не являются объектами проверки или не относятся к предмету проверки, а также изымать оригиналы таких документов;</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proofErr w:type="gramStart"/>
      <w:r w:rsidRPr="00595EA2">
        <w:rPr>
          <w:rFonts w:ascii="Times New Roman" w:hAnsi="Times New Roman" w:cs="Times New Roman"/>
          <w:sz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595EA2">
        <w:rPr>
          <w:rFonts w:ascii="Times New Roman" w:hAnsi="Times New Roman" w:cs="Times New Roman"/>
          <w:sz w:val="28"/>
        </w:rPr>
        <w:t xml:space="preserve"> техническими документами и правилами и методами исследований, испытаний, измерений;</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r w:rsidRPr="00595EA2">
        <w:rPr>
          <w:rFonts w:ascii="Times New Roman" w:hAnsi="Times New Roman" w:cs="Times New Roman"/>
          <w:sz w:val="28"/>
        </w:rPr>
        <w:t xml:space="preserve">5) распространять информацию, полученную в результате проведения проверки и составляющую государственную, коммерческую, служебную, иную </w:t>
      </w:r>
      <w:r w:rsidRPr="00595EA2">
        <w:rPr>
          <w:rFonts w:ascii="Times New Roman" w:hAnsi="Times New Roman" w:cs="Times New Roman"/>
          <w:sz w:val="28"/>
        </w:rPr>
        <w:lastRenderedPageBreak/>
        <w:t xml:space="preserve">охраняемую законом </w:t>
      </w:r>
      <w:hyperlink r:id="rId11" w:history="1">
        <w:r w:rsidRPr="00595EA2">
          <w:rPr>
            <w:rFonts w:ascii="Times New Roman" w:hAnsi="Times New Roman" w:cs="Times New Roman"/>
            <w:sz w:val="28"/>
          </w:rPr>
          <w:t>тайну</w:t>
        </w:r>
      </w:hyperlink>
      <w:r w:rsidRPr="00595EA2">
        <w:rPr>
          <w:rFonts w:ascii="Times New Roman" w:hAnsi="Times New Roman" w:cs="Times New Roman"/>
          <w:sz w:val="28"/>
        </w:rPr>
        <w:t>, за исключением случаев, предусмотренных законодательством Российской Федерации;</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r w:rsidRPr="00595EA2">
        <w:rPr>
          <w:rFonts w:ascii="Times New Roman" w:hAnsi="Times New Roman" w:cs="Times New Roman"/>
          <w:sz w:val="28"/>
        </w:rPr>
        <w:t>6) превышать установленные сроки проведения проверки;</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r w:rsidRPr="00595EA2">
        <w:rPr>
          <w:rFonts w:ascii="Times New Roman" w:hAnsi="Times New Roman" w:cs="Times New Roman"/>
          <w:sz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1E57D6" w:rsidRPr="00595EA2" w:rsidRDefault="001E57D6" w:rsidP="00595EA2">
      <w:pPr>
        <w:tabs>
          <w:tab w:val="left" w:pos="709"/>
          <w:tab w:val="left" w:pos="1134"/>
        </w:tabs>
        <w:spacing w:after="0"/>
        <w:ind w:firstLine="709"/>
        <w:jc w:val="both"/>
        <w:rPr>
          <w:rFonts w:ascii="Times New Roman" w:hAnsi="Times New Roman" w:cs="Times New Roman"/>
          <w:sz w:val="28"/>
        </w:rPr>
      </w:pPr>
      <w:proofErr w:type="gramStart"/>
      <w:r w:rsidRPr="00595EA2">
        <w:rPr>
          <w:rFonts w:ascii="Times New Roman" w:hAnsi="Times New Roman" w:cs="Times New Roman"/>
          <w:sz w:val="28"/>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FC56B8" w:rsidRPr="00595EA2" w:rsidRDefault="001E57D6" w:rsidP="00595EA2">
      <w:pPr>
        <w:tabs>
          <w:tab w:val="left" w:pos="709"/>
          <w:tab w:val="left" w:pos="1134"/>
        </w:tabs>
        <w:spacing w:after="0"/>
        <w:ind w:firstLine="709"/>
        <w:jc w:val="both"/>
        <w:rPr>
          <w:rFonts w:ascii="Times New Roman" w:hAnsi="Times New Roman" w:cs="Times New Roman"/>
          <w:sz w:val="28"/>
        </w:rPr>
      </w:pPr>
      <w:r w:rsidRPr="00595EA2">
        <w:rPr>
          <w:rFonts w:ascii="Times New Roman" w:hAnsi="Times New Roman" w:cs="Times New Roman"/>
          <w:sz w:val="28"/>
        </w:rPr>
        <w:t xml:space="preserve">9) требовать от юридического лица, индивидуального предпринимателя представления документов, информации до даты начала проведения проверки. </w:t>
      </w:r>
      <w:r w:rsidR="005F181C" w:rsidRPr="00595EA2">
        <w:rPr>
          <w:rFonts w:ascii="Times New Roman" w:hAnsi="Times New Roman" w:cs="Times New Roman"/>
          <w:sz w:val="28"/>
        </w:rPr>
        <w:t>О</w:t>
      </w:r>
      <w:r w:rsidRPr="00595EA2">
        <w:rPr>
          <w:rFonts w:ascii="Times New Roman" w:hAnsi="Times New Roman" w:cs="Times New Roman"/>
          <w:sz w:val="28"/>
        </w:rPr>
        <w:t>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r w:rsidRPr="00595EA2">
        <w:rPr>
          <w:rFonts w:ascii="Times New Roman" w:hAnsi="Times New Roman" w:cs="Times New Roman"/>
          <w:sz w:val="28"/>
        </w:rPr>
        <w:tab/>
      </w:r>
    </w:p>
    <w:p w:rsidR="00FC56B8" w:rsidRDefault="00FC56B8">
      <w:pPr>
        <w:tabs>
          <w:tab w:val="left" w:pos="709"/>
          <w:tab w:val="left" w:pos="1134"/>
        </w:tabs>
        <w:spacing w:after="0"/>
        <w:jc w:val="center"/>
        <w:rPr>
          <w:rFonts w:ascii="Times New Roman" w:hAnsi="Times New Roman" w:cs="Times New Roman"/>
          <w:sz w:val="28"/>
          <w:szCs w:val="28"/>
        </w:rPr>
      </w:pPr>
    </w:p>
    <w:p w:rsidR="001C65D8" w:rsidRPr="008C3B35" w:rsidRDefault="008C3B35">
      <w:pPr>
        <w:tabs>
          <w:tab w:val="left" w:pos="709"/>
          <w:tab w:val="left" w:pos="1134"/>
        </w:tabs>
        <w:spacing w:after="0"/>
        <w:jc w:val="center"/>
        <w:rPr>
          <w:b/>
        </w:rPr>
      </w:pPr>
      <w:r>
        <w:rPr>
          <w:rFonts w:ascii="Times New Roman" w:hAnsi="Times New Roman" w:cs="Times New Roman"/>
          <w:b/>
          <w:sz w:val="28"/>
        </w:rPr>
        <w:t>1.</w:t>
      </w:r>
      <w:r w:rsidR="007D55AA">
        <w:rPr>
          <w:rFonts w:ascii="Times New Roman" w:hAnsi="Times New Roman" w:cs="Times New Roman"/>
          <w:b/>
          <w:sz w:val="28"/>
        </w:rPr>
        <w:t>6</w:t>
      </w:r>
      <w:r>
        <w:rPr>
          <w:rFonts w:ascii="Times New Roman" w:hAnsi="Times New Roman" w:cs="Times New Roman"/>
          <w:b/>
          <w:sz w:val="28"/>
        </w:rPr>
        <w:t xml:space="preserve"> </w:t>
      </w:r>
      <w:r w:rsidR="001C65D8" w:rsidRPr="008C3B35">
        <w:rPr>
          <w:rFonts w:ascii="Times New Roman" w:hAnsi="Times New Roman" w:cs="Times New Roman"/>
          <w:b/>
          <w:sz w:val="28"/>
        </w:rPr>
        <w:t>Права и обязанности лиц, в отношении которых осуществляются мероприятия по муниципальному земельному контролю</w:t>
      </w:r>
    </w:p>
    <w:p w:rsidR="001C65D8" w:rsidRDefault="001C65D8">
      <w:pPr>
        <w:tabs>
          <w:tab w:val="left" w:pos="709"/>
          <w:tab w:val="left" w:pos="1134"/>
        </w:tabs>
        <w:spacing w:after="0"/>
        <w:jc w:val="center"/>
        <w:rPr>
          <w:rFonts w:ascii="Times New Roman" w:hAnsi="Times New Roman" w:cs="Times New Roman"/>
          <w:sz w:val="28"/>
        </w:rPr>
      </w:pPr>
    </w:p>
    <w:p w:rsidR="001C65D8" w:rsidRDefault="00642A62">
      <w:pPr>
        <w:tabs>
          <w:tab w:val="left" w:pos="709"/>
          <w:tab w:val="left" w:pos="1134"/>
        </w:tabs>
        <w:spacing w:after="0"/>
        <w:ind w:firstLine="709"/>
        <w:jc w:val="both"/>
      </w:pPr>
      <w:r>
        <w:rPr>
          <w:rFonts w:ascii="Times New Roman" w:hAnsi="Times New Roman" w:cs="Times New Roman"/>
          <w:sz w:val="28"/>
        </w:rPr>
        <w:t>1.6.1</w:t>
      </w:r>
      <w:r w:rsidR="001C65D8">
        <w:rPr>
          <w:rFonts w:ascii="Times New Roman" w:hAnsi="Times New Roman" w:cs="Times New Roman"/>
          <w:sz w:val="28"/>
        </w:rPr>
        <w:t>. Лица, в отношении которых осуществляется муниципальный земельный контроль, имеют право:</w:t>
      </w:r>
    </w:p>
    <w:p w:rsidR="001C65D8" w:rsidRDefault="001C65D8">
      <w:pPr>
        <w:tabs>
          <w:tab w:val="left" w:pos="709"/>
          <w:tab w:val="left" w:pos="1134"/>
        </w:tabs>
        <w:spacing w:after="0"/>
        <w:ind w:firstLine="709"/>
        <w:jc w:val="both"/>
      </w:pPr>
      <w:r>
        <w:rPr>
          <w:rFonts w:ascii="Times New Roman" w:hAnsi="Times New Roman" w:cs="Times New Roman"/>
          <w:sz w:val="28"/>
        </w:rPr>
        <w:t>1)</w:t>
      </w:r>
      <w:r>
        <w:rPr>
          <w:rFonts w:ascii="Times New Roman" w:hAnsi="Times New Roman" w:cs="Times New Roman"/>
          <w:sz w:val="28"/>
        </w:rPr>
        <w:tab/>
        <w:t>непосредственно присутствовать при осуществлении муниципального земельного контроля, давать пояснения по вопросам, относящимся к предмету осуществления муниципального земельного контроля;</w:t>
      </w:r>
    </w:p>
    <w:p w:rsidR="001C65D8" w:rsidRDefault="001C65D8">
      <w:pPr>
        <w:tabs>
          <w:tab w:val="left" w:pos="709"/>
          <w:tab w:val="left" w:pos="1134"/>
        </w:tabs>
        <w:spacing w:after="0"/>
        <w:ind w:firstLine="709"/>
        <w:jc w:val="both"/>
      </w:pPr>
      <w:r>
        <w:rPr>
          <w:rFonts w:ascii="Times New Roman" w:hAnsi="Times New Roman" w:cs="Times New Roman"/>
          <w:sz w:val="28"/>
        </w:rPr>
        <w:t>2)</w:t>
      </w:r>
      <w:r>
        <w:rPr>
          <w:rFonts w:ascii="Times New Roman" w:hAnsi="Times New Roman" w:cs="Times New Roman"/>
          <w:sz w:val="28"/>
        </w:rPr>
        <w:tab/>
        <w:t>получать от проводящих проверку должностных лиц органа муниципального земельного контроля, осуществляющих муниципальный земельный контроль, информацию, которая относится к пред</w:t>
      </w:r>
      <w:r w:rsidR="007C1B97">
        <w:rPr>
          <w:rFonts w:ascii="Times New Roman" w:hAnsi="Times New Roman" w:cs="Times New Roman"/>
          <w:sz w:val="28"/>
        </w:rPr>
        <w:t xml:space="preserve">мету исполнения муниципального </w:t>
      </w:r>
      <w:r>
        <w:rPr>
          <w:rFonts w:ascii="Times New Roman" w:hAnsi="Times New Roman" w:cs="Times New Roman"/>
          <w:sz w:val="28"/>
        </w:rPr>
        <w:t>земельного контроля и предоставление которой предусмотрено настоящим Административным регламентом;</w:t>
      </w:r>
    </w:p>
    <w:p w:rsidR="001C65D8" w:rsidRDefault="001C65D8">
      <w:pPr>
        <w:tabs>
          <w:tab w:val="left" w:pos="709"/>
          <w:tab w:val="left" w:pos="1134"/>
        </w:tabs>
        <w:spacing w:after="0"/>
        <w:ind w:firstLine="709"/>
        <w:jc w:val="both"/>
      </w:pPr>
      <w:r>
        <w:rPr>
          <w:rFonts w:ascii="Times New Roman" w:hAnsi="Times New Roman" w:cs="Times New Roman"/>
          <w:sz w:val="28"/>
        </w:rPr>
        <w:t>3)</w:t>
      </w:r>
      <w:r>
        <w:rPr>
          <w:rFonts w:ascii="Times New Roman" w:hAnsi="Times New Roman" w:cs="Times New Roman"/>
          <w:sz w:val="28"/>
        </w:rPr>
        <w:tab/>
        <w:t>знакомиться с документами и (или) информацией, полученными органом муниципального земельного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C65D8" w:rsidRDefault="001C65D8">
      <w:pPr>
        <w:tabs>
          <w:tab w:val="left" w:pos="709"/>
          <w:tab w:val="left" w:pos="1134"/>
        </w:tabs>
        <w:spacing w:after="0"/>
        <w:ind w:firstLine="709"/>
        <w:jc w:val="both"/>
      </w:pPr>
      <w:r>
        <w:rPr>
          <w:rFonts w:ascii="Times New Roman" w:hAnsi="Times New Roman" w:cs="Times New Roman"/>
          <w:sz w:val="28"/>
        </w:rPr>
        <w:t>4)</w:t>
      </w:r>
      <w:r>
        <w:rPr>
          <w:rFonts w:ascii="Times New Roman" w:hAnsi="Times New Roman" w:cs="Times New Roman"/>
          <w:sz w:val="28"/>
        </w:rPr>
        <w:tab/>
        <w:t xml:space="preserve">знакомиться с результатами осуществления муниципального земельного контроля и указывать в акте проверки, протоколе об административном правонарушении, о своем ознакомлении с результатами </w:t>
      </w:r>
      <w:r>
        <w:rPr>
          <w:rFonts w:ascii="Times New Roman" w:hAnsi="Times New Roman" w:cs="Times New Roman"/>
          <w:sz w:val="28"/>
        </w:rPr>
        <w:lastRenderedPageBreak/>
        <w:t>осуществления муниципального земельного контроля, согласии или несогласии с ними, а также с отдельными действиями должностных лиц органа муниципального земельного контроля;</w:t>
      </w:r>
    </w:p>
    <w:p w:rsidR="001C65D8" w:rsidRDefault="001C65D8">
      <w:pPr>
        <w:tabs>
          <w:tab w:val="left" w:pos="709"/>
          <w:tab w:val="left" w:pos="1134"/>
        </w:tabs>
        <w:spacing w:after="0"/>
        <w:ind w:firstLine="709"/>
        <w:jc w:val="both"/>
        <w:rPr>
          <w:rFonts w:ascii="Times New Roman" w:hAnsi="Times New Roman" w:cs="Times New Roman"/>
          <w:sz w:val="28"/>
        </w:rPr>
      </w:pPr>
      <w:r>
        <w:rPr>
          <w:rFonts w:ascii="Times New Roman" w:hAnsi="Times New Roman" w:cs="Times New Roman"/>
          <w:sz w:val="28"/>
        </w:rPr>
        <w:t>5)</w:t>
      </w:r>
      <w:r>
        <w:rPr>
          <w:rFonts w:ascii="Times New Roman" w:hAnsi="Times New Roman" w:cs="Times New Roman"/>
          <w:sz w:val="28"/>
        </w:rPr>
        <w:tab/>
      </w:r>
      <w:proofErr w:type="gramStart"/>
      <w:r>
        <w:rPr>
          <w:rFonts w:ascii="Times New Roman" w:hAnsi="Times New Roman" w:cs="Times New Roman"/>
          <w:sz w:val="28"/>
        </w:rPr>
        <w:t>предоставлять документы</w:t>
      </w:r>
      <w:proofErr w:type="gramEnd"/>
      <w:r>
        <w:rPr>
          <w:rFonts w:ascii="Times New Roman" w:hAnsi="Times New Roman" w:cs="Times New Roman"/>
          <w:sz w:val="28"/>
        </w:rPr>
        <w:t xml:space="preserve"> и (или) информацию, запрашиваемые в рамках межведомственного информационного взаимодействия</w:t>
      </w:r>
      <w:r w:rsidR="006B25F4">
        <w:rPr>
          <w:rFonts w:ascii="Times New Roman" w:hAnsi="Times New Roman" w:cs="Times New Roman"/>
          <w:sz w:val="28"/>
        </w:rPr>
        <w:t>,</w:t>
      </w:r>
      <w:r>
        <w:rPr>
          <w:rFonts w:ascii="Times New Roman" w:hAnsi="Times New Roman" w:cs="Times New Roman"/>
          <w:sz w:val="28"/>
        </w:rPr>
        <w:t xml:space="preserve"> в орган муниципального земельного контроля по собственной инициативе;</w:t>
      </w:r>
    </w:p>
    <w:p w:rsidR="001C3938" w:rsidRPr="00B42D22" w:rsidRDefault="001C3938">
      <w:pPr>
        <w:tabs>
          <w:tab w:val="left" w:pos="709"/>
          <w:tab w:val="left" w:pos="1134"/>
        </w:tabs>
        <w:spacing w:after="0"/>
        <w:ind w:firstLine="709"/>
        <w:jc w:val="both"/>
      </w:pPr>
      <w:r w:rsidRPr="00B42D22">
        <w:rPr>
          <w:rFonts w:ascii="Times New Roman" w:hAnsi="Times New Roman" w:cs="Times New Roman"/>
          <w:sz w:val="28"/>
        </w:rPr>
        <w:t>6) подавать возражения на предостережения о недопустимости нарушения обязательных требований, требований, установленных муниципальными правовыми актами;</w:t>
      </w:r>
    </w:p>
    <w:p w:rsidR="001C65D8" w:rsidRPr="00B42D22" w:rsidRDefault="001C3938">
      <w:pPr>
        <w:tabs>
          <w:tab w:val="left" w:pos="709"/>
          <w:tab w:val="left" w:pos="1134"/>
        </w:tabs>
        <w:spacing w:after="0"/>
        <w:ind w:firstLine="709"/>
        <w:jc w:val="both"/>
        <w:rPr>
          <w:rFonts w:ascii="Times New Roman" w:hAnsi="Times New Roman" w:cs="Times New Roman"/>
          <w:sz w:val="28"/>
        </w:rPr>
      </w:pPr>
      <w:r w:rsidRPr="00B42D22">
        <w:rPr>
          <w:rFonts w:ascii="Times New Roman" w:hAnsi="Times New Roman" w:cs="Times New Roman"/>
          <w:sz w:val="28"/>
        </w:rPr>
        <w:t>7</w:t>
      </w:r>
      <w:r w:rsidR="001C65D8" w:rsidRPr="00B42D22">
        <w:rPr>
          <w:rFonts w:ascii="Times New Roman" w:hAnsi="Times New Roman" w:cs="Times New Roman"/>
          <w:sz w:val="28"/>
        </w:rPr>
        <w:t>) обжаловать действия (бездействие) должностных лиц органа муниципального земельного контроля, повлекшие за собой нарушение их прав, при осуществлени</w:t>
      </w:r>
      <w:r w:rsidR="000B7D61" w:rsidRPr="00B42D22">
        <w:rPr>
          <w:rFonts w:ascii="Times New Roman" w:hAnsi="Times New Roman" w:cs="Times New Roman"/>
          <w:sz w:val="28"/>
        </w:rPr>
        <w:t>и</w:t>
      </w:r>
      <w:r w:rsidR="001C65D8" w:rsidRPr="00B42D22">
        <w:rPr>
          <w:rFonts w:ascii="Times New Roman" w:hAnsi="Times New Roman" w:cs="Times New Roman"/>
          <w:sz w:val="28"/>
        </w:rPr>
        <w:t xml:space="preserve"> муниципального земельного контроля в административном и (или) судебном порядке в соответствии с законодательством Российской Федерации;</w:t>
      </w:r>
    </w:p>
    <w:p w:rsidR="001C3938" w:rsidRPr="001C3938" w:rsidRDefault="001C3938" w:rsidP="001C3938">
      <w:pPr>
        <w:tabs>
          <w:tab w:val="left" w:pos="709"/>
          <w:tab w:val="left" w:pos="1134"/>
        </w:tabs>
        <w:spacing w:after="0"/>
        <w:ind w:firstLine="709"/>
        <w:jc w:val="both"/>
        <w:rPr>
          <w:rFonts w:ascii="Times New Roman" w:hAnsi="Times New Roman" w:cs="Times New Roman"/>
          <w:sz w:val="28"/>
        </w:rPr>
      </w:pPr>
      <w:proofErr w:type="gramStart"/>
      <w:r w:rsidRPr="00B42D22">
        <w:rPr>
          <w:rFonts w:ascii="Times New Roman" w:hAnsi="Times New Roman" w:cs="Times New Roman"/>
          <w:sz w:val="28"/>
        </w:rPr>
        <w:t>8) на возмещение вреда, причиненного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1C65D8" w:rsidRDefault="001C3938">
      <w:pPr>
        <w:tabs>
          <w:tab w:val="left" w:pos="709"/>
          <w:tab w:val="left" w:pos="1134"/>
        </w:tabs>
        <w:spacing w:after="0"/>
        <w:ind w:firstLine="709"/>
        <w:jc w:val="both"/>
      </w:pPr>
      <w:r>
        <w:rPr>
          <w:rFonts w:ascii="Times New Roman" w:hAnsi="Times New Roman" w:cs="Times New Roman"/>
          <w:sz w:val="28"/>
        </w:rPr>
        <w:t>9</w:t>
      </w:r>
      <w:r w:rsidR="001C65D8">
        <w:rPr>
          <w:rFonts w:ascii="Times New Roman" w:hAnsi="Times New Roman" w:cs="Times New Roman"/>
          <w:sz w:val="28"/>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Московской области к участию при проведении проверки</w:t>
      </w:r>
      <w:r w:rsidR="000B7D61">
        <w:rPr>
          <w:rFonts w:ascii="Times New Roman" w:hAnsi="Times New Roman" w:cs="Times New Roman"/>
          <w:sz w:val="28"/>
        </w:rPr>
        <w:t>;</w:t>
      </w:r>
    </w:p>
    <w:p w:rsidR="001C65D8" w:rsidRDefault="001C3938">
      <w:pPr>
        <w:tabs>
          <w:tab w:val="left" w:pos="709"/>
          <w:tab w:val="left" w:pos="1134"/>
        </w:tabs>
        <w:spacing w:after="0"/>
        <w:ind w:firstLine="709"/>
        <w:jc w:val="both"/>
        <w:rPr>
          <w:rFonts w:ascii="Times New Roman" w:hAnsi="Times New Roman" w:cs="Times New Roman"/>
          <w:sz w:val="28"/>
        </w:rPr>
      </w:pPr>
      <w:r>
        <w:rPr>
          <w:rFonts w:ascii="Times New Roman" w:hAnsi="Times New Roman" w:cs="Times New Roman"/>
          <w:sz w:val="28"/>
        </w:rPr>
        <w:t>10</w:t>
      </w:r>
      <w:r w:rsidR="001C65D8">
        <w:rPr>
          <w:rFonts w:ascii="Times New Roman" w:hAnsi="Times New Roman" w:cs="Times New Roman"/>
          <w:sz w:val="28"/>
        </w:rPr>
        <w:t>) направлять запрашиваемые органом муниципального земельного контроля документы и (или) информацию в электронном виде посредством системы межведомственного электронного документооборота (далее – МСЭД) и (или)</w:t>
      </w:r>
      <w:r w:rsidR="00C02B9F" w:rsidRPr="00C02B9F">
        <w:t xml:space="preserve"> </w:t>
      </w:r>
      <w:r w:rsidR="00C02B9F">
        <w:rPr>
          <w:rFonts w:ascii="Times New Roman" w:hAnsi="Times New Roman" w:cs="Times New Roman"/>
          <w:sz w:val="28"/>
        </w:rPr>
        <w:t>Единой</w:t>
      </w:r>
      <w:r w:rsidR="00C02B9F" w:rsidRPr="00C02B9F">
        <w:rPr>
          <w:rFonts w:ascii="Times New Roman" w:hAnsi="Times New Roman" w:cs="Times New Roman"/>
          <w:sz w:val="28"/>
        </w:rPr>
        <w:t xml:space="preserve"> государственн</w:t>
      </w:r>
      <w:r w:rsidR="00C02B9F">
        <w:rPr>
          <w:rFonts w:ascii="Times New Roman" w:hAnsi="Times New Roman" w:cs="Times New Roman"/>
          <w:sz w:val="28"/>
        </w:rPr>
        <w:t>ой</w:t>
      </w:r>
      <w:r w:rsidR="00C02B9F" w:rsidRPr="00C02B9F">
        <w:rPr>
          <w:rFonts w:ascii="Times New Roman" w:hAnsi="Times New Roman" w:cs="Times New Roman"/>
          <w:sz w:val="28"/>
        </w:rPr>
        <w:t xml:space="preserve"> информационн</w:t>
      </w:r>
      <w:r w:rsidR="00C02B9F">
        <w:rPr>
          <w:rFonts w:ascii="Times New Roman" w:hAnsi="Times New Roman" w:cs="Times New Roman"/>
          <w:sz w:val="28"/>
        </w:rPr>
        <w:t>ой системы</w:t>
      </w:r>
      <w:r w:rsidR="00C02B9F" w:rsidRPr="00C02B9F">
        <w:rPr>
          <w:rFonts w:ascii="Times New Roman" w:hAnsi="Times New Roman" w:cs="Times New Roman"/>
          <w:sz w:val="28"/>
        </w:rPr>
        <w:t xml:space="preserve"> обеспечения контрольно-надзорной деятельности Московской области</w:t>
      </w:r>
      <w:r w:rsidR="00C02B9F">
        <w:rPr>
          <w:rFonts w:ascii="Times New Roman" w:hAnsi="Times New Roman" w:cs="Times New Roman"/>
          <w:sz w:val="28"/>
        </w:rPr>
        <w:t xml:space="preserve"> (далее -</w:t>
      </w:r>
      <w:r w:rsidR="001C65D8">
        <w:rPr>
          <w:rFonts w:ascii="Times New Roman" w:hAnsi="Times New Roman" w:cs="Times New Roman"/>
          <w:sz w:val="28"/>
        </w:rPr>
        <w:t xml:space="preserve"> ЕГИС ОКНД</w:t>
      </w:r>
      <w:r w:rsidR="00C02B9F">
        <w:rPr>
          <w:rFonts w:ascii="Times New Roman" w:hAnsi="Times New Roman" w:cs="Times New Roman"/>
          <w:sz w:val="28"/>
        </w:rPr>
        <w:t>)</w:t>
      </w:r>
      <w:r w:rsidR="00CF3AE5">
        <w:rPr>
          <w:rFonts w:ascii="Times New Roman" w:hAnsi="Times New Roman" w:cs="Times New Roman"/>
          <w:sz w:val="28"/>
        </w:rPr>
        <w:t>;</w:t>
      </w:r>
    </w:p>
    <w:p w:rsidR="001C65D8" w:rsidRDefault="001C65D8">
      <w:pPr>
        <w:tabs>
          <w:tab w:val="left" w:pos="709"/>
          <w:tab w:val="left" w:pos="1134"/>
        </w:tabs>
        <w:spacing w:after="0"/>
        <w:ind w:firstLine="709"/>
        <w:jc w:val="both"/>
        <w:rPr>
          <w:rFonts w:ascii="Times New Roman" w:hAnsi="Times New Roman" w:cs="Times New Roman"/>
          <w:sz w:val="28"/>
        </w:rPr>
      </w:pPr>
    </w:p>
    <w:p w:rsidR="001C65D8" w:rsidRDefault="00642A62">
      <w:pPr>
        <w:tabs>
          <w:tab w:val="left" w:pos="709"/>
          <w:tab w:val="left" w:pos="851"/>
          <w:tab w:val="left" w:pos="1134"/>
        </w:tabs>
        <w:spacing w:after="0"/>
        <w:ind w:firstLine="567"/>
        <w:jc w:val="both"/>
      </w:pPr>
      <w:r>
        <w:rPr>
          <w:rFonts w:ascii="Times New Roman" w:hAnsi="Times New Roman" w:cs="Times New Roman"/>
          <w:sz w:val="28"/>
        </w:rPr>
        <w:t>1.6.2</w:t>
      </w:r>
      <w:r w:rsidR="001C65D8">
        <w:rPr>
          <w:rFonts w:ascii="Times New Roman" w:hAnsi="Times New Roman" w:cs="Times New Roman"/>
          <w:sz w:val="28"/>
        </w:rPr>
        <w:t xml:space="preserve">. </w:t>
      </w:r>
      <w:r w:rsidR="00397C77" w:rsidRPr="00397C77">
        <w:rPr>
          <w:rFonts w:ascii="Times New Roman" w:hAnsi="Times New Roman" w:cs="Times New Roman"/>
          <w:sz w:val="28"/>
        </w:rPr>
        <w:t>Лица, в отношении которых исполняется</w:t>
      </w:r>
      <w:r w:rsidR="00397C77">
        <w:rPr>
          <w:rFonts w:ascii="Times New Roman" w:hAnsi="Times New Roman" w:cs="Times New Roman"/>
          <w:sz w:val="28"/>
        </w:rPr>
        <w:t xml:space="preserve"> муниципальная функция, обязаны</w:t>
      </w:r>
      <w:r w:rsidR="001C65D8">
        <w:rPr>
          <w:rFonts w:ascii="Times New Roman" w:hAnsi="Times New Roman" w:cs="Times New Roman"/>
          <w:sz w:val="28"/>
        </w:rPr>
        <w:t>:</w:t>
      </w:r>
    </w:p>
    <w:p w:rsidR="001C65D8" w:rsidRDefault="001C65D8">
      <w:pPr>
        <w:tabs>
          <w:tab w:val="left" w:pos="1276"/>
          <w:tab w:val="left" w:pos="1418"/>
          <w:tab w:val="left" w:pos="2700"/>
          <w:tab w:val="left" w:pos="4253"/>
        </w:tabs>
        <w:spacing w:after="0"/>
        <w:ind w:firstLine="709"/>
        <w:jc w:val="both"/>
      </w:pPr>
      <w:r>
        <w:rPr>
          <w:rFonts w:ascii="Times New Roman" w:hAnsi="Times New Roman" w:cs="Times New Roman"/>
          <w:sz w:val="28"/>
        </w:rPr>
        <w:t>1) при проведении проверки предоставлять должностным лицам органа муниципального земельного контроля, проводящим проверку, доступ к документам и (или) информации, запрашиваемых должностными лицами и необходимых для достижения целей и задач проверки;</w:t>
      </w:r>
    </w:p>
    <w:p w:rsidR="001C65D8" w:rsidRDefault="001C65D8">
      <w:pPr>
        <w:tabs>
          <w:tab w:val="left" w:pos="1276"/>
          <w:tab w:val="left" w:pos="1418"/>
          <w:tab w:val="left" w:pos="2700"/>
          <w:tab w:val="left" w:pos="4253"/>
        </w:tabs>
        <w:spacing w:after="0"/>
        <w:ind w:firstLine="709"/>
        <w:jc w:val="both"/>
      </w:pPr>
      <w:r>
        <w:rPr>
          <w:rFonts w:ascii="Times New Roman" w:hAnsi="Times New Roman" w:cs="Times New Roman"/>
          <w:sz w:val="28"/>
        </w:rPr>
        <w:t>2) обеспечить доступ должностных лиц и участвующих в выездной проверке экспертов, представителей экспертных организаций на территорию, используемую лицами, в отношении которых осуществляется муниципальный земельный контроль, в используемые здания, строения, сооружения, помещения;</w:t>
      </w:r>
    </w:p>
    <w:p w:rsidR="001C65D8" w:rsidRDefault="001C65D8">
      <w:pPr>
        <w:tabs>
          <w:tab w:val="left" w:pos="1276"/>
          <w:tab w:val="left" w:pos="1418"/>
          <w:tab w:val="left" w:pos="2700"/>
          <w:tab w:val="left" w:pos="4253"/>
        </w:tabs>
        <w:spacing w:after="0"/>
        <w:ind w:firstLine="709"/>
        <w:jc w:val="both"/>
      </w:pPr>
      <w:r>
        <w:rPr>
          <w:rFonts w:ascii="Times New Roman" w:hAnsi="Times New Roman" w:cs="Times New Roman"/>
          <w:sz w:val="28"/>
        </w:rPr>
        <w:lastRenderedPageBreak/>
        <w:t>3) присутствовать или обеспечить присутствие руководителей, иных должностных лиц, граждан или уполномоченных представителей, ответственных за организацию и проведение мероприятий по выполнению обязательных требований при проведении проверок, а также при составлении актов проверок, протоколов об административных правонарушениях;</w:t>
      </w:r>
    </w:p>
    <w:p w:rsidR="001C65D8" w:rsidRDefault="001C65D8">
      <w:pPr>
        <w:spacing w:after="0" w:line="240" w:lineRule="auto"/>
        <w:ind w:firstLine="709"/>
        <w:jc w:val="both"/>
      </w:pPr>
      <w:r>
        <w:rPr>
          <w:rFonts w:ascii="Times New Roman" w:hAnsi="Times New Roman" w:cs="Times New Roman"/>
          <w:sz w:val="28"/>
        </w:rPr>
        <w:t xml:space="preserve">4) </w:t>
      </w:r>
      <w:r>
        <w:rPr>
          <w:rFonts w:ascii="Times New Roman" w:hAnsi="Times New Roman" w:cs="Times New Roman"/>
          <w:sz w:val="28"/>
          <w:szCs w:val="28"/>
        </w:rPr>
        <w:t xml:space="preserve">в течение десяти рабочих дней со дня получения мотивированного запроса направить в </w:t>
      </w:r>
      <w:r>
        <w:rPr>
          <w:rFonts w:ascii="Times New Roman" w:hAnsi="Times New Roman" w:cs="Times New Roman"/>
          <w:sz w:val="28"/>
        </w:rPr>
        <w:t>орган муниципального земельного контроля</w:t>
      </w:r>
      <w:r>
        <w:rPr>
          <w:rFonts w:ascii="Times New Roman" w:hAnsi="Times New Roman" w:cs="Times New Roman"/>
          <w:sz w:val="28"/>
          <w:szCs w:val="28"/>
        </w:rPr>
        <w:t xml:space="preserve"> указанные в запросе документы;</w:t>
      </w:r>
    </w:p>
    <w:p w:rsidR="001C65D8" w:rsidRDefault="001C65D8">
      <w:pPr>
        <w:spacing w:after="0" w:line="240" w:lineRule="auto"/>
        <w:ind w:firstLine="709"/>
        <w:jc w:val="both"/>
      </w:pPr>
      <w:r>
        <w:rPr>
          <w:rFonts w:ascii="Times New Roman" w:hAnsi="Times New Roman" w:cs="Times New Roman"/>
          <w:sz w:val="28"/>
        </w:rPr>
        <w:t>5) не препятствовать проведению проверки.</w:t>
      </w:r>
    </w:p>
    <w:p w:rsidR="001C65D8" w:rsidRDefault="001C65D8">
      <w:pPr>
        <w:tabs>
          <w:tab w:val="left" w:pos="709"/>
          <w:tab w:val="left" w:pos="1134"/>
        </w:tabs>
        <w:spacing w:after="0"/>
        <w:jc w:val="center"/>
        <w:rPr>
          <w:rFonts w:ascii="Times New Roman" w:hAnsi="Times New Roman" w:cs="Times New Roman"/>
          <w:sz w:val="28"/>
        </w:rPr>
      </w:pPr>
    </w:p>
    <w:p w:rsidR="001C65D8" w:rsidRPr="008C3B35" w:rsidRDefault="008C3B35">
      <w:pPr>
        <w:tabs>
          <w:tab w:val="left" w:pos="709"/>
          <w:tab w:val="left" w:pos="1134"/>
        </w:tabs>
        <w:spacing w:after="0"/>
        <w:jc w:val="center"/>
        <w:rPr>
          <w:b/>
        </w:rPr>
      </w:pPr>
      <w:r>
        <w:rPr>
          <w:rFonts w:ascii="Times New Roman" w:hAnsi="Times New Roman" w:cs="Times New Roman"/>
          <w:b/>
          <w:sz w:val="28"/>
        </w:rPr>
        <w:t>1.</w:t>
      </w:r>
      <w:r w:rsidR="007D55AA">
        <w:rPr>
          <w:rFonts w:ascii="Times New Roman" w:hAnsi="Times New Roman" w:cs="Times New Roman"/>
          <w:b/>
          <w:sz w:val="28"/>
        </w:rPr>
        <w:t>7</w:t>
      </w:r>
      <w:r>
        <w:rPr>
          <w:rFonts w:ascii="Times New Roman" w:hAnsi="Times New Roman" w:cs="Times New Roman"/>
          <w:b/>
          <w:sz w:val="28"/>
        </w:rPr>
        <w:t xml:space="preserve"> </w:t>
      </w:r>
      <w:r w:rsidR="001C65D8" w:rsidRPr="008C3B35">
        <w:rPr>
          <w:rFonts w:ascii="Times New Roman" w:hAnsi="Times New Roman" w:cs="Times New Roman"/>
          <w:b/>
          <w:sz w:val="28"/>
        </w:rPr>
        <w:t>Описание результата осуществления муниципального земельного контроля</w:t>
      </w:r>
    </w:p>
    <w:p w:rsidR="001C65D8" w:rsidRDefault="001C65D8">
      <w:pPr>
        <w:tabs>
          <w:tab w:val="left" w:pos="709"/>
          <w:tab w:val="left" w:pos="1134"/>
        </w:tabs>
        <w:spacing w:after="0"/>
        <w:ind w:firstLine="709"/>
        <w:jc w:val="both"/>
        <w:rPr>
          <w:rFonts w:ascii="Times New Roman" w:hAnsi="Times New Roman" w:cs="Times New Roman"/>
          <w:sz w:val="28"/>
        </w:rPr>
      </w:pPr>
    </w:p>
    <w:p w:rsidR="001C65D8" w:rsidRDefault="00642A62">
      <w:pPr>
        <w:spacing w:after="0"/>
        <w:ind w:firstLine="709"/>
        <w:jc w:val="both"/>
      </w:pPr>
      <w:r>
        <w:rPr>
          <w:rFonts w:ascii="Times New Roman" w:hAnsi="Times New Roman" w:cs="Times New Roman"/>
          <w:sz w:val="28"/>
        </w:rPr>
        <w:t>1.7.1</w:t>
      </w:r>
      <w:r w:rsidR="001C65D8">
        <w:rPr>
          <w:rFonts w:ascii="Times New Roman" w:hAnsi="Times New Roman" w:cs="Times New Roman"/>
          <w:sz w:val="28"/>
        </w:rPr>
        <w:t>. По результатам планирования мероприятий, осуществляемых в целях обеспечения осуществления муниципального земельного контроля:</w:t>
      </w:r>
    </w:p>
    <w:p w:rsidR="001C65D8" w:rsidRDefault="001C65D8">
      <w:pPr>
        <w:spacing w:after="0"/>
        <w:ind w:firstLine="709"/>
        <w:jc w:val="both"/>
      </w:pPr>
      <w:r>
        <w:rPr>
          <w:rFonts w:ascii="Times New Roman" w:hAnsi="Times New Roman" w:cs="Times New Roman"/>
          <w:sz w:val="28"/>
        </w:rPr>
        <w:t>1) приказом, распоряжением руководителя органа муниципального земельного контроля утверждается программа профилактики нарушений обязательных требований, а также размещается на официальном сайте органа муниципального земельного контроля в информационно</w:t>
      </w:r>
      <w:r w:rsidR="006B25F4">
        <w:rPr>
          <w:rFonts w:ascii="Times New Roman" w:hAnsi="Times New Roman" w:cs="Times New Roman"/>
          <w:sz w:val="28"/>
        </w:rPr>
        <w:t>-</w:t>
      </w:r>
      <w:r>
        <w:rPr>
          <w:rFonts w:ascii="Times New Roman" w:hAnsi="Times New Roman" w:cs="Times New Roman"/>
          <w:sz w:val="28"/>
        </w:rPr>
        <w:t>телекоммуникационной сети «Интернет» (далее – сети «Интернет») в раздел</w:t>
      </w:r>
      <w:r w:rsidR="007C1B97">
        <w:rPr>
          <w:rFonts w:ascii="Times New Roman" w:hAnsi="Times New Roman" w:cs="Times New Roman"/>
          <w:sz w:val="28"/>
        </w:rPr>
        <w:t>е «Профилактика правонарушений»;</w:t>
      </w:r>
    </w:p>
    <w:p w:rsidR="001C65D8" w:rsidRDefault="001C65D8">
      <w:pPr>
        <w:spacing w:after="0"/>
        <w:ind w:firstLine="709"/>
        <w:jc w:val="both"/>
      </w:pPr>
      <w:r>
        <w:rPr>
          <w:rFonts w:ascii="Times New Roman" w:hAnsi="Times New Roman" w:cs="Times New Roman"/>
          <w:sz w:val="28"/>
        </w:rPr>
        <w:t>2) приказом, распоряжением руководителя органа муниципального земельного контроля утверждается задание на проведение плановых (рейдовых) осмотров, которое также размещается в ЕГИС ОКНД;</w:t>
      </w:r>
    </w:p>
    <w:p w:rsidR="001C65D8" w:rsidRDefault="001C65D8">
      <w:pPr>
        <w:spacing w:after="0"/>
        <w:ind w:firstLine="709"/>
        <w:jc w:val="both"/>
      </w:pPr>
      <w:r>
        <w:rPr>
          <w:rFonts w:ascii="Times New Roman" w:hAnsi="Times New Roman" w:cs="Times New Roman"/>
          <w:sz w:val="28"/>
        </w:rPr>
        <w:t xml:space="preserve">3) приказом, распоряжением руководителя органа муниципального земельного контроля утверждается ежегодный план проведения плановых проверок, который размещается на официальном сайте </w:t>
      </w:r>
      <w:hyperlink r:id="rId12" w:history="1">
        <w:r w:rsidR="00244BDC" w:rsidRPr="003775F2">
          <w:rPr>
            <w:rStyle w:val="a5"/>
            <w:rFonts w:ascii="Times New Roman" w:hAnsi="Times New Roman" w:cs="Times New Roman"/>
            <w:sz w:val="28"/>
            <w:lang w:val="en-US"/>
          </w:rPr>
          <w:t>www</w:t>
        </w:r>
        <w:r w:rsidR="00244BDC" w:rsidRPr="003775F2">
          <w:rPr>
            <w:rStyle w:val="a5"/>
            <w:rFonts w:ascii="Times New Roman" w:hAnsi="Times New Roman" w:cs="Times New Roman"/>
            <w:sz w:val="28"/>
          </w:rPr>
          <w:t>.</w:t>
        </w:r>
        <w:proofErr w:type="spellStart"/>
        <w:r w:rsidR="00244BDC" w:rsidRPr="003775F2">
          <w:rPr>
            <w:rStyle w:val="a5"/>
            <w:rFonts w:ascii="Times New Roman" w:hAnsi="Times New Roman" w:cs="Times New Roman"/>
            <w:sz w:val="28"/>
            <w:lang w:val="en-US"/>
          </w:rPr>
          <w:t>adm</w:t>
        </w:r>
        <w:proofErr w:type="spellEnd"/>
        <w:r w:rsidR="00244BDC" w:rsidRPr="003775F2">
          <w:rPr>
            <w:rStyle w:val="a5"/>
            <w:rFonts w:ascii="Times New Roman" w:hAnsi="Times New Roman" w:cs="Times New Roman"/>
            <w:sz w:val="28"/>
          </w:rPr>
          <w:t>-</w:t>
        </w:r>
        <w:proofErr w:type="spellStart"/>
        <w:r w:rsidR="00244BDC" w:rsidRPr="003775F2">
          <w:rPr>
            <w:rStyle w:val="a5"/>
            <w:rFonts w:ascii="Times New Roman" w:hAnsi="Times New Roman" w:cs="Times New Roman"/>
            <w:sz w:val="28"/>
            <w:lang w:val="en-US"/>
          </w:rPr>
          <w:t>pushkino</w:t>
        </w:r>
        <w:proofErr w:type="spellEnd"/>
        <w:r w:rsidR="00244BDC" w:rsidRPr="003775F2">
          <w:rPr>
            <w:rStyle w:val="a5"/>
            <w:rFonts w:ascii="Times New Roman" w:hAnsi="Times New Roman" w:cs="Times New Roman"/>
            <w:sz w:val="28"/>
          </w:rPr>
          <w:t>.</w:t>
        </w:r>
        <w:proofErr w:type="spellStart"/>
        <w:r w:rsidR="00244BDC" w:rsidRPr="003775F2">
          <w:rPr>
            <w:rStyle w:val="a5"/>
            <w:rFonts w:ascii="Times New Roman" w:hAnsi="Times New Roman" w:cs="Times New Roman"/>
            <w:sz w:val="28"/>
            <w:lang w:val="en-US"/>
          </w:rPr>
          <w:t>ru</w:t>
        </w:r>
        <w:proofErr w:type="spellEnd"/>
      </w:hyperlink>
      <w:r w:rsidR="00244BDC">
        <w:t xml:space="preserve"> </w:t>
      </w:r>
      <w:r>
        <w:rPr>
          <w:rFonts w:ascii="Times New Roman" w:hAnsi="Times New Roman" w:cs="Times New Roman"/>
          <w:sz w:val="28"/>
        </w:rPr>
        <w:t xml:space="preserve">в сети «Интернет» и в </w:t>
      </w:r>
      <w:r w:rsidRPr="00853FCA">
        <w:rPr>
          <w:rFonts w:ascii="Times New Roman" w:hAnsi="Times New Roman" w:cs="Times New Roman"/>
          <w:sz w:val="28"/>
        </w:rPr>
        <w:t>ЕГИС ОКНД.</w:t>
      </w:r>
    </w:p>
    <w:p w:rsidR="001C65D8" w:rsidRPr="00B42D22" w:rsidRDefault="00642A62">
      <w:pPr>
        <w:spacing w:after="0"/>
        <w:ind w:firstLine="709"/>
        <w:jc w:val="both"/>
      </w:pPr>
      <w:r>
        <w:rPr>
          <w:rFonts w:ascii="Times New Roman" w:hAnsi="Times New Roman" w:cs="Times New Roman"/>
          <w:sz w:val="28"/>
        </w:rPr>
        <w:t>1.7.2</w:t>
      </w:r>
      <w:r w:rsidR="001C65D8" w:rsidRPr="00B42D22">
        <w:rPr>
          <w:rFonts w:ascii="Times New Roman" w:hAnsi="Times New Roman" w:cs="Times New Roman"/>
          <w:sz w:val="28"/>
        </w:rPr>
        <w:t>. По результатам проведения мероприятий, направленных на профилактику нарушений обязательных требований должностные лица органа муниципального земельного контроля:</w:t>
      </w:r>
    </w:p>
    <w:p w:rsidR="00C53CCF" w:rsidRPr="00B42D22" w:rsidRDefault="001C65D8" w:rsidP="00970205">
      <w:pPr>
        <w:spacing w:after="0"/>
        <w:ind w:firstLine="709"/>
        <w:jc w:val="both"/>
        <w:rPr>
          <w:rFonts w:ascii="Times New Roman" w:hAnsi="Times New Roman" w:cs="Times New Roman"/>
          <w:sz w:val="28"/>
        </w:rPr>
      </w:pPr>
      <w:r w:rsidRPr="00B42D22">
        <w:rPr>
          <w:rFonts w:ascii="Times New Roman" w:hAnsi="Times New Roman" w:cs="Times New Roman"/>
          <w:sz w:val="28"/>
        </w:rPr>
        <w:t>1)</w:t>
      </w:r>
      <w:r w:rsidRPr="00B42D22">
        <w:rPr>
          <w:rFonts w:ascii="Times New Roman" w:hAnsi="Times New Roman" w:cs="Times New Roman"/>
          <w:sz w:val="28"/>
        </w:rPr>
        <w:tab/>
      </w:r>
      <w:r w:rsidR="00C53CCF" w:rsidRPr="00B42D22">
        <w:rPr>
          <w:rFonts w:ascii="Times New Roman" w:hAnsi="Times New Roman" w:cs="Times New Roman"/>
          <w:sz w:val="28"/>
        </w:rPr>
        <w:t xml:space="preserve">обеспечивают размещение на официальных сайтах в сети "Интернет" </w:t>
      </w:r>
      <w:hyperlink r:id="rId13" w:history="1">
        <w:r w:rsidR="00C53CCF" w:rsidRPr="00B42D22">
          <w:rPr>
            <w:rFonts w:ascii="Times New Roman" w:hAnsi="Times New Roman" w:cs="Times New Roman"/>
            <w:sz w:val="28"/>
          </w:rPr>
          <w:t>перечней</w:t>
        </w:r>
      </w:hyperlink>
      <w:r w:rsidR="00C53CCF" w:rsidRPr="00B42D22">
        <w:rPr>
          <w:rFonts w:ascii="Times New Roman" w:hAnsi="Times New Roman" w:cs="Times New Roman"/>
          <w:sz w:val="28"/>
        </w:rP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1C65D8" w:rsidRPr="00B42D22" w:rsidRDefault="001C65D8" w:rsidP="00970205">
      <w:pPr>
        <w:spacing w:after="0"/>
        <w:ind w:firstLine="709"/>
        <w:jc w:val="both"/>
        <w:rPr>
          <w:rFonts w:ascii="Times New Roman" w:hAnsi="Times New Roman" w:cs="Times New Roman"/>
          <w:sz w:val="28"/>
        </w:rPr>
      </w:pPr>
      <w:r w:rsidRPr="00B42D22">
        <w:rPr>
          <w:rFonts w:ascii="Times New Roman" w:hAnsi="Times New Roman" w:cs="Times New Roman"/>
          <w:sz w:val="28"/>
        </w:rPr>
        <w:t>2)</w:t>
      </w:r>
      <w:r w:rsidRPr="00B42D22">
        <w:rPr>
          <w:rFonts w:ascii="Times New Roman" w:hAnsi="Times New Roman" w:cs="Times New Roman"/>
          <w:sz w:val="28"/>
        </w:rPr>
        <w:tab/>
      </w:r>
      <w:r w:rsidR="00970205" w:rsidRPr="00B42D22">
        <w:rPr>
          <w:rFonts w:ascii="Times New Roman" w:hAnsi="Times New Roman" w:cs="Times New Roman"/>
          <w:sz w:val="28"/>
        </w:rPr>
        <w:t xml:space="preserve">осуществляют информирование юридических лиц, индивидуальных </w:t>
      </w:r>
      <w:r w:rsidR="008D4A14" w:rsidRPr="00B42D22">
        <w:rPr>
          <w:rFonts w:ascii="Times New Roman" w:hAnsi="Times New Roman" w:cs="Times New Roman"/>
          <w:sz w:val="28"/>
        </w:rPr>
        <w:t xml:space="preserve">предпринимателей, граждан </w:t>
      </w:r>
      <w:r w:rsidR="00970205" w:rsidRPr="00B42D22">
        <w:rPr>
          <w:rFonts w:ascii="Times New Roman" w:hAnsi="Times New Roman" w:cs="Times New Roman"/>
          <w:sz w:val="28"/>
        </w:rPr>
        <w:t xml:space="preserve">по вопросам соблюдения обязательных требований, требований, установленных муниципальными правовыми актами, в том числе </w:t>
      </w:r>
      <w:r w:rsidR="00970205" w:rsidRPr="00B42D22">
        <w:rPr>
          <w:rFonts w:ascii="Times New Roman" w:hAnsi="Times New Roman" w:cs="Times New Roman"/>
          <w:sz w:val="28"/>
        </w:rPr>
        <w:lastRenderedPageBreak/>
        <w:t xml:space="preserve">посредством разработки и опубликования </w:t>
      </w:r>
      <w:hyperlink r:id="rId14" w:tooltip="&lt;div class=&quot;head&quot;&gt;Ссылка на список документов:&#10;&lt;/div&gt;&lt;div&gt;&lt;div class=&quot;doc&quot;&gt;&quot;Доклад ФАС России с руководством по соблюдению обязательных требований, дающим разъяснение, какое поведение является правомерным&quot;&#10;(утв. ФАС России)&lt;/div&gt;&lt;div class=&quot;doc&quot;&gt;&quot;Доклад с руко" w:history="1">
        <w:r w:rsidR="00970205" w:rsidRPr="00B42D22">
          <w:rPr>
            <w:rFonts w:ascii="Times New Roman" w:hAnsi="Times New Roman" w:cs="Times New Roman"/>
            <w:sz w:val="28"/>
          </w:rPr>
          <w:t>руководств</w:t>
        </w:r>
      </w:hyperlink>
      <w:r w:rsidR="00970205" w:rsidRPr="00B42D22">
        <w:rPr>
          <w:rFonts w:ascii="Times New Roman" w:hAnsi="Times New Roman" w:cs="Times New Roman"/>
          <w:sz w:val="28"/>
        </w:rPr>
        <w:t xml:space="preserve">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00970205" w:rsidRPr="00B42D22">
        <w:rPr>
          <w:rFonts w:ascii="Times New Roman" w:hAnsi="Times New Roman" w:cs="Times New Roman"/>
          <w:sz w:val="28"/>
        </w:rPr>
        <w:t>В случае изменения обязательных требований, требований, установленных муниципальными правовыми актами,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w:t>
      </w:r>
      <w:proofErr w:type="gramEnd"/>
      <w:r w:rsidR="00970205" w:rsidRPr="00B42D22">
        <w:rPr>
          <w:rFonts w:ascii="Times New Roman" w:hAnsi="Times New Roman" w:cs="Times New Roman"/>
          <w:sz w:val="28"/>
        </w:rPr>
        <w:t xml:space="preserve"> правовыми актами;</w:t>
      </w:r>
    </w:p>
    <w:p w:rsidR="00970205" w:rsidRPr="00B42D22" w:rsidRDefault="00970205" w:rsidP="00970205">
      <w:pPr>
        <w:spacing w:after="0"/>
        <w:ind w:firstLine="709"/>
        <w:jc w:val="both"/>
        <w:rPr>
          <w:rFonts w:ascii="Times New Roman" w:hAnsi="Times New Roman" w:cs="Times New Roman"/>
          <w:sz w:val="28"/>
        </w:rPr>
      </w:pPr>
      <w:proofErr w:type="gramStart"/>
      <w:r w:rsidRPr="00B42D22">
        <w:rPr>
          <w:rFonts w:ascii="Times New Roman" w:hAnsi="Times New Roman" w:cs="Times New Roman"/>
          <w:sz w:val="28"/>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r w:rsidR="00C81181" w:rsidRPr="00B42D22">
        <w:rPr>
          <w:rFonts w:ascii="Times New Roman" w:hAnsi="Times New Roman" w:cs="Times New Roman"/>
          <w:sz w:val="28"/>
        </w:rPr>
        <w:t>, гражданами</w:t>
      </w:r>
      <w:r w:rsidRPr="00B42D22">
        <w:rPr>
          <w:rFonts w:ascii="Times New Roman" w:hAnsi="Times New Roman" w:cs="Times New Roman"/>
          <w:sz w:val="28"/>
        </w:rPr>
        <w:t xml:space="preserve"> в целях</w:t>
      </w:r>
      <w:proofErr w:type="gramEnd"/>
      <w:r w:rsidRPr="00B42D22">
        <w:rPr>
          <w:rFonts w:ascii="Times New Roman" w:hAnsi="Times New Roman" w:cs="Times New Roman"/>
          <w:sz w:val="28"/>
        </w:rPr>
        <w:t xml:space="preserve"> недопущения таких нарушений;</w:t>
      </w:r>
    </w:p>
    <w:p w:rsidR="00C81181" w:rsidRDefault="00970205" w:rsidP="00C81181">
      <w:pPr>
        <w:spacing w:after="0"/>
        <w:ind w:firstLine="709"/>
        <w:jc w:val="both"/>
        <w:rPr>
          <w:rFonts w:ascii="Times New Roman" w:hAnsi="Times New Roman" w:cs="Times New Roman"/>
          <w:sz w:val="28"/>
        </w:rPr>
      </w:pPr>
      <w:r w:rsidRPr="00B42D22">
        <w:rPr>
          <w:rFonts w:ascii="Times New Roman" w:hAnsi="Times New Roman" w:cs="Times New Roman"/>
          <w:sz w:val="28"/>
        </w:rPr>
        <w:t>4) выдают предостережения о недопустимости нарушения обязательных требований, требований, установленных муниципальными правовыми актами</w:t>
      </w:r>
      <w:r w:rsidR="00C81181" w:rsidRPr="00B42D22">
        <w:rPr>
          <w:rFonts w:ascii="Times New Roman" w:hAnsi="Times New Roman" w:cs="Times New Roman"/>
          <w:sz w:val="28"/>
        </w:rPr>
        <w:t>.</w:t>
      </w:r>
    </w:p>
    <w:p w:rsidR="007C1B97" w:rsidRDefault="00F954B2">
      <w:pPr>
        <w:spacing w:after="0"/>
        <w:ind w:firstLine="709"/>
        <w:jc w:val="both"/>
        <w:rPr>
          <w:rFonts w:ascii="Times New Roman" w:hAnsi="Times New Roman" w:cs="Times New Roman"/>
          <w:sz w:val="28"/>
        </w:rPr>
      </w:pPr>
      <w:r>
        <w:rPr>
          <w:rFonts w:ascii="Times New Roman" w:hAnsi="Times New Roman" w:cs="Times New Roman"/>
          <w:sz w:val="28"/>
        </w:rPr>
        <w:t>1.7.3</w:t>
      </w:r>
      <w:r w:rsidR="001C65D8">
        <w:rPr>
          <w:rFonts w:ascii="Times New Roman" w:hAnsi="Times New Roman" w:cs="Times New Roman"/>
          <w:sz w:val="28"/>
        </w:rPr>
        <w:t>. По результатам проведения плановых (р</w:t>
      </w:r>
      <w:r w:rsidR="007C1B97">
        <w:rPr>
          <w:rFonts w:ascii="Times New Roman" w:hAnsi="Times New Roman" w:cs="Times New Roman"/>
          <w:sz w:val="28"/>
        </w:rPr>
        <w:t>ейдовых) осмотров, обследований:</w:t>
      </w:r>
    </w:p>
    <w:p w:rsidR="00931914" w:rsidRDefault="007C1B97">
      <w:pPr>
        <w:spacing w:after="0"/>
        <w:ind w:firstLine="709"/>
        <w:jc w:val="both"/>
        <w:rPr>
          <w:rFonts w:ascii="Times New Roman" w:hAnsi="Times New Roman" w:cs="Times New Roman"/>
          <w:sz w:val="28"/>
        </w:rPr>
      </w:pPr>
      <w:r>
        <w:rPr>
          <w:rFonts w:ascii="Times New Roman" w:hAnsi="Times New Roman" w:cs="Times New Roman"/>
          <w:sz w:val="28"/>
        </w:rPr>
        <w:t xml:space="preserve">1) составляется акт </w:t>
      </w:r>
      <w:r w:rsidR="00931914">
        <w:rPr>
          <w:rFonts w:ascii="Times New Roman" w:hAnsi="Times New Roman" w:cs="Times New Roman"/>
          <w:sz w:val="28"/>
        </w:rPr>
        <w:t>планового (рейдового)</w:t>
      </w:r>
      <w:r w:rsidR="001861A6">
        <w:rPr>
          <w:rFonts w:ascii="Times New Roman" w:hAnsi="Times New Roman" w:cs="Times New Roman"/>
          <w:sz w:val="28"/>
        </w:rPr>
        <w:t xml:space="preserve"> </w:t>
      </w:r>
      <w:r>
        <w:rPr>
          <w:rFonts w:ascii="Times New Roman" w:hAnsi="Times New Roman" w:cs="Times New Roman"/>
          <w:sz w:val="28"/>
        </w:rPr>
        <w:t>осмотра</w:t>
      </w:r>
      <w:r w:rsidR="00931914">
        <w:rPr>
          <w:rFonts w:ascii="Times New Roman" w:hAnsi="Times New Roman" w:cs="Times New Roman"/>
          <w:sz w:val="28"/>
        </w:rPr>
        <w:t xml:space="preserve"> земельного участка по форме, представленной в приложении 8 к Регламенту;</w:t>
      </w:r>
    </w:p>
    <w:p w:rsidR="001C65D8" w:rsidRPr="00931914" w:rsidRDefault="00931914" w:rsidP="00931914">
      <w:pPr>
        <w:spacing w:after="0"/>
        <w:ind w:firstLine="709"/>
        <w:jc w:val="both"/>
        <w:rPr>
          <w:rFonts w:ascii="Times New Roman" w:hAnsi="Times New Roman" w:cs="Times New Roman"/>
          <w:sz w:val="28"/>
        </w:rPr>
      </w:pPr>
      <w:proofErr w:type="gramStart"/>
      <w:r>
        <w:rPr>
          <w:rFonts w:ascii="Times New Roman" w:hAnsi="Times New Roman" w:cs="Times New Roman"/>
          <w:sz w:val="28"/>
        </w:rPr>
        <w:t xml:space="preserve">2) </w:t>
      </w:r>
      <w:r w:rsidR="001C65D8">
        <w:rPr>
          <w:rFonts w:ascii="Times New Roman" w:hAnsi="Times New Roman" w:cs="Times New Roman"/>
          <w:sz w:val="28"/>
        </w:rPr>
        <w:t>в случае выявления</w:t>
      </w:r>
      <w:r w:rsidR="00964033">
        <w:rPr>
          <w:rFonts w:ascii="Times New Roman" w:hAnsi="Times New Roman" w:cs="Times New Roman"/>
          <w:sz w:val="28"/>
        </w:rPr>
        <w:t xml:space="preserve"> признаков</w:t>
      </w:r>
      <w:r w:rsidR="001C65D8">
        <w:rPr>
          <w:rFonts w:ascii="Times New Roman" w:hAnsi="Times New Roman" w:cs="Times New Roman"/>
          <w:sz w:val="28"/>
        </w:rPr>
        <w:t xml:space="preserve"> нарушений обязательных требований, должностные лица органа муниципального земельного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земельного контроля мотивированное представление по форме, представленной в приложении 3 к Регламенту с информацией о выявленных нарушениях для принятия при необходимости решения о назначении</w:t>
      </w:r>
      <w:proofErr w:type="gramEnd"/>
      <w:r w:rsidR="001C65D8">
        <w:rPr>
          <w:rFonts w:ascii="Times New Roman" w:hAnsi="Times New Roman" w:cs="Times New Roman"/>
          <w:sz w:val="28"/>
        </w:rPr>
        <w:t xml:space="preserve"> внеплановой проверки.</w:t>
      </w:r>
    </w:p>
    <w:p w:rsidR="009603BA" w:rsidRPr="00620AD3" w:rsidRDefault="00F954B2">
      <w:pPr>
        <w:spacing w:after="0"/>
        <w:ind w:firstLine="709"/>
        <w:jc w:val="both"/>
        <w:rPr>
          <w:rFonts w:ascii="Times New Roman" w:hAnsi="Times New Roman" w:cs="Times New Roman"/>
          <w:sz w:val="28"/>
        </w:rPr>
      </w:pPr>
      <w:r>
        <w:rPr>
          <w:rFonts w:ascii="Times New Roman" w:hAnsi="Times New Roman" w:cs="Times New Roman"/>
          <w:sz w:val="28"/>
        </w:rPr>
        <w:t>1.7.4</w:t>
      </w:r>
      <w:r w:rsidR="001C65D8" w:rsidRPr="00620AD3">
        <w:rPr>
          <w:rFonts w:ascii="Times New Roman" w:hAnsi="Times New Roman" w:cs="Times New Roman"/>
          <w:sz w:val="28"/>
        </w:rPr>
        <w:t xml:space="preserve">. </w:t>
      </w:r>
      <w:r w:rsidR="009603BA" w:rsidRPr="00620AD3">
        <w:rPr>
          <w:rFonts w:ascii="Times New Roman" w:hAnsi="Times New Roman" w:cs="Times New Roman"/>
          <w:sz w:val="28"/>
        </w:rPr>
        <w:t>Результатами осуществления проверки являются:</w:t>
      </w:r>
    </w:p>
    <w:p w:rsidR="009603BA" w:rsidRPr="00620AD3" w:rsidRDefault="009603BA" w:rsidP="009603BA">
      <w:pPr>
        <w:spacing w:after="0"/>
        <w:ind w:firstLine="709"/>
        <w:jc w:val="both"/>
        <w:rPr>
          <w:rFonts w:ascii="Times New Roman" w:hAnsi="Times New Roman" w:cs="Times New Roman"/>
          <w:sz w:val="28"/>
        </w:rPr>
      </w:pPr>
      <w:r w:rsidRPr="00620AD3">
        <w:rPr>
          <w:rFonts w:ascii="Times New Roman" w:hAnsi="Times New Roman" w:cs="Times New Roman"/>
          <w:sz w:val="28"/>
        </w:rPr>
        <w:t>1) акт проверки в двух экземплярах, представленный в приложении 16 к Регламенту, один из которых с копиями приложений вручается или направляется лицу, в отношении которого исполняется муниципальная функция;</w:t>
      </w:r>
    </w:p>
    <w:p w:rsidR="009603BA" w:rsidRPr="00620AD3" w:rsidRDefault="009603BA" w:rsidP="009603BA">
      <w:pPr>
        <w:spacing w:after="0"/>
        <w:ind w:firstLine="709"/>
        <w:jc w:val="both"/>
        <w:rPr>
          <w:rFonts w:ascii="Times New Roman" w:hAnsi="Times New Roman" w:cs="Times New Roman"/>
          <w:sz w:val="28"/>
        </w:rPr>
      </w:pPr>
      <w:r w:rsidRPr="00620AD3">
        <w:rPr>
          <w:rFonts w:ascii="Times New Roman" w:hAnsi="Times New Roman" w:cs="Times New Roman"/>
          <w:sz w:val="28"/>
        </w:rPr>
        <w:lastRenderedPageBreak/>
        <w:t>2) в случае выявления нарушений обязательных требований:</w:t>
      </w:r>
    </w:p>
    <w:p w:rsidR="009603BA" w:rsidRPr="00620AD3" w:rsidRDefault="009603BA" w:rsidP="009603BA">
      <w:pPr>
        <w:spacing w:after="0"/>
        <w:ind w:firstLine="709"/>
        <w:jc w:val="both"/>
        <w:rPr>
          <w:rFonts w:ascii="Times New Roman" w:hAnsi="Times New Roman" w:cs="Times New Roman"/>
          <w:sz w:val="28"/>
        </w:rPr>
      </w:pPr>
      <w:r w:rsidRPr="00620AD3">
        <w:rPr>
          <w:rFonts w:ascii="Times New Roman" w:hAnsi="Times New Roman" w:cs="Times New Roman"/>
          <w:sz w:val="28"/>
        </w:rPr>
        <w:t>а) выдача или направление лицу, в отношении которого осуществляется муниципальная функция, предписания об устранении выявленных нарушений обязательных требований по форме, приведенной в приложении 4 к Регламенту;</w:t>
      </w:r>
    </w:p>
    <w:p w:rsidR="009603BA" w:rsidRPr="00620AD3" w:rsidRDefault="009603BA" w:rsidP="009603BA">
      <w:pPr>
        <w:spacing w:after="0"/>
        <w:ind w:firstLine="709"/>
        <w:jc w:val="both"/>
        <w:rPr>
          <w:rFonts w:ascii="Times New Roman" w:hAnsi="Times New Roman" w:cs="Times New Roman"/>
          <w:sz w:val="28"/>
        </w:rPr>
      </w:pPr>
      <w:r w:rsidRPr="00620AD3">
        <w:rPr>
          <w:rFonts w:ascii="Times New Roman" w:hAnsi="Times New Roman" w:cs="Times New Roman"/>
          <w:sz w:val="28"/>
        </w:rPr>
        <w:t>б) направление перечня документов, представленного в приложении 20 к Регламенту, в орган государственного земельного надзора в течени</w:t>
      </w:r>
      <w:proofErr w:type="gramStart"/>
      <w:r w:rsidRPr="00620AD3">
        <w:rPr>
          <w:rFonts w:ascii="Times New Roman" w:hAnsi="Times New Roman" w:cs="Times New Roman"/>
          <w:sz w:val="28"/>
        </w:rPr>
        <w:t>и</w:t>
      </w:r>
      <w:proofErr w:type="gramEnd"/>
      <w:r w:rsidRPr="00620AD3">
        <w:rPr>
          <w:rFonts w:ascii="Times New Roman" w:hAnsi="Times New Roman" w:cs="Times New Roman"/>
          <w:sz w:val="28"/>
        </w:rPr>
        <w:t xml:space="preserve"> 3 рабочих дней с</w:t>
      </w:r>
      <w:r w:rsidR="00187EBA">
        <w:rPr>
          <w:rFonts w:ascii="Times New Roman" w:hAnsi="Times New Roman" w:cs="Times New Roman"/>
          <w:sz w:val="28"/>
        </w:rPr>
        <w:t>о дня составления акта проверки;</w:t>
      </w:r>
    </w:p>
    <w:p w:rsidR="009603BA" w:rsidRDefault="00187EBA" w:rsidP="009603BA">
      <w:pPr>
        <w:spacing w:after="0"/>
        <w:ind w:firstLine="709"/>
        <w:jc w:val="both"/>
        <w:rPr>
          <w:rFonts w:ascii="Times New Roman" w:hAnsi="Times New Roman" w:cs="Times New Roman"/>
          <w:sz w:val="28"/>
        </w:rPr>
      </w:pPr>
      <w:proofErr w:type="gramStart"/>
      <w:r>
        <w:rPr>
          <w:rFonts w:ascii="Times New Roman" w:hAnsi="Times New Roman" w:cs="Times New Roman"/>
          <w:sz w:val="28"/>
        </w:rPr>
        <w:t>3) в</w:t>
      </w:r>
      <w:r w:rsidRPr="00187EBA">
        <w:rPr>
          <w:rFonts w:ascii="Times New Roman" w:hAnsi="Times New Roman" w:cs="Times New Roman"/>
          <w:sz w:val="28"/>
        </w:rPr>
        <w:t xml:space="preserve"> случае выявлен</w:t>
      </w:r>
      <w:r>
        <w:rPr>
          <w:rFonts w:ascii="Times New Roman" w:hAnsi="Times New Roman" w:cs="Times New Roman"/>
          <w:sz w:val="28"/>
        </w:rPr>
        <w:t>ия</w:t>
      </w:r>
      <w:r w:rsidRPr="00187EBA">
        <w:rPr>
          <w:rFonts w:ascii="Times New Roman" w:hAnsi="Times New Roman" w:cs="Times New Roman"/>
          <w:sz w:val="28"/>
        </w:rPr>
        <w:t xml:space="preserve"> должностным лицом органа местного самоуправления факт</w:t>
      </w:r>
      <w:r>
        <w:rPr>
          <w:rFonts w:ascii="Times New Roman" w:hAnsi="Times New Roman" w:cs="Times New Roman"/>
          <w:sz w:val="28"/>
        </w:rPr>
        <w:t>а</w:t>
      </w:r>
      <w:r w:rsidRPr="00187EBA">
        <w:rPr>
          <w:rFonts w:ascii="Times New Roman" w:hAnsi="Times New Roman" w:cs="Times New Roman"/>
          <w:sz w:val="28"/>
        </w:rPr>
        <w:t xml:space="preserve"> размещения объекта капитального строительства </w:t>
      </w:r>
      <w:r>
        <w:rPr>
          <w:rFonts w:ascii="Times New Roman" w:hAnsi="Times New Roman" w:cs="Times New Roman"/>
          <w:sz w:val="28"/>
        </w:rPr>
        <w:br/>
      </w:r>
      <w:r w:rsidRPr="00187EBA">
        <w:rPr>
          <w:rFonts w:ascii="Times New Roman" w:hAnsi="Times New Roman" w:cs="Times New Roman"/>
          <w:sz w:val="28"/>
        </w:rPr>
        <w:t xml:space="preserve">на земельном участке, на котором не допускается размещение такого объекта </w:t>
      </w:r>
      <w:r>
        <w:rPr>
          <w:rFonts w:ascii="Times New Roman" w:hAnsi="Times New Roman" w:cs="Times New Roman"/>
          <w:sz w:val="28"/>
        </w:rPr>
        <w:br/>
      </w:r>
      <w:r w:rsidRPr="00187EBA">
        <w:rPr>
          <w:rFonts w:ascii="Times New Roman" w:hAnsi="Times New Roman" w:cs="Times New Roman"/>
          <w:sz w:val="28"/>
        </w:rPr>
        <w:t>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пяти рабочих дней со дня окончания проверки направляет в орган местного самоуправления поселения, городского округа по</w:t>
      </w:r>
      <w:proofErr w:type="gramEnd"/>
      <w:r w:rsidRPr="00187EBA">
        <w:rPr>
          <w:rFonts w:ascii="Times New Roman" w:hAnsi="Times New Roman" w:cs="Times New Roman"/>
          <w:sz w:val="28"/>
        </w:rPr>
        <w:t xml:space="preserve"> месту нахождения данного земельного участка или </w:t>
      </w:r>
      <w:proofErr w:type="gramStart"/>
      <w:r w:rsidRPr="00187EBA">
        <w:rPr>
          <w:rFonts w:ascii="Times New Roman" w:hAnsi="Times New Roman" w:cs="Times New Roman"/>
          <w:sz w:val="28"/>
        </w:rPr>
        <w:t>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w:t>
      </w:r>
      <w:proofErr w:type="gramEnd"/>
      <w:r w:rsidRPr="00187EBA">
        <w:rPr>
          <w:rFonts w:ascii="Times New Roman" w:hAnsi="Times New Roman" w:cs="Times New Roman"/>
          <w:sz w:val="28"/>
        </w:rPr>
        <w:t xml:space="preserve"> документов, подтверждающих указанный факт. </w:t>
      </w:r>
    </w:p>
    <w:p w:rsidR="001C65D8" w:rsidRDefault="00F954B2" w:rsidP="00931914">
      <w:pPr>
        <w:spacing w:after="0"/>
        <w:ind w:firstLine="709"/>
        <w:jc w:val="both"/>
        <w:rPr>
          <w:rFonts w:ascii="Times New Roman" w:hAnsi="Times New Roman" w:cs="Times New Roman"/>
          <w:sz w:val="28"/>
        </w:rPr>
      </w:pPr>
      <w:r>
        <w:rPr>
          <w:rFonts w:ascii="Times New Roman" w:hAnsi="Times New Roman" w:cs="Times New Roman"/>
          <w:sz w:val="28"/>
        </w:rPr>
        <w:t>1.7.5</w:t>
      </w:r>
      <w:r w:rsidR="001C65D8">
        <w:rPr>
          <w:rFonts w:ascii="Times New Roman" w:hAnsi="Times New Roman" w:cs="Times New Roman"/>
          <w:sz w:val="28"/>
        </w:rPr>
        <w:t>. В случае выявления административного правонарушения при осуществлении муниципального земельного контроля результатами являются:</w:t>
      </w:r>
      <w:r w:rsidR="00931914">
        <w:rPr>
          <w:rFonts w:ascii="Times New Roman" w:hAnsi="Times New Roman" w:cs="Times New Roman"/>
          <w:sz w:val="28"/>
        </w:rPr>
        <w:t xml:space="preserve"> </w:t>
      </w:r>
    </w:p>
    <w:p w:rsidR="001C65D8" w:rsidRDefault="001C65D8">
      <w:pPr>
        <w:spacing w:after="0"/>
        <w:ind w:firstLine="709"/>
        <w:jc w:val="both"/>
      </w:pPr>
      <w:r>
        <w:rPr>
          <w:rFonts w:ascii="Times New Roman" w:hAnsi="Times New Roman" w:cs="Times New Roman"/>
          <w:sz w:val="28"/>
        </w:rPr>
        <w:t xml:space="preserve">1) составление протокола об административном правонарушении по </w:t>
      </w:r>
      <w:proofErr w:type="gramStart"/>
      <w:r>
        <w:rPr>
          <w:rFonts w:ascii="Times New Roman" w:hAnsi="Times New Roman" w:cs="Times New Roman"/>
          <w:sz w:val="28"/>
        </w:rPr>
        <w:t>ч</w:t>
      </w:r>
      <w:proofErr w:type="gramEnd"/>
      <w:r>
        <w:rPr>
          <w:rFonts w:ascii="Times New Roman" w:hAnsi="Times New Roman" w:cs="Times New Roman"/>
          <w:sz w:val="28"/>
        </w:rPr>
        <w:t xml:space="preserve">.1 </w:t>
      </w:r>
      <w:r w:rsidR="00595EA2">
        <w:rPr>
          <w:rFonts w:ascii="Times New Roman" w:hAnsi="Times New Roman" w:cs="Times New Roman"/>
          <w:sz w:val="28"/>
        </w:rPr>
        <w:br/>
      </w:r>
      <w:r>
        <w:rPr>
          <w:rFonts w:ascii="Times New Roman" w:hAnsi="Times New Roman" w:cs="Times New Roman"/>
          <w:sz w:val="28"/>
        </w:rPr>
        <w:t xml:space="preserve">ст. 19.4, ст. 19.4.1, ч.1 ст.19.5, ст. 19.7 </w:t>
      </w:r>
      <w:r w:rsidR="00595EA2">
        <w:rPr>
          <w:rFonts w:ascii="Times New Roman" w:hAnsi="Times New Roman" w:cs="Times New Roman"/>
          <w:sz w:val="28"/>
        </w:rPr>
        <w:t>КоАП РФ</w:t>
      </w:r>
      <w:r>
        <w:rPr>
          <w:rFonts w:ascii="Times New Roman" w:hAnsi="Times New Roman" w:cs="Times New Roman"/>
          <w:sz w:val="28"/>
        </w:rPr>
        <w:t xml:space="preserve">, </w:t>
      </w:r>
      <w:r w:rsidR="00595EA2">
        <w:rPr>
          <w:rFonts w:ascii="Times New Roman" w:hAnsi="Times New Roman" w:cs="Times New Roman"/>
          <w:sz w:val="28"/>
        </w:rPr>
        <w:t xml:space="preserve">ч. 5 ст. 6.11 КоАП МО </w:t>
      </w:r>
      <w:r>
        <w:rPr>
          <w:rFonts w:ascii="Times New Roman" w:hAnsi="Times New Roman" w:cs="Times New Roman"/>
          <w:sz w:val="28"/>
        </w:rPr>
        <w:t>по форме, приведенной в приложении 5 к Регламенту</w:t>
      </w:r>
      <w:r w:rsidR="009927E7">
        <w:rPr>
          <w:rFonts w:ascii="Times New Roman" w:hAnsi="Times New Roman" w:cs="Times New Roman"/>
          <w:sz w:val="28"/>
        </w:rPr>
        <w:t>,</w:t>
      </w:r>
      <w:r w:rsidR="006735A2" w:rsidRPr="006735A2">
        <w:t xml:space="preserve"> </w:t>
      </w:r>
      <w:r w:rsidR="006735A2" w:rsidRPr="006735A2">
        <w:rPr>
          <w:rFonts w:ascii="Times New Roman" w:hAnsi="Times New Roman" w:cs="Times New Roman"/>
          <w:sz w:val="28"/>
        </w:rPr>
        <w:t>органом муниципального земельного контроля</w:t>
      </w:r>
      <w:r>
        <w:rPr>
          <w:rFonts w:ascii="Times New Roman" w:hAnsi="Times New Roman" w:cs="Times New Roman"/>
          <w:sz w:val="28"/>
        </w:rPr>
        <w:t>;</w:t>
      </w:r>
    </w:p>
    <w:p w:rsidR="001C65D8" w:rsidRDefault="001C65D8">
      <w:pPr>
        <w:spacing w:after="0"/>
        <w:ind w:firstLine="709"/>
        <w:jc w:val="both"/>
        <w:rPr>
          <w:rFonts w:ascii="Times New Roman" w:hAnsi="Times New Roman" w:cs="Times New Roman"/>
          <w:sz w:val="28"/>
        </w:rPr>
      </w:pPr>
      <w:r>
        <w:rPr>
          <w:rFonts w:ascii="Times New Roman" w:hAnsi="Times New Roman" w:cs="Times New Roman"/>
          <w:sz w:val="28"/>
        </w:rPr>
        <w:t xml:space="preserve">2) </w:t>
      </w:r>
      <w:r w:rsidR="0007129E" w:rsidRPr="0007129E">
        <w:rPr>
          <w:rFonts w:ascii="Times New Roman" w:hAnsi="Times New Roman" w:cs="Times New Roman"/>
          <w:sz w:val="28"/>
        </w:rPr>
        <w:t>возбуждение дел</w:t>
      </w:r>
      <w:r w:rsidR="006735A2">
        <w:rPr>
          <w:rFonts w:ascii="Times New Roman" w:hAnsi="Times New Roman" w:cs="Times New Roman"/>
          <w:sz w:val="28"/>
        </w:rPr>
        <w:t>а</w:t>
      </w:r>
      <w:r w:rsidR="0007129E" w:rsidRPr="0007129E">
        <w:rPr>
          <w:rFonts w:ascii="Times New Roman" w:hAnsi="Times New Roman" w:cs="Times New Roman"/>
          <w:sz w:val="28"/>
        </w:rPr>
        <w:t xml:space="preserve"> об административном правонарушении и принятие </w:t>
      </w:r>
      <w:r w:rsidR="00990C38">
        <w:rPr>
          <w:rFonts w:ascii="Times New Roman" w:hAnsi="Times New Roman" w:cs="Times New Roman"/>
          <w:sz w:val="28"/>
        </w:rPr>
        <w:t xml:space="preserve">                 </w:t>
      </w:r>
      <w:r w:rsidR="0007129E" w:rsidRPr="0007129E">
        <w:rPr>
          <w:rFonts w:ascii="Times New Roman" w:hAnsi="Times New Roman" w:cs="Times New Roman"/>
          <w:sz w:val="28"/>
        </w:rPr>
        <w:t xml:space="preserve">мер по привлечению к административной ответственности </w:t>
      </w:r>
      <w:r w:rsidR="00990C38">
        <w:rPr>
          <w:rFonts w:ascii="Times New Roman" w:hAnsi="Times New Roman" w:cs="Times New Roman"/>
          <w:sz w:val="28"/>
        </w:rPr>
        <w:t>субъекта проверки</w:t>
      </w:r>
      <w:r w:rsidR="0007129E" w:rsidRPr="0007129E">
        <w:rPr>
          <w:rFonts w:ascii="Times New Roman" w:hAnsi="Times New Roman" w:cs="Times New Roman"/>
          <w:sz w:val="28"/>
        </w:rPr>
        <w:t>,</w:t>
      </w:r>
      <w:r w:rsidR="00990C38">
        <w:rPr>
          <w:rFonts w:ascii="Times New Roman" w:hAnsi="Times New Roman" w:cs="Times New Roman"/>
          <w:sz w:val="28"/>
        </w:rPr>
        <w:t xml:space="preserve">           </w:t>
      </w:r>
      <w:r w:rsidR="0007129E" w:rsidRPr="0007129E">
        <w:rPr>
          <w:rFonts w:ascii="Times New Roman" w:hAnsi="Times New Roman" w:cs="Times New Roman"/>
          <w:sz w:val="28"/>
        </w:rPr>
        <w:t xml:space="preserve">в случаях, предусмотренных </w:t>
      </w:r>
      <w:r w:rsidR="00595EA2">
        <w:rPr>
          <w:rFonts w:ascii="Times New Roman" w:hAnsi="Times New Roman" w:cs="Times New Roman"/>
          <w:sz w:val="28"/>
        </w:rPr>
        <w:t>КоАП РФ</w:t>
      </w:r>
      <w:r w:rsidR="009927E7">
        <w:rPr>
          <w:rFonts w:ascii="Times New Roman" w:hAnsi="Times New Roman" w:cs="Times New Roman"/>
          <w:sz w:val="28"/>
        </w:rPr>
        <w:t>,</w:t>
      </w:r>
      <w:r w:rsidR="0007129E" w:rsidRPr="0007129E">
        <w:rPr>
          <w:rFonts w:ascii="Times New Roman" w:hAnsi="Times New Roman" w:cs="Times New Roman"/>
          <w:sz w:val="28"/>
        </w:rPr>
        <w:t xml:space="preserve"> органом </w:t>
      </w:r>
      <w:r w:rsidR="006735A2" w:rsidRPr="006735A2">
        <w:rPr>
          <w:rFonts w:ascii="Times New Roman" w:hAnsi="Times New Roman" w:cs="Times New Roman"/>
          <w:sz w:val="28"/>
        </w:rPr>
        <w:t>государственного земельного надзора</w:t>
      </w:r>
      <w:r w:rsidR="00187EBA">
        <w:rPr>
          <w:rFonts w:ascii="Times New Roman" w:hAnsi="Times New Roman" w:cs="Times New Roman"/>
          <w:sz w:val="28"/>
        </w:rPr>
        <w:t xml:space="preserve">. </w:t>
      </w:r>
    </w:p>
    <w:p w:rsidR="00187EBA" w:rsidRDefault="00187EBA">
      <w:pPr>
        <w:spacing w:after="0"/>
        <w:ind w:firstLine="709"/>
        <w:jc w:val="both"/>
        <w:rPr>
          <w:rFonts w:ascii="Times New Roman" w:hAnsi="Times New Roman" w:cs="Times New Roman"/>
          <w:sz w:val="28"/>
        </w:rPr>
      </w:pPr>
    </w:p>
    <w:p w:rsidR="001C65D8" w:rsidRDefault="001C65D8" w:rsidP="00931914">
      <w:pPr>
        <w:tabs>
          <w:tab w:val="left" w:pos="709"/>
          <w:tab w:val="left" w:pos="1134"/>
        </w:tabs>
        <w:overflowPunct w:val="0"/>
        <w:spacing w:after="0" w:line="240" w:lineRule="auto"/>
        <w:rPr>
          <w:rFonts w:ascii="Liberation Serif" w:eastAsia="Noto Sans CJK SC Regular" w:hAnsi="Liberation Serif" w:cs="Liberation Serif"/>
          <w:strike/>
          <w:kern w:val="1"/>
          <w:sz w:val="28"/>
          <w:szCs w:val="28"/>
          <w:lang w:bidi="hi-IN"/>
        </w:rPr>
      </w:pPr>
    </w:p>
    <w:p w:rsidR="001C65D8" w:rsidRPr="008C3B35" w:rsidRDefault="008C3B35">
      <w:pPr>
        <w:tabs>
          <w:tab w:val="left" w:pos="709"/>
          <w:tab w:val="left" w:pos="1134"/>
        </w:tabs>
        <w:overflowPunct w:val="0"/>
        <w:spacing w:after="0" w:line="240" w:lineRule="auto"/>
        <w:jc w:val="center"/>
        <w:rPr>
          <w:b/>
        </w:rPr>
      </w:pPr>
      <w:r>
        <w:rPr>
          <w:rFonts w:ascii="Liberation Serif" w:eastAsia="Noto Sans CJK SC Regular" w:hAnsi="Liberation Serif" w:cs="Liberation Serif"/>
          <w:b/>
          <w:kern w:val="1"/>
          <w:sz w:val="28"/>
          <w:szCs w:val="28"/>
          <w:lang w:bidi="hi-IN"/>
        </w:rPr>
        <w:t>1.</w:t>
      </w:r>
      <w:r w:rsidR="007D55AA">
        <w:rPr>
          <w:rFonts w:ascii="Liberation Serif" w:eastAsia="Noto Sans CJK SC Regular" w:hAnsi="Liberation Serif" w:cs="Liberation Serif"/>
          <w:b/>
          <w:kern w:val="1"/>
          <w:sz w:val="28"/>
          <w:szCs w:val="28"/>
          <w:lang w:bidi="hi-IN"/>
        </w:rPr>
        <w:t>8</w:t>
      </w:r>
      <w:r>
        <w:rPr>
          <w:rFonts w:ascii="Liberation Serif" w:eastAsia="Noto Sans CJK SC Regular" w:hAnsi="Liberation Serif" w:cs="Liberation Serif"/>
          <w:b/>
          <w:kern w:val="1"/>
          <w:sz w:val="28"/>
          <w:szCs w:val="28"/>
          <w:lang w:bidi="hi-IN"/>
        </w:rPr>
        <w:t xml:space="preserve"> </w:t>
      </w:r>
      <w:r w:rsidR="001C65D8" w:rsidRPr="008C3B35">
        <w:rPr>
          <w:rFonts w:ascii="Liberation Serif" w:eastAsia="Noto Sans CJK SC Regular" w:hAnsi="Liberation Serif" w:cs="Liberation Serif"/>
          <w:b/>
          <w:kern w:val="1"/>
          <w:sz w:val="28"/>
          <w:szCs w:val="28"/>
          <w:lang w:bidi="hi-IN"/>
        </w:rPr>
        <w:t>Исчерпывающий перечень документов и (или) информации, необходимых для осуществления муниципального земельного контроля и достижения целей и задач проведения проверки</w:t>
      </w:r>
    </w:p>
    <w:p w:rsidR="001C65D8" w:rsidRDefault="001C65D8">
      <w:pPr>
        <w:spacing w:after="0"/>
        <w:ind w:firstLine="709"/>
        <w:jc w:val="center"/>
        <w:rPr>
          <w:rFonts w:ascii="Times New Roman" w:hAnsi="Times New Roman" w:cs="Times New Roman"/>
          <w:sz w:val="28"/>
          <w:szCs w:val="28"/>
        </w:rPr>
      </w:pPr>
    </w:p>
    <w:p w:rsidR="001C65D8" w:rsidRDefault="001C65D8">
      <w:pPr>
        <w:spacing w:after="0"/>
        <w:ind w:firstLine="709"/>
        <w:jc w:val="both"/>
      </w:pPr>
      <w:r>
        <w:rPr>
          <w:rFonts w:ascii="Times New Roman" w:hAnsi="Times New Roman" w:cs="Times New Roman"/>
          <w:sz w:val="28"/>
        </w:rPr>
        <w:t>1</w:t>
      </w:r>
      <w:r w:rsidR="00F954B2">
        <w:rPr>
          <w:rFonts w:ascii="Times New Roman" w:hAnsi="Times New Roman" w:cs="Times New Roman"/>
          <w:sz w:val="28"/>
        </w:rPr>
        <w:t>.</w:t>
      </w:r>
      <w:r>
        <w:rPr>
          <w:rFonts w:ascii="Times New Roman" w:hAnsi="Times New Roman" w:cs="Times New Roman"/>
          <w:sz w:val="28"/>
        </w:rPr>
        <w:t>8.</w:t>
      </w:r>
      <w:r w:rsidR="00F954B2">
        <w:rPr>
          <w:rFonts w:ascii="Times New Roman" w:hAnsi="Times New Roman" w:cs="Times New Roman"/>
          <w:sz w:val="28"/>
        </w:rPr>
        <w:t>1.</w:t>
      </w:r>
      <w:r>
        <w:rPr>
          <w:rFonts w:ascii="Times New Roman" w:hAnsi="Times New Roman" w:cs="Times New Roman"/>
          <w:sz w:val="28"/>
        </w:rPr>
        <w:t xml:space="preserve"> </w:t>
      </w:r>
      <w:r w:rsidR="0090112C">
        <w:rPr>
          <w:rFonts w:ascii="Times New Roman" w:hAnsi="Times New Roman" w:cs="Times New Roman"/>
          <w:sz w:val="28"/>
        </w:rPr>
        <w:t>П</w:t>
      </w:r>
      <w:r>
        <w:rPr>
          <w:rFonts w:ascii="Times New Roman" w:hAnsi="Times New Roman" w:cs="Times New Roman"/>
          <w:sz w:val="28"/>
        </w:rPr>
        <w:t>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1C65D8" w:rsidRDefault="001C65D8">
      <w:pPr>
        <w:tabs>
          <w:tab w:val="left" w:pos="0"/>
        </w:tabs>
        <w:spacing w:after="0"/>
        <w:ind w:firstLine="709"/>
        <w:jc w:val="both"/>
      </w:pPr>
      <w:r>
        <w:rPr>
          <w:rFonts w:ascii="Times New Roman" w:hAnsi="Times New Roman" w:cs="Times New Roman"/>
          <w:sz w:val="28"/>
        </w:rPr>
        <w:lastRenderedPageBreak/>
        <w:t>1. Федеральная налоговая служба:</w:t>
      </w:r>
    </w:p>
    <w:p w:rsidR="001C65D8" w:rsidRDefault="001C65D8" w:rsidP="000F32FD">
      <w:pPr>
        <w:pStyle w:val="18"/>
        <w:numPr>
          <w:ilvl w:val="0"/>
          <w:numId w:val="3"/>
        </w:numPr>
        <w:tabs>
          <w:tab w:val="left" w:pos="0"/>
          <w:tab w:val="left" w:pos="1134"/>
        </w:tabs>
        <w:spacing w:after="0"/>
        <w:ind w:left="0" w:firstLine="709"/>
        <w:jc w:val="both"/>
      </w:pPr>
      <w:r>
        <w:rPr>
          <w:rFonts w:ascii="Times New Roman" w:hAnsi="Times New Roman" w:cs="Times New Roman"/>
          <w:sz w:val="28"/>
        </w:rPr>
        <w:t>сведения из Единого государственного реестра налогоплательщиков;</w:t>
      </w:r>
    </w:p>
    <w:p w:rsidR="001C65D8" w:rsidRDefault="001C65D8" w:rsidP="000F32FD">
      <w:pPr>
        <w:pStyle w:val="18"/>
        <w:numPr>
          <w:ilvl w:val="0"/>
          <w:numId w:val="3"/>
        </w:numPr>
        <w:tabs>
          <w:tab w:val="left" w:pos="0"/>
          <w:tab w:val="left" w:pos="1134"/>
        </w:tabs>
        <w:spacing w:after="0"/>
        <w:ind w:left="0" w:firstLine="709"/>
        <w:jc w:val="both"/>
      </w:pPr>
      <w:r>
        <w:rPr>
          <w:rFonts w:ascii="Times New Roman" w:hAnsi="Times New Roman" w:cs="Times New Roman"/>
          <w:sz w:val="28"/>
        </w:rPr>
        <w:t>сведения из Единого государственного реестра юридических лиц;</w:t>
      </w:r>
    </w:p>
    <w:p w:rsidR="001C65D8" w:rsidRDefault="001C65D8" w:rsidP="000F32FD">
      <w:pPr>
        <w:pStyle w:val="18"/>
        <w:numPr>
          <w:ilvl w:val="0"/>
          <w:numId w:val="3"/>
        </w:numPr>
        <w:tabs>
          <w:tab w:val="left" w:pos="0"/>
          <w:tab w:val="left" w:pos="1134"/>
        </w:tabs>
        <w:spacing w:after="0"/>
        <w:ind w:left="0" w:firstLine="709"/>
        <w:jc w:val="both"/>
      </w:pPr>
      <w:r>
        <w:rPr>
          <w:rFonts w:ascii="Times New Roman" w:hAnsi="Times New Roman" w:cs="Times New Roman"/>
          <w:sz w:val="28"/>
        </w:rPr>
        <w:t>сведения из реестра дисквалифицированных лиц;</w:t>
      </w:r>
    </w:p>
    <w:p w:rsidR="001C65D8" w:rsidRDefault="001C65D8" w:rsidP="000F32FD">
      <w:pPr>
        <w:pStyle w:val="18"/>
        <w:numPr>
          <w:ilvl w:val="0"/>
          <w:numId w:val="3"/>
        </w:numPr>
        <w:tabs>
          <w:tab w:val="left" w:pos="0"/>
          <w:tab w:val="left" w:pos="1134"/>
        </w:tabs>
        <w:spacing w:after="0"/>
        <w:ind w:left="0" w:firstLine="709"/>
        <w:jc w:val="both"/>
      </w:pPr>
      <w:r>
        <w:rPr>
          <w:rFonts w:ascii="Times New Roman" w:hAnsi="Times New Roman" w:cs="Times New Roman"/>
          <w:sz w:val="28"/>
        </w:rPr>
        <w:t>сведения из Единого государственного реестра индивидуальных предпринимателей;</w:t>
      </w:r>
    </w:p>
    <w:p w:rsidR="001C65D8" w:rsidRDefault="001C65D8" w:rsidP="000F32FD">
      <w:pPr>
        <w:pStyle w:val="18"/>
        <w:numPr>
          <w:ilvl w:val="0"/>
          <w:numId w:val="3"/>
        </w:numPr>
        <w:tabs>
          <w:tab w:val="left" w:pos="0"/>
        </w:tabs>
        <w:suppressAutoHyphens w:val="0"/>
        <w:spacing w:after="0" w:line="240" w:lineRule="auto"/>
        <w:ind w:left="0" w:firstLine="709"/>
        <w:jc w:val="both"/>
      </w:pPr>
      <w:r>
        <w:rPr>
          <w:rFonts w:ascii="Times New Roman" w:hAnsi="Times New Roman" w:cs="Times New Roman"/>
          <w:bCs/>
          <w:sz w:val="28"/>
          <w:szCs w:val="28"/>
          <w:lang w:eastAsia="ru-RU"/>
        </w:rPr>
        <w:t xml:space="preserve">сведения из </w:t>
      </w:r>
      <w:r w:rsidR="00620AD3">
        <w:rPr>
          <w:rFonts w:ascii="Times New Roman" w:hAnsi="Times New Roman" w:cs="Times New Roman"/>
          <w:bCs/>
          <w:sz w:val="28"/>
          <w:szCs w:val="28"/>
          <w:lang w:eastAsia="ru-RU"/>
        </w:rPr>
        <w:t>Е</w:t>
      </w:r>
      <w:r>
        <w:rPr>
          <w:rFonts w:ascii="Times New Roman" w:hAnsi="Times New Roman" w:cs="Times New Roman"/>
          <w:bCs/>
          <w:sz w:val="28"/>
          <w:szCs w:val="28"/>
          <w:lang w:eastAsia="ru-RU"/>
        </w:rPr>
        <w:t>диного реестра субъектов малого и среднего предпринимательства.</w:t>
      </w:r>
    </w:p>
    <w:p w:rsidR="001C65D8" w:rsidRDefault="001C65D8">
      <w:pPr>
        <w:tabs>
          <w:tab w:val="left" w:pos="0"/>
        </w:tabs>
        <w:spacing w:after="0"/>
        <w:ind w:firstLine="709"/>
        <w:jc w:val="both"/>
      </w:pPr>
      <w:r>
        <w:rPr>
          <w:rFonts w:ascii="Times New Roman" w:hAnsi="Times New Roman" w:cs="Times New Roman"/>
          <w:bCs/>
          <w:sz w:val="28"/>
          <w:szCs w:val="28"/>
        </w:rPr>
        <w:t>2. Федеральная служба государственной регистрации, кадастра и картографии:</w:t>
      </w:r>
    </w:p>
    <w:p w:rsidR="001C65D8" w:rsidRDefault="001C65D8">
      <w:pPr>
        <w:tabs>
          <w:tab w:val="left" w:pos="0"/>
        </w:tabs>
        <w:spacing w:after="0"/>
        <w:ind w:firstLine="709"/>
        <w:jc w:val="both"/>
      </w:pPr>
      <w:r>
        <w:rPr>
          <w:rFonts w:ascii="Times New Roman" w:hAnsi="Times New Roman" w:cs="Times New Roman"/>
          <w:bCs/>
          <w:sz w:val="28"/>
          <w:szCs w:val="28"/>
        </w:rPr>
        <w:t>1) выписка из Единого государственного реестра недвижимости об объекте недвижимости;</w:t>
      </w:r>
    </w:p>
    <w:p w:rsidR="001C65D8" w:rsidRDefault="001C65D8">
      <w:pPr>
        <w:tabs>
          <w:tab w:val="left" w:pos="0"/>
        </w:tabs>
        <w:spacing w:after="0"/>
        <w:ind w:firstLine="709"/>
        <w:jc w:val="both"/>
      </w:pPr>
      <w:r>
        <w:rPr>
          <w:rFonts w:ascii="Times New Roman" w:hAnsi="Times New Roman" w:cs="Times New Roman"/>
          <w:bCs/>
          <w:sz w:val="28"/>
          <w:szCs w:val="28"/>
        </w:rPr>
        <w:t>2) выписка из Единого государственного реестра недвижимости о переходе прав на объект недвижимости;</w:t>
      </w:r>
    </w:p>
    <w:p w:rsidR="001C65D8" w:rsidRDefault="001C65D8">
      <w:pPr>
        <w:tabs>
          <w:tab w:val="left" w:pos="0"/>
        </w:tabs>
        <w:spacing w:after="0"/>
        <w:ind w:firstLine="709"/>
        <w:jc w:val="both"/>
      </w:pPr>
      <w:r>
        <w:rPr>
          <w:rFonts w:ascii="Times New Roman" w:hAnsi="Times New Roman" w:cs="Times New Roman"/>
          <w:bCs/>
          <w:sz w:val="28"/>
          <w:szCs w:val="28"/>
        </w:rPr>
        <w:t>3) выписка из Единого государственного реестра недвижимости о правах отдельного лица на имевшиеся (имеющиеся) у него объекты недвижимости;</w:t>
      </w:r>
    </w:p>
    <w:p w:rsidR="001C65D8" w:rsidRDefault="001C65D8">
      <w:pPr>
        <w:tabs>
          <w:tab w:val="left" w:pos="0"/>
        </w:tabs>
        <w:suppressAutoHyphens w:val="0"/>
        <w:spacing w:after="0" w:line="240" w:lineRule="auto"/>
        <w:ind w:firstLine="709"/>
        <w:jc w:val="both"/>
      </w:pPr>
      <w:r>
        <w:rPr>
          <w:rFonts w:ascii="Times New Roman" w:hAnsi="Times New Roman" w:cs="Times New Roman"/>
          <w:sz w:val="28"/>
          <w:szCs w:val="28"/>
          <w:lang w:eastAsia="ru-RU"/>
        </w:rPr>
        <w:t>4) выписка из Единого государственного реестра недвижимости о кадастровой стоимости объекта недвижимости;</w:t>
      </w:r>
    </w:p>
    <w:p w:rsidR="001C65D8" w:rsidRDefault="001C65D8">
      <w:pPr>
        <w:tabs>
          <w:tab w:val="left" w:pos="0"/>
        </w:tabs>
        <w:spacing w:after="0"/>
        <w:ind w:firstLine="709"/>
        <w:jc w:val="both"/>
      </w:pPr>
      <w:r>
        <w:rPr>
          <w:rFonts w:ascii="Times New Roman" w:hAnsi="Times New Roman" w:cs="Times New Roman"/>
          <w:bCs/>
          <w:sz w:val="28"/>
          <w:szCs w:val="28"/>
        </w:rPr>
        <w:t>5) кадастровый план территории.</w:t>
      </w:r>
    </w:p>
    <w:p w:rsidR="00254D31" w:rsidRDefault="001C65D8">
      <w:pPr>
        <w:tabs>
          <w:tab w:val="left" w:pos="0"/>
        </w:tabs>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3. Министерство внутренних дел Российской Федерации</w:t>
      </w:r>
      <w:r w:rsidR="00254D31">
        <w:rPr>
          <w:rFonts w:ascii="Times New Roman" w:hAnsi="Times New Roman" w:cs="Times New Roman"/>
          <w:bCs/>
          <w:sz w:val="28"/>
          <w:szCs w:val="28"/>
        </w:rPr>
        <w:t>:</w:t>
      </w:r>
    </w:p>
    <w:p w:rsidR="001C65D8" w:rsidRDefault="001C65D8">
      <w:pPr>
        <w:tabs>
          <w:tab w:val="left" w:pos="0"/>
        </w:tabs>
        <w:spacing w:after="0"/>
        <w:ind w:firstLine="709"/>
        <w:jc w:val="both"/>
      </w:pPr>
      <w:r>
        <w:rPr>
          <w:rFonts w:ascii="Times New Roman" w:hAnsi="Times New Roman" w:cs="Times New Roman"/>
          <w:bCs/>
          <w:sz w:val="28"/>
          <w:szCs w:val="28"/>
        </w:rPr>
        <w:t>1) сведения о регистрации по месту жительства гражданина Российской Федерации;</w:t>
      </w:r>
    </w:p>
    <w:p w:rsidR="001C65D8" w:rsidRDefault="001C65D8">
      <w:pPr>
        <w:tabs>
          <w:tab w:val="left" w:pos="0"/>
        </w:tabs>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2) сведения о регистрации по месту пребывания гражданина Российской Федерации.</w:t>
      </w:r>
    </w:p>
    <w:p w:rsidR="0090112C" w:rsidRDefault="0090112C">
      <w:pPr>
        <w:tabs>
          <w:tab w:val="left" w:pos="0"/>
        </w:tabs>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4. Иные ведомства, располагающие документами и (или) информацией, необходимых для достижения целей и задач проверки.</w:t>
      </w:r>
    </w:p>
    <w:p w:rsidR="001C65D8" w:rsidRDefault="001C65D8">
      <w:pPr>
        <w:tabs>
          <w:tab w:val="left" w:pos="0"/>
        </w:tabs>
        <w:spacing w:after="0"/>
        <w:ind w:firstLine="709"/>
        <w:jc w:val="both"/>
        <w:rPr>
          <w:rFonts w:ascii="Times New Roman" w:hAnsi="Times New Roman" w:cs="Times New Roman"/>
          <w:b/>
          <w:sz w:val="28"/>
        </w:rPr>
      </w:pPr>
    </w:p>
    <w:p w:rsidR="001C65D8" w:rsidRDefault="001C65D8">
      <w:pPr>
        <w:spacing w:after="0"/>
        <w:jc w:val="center"/>
      </w:pPr>
      <w:r>
        <w:rPr>
          <w:rFonts w:ascii="Times New Roman" w:hAnsi="Times New Roman" w:cs="Times New Roman"/>
          <w:b/>
          <w:sz w:val="28"/>
        </w:rPr>
        <w:t>II. Требования к порядку осуществления муниципального</w:t>
      </w:r>
      <w:r>
        <w:rPr>
          <w:b/>
        </w:rPr>
        <w:t xml:space="preserve"> </w:t>
      </w:r>
      <w:r>
        <w:rPr>
          <w:rFonts w:ascii="Times New Roman" w:hAnsi="Times New Roman" w:cs="Times New Roman"/>
          <w:b/>
          <w:sz w:val="28"/>
        </w:rPr>
        <w:t xml:space="preserve">земельного контроля </w:t>
      </w:r>
    </w:p>
    <w:p w:rsidR="001C65D8" w:rsidRDefault="001C65D8">
      <w:pPr>
        <w:spacing w:after="0"/>
        <w:jc w:val="center"/>
        <w:rPr>
          <w:b/>
        </w:rPr>
      </w:pPr>
    </w:p>
    <w:p w:rsidR="001C65D8" w:rsidRPr="008C3B35" w:rsidRDefault="008C3B35">
      <w:pPr>
        <w:autoSpaceDE w:val="0"/>
        <w:spacing w:after="0"/>
        <w:jc w:val="center"/>
        <w:rPr>
          <w:b/>
        </w:rPr>
      </w:pPr>
      <w:r>
        <w:rPr>
          <w:rFonts w:ascii="Times New Roman" w:hAnsi="Times New Roman" w:cs="Times New Roman"/>
          <w:b/>
          <w:sz w:val="28"/>
          <w:szCs w:val="28"/>
        </w:rPr>
        <w:t xml:space="preserve">2.1 </w:t>
      </w:r>
      <w:r w:rsidR="001C65D8" w:rsidRPr="008C3B35">
        <w:rPr>
          <w:rFonts w:ascii="Times New Roman" w:hAnsi="Times New Roman" w:cs="Times New Roman"/>
          <w:b/>
          <w:sz w:val="28"/>
          <w:szCs w:val="28"/>
        </w:rPr>
        <w:t>Порядок информирования об осуществлени</w:t>
      </w:r>
      <w:r w:rsidR="00C25F06" w:rsidRPr="008C3B35">
        <w:rPr>
          <w:rFonts w:ascii="Times New Roman" w:hAnsi="Times New Roman" w:cs="Times New Roman"/>
          <w:b/>
          <w:sz w:val="28"/>
          <w:szCs w:val="28"/>
        </w:rPr>
        <w:t>и</w:t>
      </w:r>
      <w:r w:rsidR="001C65D8" w:rsidRPr="008C3B35">
        <w:rPr>
          <w:rFonts w:ascii="Times New Roman" w:hAnsi="Times New Roman" w:cs="Times New Roman"/>
          <w:b/>
          <w:sz w:val="28"/>
          <w:szCs w:val="28"/>
        </w:rPr>
        <w:t xml:space="preserve"> муниципального</w:t>
      </w:r>
      <w:r w:rsidR="001C65D8" w:rsidRPr="008C3B35">
        <w:rPr>
          <w:b/>
        </w:rPr>
        <w:t xml:space="preserve"> </w:t>
      </w:r>
      <w:r w:rsidR="001C65D8" w:rsidRPr="008C3B35">
        <w:rPr>
          <w:rFonts w:ascii="Times New Roman" w:hAnsi="Times New Roman" w:cs="Times New Roman"/>
          <w:b/>
          <w:sz w:val="28"/>
          <w:szCs w:val="28"/>
        </w:rPr>
        <w:t>земельного контроля</w:t>
      </w:r>
    </w:p>
    <w:p w:rsidR="001C65D8" w:rsidRDefault="001C65D8">
      <w:pPr>
        <w:autoSpaceDE w:val="0"/>
        <w:spacing w:after="0"/>
        <w:ind w:firstLine="540"/>
        <w:jc w:val="both"/>
        <w:rPr>
          <w:rFonts w:ascii="Times New Roman" w:hAnsi="Times New Roman" w:cs="Times New Roman"/>
          <w:sz w:val="28"/>
          <w:szCs w:val="28"/>
        </w:rPr>
      </w:pPr>
    </w:p>
    <w:p w:rsidR="001C65D8" w:rsidRDefault="003E5E3E">
      <w:pPr>
        <w:tabs>
          <w:tab w:val="left" w:pos="567"/>
        </w:tabs>
        <w:autoSpaceDE w:val="0"/>
        <w:spacing w:after="0"/>
        <w:ind w:firstLine="567"/>
        <w:jc w:val="both"/>
      </w:pPr>
      <w:r>
        <w:rPr>
          <w:rFonts w:ascii="Times New Roman" w:hAnsi="Times New Roman" w:cs="Times New Roman"/>
          <w:sz w:val="28"/>
          <w:szCs w:val="28"/>
        </w:rPr>
        <w:t>2.1.1</w:t>
      </w:r>
      <w:r w:rsidR="001C65D8">
        <w:rPr>
          <w:rFonts w:ascii="Times New Roman" w:hAnsi="Times New Roman" w:cs="Times New Roman"/>
          <w:sz w:val="28"/>
          <w:szCs w:val="28"/>
        </w:rPr>
        <w:t xml:space="preserve">. </w:t>
      </w:r>
      <w:r w:rsidR="00A00419">
        <w:rPr>
          <w:rFonts w:ascii="Times New Roman" w:hAnsi="Times New Roman" w:cs="Times New Roman"/>
          <w:sz w:val="28"/>
          <w:szCs w:val="28"/>
        </w:rPr>
        <w:t>Источники</w:t>
      </w:r>
      <w:r w:rsidR="001C65D8">
        <w:rPr>
          <w:rFonts w:ascii="Times New Roman" w:hAnsi="Times New Roman" w:cs="Times New Roman"/>
          <w:sz w:val="28"/>
          <w:szCs w:val="28"/>
        </w:rPr>
        <w:t xml:space="preserve"> получения информации заинтересованными лицами</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по вопросам осуществления муниципального</w:t>
      </w:r>
      <w:r w:rsidR="001C65D8">
        <w:t xml:space="preserve"> </w:t>
      </w:r>
      <w:r w:rsidR="001C65D8">
        <w:rPr>
          <w:rFonts w:ascii="Times New Roman" w:hAnsi="Times New Roman" w:cs="Times New Roman"/>
          <w:sz w:val="28"/>
          <w:szCs w:val="28"/>
        </w:rPr>
        <w:t>земельного контроля, сведений о ходе осуществления муниципального</w:t>
      </w:r>
      <w:r w:rsidR="001C65D8">
        <w:t xml:space="preserve"> </w:t>
      </w:r>
      <w:r w:rsidR="001C65D8">
        <w:rPr>
          <w:rFonts w:ascii="Times New Roman" w:hAnsi="Times New Roman" w:cs="Times New Roman"/>
          <w:sz w:val="28"/>
          <w:szCs w:val="28"/>
        </w:rPr>
        <w:t>земельного контроля:</w:t>
      </w:r>
    </w:p>
    <w:p w:rsidR="001C65D8" w:rsidRDefault="001C65D8">
      <w:pPr>
        <w:tabs>
          <w:tab w:val="left" w:pos="567"/>
          <w:tab w:val="left" w:pos="993"/>
        </w:tabs>
        <w:spacing w:after="0"/>
        <w:ind w:firstLine="567"/>
        <w:jc w:val="both"/>
      </w:pPr>
      <w:r>
        <w:rPr>
          <w:rFonts w:ascii="Times New Roman" w:hAnsi="Times New Roman" w:cs="Times New Roman"/>
          <w:sz w:val="28"/>
        </w:rPr>
        <w:t>1)</w:t>
      </w:r>
      <w:r>
        <w:rPr>
          <w:rFonts w:ascii="Times New Roman" w:hAnsi="Times New Roman" w:cs="Times New Roman"/>
          <w:sz w:val="28"/>
        </w:rPr>
        <w:tab/>
        <w:t>официальн</w:t>
      </w:r>
      <w:r w:rsidR="00A00419">
        <w:rPr>
          <w:rFonts w:ascii="Times New Roman" w:hAnsi="Times New Roman" w:cs="Times New Roman"/>
          <w:sz w:val="28"/>
        </w:rPr>
        <w:t>ый</w:t>
      </w:r>
      <w:r>
        <w:rPr>
          <w:rFonts w:ascii="Times New Roman" w:hAnsi="Times New Roman" w:cs="Times New Roman"/>
          <w:sz w:val="28"/>
        </w:rPr>
        <w:t xml:space="preserve"> сайт </w:t>
      </w:r>
      <w:r w:rsidR="003E5E3E">
        <w:rPr>
          <w:rFonts w:ascii="Times New Roman" w:hAnsi="Times New Roman" w:cs="Times New Roman"/>
          <w:sz w:val="28"/>
          <w:lang w:val="en-US"/>
        </w:rPr>
        <w:t>www</w:t>
      </w:r>
      <w:r w:rsidR="003E5E3E" w:rsidRPr="008D29DE">
        <w:rPr>
          <w:rFonts w:ascii="Times New Roman" w:hAnsi="Times New Roman" w:cs="Times New Roman"/>
          <w:sz w:val="28"/>
        </w:rPr>
        <w:t>.</w:t>
      </w:r>
      <w:proofErr w:type="spellStart"/>
      <w:r w:rsidR="003E5E3E">
        <w:rPr>
          <w:rFonts w:ascii="Times New Roman" w:hAnsi="Times New Roman" w:cs="Times New Roman"/>
          <w:sz w:val="28"/>
          <w:lang w:val="en-US"/>
        </w:rPr>
        <w:t>adm</w:t>
      </w:r>
      <w:proofErr w:type="spellEnd"/>
      <w:r w:rsidR="003E5E3E" w:rsidRPr="008D29DE">
        <w:rPr>
          <w:rFonts w:ascii="Times New Roman" w:hAnsi="Times New Roman" w:cs="Times New Roman"/>
          <w:sz w:val="28"/>
        </w:rPr>
        <w:t>-</w:t>
      </w:r>
      <w:proofErr w:type="spellStart"/>
      <w:r w:rsidR="003E5E3E">
        <w:rPr>
          <w:rFonts w:ascii="Times New Roman" w:hAnsi="Times New Roman" w:cs="Times New Roman"/>
          <w:sz w:val="28"/>
          <w:lang w:val="en-US"/>
        </w:rPr>
        <w:t>pushkino</w:t>
      </w:r>
      <w:proofErr w:type="spellEnd"/>
      <w:r w:rsidR="003E5E3E" w:rsidRPr="008D29DE">
        <w:rPr>
          <w:rFonts w:ascii="Times New Roman" w:hAnsi="Times New Roman" w:cs="Times New Roman"/>
          <w:sz w:val="28"/>
        </w:rPr>
        <w:t>.</w:t>
      </w:r>
      <w:proofErr w:type="spellStart"/>
      <w:r w:rsidR="003E5E3E">
        <w:rPr>
          <w:rFonts w:ascii="Times New Roman" w:hAnsi="Times New Roman" w:cs="Times New Roman"/>
          <w:sz w:val="28"/>
          <w:lang w:val="en-US"/>
        </w:rPr>
        <w:t>ru</w:t>
      </w:r>
      <w:proofErr w:type="spellEnd"/>
      <w:r>
        <w:rPr>
          <w:rFonts w:ascii="Times New Roman" w:hAnsi="Times New Roman" w:cs="Times New Roman"/>
          <w:sz w:val="28"/>
        </w:rPr>
        <w:t xml:space="preserve">  в информационно-телекоммуникационной сети «Интернет» размещается нижеследующая информация:</w:t>
      </w:r>
    </w:p>
    <w:p w:rsidR="001C65D8" w:rsidRDefault="001C65D8">
      <w:pPr>
        <w:tabs>
          <w:tab w:val="left" w:pos="567"/>
          <w:tab w:val="left" w:pos="993"/>
        </w:tabs>
        <w:spacing w:after="0"/>
        <w:ind w:firstLine="567"/>
        <w:jc w:val="both"/>
      </w:pPr>
      <w:r>
        <w:rPr>
          <w:rFonts w:ascii="Times New Roman" w:hAnsi="Times New Roman" w:cs="Times New Roman"/>
          <w:sz w:val="28"/>
        </w:rPr>
        <w:t>а)</w:t>
      </w:r>
      <w:r>
        <w:rPr>
          <w:rFonts w:ascii="Times New Roman" w:hAnsi="Times New Roman" w:cs="Times New Roman"/>
          <w:sz w:val="28"/>
        </w:rPr>
        <w:tab/>
        <w:t>справочная информация;</w:t>
      </w:r>
    </w:p>
    <w:p w:rsidR="001C65D8" w:rsidRDefault="001C65D8">
      <w:pPr>
        <w:tabs>
          <w:tab w:val="left" w:pos="567"/>
          <w:tab w:val="left" w:pos="993"/>
        </w:tabs>
        <w:spacing w:after="0"/>
        <w:ind w:firstLine="567"/>
        <w:jc w:val="both"/>
      </w:pPr>
      <w:r>
        <w:rPr>
          <w:rFonts w:ascii="Times New Roman" w:hAnsi="Times New Roman" w:cs="Times New Roman"/>
          <w:sz w:val="28"/>
        </w:rPr>
        <w:lastRenderedPageBreak/>
        <w:t>б)</w:t>
      </w:r>
      <w:r>
        <w:rPr>
          <w:rFonts w:ascii="Times New Roman" w:hAnsi="Times New Roman" w:cs="Times New Roman"/>
          <w:sz w:val="28"/>
        </w:rPr>
        <w:tab/>
        <w:t>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w:t>
      </w:r>
      <w:r>
        <w:t xml:space="preserve"> </w:t>
      </w:r>
      <w:r>
        <w:rPr>
          <w:rFonts w:ascii="Times New Roman" w:hAnsi="Times New Roman" w:cs="Times New Roman"/>
          <w:sz w:val="28"/>
        </w:rPr>
        <w:t>земельного контроля, а также текстов соответствующих нормативных правовых актов;</w:t>
      </w:r>
    </w:p>
    <w:p w:rsidR="001C65D8" w:rsidRDefault="001C65D8">
      <w:pPr>
        <w:tabs>
          <w:tab w:val="left" w:pos="567"/>
          <w:tab w:val="left" w:pos="993"/>
        </w:tabs>
        <w:spacing w:after="0"/>
        <w:ind w:firstLine="567"/>
        <w:jc w:val="both"/>
      </w:pPr>
      <w:r>
        <w:rPr>
          <w:rFonts w:ascii="Times New Roman" w:hAnsi="Times New Roman" w:cs="Times New Roman"/>
          <w:sz w:val="28"/>
        </w:rPr>
        <w:t>в)</w:t>
      </w:r>
      <w:r>
        <w:rPr>
          <w:rFonts w:ascii="Times New Roman" w:hAnsi="Times New Roman" w:cs="Times New Roman"/>
          <w:sz w:val="28"/>
        </w:rPr>
        <w:tab/>
        <w:t>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C65D8" w:rsidRDefault="001C65D8">
      <w:pPr>
        <w:tabs>
          <w:tab w:val="left" w:pos="567"/>
          <w:tab w:val="left" w:pos="993"/>
        </w:tabs>
        <w:spacing w:after="0"/>
        <w:ind w:firstLine="567"/>
        <w:jc w:val="both"/>
      </w:pPr>
      <w:r>
        <w:rPr>
          <w:rFonts w:ascii="Times New Roman" w:hAnsi="Times New Roman" w:cs="Times New Roman"/>
          <w:sz w:val="28"/>
        </w:rPr>
        <w:t>г)</w:t>
      </w:r>
      <w:r>
        <w:rPr>
          <w:rFonts w:ascii="Times New Roman" w:hAnsi="Times New Roman" w:cs="Times New Roman"/>
          <w:sz w:val="28"/>
        </w:rPr>
        <w:tab/>
        <w:t xml:space="preserve">обобщения практики муниципального земельного </w:t>
      </w:r>
      <w:proofErr w:type="gramStart"/>
      <w:r>
        <w:rPr>
          <w:rFonts w:ascii="Times New Roman" w:hAnsi="Times New Roman" w:cs="Times New Roman"/>
          <w:sz w:val="28"/>
        </w:rPr>
        <w:t>контроля за</w:t>
      </w:r>
      <w:proofErr w:type="gramEnd"/>
      <w:r>
        <w:rPr>
          <w:rFonts w:ascii="Times New Roman" w:hAnsi="Times New Roman" w:cs="Times New Roman"/>
          <w:sz w:val="28"/>
        </w:rPr>
        <w:t xml:space="preserve"> соблюдением обязательных требований субъектами проверки с рекомендациями в отношении мер, которые должны приниматься в целях недопущения таких нарушений;</w:t>
      </w:r>
    </w:p>
    <w:p w:rsidR="001C65D8" w:rsidRDefault="001C65D8">
      <w:pPr>
        <w:tabs>
          <w:tab w:val="left" w:pos="567"/>
          <w:tab w:val="left" w:pos="993"/>
        </w:tabs>
        <w:spacing w:after="0"/>
        <w:ind w:firstLine="567"/>
        <w:jc w:val="both"/>
      </w:pPr>
      <w:r>
        <w:rPr>
          <w:rFonts w:ascii="Times New Roman" w:hAnsi="Times New Roman" w:cs="Times New Roman"/>
          <w:sz w:val="28"/>
        </w:rPr>
        <w:t>д)</w:t>
      </w:r>
      <w:r>
        <w:rPr>
          <w:rFonts w:ascii="Times New Roman" w:hAnsi="Times New Roman" w:cs="Times New Roman"/>
          <w:sz w:val="28"/>
        </w:rPr>
        <w:tab/>
        <w:t xml:space="preserve">порядок обжалования решений, действий (бездействия) должностных лиц </w:t>
      </w:r>
      <w:r w:rsidR="003E5E3E">
        <w:rPr>
          <w:rFonts w:ascii="Times New Roman" w:hAnsi="Times New Roman" w:cs="Times New Roman"/>
          <w:sz w:val="28"/>
        </w:rPr>
        <w:t>администрации Пушкинского муниципального района</w:t>
      </w:r>
      <w:r>
        <w:rPr>
          <w:rFonts w:ascii="Times New Roman" w:hAnsi="Times New Roman" w:cs="Times New Roman"/>
          <w:sz w:val="28"/>
        </w:rPr>
        <w:t xml:space="preserve"> при осуществлении муниципального земельного контроля;</w:t>
      </w:r>
    </w:p>
    <w:p w:rsidR="001C65D8" w:rsidRDefault="001C65D8">
      <w:pPr>
        <w:tabs>
          <w:tab w:val="left" w:pos="567"/>
          <w:tab w:val="left" w:pos="993"/>
        </w:tabs>
        <w:spacing w:after="0"/>
        <w:ind w:firstLine="567"/>
        <w:jc w:val="both"/>
      </w:pPr>
      <w:r>
        <w:rPr>
          <w:rFonts w:ascii="Times New Roman" w:hAnsi="Times New Roman" w:cs="Times New Roman"/>
          <w:sz w:val="28"/>
        </w:rPr>
        <w:t>и)</w:t>
      </w:r>
      <w:r>
        <w:rPr>
          <w:rFonts w:ascii="Times New Roman" w:hAnsi="Times New Roman" w:cs="Times New Roman"/>
          <w:sz w:val="28"/>
        </w:rPr>
        <w:tab/>
        <w:t>утвержденный план проведения плановых проверок;</w:t>
      </w:r>
    </w:p>
    <w:p w:rsidR="001C65D8" w:rsidRDefault="001C65D8">
      <w:pPr>
        <w:tabs>
          <w:tab w:val="left" w:pos="567"/>
          <w:tab w:val="left" w:pos="993"/>
        </w:tabs>
        <w:spacing w:after="0"/>
        <w:ind w:firstLine="567"/>
        <w:jc w:val="both"/>
      </w:pPr>
      <w:r>
        <w:rPr>
          <w:rFonts w:ascii="Times New Roman" w:hAnsi="Times New Roman" w:cs="Times New Roman"/>
          <w:sz w:val="28"/>
        </w:rPr>
        <w:t>й)</w:t>
      </w:r>
      <w:r>
        <w:rPr>
          <w:rFonts w:ascii="Times New Roman" w:hAnsi="Times New Roman" w:cs="Times New Roman"/>
          <w:sz w:val="28"/>
        </w:rPr>
        <w:tab/>
        <w:t>утвержденная программа профилактики нарушений обязательных требований;</w:t>
      </w:r>
    </w:p>
    <w:p w:rsidR="001C65D8" w:rsidRDefault="001C65D8">
      <w:pPr>
        <w:tabs>
          <w:tab w:val="left" w:pos="567"/>
          <w:tab w:val="left" w:pos="993"/>
        </w:tabs>
        <w:spacing w:after="0"/>
        <w:ind w:firstLine="567"/>
        <w:jc w:val="both"/>
      </w:pPr>
      <w:r>
        <w:rPr>
          <w:rFonts w:ascii="Times New Roman" w:hAnsi="Times New Roman" w:cs="Times New Roman"/>
          <w:sz w:val="28"/>
        </w:rPr>
        <w:t>к)</w:t>
      </w:r>
      <w:r>
        <w:rPr>
          <w:rFonts w:ascii="Times New Roman" w:hAnsi="Times New Roman" w:cs="Times New Roman"/>
          <w:sz w:val="28"/>
        </w:rPr>
        <w:tab/>
        <w:t>информация о результатах проведения проверок и о принятых мерах по пресечению и (или) устранению последствий выявленных нарушений;</w:t>
      </w:r>
    </w:p>
    <w:p w:rsidR="001C65D8" w:rsidRDefault="001C65D8">
      <w:pPr>
        <w:tabs>
          <w:tab w:val="left" w:pos="567"/>
          <w:tab w:val="left" w:pos="993"/>
        </w:tabs>
        <w:spacing w:after="0"/>
        <w:ind w:firstLine="567"/>
        <w:jc w:val="both"/>
      </w:pPr>
      <w:r>
        <w:rPr>
          <w:rFonts w:ascii="Times New Roman" w:hAnsi="Times New Roman" w:cs="Times New Roman"/>
          <w:sz w:val="28"/>
        </w:rPr>
        <w:t>л)</w:t>
      </w:r>
      <w:r>
        <w:rPr>
          <w:rFonts w:ascii="Times New Roman" w:hAnsi="Times New Roman" w:cs="Times New Roman"/>
          <w:sz w:val="28"/>
        </w:rPr>
        <w:tab/>
        <w:t>текст настоящего Регламента;</w:t>
      </w:r>
    </w:p>
    <w:p w:rsidR="001C65D8" w:rsidRDefault="001C65D8">
      <w:pPr>
        <w:tabs>
          <w:tab w:val="left" w:pos="567"/>
          <w:tab w:val="left" w:pos="993"/>
        </w:tabs>
        <w:spacing w:after="0"/>
        <w:ind w:firstLine="567"/>
        <w:jc w:val="both"/>
      </w:pPr>
      <w:r>
        <w:rPr>
          <w:rFonts w:ascii="Times New Roman" w:hAnsi="Times New Roman" w:cs="Times New Roman"/>
          <w:sz w:val="28"/>
        </w:rPr>
        <w:t>2)</w:t>
      </w:r>
      <w:r>
        <w:rPr>
          <w:rFonts w:ascii="Times New Roman" w:hAnsi="Times New Roman" w:cs="Times New Roman"/>
          <w:sz w:val="28"/>
        </w:rPr>
        <w:tab/>
        <w:t>публикаци</w:t>
      </w:r>
      <w:r w:rsidR="00A00419">
        <w:rPr>
          <w:rFonts w:ascii="Times New Roman" w:hAnsi="Times New Roman" w:cs="Times New Roman"/>
          <w:sz w:val="28"/>
        </w:rPr>
        <w:t>и</w:t>
      </w:r>
      <w:r>
        <w:rPr>
          <w:rFonts w:ascii="Times New Roman" w:hAnsi="Times New Roman" w:cs="Times New Roman"/>
          <w:sz w:val="28"/>
        </w:rPr>
        <w:t xml:space="preserve"> в средствах массовой информации;</w:t>
      </w:r>
    </w:p>
    <w:p w:rsidR="001C65D8" w:rsidRDefault="001C65D8">
      <w:pPr>
        <w:tabs>
          <w:tab w:val="left" w:pos="567"/>
          <w:tab w:val="left" w:pos="993"/>
        </w:tabs>
        <w:spacing w:after="0"/>
        <w:ind w:firstLine="567"/>
        <w:jc w:val="both"/>
      </w:pPr>
      <w:r>
        <w:rPr>
          <w:rFonts w:ascii="Times New Roman" w:hAnsi="Times New Roman" w:cs="Times New Roman"/>
          <w:sz w:val="28"/>
        </w:rPr>
        <w:t>3)</w:t>
      </w:r>
      <w:r>
        <w:rPr>
          <w:rFonts w:ascii="Times New Roman" w:hAnsi="Times New Roman" w:cs="Times New Roman"/>
          <w:sz w:val="28"/>
        </w:rPr>
        <w:tab/>
        <w:t>лично</w:t>
      </w:r>
      <w:r w:rsidR="00A00419">
        <w:rPr>
          <w:rFonts w:ascii="Times New Roman" w:hAnsi="Times New Roman" w:cs="Times New Roman"/>
          <w:sz w:val="28"/>
        </w:rPr>
        <w:t>е</w:t>
      </w:r>
      <w:r>
        <w:rPr>
          <w:rFonts w:ascii="Times New Roman" w:hAnsi="Times New Roman" w:cs="Times New Roman"/>
          <w:sz w:val="28"/>
        </w:rPr>
        <w:t xml:space="preserve"> обращени</w:t>
      </w:r>
      <w:r w:rsidR="00A00419">
        <w:rPr>
          <w:rFonts w:ascii="Times New Roman" w:hAnsi="Times New Roman" w:cs="Times New Roman"/>
          <w:sz w:val="28"/>
        </w:rPr>
        <w:t>е</w:t>
      </w:r>
      <w:r>
        <w:rPr>
          <w:rFonts w:ascii="Times New Roman" w:hAnsi="Times New Roman" w:cs="Times New Roman"/>
          <w:sz w:val="28"/>
        </w:rPr>
        <w:t xml:space="preserve"> в </w:t>
      </w:r>
      <w:r w:rsidR="003E5E3E">
        <w:rPr>
          <w:rFonts w:ascii="Times New Roman" w:hAnsi="Times New Roman" w:cs="Times New Roman"/>
          <w:sz w:val="28"/>
        </w:rPr>
        <w:t>Администрацию</w:t>
      </w:r>
      <w:r>
        <w:rPr>
          <w:rFonts w:ascii="Times New Roman" w:hAnsi="Times New Roman" w:cs="Times New Roman"/>
          <w:sz w:val="28"/>
        </w:rPr>
        <w:t>;</w:t>
      </w:r>
    </w:p>
    <w:p w:rsidR="001C65D8" w:rsidRDefault="001C65D8">
      <w:pPr>
        <w:tabs>
          <w:tab w:val="left" w:pos="567"/>
          <w:tab w:val="left" w:pos="993"/>
        </w:tabs>
        <w:spacing w:after="0"/>
        <w:ind w:firstLine="567"/>
        <w:jc w:val="both"/>
      </w:pPr>
      <w:r>
        <w:rPr>
          <w:rFonts w:ascii="Times New Roman" w:hAnsi="Times New Roman" w:cs="Times New Roman"/>
          <w:sz w:val="28"/>
        </w:rPr>
        <w:t>4)</w:t>
      </w:r>
      <w:r>
        <w:rPr>
          <w:rFonts w:ascii="Times New Roman" w:hAnsi="Times New Roman" w:cs="Times New Roman"/>
          <w:sz w:val="28"/>
        </w:rPr>
        <w:tab/>
        <w:t>информаци</w:t>
      </w:r>
      <w:r w:rsidR="00A00419">
        <w:rPr>
          <w:rFonts w:ascii="Times New Roman" w:hAnsi="Times New Roman" w:cs="Times New Roman"/>
          <w:sz w:val="28"/>
        </w:rPr>
        <w:t>я</w:t>
      </w:r>
      <w:r>
        <w:rPr>
          <w:rFonts w:ascii="Times New Roman" w:hAnsi="Times New Roman" w:cs="Times New Roman"/>
          <w:sz w:val="28"/>
        </w:rPr>
        <w:t>, размещенн</w:t>
      </w:r>
      <w:r w:rsidR="00A00419">
        <w:rPr>
          <w:rFonts w:ascii="Times New Roman" w:hAnsi="Times New Roman" w:cs="Times New Roman"/>
          <w:sz w:val="28"/>
        </w:rPr>
        <w:t>ая</w:t>
      </w:r>
      <w:r>
        <w:rPr>
          <w:rFonts w:ascii="Times New Roman" w:hAnsi="Times New Roman" w:cs="Times New Roman"/>
          <w:sz w:val="28"/>
        </w:rPr>
        <w:t xml:space="preserve"> на специальных информационных стендах в местах, предназначенных для приема документов;</w:t>
      </w:r>
    </w:p>
    <w:p w:rsidR="001C65D8" w:rsidRDefault="001C65D8">
      <w:pPr>
        <w:tabs>
          <w:tab w:val="left" w:pos="567"/>
          <w:tab w:val="left" w:pos="993"/>
        </w:tabs>
        <w:spacing w:after="0"/>
        <w:ind w:firstLine="567"/>
        <w:jc w:val="both"/>
      </w:pPr>
      <w:r>
        <w:rPr>
          <w:rFonts w:ascii="Times New Roman" w:hAnsi="Times New Roman" w:cs="Times New Roman"/>
          <w:sz w:val="28"/>
        </w:rPr>
        <w:t>5)</w:t>
      </w:r>
      <w:r>
        <w:rPr>
          <w:rFonts w:ascii="Times New Roman" w:hAnsi="Times New Roman" w:cs="Times New Roman"/>
          <w:sz w:val="28"/>
        </w:rPr>
        <w:tab/>
        <w:t>письменн</w:t>
      </w:r>
      <w:r w:rsidR="00A00419">
        <w:rPr>
          <w:rFonts w:ascii="Times New Roman" w:hAnsi="Times New Roman" w:cs="Times New Roman"/>
          <w:sz w:val="28"/>
        </w:rPr>
        <w:t>ые</w:t>
      </w:r>
      <w:r>
        <w:rPr>
          <w:rFonts w:ascii="Times New Roman" w:hAnsi="Times New Roman" w:cs="Times New Roman"/>
          <w:sz w:val="28"/>
        </w:rPr>
        <w:t xml:space="preserve"> обращени</w:t>
      </w:r>
      <w:r w:rsidR="00A00419">
        <w:rPr>
          <w:rFonts w:ascii="Times New Roman" w:hAnsi="Times New Roman" w:cs="Times New Roman"/>
          <w:sz w:val="28"/>
        </w:rPr>
        <w:t>я</w:t>
      </w:r>
      <w:r>
        <w:rPr>
          <w:rFonts w:ascii="Times New Roman" w:hAnsi="Times New Roman" w:cs="Times New Roman"/>
          <w:sz w:val="28"/>
        </w:rPr>
        <w:t xml:space="preserve"> (заявлени</w:t>
      </w:r>
      <w:r w:rsidR="00A00419">
        <w:rPr>
          <w:rFonts w:ascii="Times New Roman" w:hAnsi="Times New Roman" w:cs="Times New Roman"/>
          <w:sz w:val="28"/>
        </w:rPr>
        <w:t>я</w:t>
      </w:r>
      <w:r>
        <w:rPr>
          <w:rFonts w:ascii="Times New Roman" w:hAnsi="Times New Roman" w:cs="Times New Roman"/>
          <w:sz w:val="28"/>
        </w:rPr>
        <w:t xml:space="preserve">) в </w:t>
      </w:r>
      <w:r w:rsidR="003E5E3E">
        <w:rPr>
          <w:rFonts w:ascii="Times New Roman" w:hAnsi="Times New Roman" w:cs="Times New Roman"/>
          <w:sz w:val="28"/>
        </w:rPr>
        <w:t>Администрацию</w:t>
      </w:r>
      <w:r>
        <w:rPr>
          <w:rFonts w:ascii="Times New Roman" w:hAnsi="Times New Roman" w:cs="Times New Roman"/>
          <w:sz w:val="28"/>
        </w:rPr>
        <w:t>;</w:t>
      </w:r>
    </w:p>
    <w:p w:rsidR="001C65D8" w:rsidRDefault="001C65D8">
      <w:pPr>
        <w:tabs>
          <w:tab w:val="left" w:pos="567"/>
          <w:tab w:val="left" w:pos="993"/>
        </w:tabs>
        <w:spacing w:after="0"/>
        <w:ind w:firstLine="567"/>
        <w:jc w:val="both"/>
      </w:pPr>
      <w:r>
        <w:rPr>
          <w:rFonts w:ascii="Times New Roman" w:hAnsi="Times New Roman" w:cs="Times New Roman"/>
          <w:sz w:val="28"/>
        </w:rPr>
        <w:t>6)</w:t>
      </w:r>
      <w:r>
        <w:rPr>
          <w:rFonts w:ascii="Times New Roman" w:hAnsi="Times New Roman" w:cs="Times New Roman"/>
          <w:sz w:val="28"/>
        </w:rPr>
        <w:tab/>
        <w:t>Един</w:t>
      </w:r>
      <w:r w:rsidR="00A00419">
        <w:rPr>
          <w:rFonts w:ascii="Times New Roman" w:hAnsi="Times New Roman" w:cs="Times New Roman"/>
          <w:sz w:val="28"/>
        </w:rPr>
        <w:t>ый портал</w:t>
      </w:r>
      <w:r>
        <w:rPr>
          <w:rFonts w:ascii="Times New Roman" w:hAnsi="Times New Roman" w:cs="Times New Roman"/>
          <w:sz w:val="28"/>
        </w:rPr>
        <w:t xml:space="preserve"> государственных услуг (ЕПГУ) http://gosuslugi.ru;</w:t>
      </w:r>
    </w:p>
    <w:p w:rsidR="001C65D8" w:rsidRDefault="001C65D8">
      <w:pPr>
        <w:tabs>
          <w:tab w:val="left" w:pos="567"/>
          <w:tab w:val="left" w:pos="993"/>
        </w:tabs>
        <w:spacing w:after="0"/>
        <w:ind w:firstLine="567"/>
        <w:jc w:val="both"/>
      </w:pPr>
      <w:r>
        <w:rPr>
          <w:rFonts w:ascii="Times New Roman" w:hAnsi="Times New Roman" w:cs="Times New Roman"/>
          <w:sz w:val="28"/>
        </w:rPr>
        <w:t>7)</w:t>
      </w:r>
      <w:r>
        <w:rPr>
          <w:rFonts w:ascii="Times New Roman" w:hAnsi="Times New Roman" w:cs="Times New Roman"/>
          <w:sz w:val="28"/>
        </w:rPr>
        <w:tab/>
        <w:t>ЕГИС ОКНД.</w:t>
      </w:r>
    </w:p>
    <w:p w:rsidR="001C65D8" w:rsidRPr="00BA0571" w:rsidRDefault="001C65D8">
      <w:pPr>
        <w:tabs>
          <w:tab w:val="left" w:pos="567"/>
          <w:tab w:val="left" w:pos="993"/>
        </w:tabs>
        <w:spacing w:after="0"/>
        <w:ind w:firstLine="567"/>
        <w:jc w:val="both"/>
        <w:rPr>
          <w:rFonts w:ascii="Times New Roman" w:hAnsi="Times New Roman" w:cs="Times New Roman"/>
          <w:sz w:val="28"/>
        </w:rPr>
      </w:pPr>
      <w:r w:rsidRPr="00C92007">
        <w:rPr>
          <w:rFonts w:ascii="Times New Roman" w:hAnsi="Times New Roman" w:cs="Times New Roman"/>
          <w:sz w:val="28"/>
        </w:rPr>
        <w:t>8) Региональн</w:t>
      </w:r>
      <w:r w:rsidR="00A00419">
        <w:rPr>
          <w:rFonts w:ascii="Times New Roman" w:hAnsi="Times New Roman" w:cs="Times New Roman"/>
          <w:sz w:val="28"/>
        </w:rPr>
        <w:t>ая</w:t>
      </w:r>
      <w:r w:rsidRPr="00C92007">
        <w:rPr>
          <w:rFonts w:ascii="Times New Roman" w:hAnsi="Times New Roman" w:cs="Times New Roman"/>
          <w:sz w:val="28"/>
        </w:rPr>
        <w:t xml:space="preserve"> географическ</w:t>
      </w:r>
      <w:r w:rsidR="00A00419">
        <w:rPr>
          <w:rFonts w:ascii="Times New Roman" w:hAnsi="Times New Roman" w:cs="Times New Roman"/>
          <w:sz w:val="28"/>
        </w:rPr>
        <w:t>ая</w:t>
      </w:r>
      <w:r w:rsidRPr="00C92007">
        <w:rPr>
          <w:rFonts w:ascii="Times New Roman" w:hAnsi="Times New Roman" w:cs="Times New Roman"/>
          <w:sz w:val="28"/>
        </w:rPr>
        <w:t xml:space="preserve"> информационн</w:t>
      </w:r>
      <w:r w:rsidR="00A00419">
        <w:rPr>
          <w:rFonts w:ascii="Times New Roman" w:hAnsi="Times New Roman" w:cs="Times New Roman"/>
          <w:sz w:val="28"/>
        </w:rPr>
        <w:t>ая</w:t>
      </w:r>
      <w:r w:rsidRPr="00C92007">
        <w:rPr>
          <w:rFonts w:ascii="Times New Roman" w:hAnsi="Times New Roman" w:cs="Times New Roman"/>
          <w:sz w:val="28"/>
        </w:rPr>
        <w:t xml:space="preserve"> систем</w:t>
      </w:r>
      <w:r w:rsidR="00A00419">
        <w:rPr>
          <w:rFonts w:ascii="Times New Roman" w:hAnsi="Times New Roman" w:cs="Times New Roman"/>
          <w:sz w:val="28"/>
        </w:rPr>
        <w:t>а</w:t>
      </w:r>
      <w:r w:rsidRPr="00C92007">
        <w:rPr>
          <w:rFonts w:ascii="Times New Roman" w:hAnsi="Times New Roman" w:cs="Times New Roman"/>
          <w:sz w:val="28"/>
        </w:rPr>
        <w:t xml:space="preserve">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 (далее </w:t>
      </w:r>
      <w:r w:rsidR="00C92007">
        <w:rPr>
          <w:rFonts w:ascii="Times New Roman" w:hAnsi="Times New Roman" w:cs="Times New Roman"/>
          <w:sz w:val="28"/>
        </w:rPr>
        <w:t xml:space="preserve">– </w:t>
      </w:r>
      <w:r w:rsidRPr="00C92007">
        <w:rPr>
          <w:rFonts w:ascii="Times New Roman" w:hAnsi="Times New Roman" w:cs="Times New Roman"/>
          <w:sz w:val="28"/>
        </w:rPr>
        <w:t>РГИС).</w:t>
      </w:r>
    </w:p>
    <w:p w:rsidR="001C65D8" w:rsidRDefault="001C65D8">
      <w:pPr>
        <w:tabs>
          <w:tab w:val="left" w:pos="567"/>
          <w:tab w:val="left" w:pos="993"/>
        </w:tabs>
        <w:spacing w:after="0"/>
        <w:ind w:firstLine="567"/>
        <w:jc w:val="both"/>
        <w:rPr>
          <w:rFonts w:ascii="Times New Roman" w:hAnsi="Times New Roman" w:cs="Times New Roman"/>
          <w:sz w:val="28"/>
        </w:rPr>
      </w:pPr>
    </w:p>
    <w:p w:rsidR="001C65D8" w:rsidRDefault="004F5464">
      <w:pPr>
        <w:autoSpaceDE w:val="0"/>
        <w:spacing w:after="0"/>
        <w:ind w:firstLine="567"/>
        <w:jc w:val="both"/>
      </w:pPr>
      <w:r>
        <w:rPr>
          <w:rFonts w:ascii="Times New Roman" w:hAnsi="Times New Roman" w:cs="Times New Roman"/>
          <w:sz w:val="28"/>
          <w:szCs w:val="28"/>
        </w:rPr>
        <w:t>2.1.2.</w:t>
      </w:r>
      <w:r w:rsidR="001C65D8">
        <w:rPr>
          <w:rFonts w:ascii="Times New Roman" w:hAnsi="Times New Roman" w:cs="Times New Roman"/>
          <w:sz w:val="28"/>
          <w:szCs w:val="28"/>
        </w:rPr>
        <w:t xml:space="preserve"> </w:t>
      </w:r>
      <w:r w:rsidR="00A00419">
        <w:rPr>
          <w:rFonts w:ascii="Times New Roman" w:hAnsi="Times New Roman" w:cs="Times New Roman"/>
          <w:sz w:val="28"/>
          <w:szCs w:val="28"/>
        </w:rPr>
        <w:t>К справочной относится информация о</w:t>
      </w:r>
      <w:r w:rsidR="001C65D8">
        <w:rPr>
          <w:rFonts w:ascii="Times New Roman" w:hAnsi="Times New Roman" w:cs="Times New Roman"/>
          <w:sz w:val="28"/>
          <w:szCs w:val="28"/>
        </w:rPr>
        <w:t>:</w:t>
      </w:r>
    </w:p>
    <w:p w:rsidR="001C65D8" w:rsidRDefault="001C65D8">
      <w:pPr>
        <w:autoSpaceDE w:val="0"/>
        <w:spacing w:after="0"/>
        <w:ind w:firstLine="567"/>
        <w:jc w:val="both"/>
      </w:pPr>
      <w:r>
        <w:rPr>
          <w:rFonts w:ascii="Times New Roman" w:hAnsi="Times New Roman" w:cs="Times New Roman"/>
          <w:sz w:val="28"/>
          <w:szCs w:val="28"/>
        </w:rPr>
        <w:t xml:space="preserve">1) </w:t>
      </w:r>
      <w:proofErr w:type="gramStart"/>
      <w:r>
        <w:rPr>
          <w:rFonts w:ascii="Times New Roman" w:hAnsi="Times New Roman" w:cs="Times New Roman"/>
          <w:sz w:val="28"/>
          <w:szCs w:val="28"/>
        </w:rPr>
        <w:t>месте</w:t>
      </w:r>
      <w:proofErr w:type="gramEnd"/>
      <w:r>
        <w:rPr>
          <w:rFonts w:ascii="Times New Roman" w:hAnsi="Times New Roman" w:cs="Times New Roman"/>
          <w:sz w:val="28"/>
          <w:szCs w:val="28"/>
        </w:rPr>
        <w:t xml:space="preserve"> нахождения и графике работы </w:t>
      </w:r>
      <w:r w:rsidR="003E5E3E">
        <w:rPr>
          <w:rFonts w:ascii="Times New Roman" w:hAnsi="Times New Roman" w:cs="Times New Roman"/>
          <w:sz w:val="28"/>
        </w:rPr>
        <w:t>Администрации</w:t>
      </w:r>
      <w:r>
        <w:rPr>
          <w:rFonts w:ascii="Times New Roman" w:hAnsi="Times New Roman" w:cs="Times New Roman"/>
          <w:color w:val="000000"/>
          <w:sz w:val="28"/>
          <w:szCs w:val="28"/>
        </w:rPr>
        <w:t>;</w:t>
      </w:r>
    </w:p>
    <w:p w:rsidR="001C65D8" w:rsidRDefault="001C65D8">
      <w:pPr>
        <w:autoSpaceDE w:val="0"/>
        <w:spacing w:after="0"/>
        <w:ind w:firstLine="567"/>
        <w:jc w:val="both"/>
      </w:pPr>
      <w:r>
        <w:rPr>
          <w:rFonts w:ascii="Times New Roman" w:hAnsi="Times New Roman" w:cs="Times New Roman"/>
          <w:sz w:val="28"/>
          <w:szCs w:val="28"/>
        </w:rPr>
        <w:t xml:space="preserve">2) справочных телефонах структурного подразделения </w:t>
      </w:r>
      <w:r w:rsidR="003E5E3E">
        <w:rPr>
          <w:rFonts w:ascii="Times New Roman" w:hAnsi="Times New Roman" w:cs="Times New Roman"/>
          <w:sz w:val="28"/>
          <w:szCs w:val="28"/>
        </w:rPr>
        <w:t>Администрации</w:t>
      </w:r>
      <w:r>
        <w:rPr>
          <w:rFonts w:ascii="Times New Roman" w:hAnsi="Times New Roman" w:cs="Times New Roman"/>
          <w:sz w:val="28"/>
          <w:szCs w:val="28"/>
        </w:rPr>
        <w:t xml:space="preserve">, осуществляющего муниципальный земельный контроль, и организаций, </w:t>
      </w:r>
      <w:r>
        <w:rPr>
          <w:rFonts w:ascii="Times New Roman" w:hAnsi="Times New Roman" w:cs="Times New Roman"/>
          <w:sz w:val="28"/>
          <w:szCs w:val="28"/>
        </w:rPr>
        <w:lastRenderedPageBreak/>
        <w:t>участвующих в осуществлении муниципального земельного контроля, в том числе номере телефона-автоинформатора;</w:t>
      </w:r>
    </w:p>
    <w:p w:rsidR="001C65D8" w:rsidRDefault="001C65D8">
      <w:pPr>
        <w:autoSpaceDE w:val="0"/>
        <w:spacing w:after="0"/>
        <w:ind w:firstLine="567"/>
        <w:jc w:val="both"/>
        <w:rPr>
          <w:rFonts w:ascii="Times New Roman" w:hAnsi="Times New Roman" w:cs="Times New Roman"/>
          <w:color w:val="000000"/>
          <w:sz w:val="28"/>
        </w:rPr>
      </w:pPr>
      <w:proofErr w:type="gramStart"/>
      <w:r>
        <w:rPr>
          <w:rFonts w:ascii="Times New Roman" w:hAnsi="Times New Roman" w:cs="Times New Roman"/>
          <w:sz w:val="28"/>
          <w:szCs w:val="28"/>
        </w:rPr>
        <w:t xml:space="preserve">3) адресах официального сайта, а также электронной почты и (или) формы обратной связи </w:t>
      </w:r>
      <w:r>
        <w:rPr>
          <w:rFonts w:ascii="Times New Roman" w:hAnsi="Times New Roman" w:cs="Times New Roman"/>
          <w:color w:val="1F497D"/>
          <w:sz w:val="28"/>
        </w:rPr>
        <w:t>(</w:t>
      </w:r>
      <w:r>
        <w:rPr>
          <w:rFonts w:ascii="Times New Roman" w:hAnsi="Times New Roman" w:cs="Times New Roman"/>
          <w:color w:val="000000"/>
          <w:sz w:val="28"/>
        </w:rPr>
        <w:t>органа муниципального земельного контроля)</w:t>
      </w:r>
      <w:r>
        <w:rPr>
          <w:rFonts w:ascii="Times New Roman" w:hAnsi="Times New Roman" w:cs="Times New Roman"/>
          <w:sz w:val="28"/>
          <w:szCs w:val="28"/>
        </w:rPr>
        <w:t>,</w:t>
      </w:r>
      <w:r w:rsidR="00931914">
        <w:rPr>
          <w:rFonts w:ascii="Times New Roman" w:hAnsi="Times New Roman" w:cs="Times New Roman"/>
          <w:sz w:val="28"/>
          <w:szCs w:val="28"/>
        </w:rPr>
        <w:t xml:space="preserve"> </w:t>
      </w:r>
      <w:r>
        <w:rPr>
          <w:rFonts w:ascii="Times New Roman" w:hAnsi="Times New Roman" w:cs="Times New Roman"/>
          <w:sz w:val="28"/>
          <w:szCs w:val="28"/>
        </w:rPr>
        <w:t>в сети «Интернет» размещается и актуализации по мере необходимости</w:t>
      </w:r>
      <w:r w:rsidR="00931914">
        <w:rPr>
          <w:rFonts w:ascii="Times New Roman" w:hAnsi="Times New Roman" w:cs="Times New Roman"/>
          <w:sz w:val="28"/>
          <w:szCs w:val="28"/>
        </w:rPr>
        <w:t xml:space="preserve"> </w:t>
      </w:r>
      <w:r>
        <w:rPr>
          <w:rFonts w:ascii="Times New Roman" w:hAnsi="Times New Roman" w:cs="Times New Roman"/>
          <w:sz w:val="28"/>
          <w:szCs w:val="28"/>
        </w:rPr>
        <w:t xml:space="preserve">на официальном сайте </w:t>
      </w:r>
      <w:r>
        <w:rPr>
          <w:rFonts w:ascii="Times New Roman" w:hAnsi="Times New Roman" w:cs="Times New Roman"/>
          <w:color w:val="1F497D"/>
          <w:sz w:val="28"/>
        </w:rPr>
        <w:t>(</w:t>
      </w:r>
      <w:r>
        <w:rPr>
          <w:rFonts w:ascii="Times New Roman" w:hAnsi="Times New Roman" w:cs="Times New Roman"/>
          <w:color w:val="000000"/>
          <w:sz w:val="28"/>
        </w:rPr>
        <w:t>органа муниципального земельного контроля)</w:t>
      </w:r>
      <w:r>
        <w:rPr>
          <w:rFonts w:ascii="Times New Roman" w:hAnsi="Times New Roman" w:cs="Times New Roman"/>
          <w:sz w:val="28"/>
          <w:szCs w:val="28"/>
        </w:rPr>
        <w:t xml:space="preserve"> в сети "Интернет" и на Едином портале государственных и муниципальных услуг (функций), ЕГИС ОКНД, а также на стендах в местах нахождения </w:t>
      </w:r>
      <w:r>
        <w:rPr>
          <w:rFonts w:ascii="Times New Roman" w:hAnsi="Times New Roman" w:cs="Times New Roman"/>
          <w:color w:val="1F497D"/>
          <w:sz w:val="28"/>
        </w:rPr>
        <w:t>(</w:t>
      </w:r>
      <w:r>
        <w:rPr>
          <w:rFonts w:ascii="Times New Roman" w:hAnsi="Times New Roman" w:cs="Times New Roman"/>
          <w:color w:val="000000"/>
          <w:sz w:val="28"/>
        </w:rPr>
        <w:t>органа муниципального земельного контроля).</w:t>
      </w:r>
      <w:proofErr w:type="gramEnd"/>
    </w:p>
    <w:p w:rsidR="00A00419" w:rsidRDefault="00A00419">
      <w:pPr>
        <w:autoSpaceDE w:val="0"/>
        <w:spacing w:after="0"/>
        <w:ind w:firstLine="567"/>
        <w:jc w:val="both"/>
      </w:pPr>
    </w:p>
    <w:p w:rsidR="001C65D8" w:rsidRPr="008C3B35" w:rsidRDefault="00C97561">
      <w:pPr>
        <w:pStyle w:val="af"/>
        <w:tabs>
          <w:tab w:val="left" w:pos="993"/>
          <w:tab w:val="left" w:pos="1134"/>
          <w:tab w:val="left" w:pos="1276"/>
        </w:tabs>
        <w:spacing w:after="0"/>
        <w:ind w:left="0"/>
        <w:jc w:val="center"/>
        <w:rPr>
          <w:b/>
        </w:rPr>
      </w:pPr>
      <w:r>
        <w:rPr>
          <w:rFonts w:ascii="Times New Roman" w:hAnsi="Times New Roman" w:cs="Times New Roman"/>
          <w:b/>
          <w:sz w:val="28"/>
          <w:szCs w:val="28"/>
        </w:rPr>
        <w:t xml:space="preserve">2.2 </w:t>
      </w:r>
      <w:r w:rsidR="001C65D8" w:rsidRPr="008C3B35">
        <w:rPr>
          <w:rFonts w:ascii="Times New Roman" w:hAnsi="Times New Roman" w:cs="Times New Roman"/>
          <w:b/>
          <w:sz w:val="28"/>
          <w:szCs w:val="28"/>
        </w:rPr>
        <w:t>Сведения о размере платы, взимаемой с лиц, в отношении которых осуществляется муниципальный</w:t>
      </w:r>
      <w:r w:rsidR="001C65D8" w:rsidRPr="008C3B35">
        <w:rPr>
          <w:b/>
        </w:rPr>
        <w:t xml:space="preserve"> </w:t>
      </w:r>
      <w:r w:rsidR="001C65D8" w:rsidRPr="008C3B35">
        <w:rPr>
          <w:rFonts w:ascii="Times New Roman" w:hAnsi="Times New Roman" w:cs="Times New Roman"/>
          <w:b/>
          <w:sz w:val="28"/>
          <w:szCs w:val="28"/>
        </w:rPr>
        <w:t xml:space="preserve">земельный контроль, при осуществлении муниципального земельного контроля </w:t>
      </w:r>
    </w:p>
    <w:p w:rsidR="001C65D8" w:rsidRDefault="001C65D8">
      <w:pPr>
        <w:pStyle w:val="af"/>
        <w:tabs>
          <w:tab w:val="left" w:pos="993"/>
          <w:tab w:val="left" w:pos="1134"/>
          <w:tab w:val="left" w:pos="1276"/>
        </w:tabs>
        <w:spacing w:after="0"/>
        <w:ind w:left="0" w:firstLine="709"/>
        <w:jc w:val="center"/>
        <w:rPr>
          <w:rFonts w:ascii="Times New Roman" w:hAnsi="Times New Roman" w:cs="Times New Roman"/>
          <w:sz w:val="28"/>
          <w:szCs w:val="28"/>
        </w:rPr>
      </w:pPr>
    </w:p>
    <w:p w:rsidR="001C65D8" w:rsidRDefault="001C65D8">
      <w:pPr>
        <w:autoSpaceDE w:val="0"/>
        <w:spacing w:after="0"/>
        <w:ind w:firstLine="567"/>
        <w:jc w:val="both"/>
      </w:pPr>
      <w:r>
        <w:rPr>
          <w:rFonts w:ascii="Times New Roman" w:hAnsi="Times New Roman" w:cs="Times New Roman"/>
          <w:sz w:val="28"/>
          <w:szCs w:val="28"/>
        </w:rPr>
        <w:t>2</w:t>
      </w:r>
      <w:r w:rsidR="004F5464">
        <w:rPr>
          <w:rFonts w:ascii="Times New Roman" w:hAnsi="Times New Roman" w:cs="Times New Roman"/>
          <w:sz w:val="28"/>
          <w:szCs w:val="28"/>
        </w:rPr>
        <w:t>.2.1</w:t>
      </w:r>
      <w:r>
        <w:rPr>
          <w:rFonts w:ascii="Times New Roman" w:hAnsi="Times New Roman" w:cs="Times New Roman"/>
          <w:sz w:val="28"/>
          <w:szCs w:val="28"/>
        </w:rPr>
        <w:t>. Осуществление муниципального</w:t>
      </w:r>
      <w:r>
        <w:t xml:space="preserve"> </w:t>
      </w:r>
      <w:r>
        <w:rPr>
          <w:rFonts w:ascii="Times New Roman" w:hAnsi="Times New Roman" w:cs="Times New Roman"/>
          <w:sz w:val="28"/>
          <w:szCs w:val="28"/>
        </w:rPr>
        <w:t>земельного контроля осуществляется на безвозмездной основе.</w:t>
      </w:r>
    </w:p>
    <w:p w:rsidR="001C65D8" w:rsidRDefault="001C65D8" w:rsidP="00E34ECC">
      <w:pPr>
        <w:pStyle w:val="2"/>
        <w:numPr>
          <w:ilvl w:val="0"/>
          <w:numId w:val="0"/>
        </w:numPr>
        <w:spacing w:before="0" w:after="0" w:line="276" w:lineRule="auto"/>
        <w:ind w:left="1001" w:hanging="576"/>
        <w:jc w:val="center"/>
        <w:rPr>
          <w:color w:val="000000"/>
          <w:sz w:val="28"/>
          <w:highlight w:val="green"/>
        </w:rPr>
      </w:pPr>
    </w:p>
    <w:p w:rsidR="001C65D8" w:rsidRPr="00C97561" w:rsidRDefault="00C97561">
      <w:pPr>
        <w:pStyle w:val="2"/>
        <w:spacing w:before="0" w:after="0" w:line="276" w:lineRule="auto"/>
        <w:jc w:val="center"/>
      </w:pPr>
      <w:r>
        <w:rPr>
          <w:sz w:val="28"/>
          <w:szCs w:val="28"/>
        </w:rPr>
        <w:t xml:space="preserve">2.3 </w:t>
      </w:r>
      <w:r w:rsidR="001C65D8" w:rsidRPr="00C97561">
        <w:rPr>
          <w:sz w:val="28"/>
          <w:szCs w:val="28"/>
        </w:rPr>
        <w:t>Сроки осуществления муниципального земельного контроля</w:t>
      </w:r>
    </w:p>
    <w:p w:rsidR="001C65D8" w:rsidRDefault="001C65D8">
      <w:pPr>
        <w:pStyle w:val="af"/>
        <w:widowControl w:val="0"/>
        <w:tabs>
          <w:tab w:val="left" w:pos="1134"/>
          <w:tab w:val="left" w:pos="1276"/>
        </w:tabs>
        <w:autoSpaceDE w:val="0"/>
        <w:spacing w:after="0"/>
        <w:ind w:left="0"/>
        <w:jc w:val="both"/>
        <w:rPr>
          <w:rFonts w:ascii="Times New Roman" w:hAnsi="Times New Roman" w:cs="Times New Roman"/>
          <w:color w:val="000000"/>
          <w:sz w:val="28"/>
          <w:highlight w:val="green"/>
        </w:rPr>
      </w:pPr>
    </w:p>
    <w:p w:rsidR="001C65D8" w:rsidRPr="00995724" w:rsidRDefault="004F5464" w:rsidP="00995724">
      <w:pPr>
        <w:pStyle w:val="18"/>
        <w:widowControl w:val="0"/>
        <w:tabs>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2.3.1.</w:t>
      </w:r>
      <w:r w:rsidR="00995724">
        <w:rPr>
          <w:rFonts w:ascii="Times New Roman" w:hAnsi="Times New Roman" w:cs="Times New Roman"/>
          <w:sz w:val="28"/>
          <w:szCs w:val="28"/>
        </w:rPr>
        <w:t xml:space="preserve"> </w:t>
      </w:r>
      <w:proofErr w:type="gramStart"/>
      <w:r w:rsidR="001C65D8" w:rsidRPr="00995724">
        <w:rPr>
          <w:rFonts w:ascii="Times New Roman" w:hAnsi="Times New Roman" w:cs="Times New Roman"/>
          <w:sz w:val="28"/>
          <w:szCs w:val="28"/>
        </w:rPr>
        <w:t>Срок проведения плановых и внеплановых проверок, предусмотренных ст. 11 и 12 Федерального закона 294-ФЗ,</w:t>
      </w:r>
      <w:r w:rsidR="00931914" w:rsidRPr="00995724">
        <w:rPr>
          <w:rFonts w:ascii="Times New Roman" w:hAnsi="Times New Roman" w:cs="Times New Roman"/>
          <w:sz w:val="28"/>
          <w:szCs w:val="28"/>
        </w:rPr>
        <w:t xml:space="preserve"> </w:t>
      </w:r>
      <w:r w:rsidR="001C65D8" w:rsidRPr="00995724">
        <w:rPr>
          <w:rFonts w:ascii="Times New Roman" w:hAnsi="Times New Roman" w:cs="Times New Roman"/>
          <w:sz w:val="28"/>
          <w:szCs w:val="28"/>
        </w:rPr>
        <w:t>п. 3.11 Постановлени</w:t>
      </w:r>
      <w:r w:rsidR="001861A6" w:rsidRPr="00995724">
        <w:rPr>
          <w:rFonts w:ascii="Times New Roman" w:hAnsi="Times New Roman" w:cs="Times New Roman"/>
          <w:sz w:val="28"/>
          <w:szCs w:val="28"/>
        </w:rPr>
        <w:t>я</w:t>
      </w:r>
      <w:r w:rsidR="00801181" w:rsidRPr="00995724">
        <w:rPr>
          <w:rFonts w:ascii="Times New Roman" w:hAnsi="Times New Roman" w:cs="Times New Roman"/>
          <w:sz w:val="28"/>
          <w:szCs w:val="28"/>
        </w:rPr>
        <w:t xml:space="preserve"> Правительства Московской области</w:t>
      </w:r>
      <w:r w:rsidR="001C65D8" w:rsidRPr="00995724">
        <w:rPr>
          <w:rFonts w:ascii="Times New Roman" w:hAnsi="Times New Roman" w:cs="Times New Roman"/>
          <w:sz w:val="28"/>
          <w:szCs w:val="28"/>
        </w:rPr>
        <w:t xml:space="preserve"> от 26.05.2016 № 400/17 «Об утверждении Порядка осуществления муниципального земельного контроля на территории Московской области» (далее - Постановление Правительства МО</w:t>
      </w:r>
      <w:r w:rsidR="00931914" w:rsidRPr="00995724">
        <w:rPr>
          <w:rFonts w:ascii="Times New Roman" w:hAnsi="Times New Roman" w:cs="Times New Roman"/>
          <w:sz w:val="28"/>
          <w:szCs w:val="28"/>
        </w:rPr>
        <w:t xml:space="preserve"> </w:t>
      </w:r>
      <w:r w:rsidR="001C65D8" w:rsidRPr="00995724">
        <w:rPr>
          <w:rFonts w:ascii="Times New Roman" w:hAnsi="Times New Roman" w:cs="Times New Roman"/>
          <w:sz w:val="28"/>
          <w:szCs w:val="28"/>
        </w:rPr>
        <w:t>№ 400/17) не должен превышать двадцати рабочих дней за исключением случая, предусмотренного пунктом 3.17 Постановления Правительства МО</w:t>
      </w:r>
      <w:r w:rsidR="00931914" w:rsidRPr="00995724">
        <w:rPr>
          <w:rFonts w:ascii="Times New Roman" w:hAnsi="Times New Roman" w:cs="Times New Roman"/>
          <w:sz w:val="28"/>
          <w:szCs w:val="28"/>
        </w:rPr>
        <w:t xml:space="preserve"> </w:t>
      </w:r>
      <w:r w:rsidR="001C65D8" w:rsidRPr="00995724">
        <w:rPr>
          <w:rFonts w:ascii="Times New Roman" w:hAnsi="Times New Roman" w:cs="Times New Roman"/>
          <w:sz w:val="28"/>
          <w:szCs w:val="28"/>
        </w:rPr>
        <w:t>№ 400/17.</w:t>
      </w:r>
      <w:proofErr w:type="gramEnd"/>
    </w:p>
    <w:p w:rsidR="001C65D8" w:rsidRPr="00995724" w:rsidRDefault="001C65D8" w:rsidP="00995724">
      <w:pPr>
        <w:pStyle w:val="18"/>
        <w:widowControl w:val="0"/>
        <w:tabs>
          <w:tab w:val="left" w:pos="1276"/>
        </w:tabs>
        <w:spacing w:after="0"/>
        <w:ind w:left="0" w:firstLine="709"/>
        <w:jc w:val="both"/>
        <w:rPr>
          <w:rFonts w:ascii="Times New Roman" w:hAnsi="Times New Roman" w:cs="Times New Roman"/>
          <w:sz w:val="28"/>
          <w:szCs w:val="28"/>
        </w:rPr>
      </w:pPr>
    </w:p>
    <w:p w:rsidR="001C65D8" w:rsidRPr="00995724" w:rsidRDefault="004F5464" w:rsidP="00995724">
      <w:pPr>
        <w:pStyle w:val="18"/>
        <w:widowControl w:val="0"/>
        <w:tabs>
          <w:tab w:val="left" w:pos="0"/>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2.3.2.</w:t>
      </w:r>
      <w:r w:rsidR="00995724">
        <w:rPr>
          <w:rFonts w:ascii="Times New Roman" w:hAnsi="Times New Roman" w:cs="Times New Roman"/>
          <w:sz w:val="28"/>
          <w:szCs w:val="28"/>
        </w:rPr>
        <w:t xml:space="preserve"> </w:t>
      </w:r>
      <w:r w:rsidR="001C65D8" w:rsidRPr="00995724">
        <w:rPr>
          <w:rFonts w:ascii="Times New Roman" w:hAnsi="Times New Roman" w:cs="Times New Roman"/>
          <w:sz w:val="28"/>
          <w:szCs w:val="28"/>
        </w:rPr>
        <w:t>Срок проведения плановой выездной проверки в отношении одного гражданина не может превышать пятнадцати часов в год.</w:t>
      </w:r>
    </w:p>
    <w:p w:rsidR="001C65D8" w:rsidRPr="00995724" w:rsidRDefault="001C65D8" w:rsidP="00995724">
      <w:pPr>
        <w:pStyle w:val="af"/>
        <w:spacing w:after="0"/>
        <w:ind w:left="0" w:firstLine="709"/>
        <w:rPr>
          <w:rFonts w:ascii="Times New Roman" w:hAnsi="Times New Roman" w:cs="Times New Roman"/>
          <w:sz w:val="28"/>
          <w:szCs w:val="28"/>
        </w:rPr>
      </w:pPr>
    </w:p>
    <w:p w:rsidR="001C65D8" w:rsidRPr="00995724" w:rsidRDefault="004F5464" w:rsidP="00995724">
      <w:pPr>
        <w:pStyle w:val="18"/>
        <w:widowControl w:val="0"/>
        <w:tabs>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2.3.3.</w:t>
      </w:r>
      <w:r w:rsidR="00995724">
        <w:rPr>
          <w:rFonts w:ascii="Times New Roman" w:hAnsi="Times New Roman" w:cs="Times New Roman"/>
          <w:sz w:val="28"/>
          <w:szCs w:val="28"/>
        </w:rPr>
        <w:t xml:space="preserve"> </w:t>
      </w:r>
      <w:proofErr w:type="gramStart"/>
      <w:r w:rsidR="001C65D8" w:rsidRPr="00995724">
        <w:rPr>
          <w:rFonts w:ascii="Times New Roman" w:hAnsi="Times New Roman" w:cs="Times New Roman"/>
          <w:sz w:val="28"/>
          <w:szCs w:val="28"/>
        </w:rPr>
        <w:t>При проведении плановых выездных проверок в отношение</w:t>
      </w:r>
      <w:r w:rsidR="001C65D8" w:rsidRPr="00995724">
        <w:rPr>
          <w:rFonts w:ascii="Times New Roman" w:hAnsi="Times New Roman" w:cs="Times New Roman"/>
          <w:sz w:val="28"/>
          <w:szCs w:val="28"/>
          <w:shd w:val="clear" w:color="auto" w:fill="FFFFFF"/>
        </w:rPr>
        <w:t xml:space="preserve"> субъектов малого и среднего предпринимательства, зарегистрированных в соответствии с законодательством Российской Федерации и соответствующие условиям, установленным</w:t>
      </w:r>
      <w:r w:rsidR="001C65D8" w:rsidRPr="00995724">
        <w:rPr>
          <w:rStyle w:val="31"/>
          <w:rFonts w:ascii="Times New Roman" w:hAnsi="Times New Roman" w:cs="Times New Roman"/>
          <w:sz w:val="28"/>
          <w:szCs w:val="28"/>
          <w:shd w:val="clear" w:color="auto" w:fill="FFFFFF"/>
        </w:rPr>
        <w:t> </w:t>
      </w:r>
      <w:r w:rsidR="001C65D8" w:rsidRPr="00995724">
        <w:rPr>
          <w:rStyle w:val="31"/>
          <w:rFonts w:ascii="Times New Roman" w:hAnsi="Times New Roman" w:cs="Times New Roman"/>
          <w:b w:val="0"/>
          <w:sz w:val="28"/>
          <w:szCs w:val="28"/>
          <w:shd w:val="clear" w:color="auto" w:fill="FFFFFF"/>
        </w:rPr>
        <w:t>ст. 4</w:t>
      </w:r>
      <w:r w:rsidR="001C65D8" w:rsidRPr="00995724">
        <w:rPr>
          <w:rStyle w:val="31"/>
          <w:rFonts w:ascii="Times New Roman" w:hAnsi="Times New Roman" w:cs="Times New Roman"/>
          <w:sz w:val="28"/>
          <w:szCs w:val="28"/>
          <w:shd w:val="clear" w:color="auto" w:fill="FFFFFF"/>
        </w:rPr>
        <w:t xml:space="preserve"> </w:t>
      </w:r>
      <w:r w:rsidR="001C65D8" w:rsidRPr="00995724">
        <w:rPr>
          <w:rFonts w:ascii="Times New Roman" w:hAnsi="Times New Roman" w:cs="Times New Roman"/>
          <w:sz w:val="28"/>
          <w:szCs w:val="28"/>
        </w:rPr>
        <w:t>Федерального закона от 24.07.2007 № 209-ФЗ «О развитии малого и среднего предпринимательства в Российской Федерации»</w:t>
      </w:r>
      <w:r w:rsidR="001C65D8" w:rsidRPr="00995724">
        <w:rPr>
          <w:rFonts w:ascii="Times New Roman" w:hAnsi="Times New Roman" w:cs="Times New Roman"/>
          <w:sz w:val="28"/>
          <w:szCs w:val="28"/>
          <w:shd w:val="clear" w:color="auto" w:fill="FFFFFF"/>
        </w:rPr>
        <w:t xml:space="preserve"> (далее – субъекты малого и среднего предпринимательства) </w:t>
      </w:r>
      <w:r w:rsidR="001C65D8" w:rsidRPr="00995724">
        <w:rPr>
          <w:rFonts w:ascii="Times New Roman" w:hAnsi="Times New Roman" w:cs="Times New Roman"/>
          <w:sz w:val="28"/>
          <w:szCs w:val="28"/>
        </w:rPr>
        <w:t>общий срок проведения не может превышать:</w:t>
      </w:r>
      <w:proofErr w:type="gramEnd"/>
    </w:p>
    <w:p w:rsidR="001C65D8" w:rsidRPr="00995724" w:rsidRDefault="001C65D8" w:rsidP="000F32FD">
      <w:pPr>
        <w:pStyle w:val="18"/>
        <w:numPr>
          <w:ilvl w:val="0"/>
          <w:numId w:val="4"/>
        </w:numPr>
        <w:tabs>
          <w:tab w:val="left" w:pos="567"/>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для малого предприятия (</w:t>
      </w:r>
      <w:hyperlink r:id="rId15" w:anchor="dst100040" w:history="1">
        <w:r w:rsidRPr="00995724">
          <w:rPr>
            <w:rStyle w:val="a7"/>
            <w:rFonts w:ascii="Times New Roman" w:hAnsi="Times New Roman" w:cs="Times New Roman"/>
            <w:color w:val="00000A"/>
            <w:sz w:val="28"/>
            <w:szCs w:val="28"/>
          </w:rPr>
          <w:t>среднесписочная</w:t>
        </w:r>
      </w:hyperlink>
      <w:r w:rsidRPr="00995724">
        <w:rPr>
          <w:rStyle w:val="31"/>
          <w:rFonts w:ascii="Times New Roman" w:hAnsi="Times New Roman" w:cs="Times New Roman"/>
          <w:sz w:val="28"/>
          <w:szCs w:val="28"/>
        </w:rPr>
        <w:t> </w:t>
      </w:r>
      <w:r w:rsidRPr="00995724">
        <w:rPr>
          <w:rStyle w:val="12"/>
          <w:rFonts w:ascii="Times New Roman" w:hAnsi="Times New Roman"/>
          <w:b w:val="0"/>
          <w:sz w:val="28"/>
          <w:szCs w:val="28"/>
        </w:rPr>
        <w:t xml:space="preserve">численность </w:t>
      </w:r>
      <w:proofErr w:type="gramStart"/>
      <w:r w:rsidRPr="00995724">
        <w:rPr>
          <w:rStyle w:val="12"/>
          <w:rFonts w:ascii="Times New Roman" w:hAnsi="Times New Roman"/>
          <w:b w:val="0"/>
          <w:sz w:val="28"/>
          <w:szCs w:val="28"/>
        </w:rPr>
        <w:t>работников</w:t>
      </w:r>
      <w:proofErr w:type="gramEnd"/>
      <w:r w:rsidRPr="00995724">
        <w:rPr>
          <w:rStyle w:val="12"/>
          <w:rFonts w:ascii="Times New Roman" w:hAnsi="Times New Roman"/>
          <w:b w:val="0"/>
          <w:sz w:val="28"/>
          <w:szCs w:val="28"/>
        </w:rPr>
        <w:t xml:space="preserve"> за предшествующий календарный год которых составляет до ста человек)</w:t>
      </w:r>
      <w:r w:rsidRPr="00995724">
        <w:rPr>
          <w:rFonts w:ascii="Times New Roman" w:hAnsi="Times New Roman" w:cs="Times New Roman"/>
          <w:sz w:val="28"/>
          <w:szCs w:val="28"/>
        </w:rPr>
        <w:t xml:space="preserve"> - пятьдесят часов в год; </w:t>
      </w:r>
    </w:p>
    <w:p w:rsidR="001C65D8" w:rsidRPr="00995724" w:rsidRDefault="001C65D8" w:rsidP="000F32FD">
      <w:pPr>
        <w:pStyle w:val="18"/>
        <w:numPr>
          <w:ilvl w:val="0"/>
          <w:numId w:val="4"/>
        </w:numPr>
        <w:tabs>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lastRenderedPageBreak/>
        <w:t>для микропредприятия - предприятия (</w:t>
      </w:r>
      <w:hyperlink r:id="rId16" w:anchor="dst100040" w:history="1">
        <w:r w:rsidRPr="00995724">
          <w:rPr>
            <w:rStyle w:val="a7"/>
            <w:rFonts w:ascii="Times New Roman" w:hAnsi="Times New Roman" w:cs="Times New Roman"/>
            <w:color w:val="00000A"/>
            <w:sz w:val="28"/>
            <w:szCs w:val="28"/>
          </w:rPr>
          <w:t>среднесписочная</w:t>
        </w:r>
      </w:hyperlink>
      <w:r w:rsidRPr="00995724">
        <w:rPr>
          <w:rStyle w:val="31"/>
          <w:rFonts w:ascii="Times New Roman" w:hAnsi="Times New Roman" w:cs="Times New Roman"/>
          <w:b w:val="0"/>
          <w:sz w:val="28"/>
          <w:szCs w:val="28"/>
        </w:rPr>
        <w:t> </w:t>
      </w:r>
      <w:r w:rsidRPr="00995724">
        <w:rPr>
          <w:rStyle w:val="12"/>
          <w:rFonts w:ascii="Times New Roman" w:hAnsi="Times New Roman"/>
          <w:b w:val="0"/>
          <w:sz w:val="28"/>
          <w:szCs w:val="28"/>
        </w:rPr>
        <w:t xml:space="preserve">численность </w:t>
      </w:r>
      <w:proofErr w:type="gramStart"/>
      <w:r w:rsidRPr="00995724">
        <w:rPr>
          <w:rStyle w:val="12"/>
          <w:rFonts w:ascii="Times New Roman" w:hAnsi="Times New Roman"/>
          <w:b w:val="0"/>
          <w:sz w:val="28"/>
          <w:szCs w:val="28"/>
        </w:rPr>
        <w:t>работников</w:t>
      </w:r>
      <w:proofErr w:type="gramEnd"/>
      <w:r w:rsidRPr="00995724">
        <w:rPr>
          <w:rStyle w:val="12"/>
          <w:rFonts w:ascii="Times New Roman" w:hAnsi="Times New Roman"/>
          <w:b w:val="0"/>
          <w:sz w:val="28"/>
          <w:szCs w:val="28"/>
        </w:rPr>
        <w:t xml:space="preserve"> за предшествующий календарный год которых составляет до пятнадцати человек)</w:t>
      </w:r>
      <w:r w:rsidRPr="00995724">
        <w:rPr>
          <w:rFonts w:ascii="Times New Roman" w:hAnsi="Times New Roman" w:cs="Times New Roman"/>
          <w:b/>
          <w:sz w:val="28"/>
          <w:szCs w:val="28"/>
        </w:rPr>
        <w:t xml:space="preserve"> - </w:t>
      </w:r>
      <w:r w:rsidRPr="00995724">
        <w:rPr>
          <w:rFonts w:ascii="Times New Roman" w:hAnsi="Times New Roman" w:cs="Times New Roman"/>
          <w:sz w:val="28"/>
          <w:szCs w:val="28"/>
        </w:rPr>
        <w:t xml:space="preserve">пятнадцать часов в год. </w:t>
      </w:r>
    </w:p>
    <w:p w:rsidR="001C65D8" w:rsidRPr="00995724" w:rsidRDefault="001C65D8" w:rsidP="00995724">
      <w:pPr>
        <w:pStyle w:val="18"/>
        <w:tabs>
          <w:tab w:val="left" w:pos="1276"/>
        </w:tabs>
        <w:spacing w:after="0"/>
        <w:ind w:left="0" w:firstLine="709"/>
        <w:jc w:val="both"/>
        <w:rPr>
          <w:rFonts w:ascii="Times New Roman" w:hAnsi="Times New Roman" w:cs="Times New Roman"/>
          <w:sz w:val="28"/>
          <w:szCs w:val="28"/>
        </w:rPr>
      </w:pPr>
    </w:p>
    <w:p w:rsidR="001C65D8" w:rsidRPr="00995724" w:rsidRDefault="004F5464" w:rsidP="00995724">
      <w:pPr>
        <w:pStyle w:val="18"/>
        <w:tabs>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2.3.4.</w:t>
      </w:r>
      <w:r w:rsidR="00995724">
        <w:rPr>
          <w:rFonts w:ascii="Times New Roman" w:hAnsi="Times New Roman" w:cs="Times New Roman"/>
          <w:sz w:val="28"/>
          <w:szCs w:val="28"/>
        </w:rPr>
        <w:t xml:space="preserve"> </w:t>
      </w:r>
      <w:proofErr w:type="gramStart"/>
      <w:r w:rsidR="001C65D8" w:rsidRPr="00995724">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проверки может быть продлен руководителем органа муниципального земельного контроля, но не более чем на 20 рабочих дней, в отношении малых предприятий – не более чем на 50 часов, микропредприятий – не более чем</w:t>
      </w:r>
      <w:proofErr w:type="gramEnd"/>
      <w:r w:rsidR="001C65D8" w:rsidRPr="00995724">
        <w:rPr>
          <w:rFonts w:ascii="Times New Roman" w:hAnsi="Times New Roman" w:cs="Times New Roman"/>
          <w:sz w:val="28"/>
          <w:szCs w:val="28"/>
        </w:rPr>
        <w:t xml:space="preserve"> на 15 часов.</w:t>
      </w:r>
    </w:p>
    <w:p w:rsidR="001C65D8" w:rsidRPr="00995724" w:rsidRDefault="001C65D8" w:rsidP="00995724">
      <w:pPr>
        <w:pStyle w:val="18"/>
        <w:tabs>
          <w:tab w:val="left" w:pos="1276"/>
        </w:tabs>
        <w:spacing w:after="0"/>
        <w:ind w:left="0" w:firstLine="709"/>
        <w:jc w:val="both"/>
        <w:rPr>
          <w:rFonts w:ascii="Times New Roman" w:hAnsi="Times New Roman" w:cs="Times New Roman"/>
          <w:sz w:val="28"/>
          <w:szCs w:val="28"/>
        </w:rPr>
      </w:pPr>
    </w:p>
    <w:p w:rsidR="001C65D8" w:rsidRPr="00995724" w:rsidRDefault="004F5464" w:rsidP="00995724">
      <w:pPr>
        <w:pStyle w:val="18"/>
        <w:tabs>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2.3.5.</w:t>
      </w:r>
      <w:r w:rsidR="00995724">
        <w:rPr>
          <w:rFonts w:ascii="Times New Roman" w:hAnsi="Times New Roman" w:cs="Times New Roman"/>
          <w:sz w:val="28"/>
          <w:szCs w:val="28"/>
        </w:rPr>
        <w:t xml:space="preserve"> </w:t>
      </w:r>
      <w:proofErr w:type="gramStart"/>
      <w:r w:rsidR="001C65D8" w:rsidRPr="00995724">
        <w:rPr>
          <w:rFonts w:ascii="Times New Roman" w:hAnsi="Times New Roman" w:cs="Times New Roman"/>
          <w:sz w:val="28"/>
          <w:szCs w:val="28"/>
        </w:rPr>
        <w:t xml:space="preserve">В случае необходимости при проведении проверки, указанной в ч. 2 ст. 13 Федерального закона № 294-ФЗ, для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земельного контроля на срок, необходимый для осуществления межведомственного информационного взаимодействия, но не более чем на десять рабочих дней. </w:t>
      </w:r>
      <w:proofErr w:type="gramEnd"/>
    </w:p>
    <w:p w:rsidR="001C65D8" w:rsidRPr="00995724" w:rsidRDefault="001C65D8" w:rsidP="00995724">
      <w:pPr>
        <w:spacing w:after="0"/>
        <w:ind w:firstLine="709"/>
        <w:contextualSpacing/>
        <w:jc w:val="both"/>
        <w:rPr>
          <w:rFonts w:ascii="Times New Roman" w:hAnsi="Times New Roman" w:cs="Times New Roman"/>
          <w:sz w:val="28"/>
          <w:szCs w:val="28"/>
        </w:rPr>
      </w:pPr>
      <w:r w:rsidRPr="00995724">
        <w:rPr>
          <w:rFonts w:ascii="Times New Roman" w:hAnsi="Times New Roman" w:cs="Times New Roman"/>
          <w:sz w:val="28"/>
          <w:szCs w:val="28"/>
        </w:rPr>
        <w:t xml:space="preserve">На период </w:t>
      </w:r>
      <w:proofErr w:type="gramStart"/>
      <w:r w:rsidRPr="00995724">
        <w:rPr>
          <w:rFonts w:ascii="Times New Roman" w:hAnsi="Times New Roman" w:cs="Times New Roman"/>
          <w:sz w:val="28"/>
          <w:szCs w:val="28"/>
        </w:rPr>
        <w:t>действия срока приостановления проведения проверки</w:t>
      </w:r>
      <w:proofErr w:type="gramEnd"/>
      <w:r w:rsidRPr="00995724">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земельного контроля на территории, в зданиях, строениях, сооружениях, помещениях, на иных объектах субъекта малого предпринимательства.</w:t>
      </w:r>
    </w:p>
    <w:p w:rsidR="001C65D8" w:rsidRPr="00995724" w:rsidRDefault="001C65D8" w:rsidP="00995724">
      <w:pPr>
        <w:spacing w:after="0" w:line="240" w:lineRule="auto"/>
        <w:ind w:firstLine="709"/>
        <w:contextualSpacing/>
        <w:jc w:val="both"/>
        <w:rPr>
          <w:rFonts w:ascii="Times New Roman" w:hAnsi="Times New Roman" w:cs="Times New Roman"/>
          <w:sz w:val="28"/>
          <w:szCs w:val="28"/>
        </w:rPr>
      </w:pPr>
    </w:p>
    <w:p w:rsidR="001C65D8" w:rsidRPr="00995724" w:rsidRDefault="004F5464" w:rsidP="00995724">
      <w:pPr>
        <w:pStyle w:val="18"/>
        <w:tabs>
          <w:tab w:val="left" w:pos="993"/>
          <w:tab w:val="left" w:pos="1134"/>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2.3.6.</w:t>
      </w:r>
      <w:r w:rsidR="00995724">
        <w:rPr>
          <w:rFonts w:ascii="Times New Roman" w:hAnsi="Times New Roman" w:cs="Times New Roman"/>
          <w:sz w:val="28"/>
          <w:szCs w:val="28"/>
        </w:rPr>
        <w:t xml:space="preserve"> </w:t>
      </w:r>
      <w:r w:rsidR="001C65D8" w:rsidRPr="00995724">
        <w:rPr>
          <w:rFonts w:ascii="Times New Roman" w:hAnsi="Times New Roman" w:cs="Times New Roman"/>
          <w:sz w:val="28"/>
          <w:szCs w:val="28"/>
        </w:rPr>
        <w:t xml:space="preserve">Повторное приостановление проведения проверки не допускается. </w:t>
      </w:r>
    </w:p>
    <w:p w:rsidR="001C65D8" w:rsidRPr="00995724" w:rsidRDefault="001C65D8" w:rsidP="00995724">
      <w:pPr>
        <w:pStyle w:val="18"/>
        <w:tabs>
          <w:tab w:val="left" w:pos="993"/>
          <w:tab w:val="left" w:pos="1134"/>
        </w:tabs>
        <w:spacing w:after="0"/>
        <w:ind w:left="0" w:firstLine="709"/>
        <w:jc w:val="both"/>
        <w:rPr>
          <w:rFonts w:ascii="Times New Roman" w:hAnsi="Times New Roman" w:cs="Times New Roman"/>
          <w:sz w:val="28"/>
          <w:szCs w:val="28"/>
        </w:rPr>
      </w:pPr>
    </w:p>
    <w:p w:rsidR="001C65D8" w:rsidRPr="00995724" w:rsidRDefault="004F5464" w:rsidP="00995724">
      <w:pPr>
        <w:pStyle w:val="18"/>
        <w:tabs>
          <w:tab w:val="left" w:pos="993"/>
          <w:tab w:val="left" w:pos="1134"/>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2.3.7</w:t>
      </w:r>
      <w:r w:rsidR="00995724">
        <w:rPr>
          <w:rFonts w:ascii="Times New Roman" w:hAnsi="Times New Roman" w:cs="Times New Roman"/>
          <w:sz w:val="28"/>
          <w:szCs w:val="28"/>
        </w:rPr>
        <w:t xml:space="preserve">. </w:t>
      </w:r>
      <w:r w:rsidR="001C65D8" w:rsidRPr="00995724">
        <w:rPr>
          <w:rFonts w:ascii="Times New Roman" w:hAnsi="Times New Roman" w:cs="Times New Roman"/>
          <w:sz w:val="28"/>
          <w:szCs w:val="28"/>
        </w:rPr>
        <w:t>Срок подготовки и подписания акта проверки не должен превышать срока проведения проверки, указанного в распоряжении/приказе руководителя органа муниципального земельного контроля.</w:t>
      </w:r>
    </w:p>
    <w:p w:rsidR="001C65D8" w:rsidRPr="00995724" w:rsidRDefault="001C65D8" w:rsidP="00995724">
      <w:pPr>
        <w:pStyle w:val="af"/>
        <w:spacing w:after="0"/>
        <w:ind w:left="0" w:firstLine="709"/>
        <w:rPr>
          <w:rFonts w:ascii="Times New Roman" w:hAnsi="Times New Roman" w:cs="Times New Roman"/>
          <w:sz w:val="28"/>
          <w:szCs w:val="28"/>
        </w:rPr>
      </w:pPr>
    </w:p>
    <w:p w:rsidR="001C65D8" w:rsidRPr="00995724" w:rsidRDefault="004F5464" w:rsidP="00995724">
      <w:pPr>
        <w:pStyle w:val="18"/>
        <w:tabs>
          <w:tab w:val="left" w:pos="993"/>
          <w:tab w:val="left" w:pos="1134"/>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2.3.8</w:t>
      </w:r>
      <w:r w:rsidR="00995724">
        <w:rPr>
          <w:rFonts w:ascii="Times New Roman" w:hAnsi="Times New Roman" w:cs="Times New Roman"/>
          <w:sz w:val="28"/>
          <w:szCs w:val="28"/>
        </w:rPr>
        <w:t xml:space="preserve">. </w:t>
      </w:r>
      <w:r w:rsidR="001C65D8" w:rsidRPr="00995724">
        <w:rPr>
          <w:rFonts w:ascii="Times New Roman" w:hAnsi="Times New Roman" w:cs="Times New Roman"/>
          <w:sz w:val="28"/>
          <w:szCs w:val="28"/>
        </w:rPr>
        <w:t>Срок подготовки и подписания предписания не должен превышать срока проведения проверки, указанного в распоряжении/приказе руководителя органа муниципального земельного контроля.</w:t>
      </w:r>
    </w:p>
    <w:p w:rsidR="001C65D8" w:rsidRPr="00995724" w:rsidRDefault="001C65D8" w:rsidP="00995724">
      <w:pPr>
        <w:pStyle w:val="af"/>
        <w:spacing w:after="0"/>
        <w:ind w:left="0" w:firstLine="709"/>
        <w:rPr>
          <w:rFonts w:ascii="Times New Roman" w:hAnsi="Times New Roman" w:cs="Times New Roman"/>
          <w:sz w:val="28"/>
          <w:szCs w:val="28"/>
        </w:rPr>
      </w:pPr>
    </w:p>
    <w:p w:rsidR="001C65D8" w:rsidRPr="00995724" w:rsidRDefault="004F5464" w:rsidP="00995724">
      <w:pPr>
        <w:pStyle w:val="18"/>
        <w:tabs>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w:t>
      </w:r>
      <w:r w:rsidR="00560914" w:rsidRPr="00995724">
        <w:rPr>
          <w:rFonts w:ascii="Times New Roman" w:hAnsi="Times New Roman" w:cs="Times New Roman"/>
          <w:sz w:val="28"/>
          <w:szCs w:val="28"/>
        </w:rPr>
        <w:t>.3.9.</w:t>
      </w:r>
      <w:r w:rsidR="00995724">
        <w:rPr>
          <w:rFonts w:ascii="Times New Roman" w:hAnsi="Times New Roman" w:cs="Times New Roman"/>
          <w:sz w:val="28"/>
          <w:szCs w:val="28"/>
        </w:rPr>
        <w:t xml:space="preserve"> </w:t>
      </w:r>
      <w:proofErr w:type="gramStart"/>
      <w:r w:rsidR="001C65D8" w:rsidRPr="00995724">
        <w:rPr>
          <w:rFonts w:ascii="Times New Roman" w:hAnsi="Times New Roman" w:cs="Times New Roman"/>
          <w:sz w:val="28"/>
          <w:szCs w:val="28"/>
        </w:rPr>
        <w:t xml:space="preserve">Срок проведения каждой из предусмотренных ст. 11 и 12 Федерального закона № 294-ФЗ проверок в отношении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лица, в </w:t>
      </w:r>
      <w:r w:rsidR="001C65D8" w:rsidRPr="00995724">
        <w:rPr>
          <w:rFonts w:ascii="Times New Roman" w:hAnsi="Times New Roman" w:cs="Times New Roman"/>
          <w:sz w:val="28"/>
          <w:szCs w:val="28"/>
        </w:rPr>
        <w:lastRenderedPageBreak/>
        <w:t>отношении которого исполняется муниципальная функция, при этом общий срок проведения проверки не может превышать 60 рабочих дней.</w:t>
      </w:r>
      <w:proofErr w:type="gramEnd"/>
    </w:p>
    <w:p w:rsidR="001C65D8" w:rsidRPr="00995724" w:rsidRDefault="001C65D8" w:rsidP="00995724">
      <w:pPr>
        <w:pStyle w:val="af"/>
        <w:spacing w:after="0"/>
        <w:ind w:left="0" w:firstLine="709"/>
        <w:rPr>
          <w:rFonts w:ascii="Times New Roman" w:hAnsi="Times New Roman" w:cs="Times New Roman"/>
          <w:sz w:val="28"/>
          <w:szCs w:val="28"/>
        </w:rPr>
      </w:pPr>
    </w:p>
    <w:p w:rsidR="001C65D8" w:rsidRPr="00995724" w:rsidRDefault="00995724" w:rsidP="00995724">
      <w:pPr>
        <w:spacing w:after="0"/>
        <w:ind w:firstLine="709"/>
        <w:contextualSpacing/>
        <w:jc w:val="both"/>
        <w:rPr>
          <w:rFonts w:ascii="Times New Roman" w:hAnsi="Times New Roman" w:cs="Times New Roman"/>
          <w:sz w:val="28"/>
          <w:szCs w:val="28"/>
        </w:rPr>
      </w:pPr>
      <w:bookmarkStart w:id="0" w:name="_Ref521679899"/>
      <w:r w:rsidRPr="00995724">
        <w:rPr>
          <w:rFonts w:ascii="Times New Roman" w:hAnsi="Times New Roman" w:cs="Times New Roman"/>
          <w:sz w:val="28"/>
          <w:szCs w:val="28"/>
        </w:rPr>
        <w:t>2.3.10.</w:t>
      </w:r>
      <w:r w:rsidR="001C65D8" w:rsidRPr="00995724">
        <w:rPr>
          <w:rFonts w:ascii="Times New Roman" w:hAnsi="Times New Roman" w:cs="Times New Roman"/>
          <w:color w:val="FF0000"/>
          <w:sz w:val="28"/>
          <w:szCs w:val="28"/>
        </w:rPr>
        <w:t xml:space="preserve"> </w:t>
      </w:r>
      <w:r w:rsidR="001C65D8" w:rsidRPr="00995724">
        <w:rPr>
          <w:rFonts w:ascii="Times New Roman" w:hAnsi="Times New Roman" w:cs="Times New Roman"/>
          <w:sz w:val="28"/>
          <w:szCs w:val="28"/>
        </w:rPr>
        <w:t xml:space="preserve">Проведение внеплановой проверки по исполнению предписания </w:t>
      </w:r>
      <w:r w:rsidR="001C65D8" w:rsidRPr="00995724">
        <w:rPr>
          <w:rFonts w:ascii="Times New Roman" w:hAnsi="Times New Roman" w:cs="Times New Roman"/>
          <w:sz w:val="28"/>
          <w:szCs w:val="28"/>
        </w:rPr>
        <w:br/>
        <w:t xml:space="preserve">об устранении выявленных нарушений обязательных требований </w:t>
      </w:r>
      <w:bookmarkEnd w:id="0"/>
      <w:r w:rsidR="001C65D8" w:rsidRPr="00995724">
        <w:rPr>
          <w:rFonts w:ascii="Times New Roman" w:hAnsi="Times New Roman" w:cs="Times New Roman"/>
          <w:sz w:val="28"/>
          <w:szCs w:val="28"/>
        </w:rPr>
        <w:t>осуществляется в течение 5 рабочих дней со дня истечения срока такого предписания.</w:t>
      </w:r>
    </w:p>
    <w:p w:rsidR="001C65D8" w:rsidRPr="00995724" w:rsidRDefault="001C65D8" w:rsidP="00995724">
      <w:pPr>
        <w:spacing w:after="0"/>
        <w:ind w:firstLine="709"/>
        <w:contextualSpacing/>
        <w:jc w:val="both"/>
        <w:rPr>
          <w:rFonts w:ascii="Times New Roman" w:hAnsi="Times New Roman" w:cs="Times New Roman"/>
          <w:sz w:val="28"/>
          <w:szCs w:val="28"/>
        </w:rPr>
      </w:pPr>
    </w:p>
    <w:p w:rsidR="001C65D8" w:rsidRPr="00995724" w:rsidRDefault="00995724" w:rsidP="00995724">
      <w:pPr>
        <w:pStyle w:val="18"/>
        <w:tabs>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 xml:space="preserve">2.3.11. </w:t>
      </w:r>
      <w:proofErr w:type="gramStart"/>
      <w:r w:rsidR="001C65D8" w:rsidRPr="00995724">
        <w:rPr>
          <w:rFonts w:ascii="Times New Roman" w:hAnsi="Times New Roman" w:cs="Times New Roman"/>
          <w:sz w:val="28"/>
          <w:szCs w:val="28"/>
        </w:rPr>
        <w:t>В случае выявления в ходе проведения проверки в рамках осуществления муниципального земельного контроля нарушений требований земельного законодательства в течение трех рабочих дней со дня составления акта проверки материалы проверки направляются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для рассмотрения и принятия решения о возбуждении дела об административном правонарушении.</w:t>
      </w:r>
      <w:proofErr w:type="gramEnd"/>
    </w:p>
    <w:p w:rsidR="001C65D8" w:rsidRPr="00995724" w:rsidRDefault="001C65D8" w:rsidP="00995724">
      <w:pPr>
        <w:pStyle w:val="18"/>
        <w:tabs>
          <w:tab w:val="left" w:pos="1276"/>
        </w:tabs>
        <w:spacing w:after="0"/>
        <w:ind w:left="0" w:firstLine="709"/>
        <w:jc w:val="both"/>
        <w:rPr>
          <w:rFonts w:ascii="Times New Roman" w:hAnsi="Times New Roman" w:cs="Times New Roman"/>
          <w:sz w:val="28"/>
          <w:szCs w:val="28"/>
        </w:rPr>
      </w:pPr>
    </w:p>
    <w:p w:rsidR="001C65D8" w:rsidRPr="00995724" w:rsidRDefault="001C65D8" w:rsidP="000F32FD">
      <w:pPr>
        <w:pStyle w:val="18"/>
        <w:numPr>
          <w:ilvl w:val="2"/>
          <w:numId w:val="24"/>
        </w:numPr>
        <w:tabs>
          <w:tab w:val="left" w:pos="1276"/>
        </w:tabs>
        <w:spacing w:after="0"/>
        <w:ind w:left="0" w:firstLine="709"/>
        <w:jc w:val="both"/>
        <w:rPr>
          <w:rFonts w:ascii="Times New Roman" w:hAnsi="Times New Roman" w:cs="Times New Roman"/>
          <w:sz w:val="28"/>
          <w:szCs w:val="28"/>
        </w:rPr>
      </w:pPr>
      <w:proofErr w:type="gramStart"/>
      <w:r w:rsidRPr="00995724">
        <w:rPr>
          <w:rFonts w:ascii="Times New Roman" w:hAnsi="Times New Roman" w:cs="Times New Roman"/>
          <w:sz w:val="28"/>
          <w:szCs w:val="28"/>
        </w:rPr>
        <w:t xml:space="preserve">В срок не позднее 5 рабочих дней со дня поступления от органа муниципального земельного контроля копии акта проверки, структурное подразделение территориального органа федерального органа государственного земельного надзора в пределах своей компетенции рассматривает материалы муниципального земельного контроля, принимает решение о возбуждении дела об административном правонарушении либо об отказе в возбуждении дела </w:t>
      </w:r>
      <w:r w:rsidR="002D3A34" w:rsidRPr="00995724">
        <w:rPr>
          <w:rFonts w:ascii="Times New Roman" w:hAnsi="Times New Roman" w:cs="Times New Roman"/>
          <w:sz w:val="28"/>
          <w:szCs w:val="28"/>
        </w:rPr>
        <w:t xml:space="preserve">                     </w:t>
      </w:r>
      <w:r w:rsidRPr="00995724">
        <w:rPr>
          <w:rFonts w:ascii="Times New Roman" w:hAnsi="Times New Roman" w:cs="Times New Roman"/>
          <w:sz w:val="28"/>
          <w:szCs w:val="28"/>
        </w:rPr>
        <w:t>об административном правонарушении и нап</w:t>
      </w:r>
      <w:r w:rsidR="002D3A34" w:rsidRPr="00995724">
        <w:rPr>
          <w:rFonts w:ascii="Times New Roman" w:hAnsi="Times New Roman" w:cs="Times New Roman"/>
          <w:sz w:val="28"/>
          <w:szCs w:val="28"/>
        </w:rPr>
        <w:t xml:space="preserve">равлять </w:t>
      </w:r>
      <w:r w:rsidRPr="00995724">
        <w:rPr>
          <w:rFonts w:ascii="Times New Roman" w:hAnsi="Times New Roman" w:cs="Times New Roman"/>
          <w:sz w:val="28"/>
          <w:szCs w:val="28"/>
        </w:rPr>
        <w:t xml:space="preserve">копию принятого решения </w:t>
      </w:r>
      <w:r w:rsidR="002D3A34" w:rsidRPr="00995724">
        <w:rPr>
          <w:rFonts w:ascii="Times New Roman" w:hAnsi="Times New Roman" w:cs="Times New Roman"/>
          <w:sz w:val="28"/>
          <w:szCs w:val="28"/>
        </w:rPr>
        <w:t xml:space="preserve">            </w:t>
      </w:r>
      <w:r w:rsidRPr="00995724">
        <w:rPr>
          <w:rFonts w:ascii="Times New Roman" w:hAnsi="Times New Roman" w:cs="Times New Roman"/>
          <w:sz w:val="28"/>
          <w:szCs w:val="28"/>
        </w:rPr>
        <w:t>в орган</w:t>
      </w:r>
      <w:proofErr w:type="gramEnd"/>
      <w:r w:rsidRPr="00995724">
        <w:rPr>
          <w:rFonts w:ascii="Times New Roman" w:hAnsi="Times New Roman" w:cs="Times New Roman"/>
          <w:sz w:val="28"/>
          <w:szCs w:val="28"/>
        </w:rPr>
        <w:t xml:space="preserve"> муниципального земельного контроля.</w:t>
      </w:r>
    </w:p>
    <w:p w:rsidR="007E44D6" w:rsidRPr="00995724" w:rsidRDefault="007E44D6" w:rsidP="00995724">
      <w:pPr>
        <w:spacing w:after="0"/>
        <w:ind w:firstLine="709"/>
        <w:contextualSpacing/>
        <w:jc w:val="both"/>
        <w:rPr>
          <w:rFonts w:ascii="Times New Roman" w:hAnsi="Times New Roman" w:cs="Times New Roman"/>
          <w:sz w:val="28"/>
          <w:szCs w:val="28"/>
        </w:rPr>
      </w:pPr>
    </w:p>
    <w:p w:rsidR="001C65D8" w:rsidRPr="00995724" w:rsidRDefault="001C65D8" w:rsidP="000F32FD">
      <w:pPr>
        <w:pStyle w:val="18"/>
        <w:numPr>
          <w:ilvl w:val="2"/>
          <w:numId w:val="24"/>
        </w:numPr>
        <w:tabs>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 xml:space="preserve">В случае установления факта административного правонарушения, ответственность за совершение которого предусмотрена </w:t>
      </w:r>
      <w:proofErr w:type="gramStart"/>
      <w:r w:rsidRPr="00995724">
        <w:rPr>
          <w:rFonts w:ascii="Times New Roman" w:hAnsi="Times New Roman" w:cs="Times New Roman"/>
          <w:sz w:val="28"/>
          <w:szCs w:val="28"/>
        </w:rPr>
        <w:t>ч</w:t>
      </w:r>
      <w:proofErr w:type="gramEnd"/>
      <w:r w:rsidRPr="00995724">
        <w:rPr>
          <w:rFonts w:ascii="Times New Roman" w:hAnsi="Times New Roman" w:cs="Times New Roman"/>
          <w:sz w:val="28"/>
          <w:szCs w:val="28"/>
        </w:rPr>
        <w:t>. 1 ст. 19.4, ст. 19.4.1,</w:t>
      </w:r>
      <w:r w:rsidR="00931914" w:rsidRPr="00995724">
        <w:rPr>
          <w:rFonts w:ascii="Times New Roman" w:hAnsi="Times New Roman" w:cs="Times New Roman"/>
          <w:sz w:val="28"/>
          <w:szCs w:val="28"/>
        </w:rPr>
        <w:t xml:space="preserve"> </w:t>
      </w:r>
      <w:r w:rsidRPr="00995724">
        <w:rPr>
          <w:rFonts w:ascii="Times New Roman" w:hAnsi="Times New Roman" w:cs="Times New Roman"/>
          <w:sz w:val="28"/>
          <w:szCs w:val="28"/>
        </w:rPr>
        <w:t xml:space="preserve">ч. 1 ст. 19.5, ст. 19.7 КоАП, </w:t>
      </w:r>
      <w:r w:rsidR="00595EA2" w:rsidRPr="00995724">
        <w:rPr>
          <w:rFonts w:ascii="Times New Roman" w:hAnsi="Times New Roman" w:cs="Times New Roman"/>
          <w:sz w:val="28"/>
          <w:szCs w:val="28"/>
        </w:rPr>
        <w:t xml:space="preserve">ч. 5 ст. 6.11 КоАП МО, </w:t>
      </w:r>
      <w:r w:rsidRPr="00995724">
        <w:rPr>
          <w:rFonts w:ascii="Times New Roman" w:hAnsi="Times New Roman" w:cs="Times New Roman"/>
          <w:sz w:val="28"/>
          <w:szCs w:val="28"/>
        </w:rPr>
        <w:t>протокол об административном правонарушении составляется немедленно после выявления совершения административного правонарушения.</w:t>
      </w:r>
    </w:p>
    <w:p w:rsidR="001C65D8" w:rsidRPr="00995724" w:rsidRDefault="001C65D8" w:rsidP="00995724">
      <w:pPr>
        <w:pStyle w:val="18"/>
        <w:tabs>
          <w:tab w:val="left" w:pos="1276"/>
        </w:tabs>
        <w:spacing w:after="0"/>
        <w:ind w:left="0" w:firstLine="709"/>
        <w:jc w:val="both"/>
        <w:rPr>
          <w:rFonts w:ascii="Times New Roman" w:hAnsi="Times New Roman" w:cs="Times New Roman"/>
          <w:sz w:val="28"/>
          <w:szCs w:val="28"/>
        </w:rPr>
      </w:pPr>
      <w:bookmarkStart w:id="1" w:name="dst102692"/>
      <w:bookmarkEnd w:id="1"/>
      <w:r w:rsidRPr="00995724">
        <w:rPr>
          <w:rFonts w:ascii="Times New Roman" w:hAnsi="Times New Roman" w:cs="Times New Roman"/>
          <w:sz w:val="28"/>
          <w:szCs w:val="28"/>
        </w:rPr>
        <w:t>В случае</w:t>
      </w:r>
      <w:proofErr w:type="gramStart"/>
      <w:r w:rsidRPr="00995724">
        <w:rPr>
          <w:rFonts w:ascii="Times New Roman" w:hAnsi="Times New Roman" w:cs="Times New Roman"/>
          <w:sz w:val="28"/>
          <w:szCs w:val="28"/>
        </w:rPr>
        <w:t>,</w:t>
      </w:r>
      <w:proofErr w:type="gramEnd"/>
      <w:r w:rsidRPr="00995724">
        <w:rPr>
          <w:rFonts w:ascii="Times New Roman" w:hAnsi="Times New Roman" w:cs="Times New Roman"/>
          <w:sz w:val="28"/>
          <w:szCs w:val="28"/>
        </w:rPr>
        <w:t xml:space="preserve">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1C65D8" w:rsidRPr="00995724" w:rsidRDefault="001C65D8" w:rsidP="00995724">
      <w:pPr>
        <w:pStyle w:val="18"/>
        <w:tabs>
          <w:tab w:val="left" w:pos="1276"/>
        </w:tabs>
        <w:spacing w:after="0"/>
        <w:ind w:left="0" w:firstLine="709"/>
        <w:jc w:val="both"/>
        <w:rPr>
          <w:rFonts w:ascii="Times New Roman" w:hAnsi="Times New Roman" w:cs="Times New Roman"/>
          <w:sz w:val="28"/>
          <w:szCs w:val="28"/>
        </w:rPr>
      </w:pPr>
    </w:p>
    <w:p w:rsidR="001C65D8" w:rsidRPr="00995724" w:rsidRDefault="00995724" w:rsidP="00995724">
      <w:pPr>
        <w:pStyle w:val="18"/>
        <w:tabs>
          <w:tab w:val="left" w:pos="1276"/>
        </w:tabs>
        <w:spacing w:after="0"/>
        <w:ind w:left="0" w:firstLine="709"/>
        <w:jc w:val="both"/>
        <w:rPr>
          <w:rFonts w:ascii="Times New Roman" w:hAnsi="Times New Roman" w:cs="Times New Roman"/>
          <w:sz w:val="28"/>
          <w:szCs w:val="28"/>
        </w:rPr>
      </w:pPr>
      <w:r w:rsidRPr="00995724">
        <w:rPr>
          <w:rFonts w:ascii="Times New Roman" w:hAnsi="Times New Roman" w:cs="Times New Roman"/>
          <w:sz w:val="28"/>
          <w:szCs w:val="28"/>
        </w:rPr>
        <w:t>2.3.14</w:t>
      </w:r>
      <w:r>
        <w:rPr>
          <w:rFonts w:ascii="Times New Roman" w:hAnsi="Times New Roman" w:cs="Times New Roman"/>
          <w:sz w:val="28"/>
          <w:szCs w:val="28"/>
        </w:rPr>
        <w:t>.</w:t>
      </w:r>
      <w:r w:rsidR="001C65D8" w:rsidRPr="00995724">
        <w:rPr>
          <w:rFonts w:ascii="Times New Roman" w:hAnsi="Times New Roman" w:cs="Times New Roman"/>
          <w:sz w:val="28"/>
          <w:szCs w:val="28"/>
        </w:rPr>
        <w:t xml:space="preserve"> Срок проведения мероприятий, направленных на профилактику нарушений обязательных требований, определяется программой профилактики нарушений обязательных требований.</w:t>
      </w:r>
    </w:p>
    <w:p w:rsidR="009E0AAB" w:rsidRPr="00AD0432" w:rsidRDefault="009E0AAB" w:rsidP="009E0AAB">
      <w:pPr>
        <w:pStyle w:val="18"/>
        <w:tabs>
          <w:tab w:val="left" w:pos="1276"/>
        </w:tabs>
        <w:spacing w:after="0"/>
        <w:ind w:left="0"/>
        <w:jc w:val="both"/>
        <w:rPr>
          <w:rFonts w:ascii="Times New Roman" w:hAnsi="Times New Roman" w:cs="Times New Roman"/>
          <w:sz w:val="28"/>
          <w:szCs w:val="28"/>
        </w:rPr>
      </w:pPr>
      <w:bookmarkStart w:id="2" w:name="bookmark10"/>
      <w:bookmarkEnd w:id="2"/>
    </w:p>
    <w:p w:rsidR="001C65D8" w:rsidRPr="00995724" w:rsidRDefault="001C65D8" w:rsidP="00E82760">
      <w:pPr>
        <w:pStyle w:val="18"/>
        <w:numPr>
          <w:ilvl w:val="2"/>
          <w:numId w:val="37"/>
        </w:numPr>
        <w:tabs>
          <w:tab w:val="left" w:pos="1276"/>
        </w:tabs>
        <w:spacing w:after="0"/>
        <w:ind w:hanging="116"/>
        <w:jc w:val="both"/>
        <w:rPr>
          <w:rFonts w:ascii="Times New Roman" w:hAnsi="Times New Roman" w:cs="Times New Roman"/>
          <w:sz w:val="28"/>
          <w:szCs w:val="28"/>
        </w:rPr>
      </w:pPr>
      <w:r w:rsidRPr="00995724">
        <w:rPr>
          <w:rFonts w:ascii="Times New Roman" w:hAnsi="Times New Roman" w:cs="Times New Roman"/>
          <w:sz w:val="28"/>
          <w:szCs w:val="28"/>
        </w:rPr>
        <w:lastRenderedPageBreak/>
        <w:t xml:space="preserve">Срок проведения </w:t>
      </w:r>
      <w:r w:rsidR="00AD3CD7" w:rsidRPr="00995724">
        <w:rPr>
          <w:rFonts w:ascii="Times New Roman" w:hAnsi="Times New Roman" w:cs="Times New Roman"/>
          <w:spacing w:val="-1"/>
          <w:sz w:val="28"/>
          <w:szCs w:val="28"/>
        </w:rPr>
        <w:t>плановых</w:t>
      </w:r>
      <w:r w:rsidRPr="00995724">
        <w:rPr>
          <w:rFonts w:ascii="Times New Roman" w:hAnsi="Times New Roman" w:cs="Times New Roman"/>
          <w:spacing w:val="-1"/>
          <w:sz w:val="28"/>
          <w:szCs w:val="28"/>
        </w:rPr>
        <w:t xml:space="preserve"> (рейдов</w:t>
      </w:r>
      <w:r w:rsidR="00AD3CD7" w:rsidRPr="00995724">
        <w:rPr>
          <w:rFonts w:ascii="Times New Roman" w:hAnsi="Times New Roman" w:cs="Times New Roman"/>
          <w:spacing w:val="-1"/>
          <w:sz w:val="28"/>
          <w:szCs w:val="28"/>
        </w:rPr>
        <w:t>ых</w:t>
      </w:r>
      <w:r w:rsidRPr="00995724">
        <w:rPr>
          <w:rFonts w:ascii="Times New Roman" w:hAnsi="Times New Roman" w:cs="Times New Roman"/>
          <w:spacing w:val="-1"/>
          <w:sz w:val="28"/>
          <w:szCs w:val="28"/>
        </w:rPr>
        <w:t>) ос</w:t>
      </w:r>
      <w:r w:rsidR="00AD3CD7" w:rsidRPr="00995724">
        <w:rPr>
          <w:rFonts w:ascii="Times New Roman" w:hAnsi="Times New Roman" w:cs="Times New Roman"/>
          <w:spacing w:val="-1"/>
          <w:sz w:val="28"/>
          <w:szCs w:val="28"/>
        </w:rPr>
        <w:t>мотров</w:t>
      </w:r>
      <w:r w:rsidRPr="00995724">
        <w:rPr>
          <w:rFonts w:ascii="Times New Roman" w:hAnsi="Times New Roman" w:cs="Times New Roman"/>
          <w:spacing w:val="-1"/>
          <w:sz w:val="28"/>
          <w:szCs w:val="28"/>
        </w:rPr>
        <w:t xml:space="preserve"> </w:t>
      </w:r>
      <w:r w:rsidRPr="00995724">
        <w:rPr>
          <w:rFonts w:ascii="Times New Roman" w:hAnsi="Times New Roman" w:cs="Times New Roman"/>
          <w:sz w:val="28"/>
          <w:szCs w:val="28"/>
        </w:rPr>
        <w:t>определяется заданием на проведение таких мероприятий.</w:t>
      </w:r>
    </w:p>
    <w:p w:rsidR="001C65D8" w:rsidRPr="00995724" w:rsidRDefault="001C65D8" w:rsidP="00995724">
      <w:pPr>
        <w:tabs>
          <w:tab w:val="left" w:pos="1134"/>
        </w:tabs>
        <w:spacing w:after="0"/>
        <w:ind w:firstLine="709"/>
        <w:jc w:val="both"/>
        <w:rPr>
          <w:rFonts w:ascii="Times New Roman" w:hAnsi="Times New Roman" w:cs="Times New Roman"/>
          <w:color w:val="000000"/>
          <w:sz w:val="28"/>
          <w:szCs w:val="28"/>
          <w:highlight w:val="green"/>
        </w:rPr>
      </w:pPr>
    </w:p>
    <w:p w:rsidR="00532994" w:rsidRDefault="00532994">
      <w:pPr>
        <w:tabs>
          <w:tab w:val="left" w:pos="1134"/>
        </w:tabs>
        <w:spacing w:after="0"/>
        <w:jc w:val="both"/>
        <w:rPr>
          <w:rFonts w:ascii="Times New Roman" w:hAnsi="Times New Roman" w:cs="Times New Roman"/>
          <w:color w:val="000000"/>
          <w:sz w:val="28"/>
          <w:highlight w:val="green"/>
        </w:rPr>
      </w:pPr>
    </w:p>
    <w:p w:rsidR="001C65D8" w:rsidRPr="00254D31" w:rsidRDefault="001C65D8" w:rsidP="00AD3CD7">
      <w:pPr>
        <w:spacing w:after="0"/>
        <w:jc w:val="center"/>
        <w:rPr>
          <w:b/>
        </w:rPr>
      </w:pPr>
      <w:r w:rsidRPr="00254D31">
        <w:rPr>
          <w:rFonts w:ascii="Times New Roman" w:hAnsi="Times New Roman" w:cs="Times New Roman"/>
          <w:b/>
          <w:sz w:val="28"/>
        </w:rPr>
        <w:t xml:space="preserve">III. Состав, последовательность, действующие и планируемые сроки выполнения административных процедур (действий), </w:t>
      </w:r>
    </w:p>
    <w:p w:rsidR="001C65D8" w:rsidRPr="00254D31" w:rsidRDefault="001C65D8" w:rsidP="00AD3CD7">
      <w:pPr>
        <w:spacing w:after="0"/>
        <w:jc w:val="center"/>
        <w:rPr>
          <w:rFonts w:ascii="Times New Roman" w:hAnsi="Times New Roman" w:cs="Times New Roman"/>
          <w:b/>
          <w:sz w:val="28"/>
        </w:rPr>
      </w:pPr>
      <w:r w:rsidRPr="00254D31">
        <w:rPr>
          <w:rFonts w:ascii="Times New Roman" w:hAnsi="Times New Roman" w:cs="Times New Roman"/>
          <w:b/>
          <w:sz w:val="28"/>
        </w:rPr>
        <w:t>требования к порядку их исполнения, в том числе особенности выполнения административных процедур (действий) в электронной форме</w:t>
      </w:r>
    </w:p>
    <w:p w:rsidR="001C65D8" w:rsidRDefault="001C65D8">
      <w:pPr>
        <w:spacing w:after="0"/>
        <w:ind w:firstLine="709"/>
        <w:jc w:val="both"/>
        <w:rPr>
          <w:rFonts w:ascii="Times New Roman" w:hAnsi="Times New Roman" w:cs="Times New Roman"/>
          <w:b/>
          <w:sz w:val="28"/>
        </w:rPr>
      </w:pPr>
    </w:p>
    <w:p w:rsidR="001C65D8" w:rsidRPr="00C97561" w:rsidRDefault="00C97561">
      <w:pPr>
        <w:tabs>
          <w:tab w:val="left" w:pos="709"/>
        </w:tabs>
        <w:spacing w:after="0"/>
        <w:ind w:left="1069"/>
        <w:jc w:val="center"/>
        <w:rPr>
          <w:b/>
        </w:rPr>
      </w:pPr>
      <w:r>
        <w:rPr>
          <w:rFonts w:ascii="Times New Roman" w:hAnsi="Times New Roman" w:cs="Times New Roman"/>
          <w:b/>
          <w:color w:val="000000"/>
          <w:sz w:val="28"/>
        </w:rPr>
        <w:t xml:space="preserve">3.1 </w:t>
      </w:r>
      <w:r w:rsidR="001C65D8" w:rsidRPr="00C97561">
        <w:rPr>
          <w:rFonts w:ascii="Times New Roman" w:hAnsi="Times New Roman" w:cs="Times New Roman"/>
          <w:b/>
          <w:color w:val="000000"/>
          <w:sz w:val="28"/>
        </w:rPr>
        <w:t>Исчерпывающий перечень административных процедур</w:t>
      </w:r>
    </w:p>
    <w:p w:rsidR="001C65D8" w:rsidRDefault="001C65D8">
      <w:pPr>
        <w:tabs>
          <w:tab w:val="left" w:pos="1134"/>
        </w:tabs>
        <w:spacing w:after="0"/>
        <w:ind w:left="1069"/>
        <w:jc w:val="both"/>
        <w:rPr>
          <w:rFonts w:ascii="Times New Roman" w:hAnsi="Times New Roman" w:cs="Times New Roman"/>
          <w:color w:val="000000"/>
          <w:sz w:val="28"/>
          <w:highlight w:val="green"/>
        </w:rPr>
      </w:pPr>
    </w:p>
    <w:p w:rsidR="001C65D8" w:rsidRDefault="004732AB">
      <w:pPr>
        <w:widowControl w:val="0"/>
        <w:tabs>
          <w:tab w:val="left" w:pos="567"/>
          <w:tab w:val="left" w:pos="993"/>
          <w:tab w:val="left" w:pos="1134"/>
        </w:tabs>
        <w:spacing w:after="0"/>
        <w:ind w:firstLine="709"/>
        <w:jc w:val="both"/>
      </w:pPr>
      <w:r>
        <w:rPr>
          <w:rFonts w:ascii="Times New Roman" w:hAnsi="Times New Roman" w:cs="Times New Roman"/>
          <w:sz w:val="28"/>
        </w:rPr>
        <w:t>3</w:t>
      </w:r>
      <w:r w:rsidR="001C65D8">
        <w:rPr>
          <w:rFonts w:ascii="Times New Roman" w:hAnsi="Times New Roman" w:cs="Times New Roman"/>
          <w:sz w:val="28"/>
        </w:rPr>
        <w:t>.</w:t>
      </w:r>
      <w:r>
        <w:rPr>
          <w:rFonts w:ascii="Times New Roman" w:hAnsi="Times New Roman" w:cs="Times New Roman"/>
          <w:sz w:val="28"/>
        </w:rPr>
        <w:t>1.1.</w:t>
      </w:r>
      <w:r w:rsidR="001C65D8">
        <w:rPr>
          <w:rFonts w:ascii="Times New Roman" w:hAnsi="Times New Roman" w:cs="Times New Roman"/>
          <w:sz w:val="28"/>
        </w:rPr>
        <w:t xml:space="preserve"> Осуществление муниципального земельного контроля включает в себя выполнение следующих административных процедур:</w:t>
      </w:r>
    </w:p>
    <w:p w:rsidR="001C65D8" w:rsidRDefault="001C65D8" w:rsidP="000F32FD">
      <w:pPr>
        <w:widowControl w:val="0"/>
        <w:numPr>
          <w:ilvl w:val="0"/>
          <w:numId w:val="2"/>
        </w:numPr>
        <w:tabs>
          <w:tab w:val="left" w:pos="1134"/>
        </w:tabs>
        <w:spacing w:after="0"/>
        <w:ind w:left="709"/>
        <w:jc w:val="both"/>
      </w:pPr>
      <w:r>
        <w:rPr>
          <w:rFonts w:ascii="Times New Roman" w:hAnsi="Times New Roman" w:cs="Times New Roman"/>
          <w:sz w:val="28"/>
        </w:rPr>
        <w:t>ведение реестра подконтрольных субъектов (объектов) при осуществлении муниципального земельного контроля;</w:t>
      </w:r>
    </w:p>
    <w:p w:rsidR="001C65D8" w:rsidRDefault="001C65D8" w:rsidP="000F32FD">
      <w:pPr>
        <w:widowControl w:val="0"/>
        <w:numPr>
          <w:ilvl w:val="0"/>
          <w:numId w:val="2"/>
        </w:numPr>
        <w:tabs>
          <w:tab w:val="left" w:pos="1134"/>
        </w:tabs>
        <w:spacing w:after="0"/>
        <w:ind w:firstLine="709"/>
        <w:jc w:val="both"/>
      </w:pPr>
      <w:r>
        <w:rPr>
          <w:rFonts w:ascii="Times New Roman" w:hAnsi="Times New Roman" w:cs="Times New Roman"/>
          <w:sz w:val="28"/>
        </w:rPr>
        <w:t>планирование мероприятий, осуществляемых в целях обеспечения осуществления муниципального земельного контроля;</w:t>
      </w:r>
    </w:p>
    <w:p w:rsidR="001C65D8" w:rsidRDefault="001C65D8" w:rsidP="000F32FD">
      <w:pPr>
        <w:widowControl w:val="0"/>
        <w:numPr>
          <w:ilvl w:val="0"/>
          <w:numId w:val="2"/>
        </w:numPr>
        <w:tabs>
          <w:tab w:val="left" w:pos="1134"/>
        </w:tabs>
        <w:spacing w:after="0"/>
        <w:ind w:firstLine="709"/>
        <w:jc w:val="both"/>
      </w:pPr>
      <w:r>
        <w:rPr>
          <w:rFonts w:ascii="Times New Roman" w:hAnsi="Times New Roman" w:cs="Times New Roman"/>
          <w:sz w:val="28"/>
        </w:rPr>
        <w:t>организация и проведение мероприятий, направленных на профилактику нарушений обязательных требований;</w:t>
      </w:r>
    </w:p>
    <w:p w:rsidR="001C65D8" w:rsidRDefault="001C65D8" w:rsidP="000F32FD">
      <w:pPr>
        <w:numPr>
          <w:ilvl w:val="0"/>
          <w:numId w:val="2"/>
        </w:numPr>
        <w:tabs>
          <w:tab w:val="left" w:pos="1134"/>
        </w:tabs>
        <w:spacing w:after="0"/>
        <w:ind w:firstLine="709"/>
        <w:jc w:val="both"/>
      </w:pPr>
      <w:r>
        <w:rPr>
          <w:rFonts w:ascii="Times New Roman" w:hAnsi="Times New Roman" w:cs="Times New Roman"/>
          <w:sz w:val="28"/>
        </w:rPr>
        <w:t>организация и проведение плановых (рейдовых) осмотров, обследований;</w:t>
      </w:r>
    </w:p>
    <w:p w:rsidR="001C65D8" w:rsidRDefault="001C65D8" w:rsidP="000F32FD">
      <w:pPr>
        <w:widowControl w:val="0"/>
        <w:numPr>
          <w:ilvl w:val="0"/>
          <w:numId w:val="2"/>
        </w:numPr>
        <w:tabs>
          <w:tab w:val="left" w:pos="1134"/>
        </w:tabs>
        <w:spacing w:after="0"/>
        <w:ind w:firstLine="709"/>
        <w:jc w:val="both"/>
      </w:pPr>
      <w:r>
        <w:rPr>
          <w:rFonts w:ascii="Times New Roman" w:hAnsi="Times New Roman" w:cs="Times New Roman"/>
          <w:sz w:val="28"/>
        </w:rPr>
        <w:t>организация плановых проверок:</w:t>
      </w:r>
    </w:p>
    <w:p w:rsidR="001C65D8" w:rsidRDefault="001C65D8" w:rsidP="000F32FD">
      <w:pPr>
        <w:widowControl w:val="0"/>
        <w:numPr>
          <w:ilvl w:val="0"/>
          <w:numId w:val="2"/>
        </w:numPr>
        <w:tabs>
          <w:tab w:val="left" w:pos="1134"/>
        </w:tabs>
        <w:spacing w:after="0"/>
        <w:ind w:firstLine="709"/>
        <w:jc w:val="both"/>
      </w:pPr>
      <w:r>
        <w:rPr>
          <w:rFonts w:ascii="Times New Roman" w:hAnsi="Times New Roman" w:cs="Times New Roman"/>
          <w:sz w:val="28"/>
        </w:rPr>
        <w:t>организация внеплановых проверок;</w:t>
      </w:r>
    </w:p>
    <w:p w:rsidR="001C65D8" w:rsidRDefault="001C65D8" w:rsidP="000F32FD">
      <w:pPr>
        <w:widowControl w:val="0"/>
        <w:numPr>
          <w:ilvl w:val="0"/>
          <w:numId w:val="2"/>
        </w:numPr>
        <w:tabs>
          <w:tab w:val="left" w:pos="1134"/>
        </w:tabs>
        <w:spacing w:after="0"/>
        <w:ind w:firstLine="709"/>
        <w:jc w:val="both"/>
      </w:pPr>
      <w:r>
        <w:rPr>
          <w:rFonts w:ascii="Times New Roman" w:hAnsi="Times New Roman" w:cs="Times New Roman"/>
          <w:sz w:val="28"/>
        </w:rPr>
        <w:t>документарная проверка;</w:t>
      </w:r>
    </w:p>
    <w:p w:rsidR="001C65D8" w:rsidRDefault="001C65D8" w:rsidP="000F32FD">
      <w:pPr>
        <w:widowControl w:val="0"/>
        <w:numPr>
          <w:ilvl w:val="0"/>
          <w:numId w:val="2"/>
        </w:numPr>
        <w:tabs>
          <w:tab w:val="left" w:pos="1134"/>
        </w:tabs>
        <w:spacing w:after="0"/>
        <w:ind w:firstLine="709"/>
        <w:jc w:val="both"/>
      </w:pPr>
      <w:r>
        <w:rPr>
          <w:rFonts w:ascii="Times New Roman" w:hAnsi="Times New Roman" w:cs="Times New Roman"/>
          <w:sz w:val="28"/>
        </w:rPr>
        <w:t>выездная проверка;</w:t>
      </w:r>
    </w:p>
    <w:p w:rsidR="002D7115" w:rsidRDefault="002D7115" w:rsidP="000F32FD">
      <w:pPr>
        <w:widowControl w:val="0"/>
        <w:numPr>
          <w:ilvl w:val="0"/>
          <w:numId w:val="2"/>
        </w:numPr>
        <w:tabs>
          <w:tab w:val="left" w:pos="1134"/>
        </w:tabs>
        <w:spacing w:after="0"/>
        <w:ind w:left="709"/>
        <w:jc w:val="both"/>
      </w:pPr>
      <w:r>
        <w:rPr>
          <w:rFonts w:ascii="Times New Roman" w:hAnsi="Times New Roman" w:cs="Times New Roman"/>
          <w:sz w:val="28"/>
        </w:rPr>
        <w:t>предоставление отчетности по результатам проведения муниципального земельного контроля;</w:t>
      </w:r>
    </w:p>
    <w:p w:rsidR="001C65D8" w:rsidRDefault="001C65D8" w:rsidP="000F32FD">
      <w:pPr>
        <w:widowControl w:val="0"/>
        <w:numPr>
          <w:ilvl w:val="0"/>
          <w:numId w:val="2"/>
        </w:numPr>
        <w:tabs>
          <w:tab w:val="left" w:pos="1134"/>
        </w:tabs>
        <w:spacing w:after="0"/>
        <w:ind w:firstLine="709"/>
        <w:jc w:val="both"/>
      </w:pPr>
      <w:r>
        <w:rPr>
          <w:rFonts w:ascii="Times New Roman" w:hAnsi="Times New Roman" w:cs="Times New Roman"/>
          <w:sz w:val="28"/>
          <w:szCs w:val="28"/>
        </w:rPr>
        <w:t>меры, принимаемые в отношении фактов нарушений, выявленных при проведении проверки.</w:t>
      </w:r>
    </w:p>
    <w:p w:rsidR="001C65D8" w:rsidRDefault="001C65D8" w:rsidP="000F32FD">
      <w:pPr>
        <w:widowControl w:val="0"/>
        <w:numPr>
          <w:ilvl w:val="0"/>
          <w:numId w:val="2"/>
        </w:numPr>
        <w:tabs>
          <w:tab w:val="left" w:pos="1276"/>
          <w:tab w:val="left" w:pos="1588"/>
          <w:tab w:val="left" w:pos="1701"/>
        </w:tabs>
        <w:spacing w:after="0"/>
        <w:ind w:firstLine="709"/>
        <w:jc w:val="both"/>
      </w:pPr>
      <w:r>
        <w:rPr>
          <w:rFonts w:ascii="Times New Roman" w:hAnsi="Times New Roman" w:cs="Times New Roman"/>
          <w:sz w:val="28"/>
        </w:rPr>
        <w:t>рассмотрение обращений граждан и организаций по вопросам соблюдения обязательных требований.</w:t>
      </w:r>
    </w:p>
    <w:p w:rsidR="001C65D8" w:rsidRDefault="001C65D8">
      <w:pPr>
        <w:tabs>
          <w:tab w:val="left" w:pos="1134"/>
        </w:tabs>
        <w:spacing w:after="0"/>
        <w:ind w:firstLine="709"/>
        <w:jc w:val="center"/>
        <w:rPr>
          <w:rFonts w:ascii="Times New Roman" w:hAnsi="Times New Roman" w:cs="Times New Roman"/>
          <w:sz w:val="28"/>
        </w:rPr>
      </w:pPr>
    </w:p>
    <w:p w:rsidR="001C65D8" w:rsidRPr="00C97561" w:rsidRDefault="00C97561">
      <w:pPr>
        <w:tabs>
          <w:tab w:val="left" w:pos="1134"/>
        </w:tabs>
        <w:spacing w:after="0"/>
        <w:ind w:firstLine="709"/>
        <w:jc w:val="center"/>
        <w:rPr>
          <w:b/>
        </w:rPr>
      </w:pPr>
      <w:r>
        <w:rPr>
          <w:rFonts w:ascii="Times New Roman" w:hAnsi="Times New Roman" w:cs="Times New Roman"/>
          <w:b/>
          <w:bCs/>
          <w:sz w:val="28"/>
        </w:rPr>
        <w:t xml:space="preserve">3.2 </w:t>
      </w:r>
      <w:r w:rsidR="001C65D8" w:rsidRPr="00C97561">
        <w:rPr>
          <w:rFonts w:ascii="Times New Roman" w:hAnsi="Times New Roman" w:cs="Times New Roman"/>
          <w:b/>
          <w:bCs/>
          <w:sz w:val="28"/>
        </w:rPr>
        <w:t>Ведение реестра подконтрольных объ</w:t>
      </w:r>
      <w:r w:rsidR="00A04611" w:rsidRPr="00C97561">
        <w:rPr>
          <w:rFonts w:ascii="Times New Roman" w:hAnsi="Times New Roman" w:cs="Times New Roman"/>
          <w:b/>
          <w:bCs/>
          <w:sz w:val="28"/>
        </w:rPr>
        <w:t>ектов</w:t>
      </w:r>
      <w:r w:rsidR="001C65D8" w:rsidRPr="00C97561">
        <w:rPr>
          <w:rFonts w:ascii="Times New Roman" w:hAnsi="Times New Roman" w:cs="Times New Roman"/>
          <w:b/>
          <w:bCs/>
          <w:sz w:val="28"/>
        </w:rPr>
        <w:t xml:space="preserve"> при осуществлении муниципального земельного контроля</w:t>
      </w:r>
    </w:p>
    <w:p w:rsidR="001C65D8" w:rsidRDefault="001C65D8" w:rsidP="00A04611">
      <w:pPr>
        <w:pStyle w:val="18"/>
        <w:tabs>
          <w:tab w:val="left" w:pos="1276"/>
        </w:tabs>
        <w:spacing w:after="0"/>
        <w:ind w:left="0"/>
        <w:jc w:val="both"/>
        <w:rPr>
          <w:rFonts w:ascii="Times New Roman" w:hAnsi="Times New Roman" w:cs="Times New Roman"/>
          <w:sz w:val="28"/>
          <w:szCs w:val="28"/>
        </w:rPr>
      </w:pPr>
    </w:p>
    <w:p w:rsidR="001C65D8" w:rsidRPr="00A04611" w:rsidRDefault="001C65D8" w:rsidP="000F32FD">
      <w:pPr>
        <w:pStyle w:val="18"/>
        <w:numPr>
          <w:ilvl w:val="2"/>
          <w:numId w:val="25"/>
        </w:numPr>
        <w:tabs>
          <w:tab w:val="left" w:pos="284"/>
        </w:tabs>
        <w:spacing w:after="0"/>
        <w:ind w:left="0" w:firstLine="851"/>
        <w:jc w:val="both"/>
      </w:pPr>
      <w:r>
        <w:rPr>
          <w:rFonts w:ascii="Times New Roman" w:hAnsi="Times New Roman" w:cs="Times New Roman"/>
          <w:sz w:val="28"/>
          <w:szCs w:val="28"/>
        </w:rPr>
        <w:t>Началом административной процедуры является получение сведений о подконтрольных объек</w:t>
      </w:r>
      <w:r w:rsidR="00A04611">
        <w:rPr>
          <w:rFonts w:ascii="Times New Roman" w:hAnsi="Times New Roman" w:cs="Times New Roman"/>
          <w:sz w:val="28"/>
          <w:szCs w:val="28"/>
        </w:rPr>
        <w:t>тах</w:t>
      </w:r>
      <w:r w:rsidR="00AD3CD7">
        <w:rPr>
          <w:rFonts w:ascii="Times New Roman" w:hAnsi="Times New Roman" w:cs="Times New Roman"/>
          <w:sz w:val="28"/>
          <w:szCs w:val="28"/>
        </w:rPr>
        <w:t xml:space="preserve"> </w:t>
      </w:r>
      <w:r w:rsidR="00F757A1">
        <w:rPr>
          <w:rFonts w:ascii="Times New Roman" w:hAnsi="Times New Roman" w:cs="Times New Roman"/>
          <w:sz w:val="28"/>
          <w:szCs w:val="28"/>
        </w:rPr>
        <w:t xml:space="preserve">из </w:t>
      </w:r>
      <w:r w:rsidR="00F757A1" w:rsidRPr="00F757A1">
        <w:rPr>
          <w:rFonts w:ascii="Times New Roman" w:hAnsi="Times New Roman" w:cs="Times New Roman"/>
          <w:sz w:val="28"/>
          <w:szCs w:val="28"/>
        </w:rPr>
        <w:t>Единого государственного реестра недвижимости (</w:t>
      </w:r>
      <w:r w:rsidR="00F757A1">
        <w:rPr>
          <w:rFonts w:ascii="Times New Roman" w:hAnsi="Times New Roman" w:cs="Times New Roman"/>
          <w:sz w:val="28"/>
          <w:szCs w:val="28"/>
        </w:rPr>
        <w:t xml:space="preserve">далее – </w:t>
      </w:r>
      <w:r w:rsidR="00F757A1" w:rsidRPr="00F757A1">
        <w:rPr>
          <w:rFonts w:ascii="Times New Roman" w:hAnsi="Times New Roman" w:cs="Times New Roman"/>
          <w:sz w:val="28"/>
          <w:szCs w:val="28"/>
        </w:rPr>
        <w:t>ЕГРН</w:t>
      </w:r>
      <w:r w:rsidR="00F757A1">
        <w:rPr>
          <w:rFonts w:ascii="Times New Roman" w:hAnsi="Times New Roman" w:cs="Times New Roman"/>
          <w:sz w:val="28"/>
          <w:szCs w:val="28"/>
        </w:rPr>
        <w:t>)</w:t>
      </w:r>
      <w:r w:rsidR="00F757A1" w:rsidRPr="00F757A1">
        <w:rPr>
          <w:rFonts w:ascii="Times New Roman" w:hAnsi="Times New Roman" w:cs="Times New Roman"/>
          <w:sz w:val="28"/>
          <w:szCs w:val="28"/>
        </w:rPr>
        <w:t xml:space="preserve"> </w:t>
      </w:r>
      <w:r w:rsidR="00F757A1">
        <w:rPr>
          <w:rFonts w:ascii="Times New Roman" w:hAnsi="Times New Roman" w:cs="Times New Roman"/>
          <w:sz w:val="28"/>
          <w:szCs w:val="28"/>
        </w:rPr>
        <w:t xml:space="preserve">в рамках заключенного Соглашения о взаимодействии и взаимном информационном обмене между Федеральной службой государственной регистрации, кадастра и картографии и </w:t>
      </w:r>
      <w:r w:rsidR="00F757A1">
        <w:rPr>
          <w:rFonts w:ascii="Times New Roman" w:hAnsi="Times New Roman" w:cs="Times New Roman"/>
          <w:sz w:val="28"/>
          <w:szCs w:val="28"/>
        </w:rPr>
        <w:lastRenderedPageBreak/>
        <w:t>Правительством Московской области от 04.07.2017 № 5-20/007/17/120</w:t>
      </w:r>
      <w:r w:rsidR="00A04611">
        <w:rPr>
          <w:rFonts w:ascii="Times New Roman" w:hAnsi="Times New Roman" w:cs="Times New Roman"/>
          <w:sz w:val="28"/>
          <w:szCs w:val="28"/>
        </w:rPr>
        <w:t xml:space="preserve"> (далее - Соглашение)</w:t>
      </w:r>
      <w:r w:rsidR="00F757A1">
        <w:rPr>
          <w:rFonts w:ascii="Times New Roman" w:hAnsi="Times New Roman" w:cs="Times New Roman"/>
          <w:sz w:val="28"/>
          <w:szCs w:val="28"/>
        </w:rPr>
        <w:t xml:space="preserve"> в РГИС.</w:t>
      </w:r>
    </w:p>
    <w:p w:rsidR="001C65D8" w:rsidRDefault="00F757A1" w:rsidP="000F32FD">
      <w:pPr>
        <w:pStyle w:val="18"/>
        <w:numPr>
          <w:ilvl w:val="2"/>
          <w:numId w:val="25"/>
        </w:numPr>
        <w:tabs>
          <w:tab w:val="left" w:pos="1276"/>
        </w:tabs>
        <w:spacing w:after="0"/>
        <w:ind w:left="0" w:firstLine="851"/>
        <w:jc w:val="both"/>
      </w:pPr>
      <w:r>
        <w:rPr>
          <w:rFonts w:ascii="Times New Roman" w:hAnsi="Times New Roman" w:cs="Times New Roman"/>
          <w:sz w:val="28"/>
          <w:szCs w:val="28"/>
        </w:rPr>
        <w:t>Сведения о</w:t>
      </w:r>
      <w:r w:rsidR="00A04611" w:rsidRPr="00A04611">
        <w:rPr>
          <w:rFonts w:ascii="Times New Roman" w:hAnsi="Times New Roman" w:cs="Times New Roman"/>
          <w:sz w:val="28"/>
          <w:szCs w:val="28"/>
        </w:rPr>
        <w:t xml:space="preserve"> </w:t>
      </w:r>
      <w:r w:rsidR="00A04611">
        <w:rPr>
          <w:rFonts w:ascii="Times New Roman" w:hAnsi="Times New Roman" w:cs="Times New Roman"/>
          <w:sz w:val="28"/>
          <w:szCs w:val="28"/>
        </w:rPr>
        <w:t>подконтрольных объектах поступают</w:t>
      </w:r>
      <w:r>
        <w:rPr>
          <w:rFonts w:ascii="Times New Roman" w:hAnsi="Times New Roman" w:cs="Times New Roman"/>
          <w:sz w:val="28"/>
          <w:szCs w:val="28"/>
        </w:rPr>
        <w:t xml:space="preserve"> в сроки, установленные Соглашением</w:t>
      </w:r>
      <w:r w:rsidR="001C65D8">
        <w:rPr>
          <w:rFonts w:ascii="Times New Roman" w:hAnsi="Times New Roman" w:cs="Times New Roman"/>
          <w:sz w:val="28"/>
          <w:szCs w:val="28"/>
        </w:rPr>
        <w:t>.</w:t>
      </w:r>
    </w:p>
    <w:p w:rsidR="001C65D8" w:rsidRDefault="001C65D8" w:rsidP="000F32FD">
      <w:pPr>
        <w:pStyle w:val="18"/>
        <w:numPr>
          <w:ilvl w:val="2"/>
          <w:numId w:val="25"/>
        </w:numPr>
        <w:tabs>
          <w:tab w:val="left" w:pos="1276"/>
        </w:tabs>
        <w:spacing w:after="0"/>
        <w:ind w:left="0" w:firstLine="851"/>
        <w:jc w:val="both"/>
      </w:pPr>
      <w:r>
        <w:rPr>
          <w:rFonts w:ascii="Times New Roman" w:hAnsi="Times New Roman" w:cs="Times New Roman"/>
          <w:sz w:val="28"/>
          <w:szCs w:val="28"/>
        </w:rPr>
        <w:t xml:space="preserve">Результатом административной процедуры является наличие актуальных данных о подконтрольных </w:t>
      </w:r>
      <w:r w:rsidR="00A04611">
        <w:rPr>
          <w:rFonts w:ascii="Times New Roman" w:hAnsi="Times New Roman" w:cs="Times New Roman"/>
          <w:sz w:val="28"/>
          <w:szCs w:val="28"/>
        </w:rPr>
        <w:t>объектах</w:t>
      </w:r>
      <w:r>
        <w:rPr>
          <w:rFonts w:ascii="Times New Roman" w:hAnsi="Times New Roman" w:cs="Times New Roman"/>
          <w:sz w:val="28"/>
          <w:szCs w:val="28"/>
        </w:rPr>
        <w:t>.</w:t>
      </w:r>
    </w:p>
    <w:p w:rsidR="001C65D8" w:rsidRDefault="001C65D8">
      <w:pPr>
        <w:pStyle w:val="18"/>
        <w:tabs>
          <w:tab w:val="left" w:pos="1276"/>
        </w:tabs>
        <w:spacing w:after="0"/>
        <w:ind w:left="709"/>
        <w:jc w:val="both"/>
        <w:rPr>
          <w:rFonts w:ascii="Times New Roman" w:hAnsi="Times New Roman" w:cs="Times New Roman"/>
          <w:sz w:val="28"/>
          <w:szCs w:val="28"/>
        </w:rPr>
      </w:pPr>
    </w:p>
    <w:p w:rsidR="001C65D8" w:rsidRPr="00C97561" w:rsidRDefault="00C97561">
      <w:pPr>
        <w:tabs>
          <w:tab w:val="left" w:pos="142"/>
          <w:tab w:val="left" w:pos="567"/>
          <w:tab w:val="left" w:pos="1276"/>
        </w:tabs>
        <w:spacing w:after="0"/>
        <w:ind w:firstLine="709"/>
        <w:jc w:val="center"/>
        <w:rPr>
          <w:b/>
        </w:rPr>
      </w:pPr>
      <w:r>
        <w:rPr>
          <w:rFonts w:ascii="Times New Roman" w:hAnsi="Times New Roman" w:cs="Times New Roman"/>
          <w:b/>
          <w:sz w:val="28"/>
        </w:rPr>
        <w:t xml:space="preserve">3.3 </w:t>
      </w:r>
      <w:r w:rsidR="001C65D8" w:rsidRPr="00C97561">
        <w:rPr>
          <w:rFonts w:ascii="Times New Roman" w:hAnsi="Times New Roman" w:cs="Times New Roman"/>
          <w:b/>
          <w:sz w:val="28"/>
        </w:rPr>
        <w:t>Планирование мероприятий, осуществляемых в целях обеспечения осуществления муниципального</w:t>
      </w:r>
      <w:r w:rsidR="001C65D8" w:rsidRPr="00C97561">
        <w:rPr>
          <w:b/>
        </w:rPr>
        <w:t xml:space="preserve"> </w:t>
      </w:r>
      <w:r w:rsidR="001C65D8" w:rsidRPr="00C97561">
        <w:rPr>
          <w:rFonts w:ascii="Times New Roman" w:hAnsi="Times New Roman" w:cs="Times New Roman"/>
          <w:b/>
          <w:sz w:val="28"/>
        </w:rPr>
        <w:t>земельного контроля</w:t>
      </w:r>
    </w:p>
    <w:p w:rsidR="001C65D8" w:rsidRPr="00F37641" w:rsidRDefault="001C65D8" w:rsidP="009B63DA">
      <w:pPr>
        <w:tabs>
          <w:tab w:val="left" w:pos="0"/>
          <w:tab w:val="left" w:pos="709"/>
        </w:tabs>
        <w:spacing w:after="0"/>
        <w:ind w:firstLine="709"/>
        <w:jc w:val="center"/>
        <w:rPr>
          <w:rFonts w:ascii="Times New Roman" w:hAnsi="Times New Roman" w:cs="Times New Roman"/>
          <w:sz w:val="28"/>
          <w:szCs w:val="28"/>
        </w:rPr>
      </w:pPr>
    </w:p>
    <w:p w:rsidR="001C65D8" w:rsidRPr="00F37641" w:rsidRDefault="001C65D8" w:rsidP="000F32FD">
      <w:pPr>
        <w:pStyle w:val="18"/>
        <w:numPr>
          <w:ilvl w:val="2"/>
          <w:numId w:val="26"/>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Подготовка и утверждение руководителем органа муниципального земельного </w:t>
      </w:r>
      <w:proofErr w:type="gramStart"/>
      <w:r w:rsidRPr="00F37641">
        <w:rPr>
          <w:rFonts w:ascii="Times New Roman" w:hAnsi="Times New Roman" w:cs="Times New Roman"/>
          <w:sz w:val="28"/>
          <w:szCs w:val="28"/>
        </w:rPr>
        <w:t>контроля программы профилактики нарушений обязательных требований</w:t>
      </w:r>
      <w:proofErr w:type="gramEnd"/>
      <w:r w:rsidRPr="00F37641">
        <w:rPr>
          <w:rFonts w:ascii="Times New Roman" w:hAnsi="Times New Roman" w:cs="Times New Roman"/>
          <w:sz w:val="28"/>
          <w:szCs w:val="28"/>
        </w:rPr>
        <w:t xml:space="preserve"> включают в себя следующие административные действия:</w:t>
      </w:r>
    </w:p>
    <w:p w:rsidR="001C65D8" w:rsidRPr="00F45533" w:rsidRDefault="001C65D8" w:rsidP="009B63DA">
      <w:pPr>
        <w:tabs>
          <w:tab w:val="left" w:pos="0"/>
          <w:tab w:val="left" w:pos="709"/>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1) </w:t>
      </w:r>
      <w:r w:rsidRPr="00F45533">
        <w:rPr>
          <w:rFonts w:ascii="Times New Roman" w:hAnsi="Times New Roman" w:cs="Times New Roman"/>
          <w:sz w:val="28"/>
          <w:szCs w:val="28"/>
        </w:rPr>
        <w:t xml:space="preserve">разработка </w:t>
      </w:r>
      <w:r w:rsidR="009B63DA" w:rsidRPr="00F45533">
        <w:rPr>
          <w:rFonts w:ascii="Times New Roman" w:hAnsi="Times New Roman" w:cs="Times New Roman"/>
          <w:sz w:val="28"/>
          <w:szCs w:val="28"/>
        </w:rPr>
        <w:t xml:space="preserve">Комитетом </w:t>
      </w:r>
      <w:r w:rsidRPr="00F45533">
        <w:rPr>
          <w:rFonts w:ascii="Times New Roman" w:hAnsi="Times New Roman" w:cs="Times New Roman"/>
          <w:sz w:val="28"/>
          <w:szCs w:val="28"/>
        </w:rPr>
        <w:t xml:space="preserve">программы профилактики нарушений обязательных требований в срок до </w:t>
      </w:r>
      <w:r w:rsidR="00A04611" w:rsidRPr="00F45533">
        <w:rPr>
          <w:rFonts w:ascii="Times New Roman" w:hAnsi="Times New Roman" w:cs="Times New Roman"/>
          <w:sz w:val="28"/>
          <w:szCs w:val="28"/>
        </w:rPr>
        <w:t>20</w:t>
      </w:r>
      <w:r w:rsidRPr="00F45533">
        <w:rPr>
          <w:rFonts w:ascii="Times New Roman" w:hAnsi="Times New Roman" w:cs="Times New Roman"/>
          <w:sz w:val="28"/>
          <w:szCs w:val="28"/>
        </w:rPr>
        <w:t xml:space="preserve"> </w:t>
      </w:r>
      <w:r w:rsidR="00A04611" w:rsidRPr="00F45533">
        <w:rPr>
          <w:rFonts w:ascii="Times New Roman" w:hAnsi="Times New Roman" w:cs="Times New Roman"/>
          <w:sz w:val="28"/>
          <w:szCs w:val="28"/>
        </w:rPr>
        <w:t>дека</w:t>
      </w:r>
      <w:r w:rsidRPr="00F45533">
        <w:rPr>
          <w:rFonts w:ascii="Times New Roman" w:hAnsi="Times New Roman" w:cs="Times New Roman"/>
          <w:sz w:val="28"/>
          <w:szCs w:val="28"/>
        </w:rPr>
        <w:t>бря года, предшествующего году реализации указанной программы;</w:t>
      </w:r>
    </w:p>
    <w:p w:rsidR="001C65D8" w:rsidRPr="00F37641" w:rsidRDefault="001C65D8" w:rsidP="009B63DA">
      <w:pPr>
        <w:tabs>
          <w:tab w:val="left" w:pos="0"/>
          <w:tab w:val="left" w:pos="709"/>
        </w:tabs>
        <w:spacing w:after="0"/>
        <w:ind w:firstLine="709"/>
        <w:jc w:val="both"/>
        <w:rPr>
          <w:rFonts w:ascii="Times New Roman" w:hAnsi="Times New Roman" w:cs="Times New Roman"/>
          <w:sz w:val="28"/>
          <w:szCs w:val="28"/>
        </w:rPr>
      </w:pPr>
      <w:r w:rsidRPr="00F45533">
        <w:rPr>
          <w:rFonts w:ascii="Times New Roman" w:hAnsi="Times New Roman" w:cs="Times New Roman"/>
          <w:sz w:val="28"/>
          <w:szCs w:val="28"/>
        </w:rPr>
        <w:t>2)</w:t>
      </w:r>
      <w:r w:rsidRPr="00F45533">
        <w:rPr>
          <w:rFonts w:ascii="Times New Roman" w:hAnsi="Times New Roman" w:cs="Times New Roman"/>
          <w:sz w:val="28"/>
          <w:szCs w:val="28"/>
        </w:rPr>
        <w:tab/>
        <w:t>утверждение приказом/постановлением/распоряжением руководителя  (органа муниципального земельного контроля) программы профилактики нарушений обязательных требований.</w:t>
      </w:r>
    </w:p>
    <w:p w:rsidR="001C65D8" w:rsidRPr="00F37641" w:rsidRDefault="001C65D8" w:rsidP="000F32FD">
      <w:pPr>
        <w:pStyle w:val="18"/>
        <w:numPr>
          <w:ilvl w:val="2"/>
          <w:numId w:val="26"/>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Результатом административной процедуры является утверждение приказом, распоряжением </w:t>
      </w:r>
      <w:proofErr w:type="gramStart"/>
      <w:r w:rsidRPr="00F37641">
        <w:rPr>
          <w:rFonts w:ascii="Times New Roman" w:hAnsi="Times New Roman" w:cs="Times New Roman"/>
          <w:sz w:val="28"/>
          <w:szCs w:val="28"/>
        </w:rPr>
        <w:t xml:space="preserve">руководителя </w:t>
      </w:r>
      <w:r w:rsidR="009B63DA">
        <w:rPr>
          <w:rFonts w:ascii="Times New Roman" w:hAnsi="Times New Roman" w:cs="Times New Roman"/>
          <w:sz w:val="28"/>
          <w:szCs w:val="28"/>
        </w:rPr>
        <w:t>Комитета</w:t>
      </w:r>
      <w:r w:rsidRPr="00F37641">
        <w:rPr>
          <w:rFonts w:ascii="Times New Roman" w:hAnsi="Times New Roman" w:cs="Times New Roman"/>
          <w:sz w:val="28"/>
          <w:szCs w:val="28"/>
        </w:rPr>
        <w:t xml:space="preserve"> программы профилактики нарушений обязательных требований</w:t>
      </w:r>
      <w:proofErr w:type="gramEnd"/>
      <w:r w:rsidRPr="00F37641">
        <w:rPr>
          <w:rFonts w:ascii="Times New Roman" w:hAnsi="Times New Roman" w:cs="Times New Roman"/>
          <w:sz w:val="28"/>
          <w:szCs w:val="28"/>
        </w:rPr>
        <w:t xml:space="preserve"> и ее размещение </w:t>
      </w:r>
      <w:r w:rsidR="009B63DA">
        <w:rPr>
          <w:rFonts w:ascii="Times New Roman" w:hAnsi="Times New Roman" w:cs="Times New Roman"/>
          <w:sz w:val="28"/>
        </w:rPr>
        <w:t xml:space="preserve">на официальном сайте </w:t>
      </w:r>
      <w:hyperlink r:id="rId17" w:history="1">
        <w:r w:rsidR="009B63DA" w:rsidRPr="003775F2">
          <w:rPr>
            <w:rStyle w:val="a5"/>
            <w:rFonts w:ascii="Times New Roman" w:hAnsi="Times New Roman" w:cs="Times New Roman"/>
            <w:sz w:val="28"/>
            <w:lang w:val="en-US"/>
          </w:rPr>
          <w:t>www</w:t>
        </w:r>
        <w:r w:rsidR="009B63DA" w:rsidRPr="003775F2">
          <w:rPr>
            <w:rStyle w:val="a5"/>
            <w:rFonts w:ascii="Times New Roman" w:hAnsi="Times New Roman" w:cs="Times New Roman"/>
            <w:sz w:val="28"/>
          </w:rPr>
          <w:t>.</w:t>
        </w:r>
        <w:proofErr w:type="spellStart"/>
        <w:r w:rsidR="009B63DA" w:rsidRPr="003775F2">
          <w:rPr>
            <w:rStyle w:val="a5"/>
            <w:rFonts w:ascii="Times New Roman" w:hAnsi="Times New Roman" w:cs="Times New Roman"/>
            <w:sz w:val="28"/>
            <w:lang w:val="en-US"/>
          </w:rPr>
          <w:t>adm</w:t>
        </w:r>
        <w:proofErr w:type="spellEnd"/>
        <w:r w:rsidR="009B63DA" w:rsidRPr="003775F2">
          <w:rPr>
            <w:rStyle w:val="a5"/>
            <w:rFonts w:ascii="Times New Roman" w:hAnsi="Times New Roman" w:cs="Times New Roman"/>
            <w:sz w:val="28"/>
          </w:rPr>
          <w:t>-</w:t>
        </w:r>
        <w:proofErr w:type="spellStart"/>
        <w:r w:rsidR="009B63DA" w:rsidRPr="003775F2">
          <w:rPr>
            <w:rStyle w:val="a5"/>
            <w:rFonts w:ascii="Times New Roman" w:hAnsi="Times New Roman" w:cs="Times New Roman"/>
            <w:sz w:val="28"/>
            <w:lang w:val="en-US"/>
          </w:rPr>
          <w:t>pushkino</w:t>
        </w:r>
        <w:proofErr w:type="spellEnd"/>
        <w:r w:rsidR="009B63DA" w:rsidRPr="003775F2">
          <w:rPr>
            <w:rStyle w:val="a5"/>
            <w:rFonts w:ascii="Times New Roman" w:hAnsi="Times New Roman" w:cs="Times New Roman"/>
            <w:sz w:val="28"/>
          </w:rPr>
          <w:t>.</w:t>
        </w:r>
        <w:proofErr w:type="spellStart"/>
        <w:r w:rsidR="009B63DA" w:rsidRPr="003775F2">
          <w:rPr>
            <w:rStyle w:val="a5"/>
            <w:rFonts w:ascii="Times New Roman" w:hAnsi="Times New Roman" w:cs="Times New Roman"/>
            <w:sz w:val="28"/>
            <w:lang w:val="en-US"/>
          </w:rPr>
          <w:t>ru</w:t>
        </w:r>
        <w:proofErr w:type="spellEnd"/>
      </w:hyperlink>
      <w:r w:rsidR="009B63DA">
        <w:rPr>
          <w:rFonts w:ascii="Times New Roman" w:hAnsi="Times New Roman" w:cs="Times New Roman"/>
          <w:sz w:val="28"/>
        </w:rPr>
        <w:t xml:space="preserve"> в сети «Интернет»</w:t>
      </w:r>
      <w:r w:rsidRPr="00F37641">
        <w:rPr>
          <w:rFonts w:ascii="Times New Roman" w:hAnsi="Times New Roman" w:cs="Times New Roman"/>
          <w:sz w:val="28"/>
          <w:szCs w:val="28"/>
        </w:rPr>
        <w:t>.</w:t>
      </w:r>
    </w:p>
    <w:p w:rsidR="00EF46AF" w:rsidRPr="00F37641" w:rsidRDefault="00D54E86"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 xml:space="preserve">3.3.3. </w:t>
      </w:r>
      <w:r w:rsidR="00EF46AF" w:rsidRPr="00F37641">
        <w:rPr>
          <w:rFonts w:ascii="Times New Roman" w:hAnsi="Times New Roman" w:cs="Times New Roman"/>
          <w:sz w:val="28"/>
          <w:szCs w:val="28"/>
        </w:rPr>
        <w:t>Подготовка и утверждение задания на проведение плановых (рейдовых) осмотров, обследований включает в себя следующие административные действия:</w:t>
      </w:r>
    </w:p>
    <w:p w:rsidR="00EF46AF" w:rsidRPr="00F37641" w:rsidRDefault="00EF46AF"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 xml:space="preserve">1) </w:t>
      </w:r>
      <w:r w:rsidR="0035272C" w:rsidRPr="00F37641">
        <w:rPr>
          <w:rFonts w:ascii="Times New Roman" w:hAnsi="Times New Roman" w:cs="Times New Roman"/>
          <w:sz w:val="28"/>
          <w:szCs w:val="28"/>
        </w:rPr>
        <w:t>источником</w:t>
      </w:r>
      <w:r w:rsidRPr="00F37641">
        <w:rPr>
          <w:rFonts w:ascii="Times New Roman" w:hAnsi="Times New Roman" w:cs="Times New Roman"/>
          <w:sz w:val="28"/>
          <w:szCs w:val="28"/>
        </w:rPr>
        <w:t xml:space="preserve"> исходных данных для планирования плановых </w:t>
      </w:r>
      <w:r w:rsidR="0035272C" w:rsidRPr="00F37641">
        <w:rPr>
          <w:rFonts w:ascii="Times New Roman" w:hAnsi="Times New Roman" w:cs="Times New Roman"/>
          <w:sz w:val="28"/>
          <w:szCs w:val="28"/>
        </w:rPr>
        <w:t>(</w:t>
      </w:r>
      <w:r w:rsidRPr="00F37641">
        <w:rPr>
          <w:rFonts w:ascii="Times New Roman" w:hAnsi="Times New Roman" w:cs="Times New Roman"/>
          <w:sz w:val="28"/>
          <w:szCs w:val="28"/>
        </w:rPr>
        <w:t>рейдовых</w:t>
      </w:r>
      <w:r w:rsidR="0035272C" w:rsidRPr="00F37641">
        <w:rPr>
          <w:rFonts w:ascii="Times New Roman" w:hAnsi="Times New Roman" w:cs="Times New Roman"/>
          <w:sz w:val="28"/>
          <w:szCs w:val="28"/>
        </w:rPr>
        <w:t>)</w:t>
      </w:r>
      <w:r w:rsidRPr="00F37641">
        <w:rPr>
          <w:rFonts w:ascii="Times New Roman" w:hAnsi="Times New Roman" w:cs="Times New Roman"/>
          <w:sz w:val="28"/>
          <w:szCs w:val="28"/>
        </w:rPr>
        <w:t xml:space="preserve"> осмотров являются:</w:t>
      </w:r>
    </w:p>
    <w:p w:rsidR="00EF46AF" w:rsidRPr="00F37641" w:rsidRDefault="00B824D4"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а</w:t>
      </w:r>
      <w:r w:rsidR="00EF46AF" w:rsidRPr="00F37641">
        <w:rPr>
          <w:rFonts w:ascii="Times New Roman" w:hAnsi="Times New Roman" w:cs="Times New Roman"/>
          <w:sz w:val="28"/>
          <w:szCs w:val="28"/>
        </w:rPr>
        <w:t>) результаты рейтингования земельных участков, формируемые в РГИС на основе критериев приоритизации земельных участков, утверждаемых Минмособлимуществом;</w:t>
      </w:r>
    </w:p>
    <w:p w:rsidR="00EF46AF" w:rsidRPr="00F37641" w:rsidRDefault="00B824D4"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б</w:t>
      </w:r>
      <w:r w:rsidR="00EF46AF" w:rsidRPr="00F37641">
        <w:rPr>
          <w:rFonts w:ascii="Times New Roman" w:hAnsi="Times New Roman" w:cs="Times New Roman"/>
          <w:sz w:val="28"/>
          <w:szCs w:val="28"/>
        </w:rPr>
        <w:t xml:space="preserve">) </w:t>
      </w:r>
      <w:r w:rsidR="00A0607B" w:rsidRPr="00F37641">
        <w:rPr>
          <w:rFonts w:ascii="Times New Roman" w:hAnsi="Times New Roman" w:cs="Times New Roman"/>
          <w:bCs/>
          <w:iCs/>
          <w:sz w:val="28"/>
          <w:szCs w:val="28"/>
        </w:rPr>
        <w:t>обращения и заявления граждан, индивидуальных предпринимателей, юридических лиц</w:t>
      </w:r>
      <w:r w:rsidR="00EF46AF" w:rsidRPr="00F37641">
        <w:rPr>
          <w:rFonts w:ascii="Times New Roman" w:hAnsi="Times New Roman" w:cs="Times New Roman"/>
          <w:sz w:val="28"/>
          <w:szCs w:val="28"/>
        </w:rPr>
        <w:t>;</w:t>
      </w:r>
    </w:p>
    <w:p w:rsidR="00EF46AF" w:rsidRPr="00F37641" w:rsidRDefault="00B824D4"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в</w:t>
      </w:r>
      <w:r w:rsidR="00EF46AF" w:rsidRPr="00F37641">
        <w:rPr>
          <w:rFonts w:ascii="Times New Roman" w:hAnsi="Times New Roman" w:cs="Times New Roman"/>
          <w:sz w:val="28"/>
          <w:szCs w:val="28"/>
        </w:rPr>
        <w:t xml:space="preserve">) </w:t>
      </w:r>
      <w:r w:rsidR="00A0607B" w:rsidRPr="00F37641">
        <w:rPr>
          <w:rFonts w:ascii="Times New Roman" w:hAnsi="Times New Roman" w:cs="Times New Roman"/>
          <w:bCs/>
          <w:iCs/>
          <w:sz w:val="28"/>
          <w:szCs w:val="28"/>
        </w:rPr>
        <w:t>информаци</w:t>
      </w:r>
      <w:r w:rsidR="001861A6" w:rsidRPr="00F37641">
        <w:rPr>
          <w:rFonts w:ascii="Times New Roman" w:hAnsi="Times New Roman" w:cs="Times New Roman"/>
          <w:bCs/>
          <w:iCs/>
          <w:sz w:val="28"/>
          <w:szCs w:val="28"/>
        </w:rPr>
        <w:t>я</w:t>
      </w:r>
      <w:r w:rsidR="00A0607B" w:rsidRPr="00F37641">
        <w:rPr>
          <w:rFonts w:ascii="Times New Roman" w:hAnsi="Times New Roman" w:cs="Times New Roman"/>
          <w:bCs/>
          <w:iCs/>
          <w:sz w:val="28"/>
          <w:szCs w:val="28"/>
        </w:rPr>
        <w:t xml:space="preserve"> от органов государственной власти, органов местного самоуправления</w:t>
      </w:r>
      <w:r w:rsidR="00EF46AF" w:rsidRPr="00F37641">
        <w:rPr>
          <w:rFonts w:ascii="Times New Roman" w:hAnsi="Times New Roman" w:cs="Times New Roman"/>
          <w:sz w:val="28"/>
          <w:szCs w:val="28"/>
        </w:rPr>
        <w:t>;</w:t>
      </w:r>
    </w:p>
    <w:p w:rsidR="00EF46AF" w:rsidRPr="00F37641" w:rsidRDefault="005B178D"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2</w:t>
      </w:r>
      <w:r w:rsidR="00762984" w:rsidRPr="00F37641">
        <w:rPr>
          <w:rFonts w:ascii="Times New Roman" w:hAnsi="Times New Roman" w:cs="Times New Roman"/>
          <w:sz w:val="28"/>
          <w:szCs w:val="28"/>
        </w:rPr>
        <w:t xml:space="preserve">) разработка </w:t>
      </w:r>
      <w:proofErr w:type="spellStart"/>
      <w:r w:rsidR="00D000DD">
        <w:rPr>
          <w:rFonts w:ascii="Times New Roman" w:hAnsi="Times New Roman" w:cs="Times New Roman"/>
          <w:sz w:val="28"/>
          <w:szCs w:val="28"/>
        </w:rPr>
        <w:t>Комитетом</w:t>
      </w:r>
      <w:r w:rsidR="00EF46AF" w:rsidRPr="00F37641">
        <w:rPr>
          <w:rFonts w:ascii="Times New Roman" w:hAnsi="Times New Roman" w:cs="Times New Roman"/>
          <w:sz w:val="28"/>
          <w:szCs w:val="28"/>
        </w:rPr>
        <w:t>задания</w:t>
      </w:r>
      <w:proofErr w:type="spellEnd"/>
      <w:r w:rsidR="00EF46AF" w:rsidRPr="00F37641">
        <w:rPr>
          <w:rFonts w:ascii="Times New Roman" w:hAnsi="Times New Roman" w:cs="Times New Roman"/>
          <w:sz w:val="28"/>
          <w:szCs w:val="28"/>
        </w:rPr>
        <w:t xml:space="preserve"> на проведение плановых (рейдовых) осмотров, обследований;</w:t>
      </w:r>
    </w:p>
    <w:p w:rsidR="00EF46AF" w:rsidRPr="00F37641" w:rsidRDefault="005B178D"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3</w:t>
      </w:r>
      <w:r w:rsidR="00200E2F" w:rsidRPr="00F37641">
        <w:rPr>
          <w:rFonts w:ascii="Times New Roman" w:hAnsi="Times New Roman" w:cs="Times New Roman"/>
          <w:sz w:val="28"/>
          <w:szCs w:val="28"/>
        </w:rPr>
        <w:t xml:space="preserve">) </w:t>
      </w:r>
      <w:r w:rsidR="00EF46AF" w:rsidRPr="00F37641">
        <w:rPr>
          <w:rFonts w:ascii="Times New Roman" w:hAnsi="Times New Roman" w:cs="Times New Roman"/>
          <w:sz w:val="28"/>
          <w:szCs w:val="28"/>
        </w:rPr>
        <w:t xml:space="preserve">утверждение приказом, распоряжением руководителя </w:t>
      </w:r>
      <w:r w:rsidR="00D000DD">
        <w:rPr>
          <w:rFonts w:ascii="Times New Roman" w:hAnsi="Times New Roman" w:cs="Times New Roman"/>
          <w:sz w:val="28"/>
          <w:szCs w:val="28"/>
        </w:rPr>
        <w:t>Комитета</w:t>
      </w:r>
      <w:r w:rsidR="00EF46AF" w:rsidRPr="00F37641">
        <w:rPr>
          <w:rFonts w:ascii="Times New Roman" w:hAnsi="Times New Roman" w:cs="Times New Roman"/>
          <w:sz w:val="28"/>
          <w:szCs w:val="28"/>
        </w:rPr>
        <w:t xml:space="preserve"> задания на проведение плановых (рейдовых) осмотров, обследований.</w:t>
      </w:r>
    </w:p>
    <w:p w:rsidR="00EF46AF" w:rsidRPr="00F37641" w:rsidRDefault="00EF46AF"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lastRenderedPageBreak/>
        <w:t xml:space="preserve">Форма задания на проведение плановых (рейдовых) осмотров, обследований представлена в приложении </w:t>
      </w:r>
      <w:r w:rsidR="00DA06E0" w:rsidRPr="00F37641">
        <w:rPr>
          <w:rFonts w:ascii="Times New Roman" w:hAnsi="Times New Roman" w:cs="Times New Roman"/>
          <w:sz w:val="28"/>
          <w:szCs w:val="28"/>
        </w:rPr>
        <w:t>6</w:t>
      </w:r>
      <w:r w:rsidRPr="00F37641">
        <w:rPr>
          <w:rFonts w:ascii="Times New Roman" w:hAnsi="Times New Roman" w:cs="Times New Roman"/>
          <w:sz w:val="28"/>
          <w:szCs w:val="28"/>
        </w:rPr>
        <w:t xml:space="preserve"> к Регламенту. </w:t>
      </w:r>
    </w:p>
    <w:p w:rsidR="00830E04" w:rsidRPr="00F37641" w:rsidRDefault="000836A1"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 xml:space="preserve">Критерии приоритизации при планировании плановых (рейдовых) осмотров земельных участков </w:t>
      </w:r>
      <w:r w:rsidR="002D7115" w:rsidRPr="00F37641">
        <w:rPr>
          <w:rFonts w:ascii="Times New Roman" w:hAnsi="Times New Roman" w:cs="Times New Roman"/>
          <w:sz w:val="28"/>
          <w:szCs w:val="28"/>
        </w:rPr>
        <w:t>определяются</w:t>
      </w:r>
      <w:r w:rsidRPr="00F37641">
        <w:rPr>
          <w:rFonts w:ascii="Times New Roman" w:hAnsi="Times New Roman" w:cs="Times New Roman"/>
          <w:sz w:val="28"/>
          <w:szCs w:val="28"/>
        </w:rPr>
        <w:t xml:space="preserve"> Минмособлимуществом.</w:t>
      </w:r>
      <w:r w:rsidR="00830E04" w:rsidRPr="00F37641">
        <w:rPr>
          <w:rFonts w:ascii="Times New Roman" w:hAnsi="Times New Roman" w:cs="Times New Roman"/>
          <w:sz w:val="28"/>
          <w:szCs w:val="28"/>
        </w:rPr>
        <w:t xml:space="preserve"> </w:t>
      </w:r>
    </w:p>
    <w:p w:rsidR="000836A1" w:rsidRPr="00F37641" w:rsidRDefault="00830E04"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 xml:space="preserve">Правила отнесения земельных </w:t>
      </w:r>
      <w:r w:rsidR="002D7115" w:rsidRPr="00F37641">
        <w:rPr>
          <w:rFonts w:ascii="Times New Roman" w:hAnsi="Times New Roman" w:cs="Times New Roman"/>
          <w:sz w:val="28"/>
          <w:szCs w:val="28"/>
        </w:rPr>
        <w:t xml:space="preserve">участков к категории риска для  </w:t>
      </w:r>
      <w:r w:rsidRPr="00F37641">
        <w:rPr>
          <w:rFonts w:ascii="Times New Roman" w:hAnsi="Times New Roman" w:cs="Times New Roman"/>
          <w:sz w:val="28"/>
          <w:szCs w:val="28"/>
        </w:rPr>
        <w:t xml:space="preserve">дальнейшего проведения мероприятий в порядке муниципального земельного контроля представлены в приложении </w:t>
      </w:r>
      <w:r w:rsidR="007D0FAE" w:rsidRPr="00F37641">
        <w:rPr>
          <w:rFonts w:ascii="Times New Roman" w:hAnsi="Times New Roman" w:cs="Times New Roman"/>
          <w:sz w:val="28"/>
          <w:szCs w:val="28"/>
        </w:rPr>
        <w:t xml:space="preserve">23 </w:t>
      </w:r>
      <w:r w:rsidRPr="00F37641">
        <w:rPr>
          <w:rFonts w:ascii="Times New Roman" w:hAnsi="Times New Roman" w:cs="Times New Roman"/>
          <w:sz w:val="28"/>
          <w:szCs w:val="28"/>
        </w:rPr>
        <w:t>к Регламенту.</w:t>
      </w:r>
    </w:p>
    <w:p w:rsidR="000836A1" w:rsidRPr="00F37641" w:rsidRDefault="000836A1"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Критерии приоритизации</w:t>
      </w:r>
      <w:r w:rsidRPr="00F37641">
        <w:rPr>
          <w:rFonts w:ascii="Times New Roman" w:hAnsi="Times New Roman" w:cs="Times New Roman"/>
          <w:b/>
          <w:sz w:val="28"/>
          <w:szCs w:val="28"/>
        </w:rPr>
        <w:t xml:space="preserve"> </w:t>
      </w:r>
      <w:r w:rsidRPr="00F37641">
        <w:rPr>
          <w:rFonts w:ascii="Times New Roman" w:hAnsi="Times New Roman" w:cs="Times New Roman"/>
          <w:sz w:val="28"/>
          <w:szCs w:val="28"/>
        </w:rPr>
        <w:t xml:space="preserve">служат для анализа параметров каждого земельного участка из земельного фонда Московской области. Сумма всех критериев определяет риск нахождения нарушения на земельном участке. По результатам расчета общего веса каждого земельного участка составляется рейтинг земельных участков от большего веса к </w:t>
      </w:r>
      <w:proofErr w:type="gramStart"/>
      <w:r w:rsidRPr="00F37641">
        <w:rPr>
          <w:rFonts w:ascii="Times New Roman" w:hAnsi="Times New Roman" w:cs="Times New Roman"/>
          <w:sz w:val="28"/>
          <w:szCs w:val="28"/>
        </w:rPr>
        <w:t>меньшему</w:t>
      </w:r>
      <w:proofErr w:type="gramEnd"/>
      <w:r w:rsidRPr="00F37641">
        <w:rPr>
          <w:rFonts w:ascii="Times New Roman" w:hAnsi="Times New Roman" w:cs="Times New Roman"/>
          <w:sz w:val="28"/>
          <w:szCs w:val="28"/>
        </w:rPr>
        <w:t>.</w:t>
      </w:r>
    </w:p>
    <w:p w:rsidR="000836A1" w:rsidRPr="00F37641" w:rsidRDefault="000836A1" w:rsidP="009B63DA">
      <w:pPr>
        <w:pStyle w:val="af9"/>
        <w:tabs>
          <w:tab w:val="left" w:pos="0"/>
          <w:tab w:val="left" w:pos="709"/>
        </w:tabs>
        <w:ind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 xml:space="preserve">В результате выборки формируется перечень земельных участков, подлежащих первоочередным плановым (рейдовым) осмотрам, которые имеют отображение в РГИС и поступают в качестве задания для исполнения в </w:t>
      </w:r>
      <w:r w:rsidR="00D000DD">
        <w:rPr>
          <w:rFonts w:ascii="Times New Roman" w:hAnsi="Times New Roman" w:cs="Times New Roman"/>
          <w:sz w:val="28"/>
          <w:szCs w:val="28"/>
        </w:rPr>
        <w:t>Комитет</w:t>
      </w:r>
      <w:r w:rsidR="00D62E58" w:rsidRPr="00F37641">
        <w:rPr>
          <w:rFonts w:ascii="Times New Roman" w:hAnsi="Times New Roman" w:cs="Times New Roman"/>
          <w:sz w:val="28"/>
          <w:szCs w:val="28"/>
        </w:rPr>
        <w:t>,</w:t>
      </w:r>
      <w:r w:rsidRPr="00F37641">
        <w:rPr>
          <w:rFonts w:ascii="Times New Roman" w:hAnsi="Times New Roman" w:cs="Times New Roman"/>
          <w:sz w:val="28"/>
          <w:szCs w:val="28"/>
        </w:rPr>
        <w:t xml:space="preserve"> </w:t>
      </w:r>
      <w:r w:rsidR="00122A8B" w:rsidRPr="00F37641">
        <w:rPr>
          <w:rFonts w:ascii="Times New Roman" w:hAnsi="Times New Roman" w:cs="Times New Roman"/>
          <w:sz w:val="28"/>
          <w:szCs w:val="28"/>
        </w:rPr>
        <w:t>посредством</w:t>
      </w:r>
      <w:r w:rsidR="00D62E58" w:rsidRPr="00F37641">
        <w:rPr>
          <w:rFonts w:ascii="Times New Roman" w:hAnsi="Times New Roman" w:cs="Times New Roman"/>
          <w:sz w:val="28"/>
          <w:szCs w:val="28"/>
        </w:rPr>
        <w:t xml:space="preserve"> ЕГИС ОКНД</w:t>
      </w:r>
      <w:r w:rsidRPr="00F37641">
        <w:rPr>
          <w:rFonts w:ascii="Times New Roman" w:hAnsi="Times New Roman" w:cs="Times New Roman"/>
          <w:sz w:val="28"/>
          <w:szCs w:val="28"/>
        </w:rPr>
        <w:t>.</w:t>
      </w:r>
    </w:p>
    <w:p w:rsidR="000836A1" w:rsidRPr="00F37641" w:rsidRDefault="000836A1" w:rsidP="009B63DA">
      <w:pPr>
        <w:pStyle w:val="af9"/>
        <w:tabs>
          <w:tab w:val="left" w:pos="0"/>
          <w:tab w:val="left" w:pos="709"/>
        </w:tabs>
        <w:ind w:firstLine="709"/>
        <w:contextualSpacing/>
        <w:jc w:val="both"/>
        <w:rPr>
          <w:rFonts w:ascii="Times New Roman" w:hAnsi="Times New Roman" w:cs="Times New Roman"/>
          <w:sz w:val="28"/>
          <w:szCs w:val="28"/>
        </w:rPr>
      </w:pPr>
    </w:p>
    <w:p w:rsidR="001C65D8" w:rsidRPr="00F37641" w:rsidRDefault="00EF46AF" w:rsidP="000F32FD">
      <w:pPr>
        <w:pStyle w:val="af9"/>
        <w:numPr>
          <w:ilvl w:val="2"/>
          <w:numId w:val="27"/>
        </w:numPr>
        <w:tabs>
          <w:tab w:val="left" w:pos="0"/>
          <w:tab w:val="left" w:pos="709"/>
        </w:tabs>
        <w:spacing w:after="0"/>
        <w:ind w:left="0" w:firstLine="709"/>
        <w:contextualSpacing/>
        <w:jc w:val="both"/>
        <w:rPr>
          <w:rFonts w:ascii="Times New Roman" w:hAnsi="Times New Roman" w:cs="Times New Roman"/>
          <w:sz w:val="28"/>
          <w:szCs w:val="28"/>
        </w:rPr>
      </w:pPr>
      <w:r w:rsidRPr="00F37641">
        <w:rPr>
          <w:rFonts w:ascii="Times New Roman" w:hAnsi="Times New Roman" w:cs="Times New Roman"/>
          <w:sz w:val="28"/>
          <w:szCs w:val="28"/>
        </w:rPr>
        <w:t>Результатом административной процедуры является утверждение руководителем</w:t>
      </w:r>
      <w:r w:rsidR="00D000DD">
        <w:rPr>
          <w:rFonts w:ascii="Times New Roman" w:hAnsi="Times New Roman" w:cs="Times New Roman"/>
          <w:sz w:val="28"/>
          <w:szCs w:val="28"/>
        </w:rPr>
        <w:t xml:space="preserve"> Комитета</w:t>
      </w:r>
      <w:r w:rsidRPr="00F37641">
        <w:rPr>
          <w:rFonts w:ascii="Times New Roman" w:hAnsi="Times New Roman" w:cs="Times New Roman"/>
          <w:sz w:val="28"/>
          <w:szCs w:val="28"/>
        </w:rPr>
        <w:t xml:space="preserve"> задания на проведение плановых (рейдовых) осмотров, обследований и размещение его в ЕГИС ОКНД.</w:t>
      </w:r>
    </w:p>
    <w:p w:rsidR="00CF6E79" w:rsidRPr="00F37641" w:rsidRDefault="00CF6E79" w:rsidP="009B63DA">
      <w:pPr>
        <w:pStyle w:val="af9"/>
        <w:tabs>
          <w:tab w:val="left" w:pos="0"/>
          <w:tab w:val="left" w:pos="709"/>
        </w:tabs>
        <w:spacing w:after="0"/>
        <w:ind w:firstLine="709"/>
        <w:contextualSpacing/>
        <w:jc w:val="both"/>
        <w:rPr>
          <w:rFonts w:ascii="Times New Roman" w:hAnsi="Times New Roman" w:cs="Times New Roman"/>
          <w:sz w:val="28"/>
          <w:szCs w:val="28"/>
        </w:rPr>
      </w:pPr>
    </w:p>
    <w:p w:rsidR="001C65D8" w:rsidRPr="00F37641" w:rsidRDefault="001C65D8" w:rsidP="000F32FD">
      <w:pPr>
        <w:pStyle w:val="18"/>
        <w:numPr>
          <w:ilvl w:val="2"/>
          <w:numId w:val="27"/>
        </w:numPr>
        <w:tabs>
          <w:tab w:val="left" w:pos="0"/>
          <w:tab w:val="left" w:pos="709"/>
        </w:tabs>
        <w:spacing w:after="0"/>
        <w:ind w:left="0" w:firstLine="709"/>
        <w:jc w:val="both"/>
        <w:rPr>
          <w:rFonts w:ascii="Times New Roman" w:hAnsi="Times New Roman" w:cs="Times New Roman"/>
          <w:sz w:val="28"/>
          <w:szCs w:val="28"/>
        </w:rPr>
      </w:pPr>
      <w:proofErr w:type="gramStart"/>
      <w:r w:rsidRPr="00F37641">
        <w:rPr>
          <w:rFonts w:ascii="Times New Roman" w:hAnsi="Times New Roman" w:cs="Times New Roman"/>
          <w:sz w:val="28"/>
          <w:szCs w:val="28"/>
        </w:rPr>
        <w:t>Порядок подготовки ежегодного плана проведения проверок в отношении юридических лиц и индивидуальных предпринимателей, его представления в органы прокуратуры и согласования, а также типовая форма ежегодного плана проведения плановых проверок установлен</w:t>
      </w:r>
      <w:r w:rsidR="001C23E6" w:rsidRPr="00F37641">
        <w:rPr>
          <w:rFonts w:ascii="Times New Roman" w:hAnsi="Times New Roman" w:cs="Times New Roman"/>
          <w:sz w:val="28"/>
          <w:szCs w:val="28"/>
        </w:rPr>
        <w:t>ы</w:t>
      </w:r>
      <w:r w:rsidRPr="00F37641">
        <w:rPr>
          <w:rFonts w:ascii="Times New Roman" w:hAnsi="Times New Roman" w:cs="Times New Roman"/>
          <w:sz w:val="28"/>
          <w:szCs w:val="28"/>
        </w:rPr>
        <w:t xml:space="preserve"> Постановлением Правительства</w:t>
      </w:r>
      <w:r w:rsidR="004E11E0" w:rsidRPr="00F37641">
        <w:rPr>
          <w:rFonts w:ascii="Times New Roman" w:hAnsi="Times New Roman" w:cs="Times New Roman"/>
          <w:sz w:val="28"/>
          <w:szCs w:val="28"/>
        </w:rPr>
        <w:t xml:space="preserve"> Российской </w:t>
      </w:r>
      <w:r w:rsidRPr="00F37641">
        <w:rPr>
          <w:rFonts w:ascii="Times New Roman" w:hAnsi="Times New Roman" w:cs="Times New Roman"/>
          <w:sz w:val="28"/>
          <w:szCs w:val="28"/>
        </w:rPr>
        <w:t>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6D46E8" w:rsidRPr="00F37641">
        <w:rPr>
          <w:rFonts w:ascii="Times New Roman" w:hAnsi="Times New Roman" w:cs="Times New Roman"/>
          <w:sz w:val="28"/>
          <w:szCs w:val="28"/>
        </w:rPr>
        <w:t xml:space="preserve"> (далее</w:t>
      </w:r>
      <w:proofErr w:type="gramEnd"/>
      <w:r w:rsidR="006D46E8" w:rsidRPr="00F37641">
        <w:rPr>
          <w:rFonts w:ascii="Times New Roman" w:hAnsi="Times New Roman" w:cs="Times New Roman"/>
          <w:sz w:val="28"/>
          <w:szCs w:val="28"/>
        </w:rPr>
        <w:t xml:space="preserve"> – </w:t>
      </w:r>
      <w:proofErr w:type="gramStart"/>
      <w:r w:rsidR="006D46E8" w:rsidRPr="00F37641">
        <w:rPr>
          <w:rFonts w:ascii="Times New Roman" w:hAnsi="Times New Roman" w:cs="Times New Roman"/>
          <w:sz w:val="28"/>
          <w:szCs w:val="28"/>
        </w:rPr>
        <w:t>Правила)</w:t>
      </w:r>
      <w:r w:rsidRPr="00F37641">
        <w:rPr>
          <w:rFonts w:ascii="Times New Roman" w:hAnsi="Times New Roman" w:cs="Times New Roman"/>
          <w:sz w:val="28"/>
          <w:szCs w:val="28"/>
        </w:rPr>
        <w:t>.</w:t>
      </w:r>
      <w:proofErr w:type="gramEnd"/>
    </w:p>
    <w:p w:rsidR="001C65D8" w:rsidRPr="00F37641" w:rsidRDefault="001C65D8" w:rsidP="009B63DA">
      <w:pPr>
        <w:pStyle w:val="18"/>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Подготовка и утверждение плана проведения проверок в отношении юридических лиц и индивидуальных предпринимателей включает в себя следующие административные действия:</w:t>
      </w:r>
    </w:p>
    <w:p w:rsidR="00482AEB" w:rsidRPr="00F37641" w:rsidRDefault="00482AEB" w:rsidP="009B63DA">
      <w:pPr>
        <w:pStyle w:val="18"/>
        <w:tabs>
          <w:tab w:val="left" w:pos="0"/>
          <w:tab w:val="left" w:pos="709"/>
        </w:tabs>
        <w:spacing w:after="0"/>
        <w:ind w:left="0" w:firstLine="709"/>
        <w:jc w:val="both"/>
        <w:rPr>
          <w:rFonts w:ascii="Times New Roman" w:hAnsi="Times New Roman" w:cs="Times New Roman"/>
          <w:sz w:val="28"/>
          <w:szCs w:val="28"/>
        </w:rPr>
      </w:pPr>
    </w:p>
    <w:p w:rsidR="001C65D8" w:rsidRPr="00F37641" w:rsidRDefault="001C65D8" w:rsidP="009B63DA">
      <w:pPr>
        <w:widowControl w:val="0"/>
        <w:tabs>
          <w:tab w:val="left" w:pos="0"/>
          <w:tab w:val="left" w:pos="709"/>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1) включение плановых проверок юридических лиц (их филиалов, представительств, обособленных структурных подразделений) и индивидуальных предпринимателей в проект ежегодного плана по основаниям и на условиях, которые установлены </w:t>
      </w:r>
      <w:proofErr w:type="gramStart"/>
      <w:r w:rsidRPr="00F37641">
        <w:rPr>
          <w:rFonts w:ascii="Times New Roman" w:hAnsi="Times New Roman" w:cs="Times New Roman"/>
          <w:sz w:val="28"/>
          <w:szCs w:val="28"/>
        </w:rPr>
        <w:t>ч</w:t>
      </w:r>
      <w:proofErr w:type="gramEnd"/>
      <w:r w:rsidRPr="00F37641">
        <w:rPr>
          <w:rFonts w:ascii="Times New Roman" w:hAnsi="Times New Roman" w:cs="Times New Roman"/>
          <w:sz w:val="28"/>
          <w:szCs w:val="28"/>
        </w:rPr>
        <w:t>. 8 - 9 ст. 9, ст. 26 Федерального закона 294-ФЗ, федеральными законами, определяющими особенности организации и проведения плановых проверок в сфере муниципального земельного контроля;</w:t>
      </w:r>
    </w:p>
    <w:p w:rsidR="001C65D8" w:rsidRPr="00F37641" w:rsidRDefault="001C65D8" w:rsidP="009B63DA">
      <w:pPr>
        <w:widowControl w:val="0"/>
        <w:tabs>
          <w:tab w:val="left" w:pos="0"/>
          <w:tab w:val="left" w:pos="709"/>
        </w:tabs>
        <w:spacing w:after="0"/>
        <w:ind w:firstLine="709"/>
        <w:jc w:val="both"/>
        <w:rPr>
          <w:rFonts w:ascii="Times New Roman" w:hAnsi="Times New Roman" w:cs="Times New Roman"/>
          <w:sz w:val="28"/>
          <w:szCs w:val="28"/>
        </w:rPr>
      </w:pPr>
      <w:proofErr w:type="gramStart"/>
      <w:r w:rsidRPr="00F37641">
        <w:rPr>
          <w:rFonts w:ascii="Times New Roman" w:hAnsi="Times New Roman" w:cs="Times New Roman"/>
          <w:sz w:val="28"/>
          <w:szCs w:val="28"/>
        </w:rPr>
        <w:t xml:space="preserve">2) определение юридических лиц (их филиалов, представительств, </w:t>
      </w:r>
      <w:r w:rsidRPr="00F37641">
        <w:rPr>
          <w:rFonts w:ascii="Times New Roman" w:hAnsi="Times New Roman" w:cs="Times New Roman"/>
          <w:sz w:val="28"/>
          <w:szCs w:val="28"/>
        </w:rPr>
        <w:lastRenderedPageBreak/>
        <w:t>обособленных структурных подразделений) и индивидуальных предпринимателей, плановые проверки которых включаются в проект ежегодного плана, с учетом оценки результатов проводимых за последние 3 года внеплановых проверок указанных лиц, анализа состояния соблюдения ими обязательных требований, а также оценки потенциального риска причинения вреда, связанного с осуществляемой юридическим лицом или индивидуальным предпринимателем деятельности;</w:t>
      </w:r>
      <w:proofErr w:type="gramEnd"/>
    </w:p>
    <w:p w:rsidR="001C65D8" w:rsidRPr="00F37641" w:rsidRDefault="001C65D8" w:rsidP="009B63DA">
      <w:pPr>
        <w:widowControl w:val="0"/>
        <w:tabs>
          <w:tab w:val="left" w:pos="0"/>
          <w:tab w:val="left" w:pos="709"/>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3) составление проекта ежегодного плана по форме, предусмотренной приложением к Правилам;</w:t>
      </w:r>
    </w:p>
    <w:p w:rsidR="00DF0194" w:rsidRPr="00F37641" w:rsidRDefault="00DF0194" w:rsidP="009B63DA">
      <w:pPr>
        <w:widowControl w:val="0"/>
        <w:tabs>
          <w:tab w:val="left" w:pos="0"/>
          <w:tab w:val="left" w:pos="709"/>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4)</w:t>
      </w:r>
      <w:r w:rsidR="005B178D" w:rsidRPr="00F37641">
        <w:rPr>
          <w:rFonts w:ascii="Times New Roman" w:hAnsi="Times New Roman" w:cs="Times New Roman"/>
          <w:sz w:val="28"/>
          <w:szCs w:val="28"/>
        </w:rPr>
        <w:t xml:space="preserve"> </w:t>
      </w:r>
      <w:r w:rsidRPr="00F37641">
        <w:rPr>
          <w:rFonts w:ascii="Times New Roman" w:hAnsi="Times New Roman" w:cs="Times New Roman"/>
          <w:sz w:val="28"/>
          <w:szCs w:val="28"/>
        </w:rPr>
        <w:t>проекты ежегодных планов муниципальных проверок до их утверждения направляются органами муниципального земельного контроля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
    <w:p w:rsidR="001C65D8" w:rsidRPr="00F37641" w:rsidRDefault="001C65D8" w:rsidP="009B63DA">
      <w:pPr>
        <w:tabs>
          <w:tab w:val="left" w:pos="0"/>
          <w:tab w:val="left" w:pos="709"/>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5) согласование с другими заинтересованными органами, указанными</w:t>
      </w:r>
      <w:r w:rsidR="00931914" w:rsidRPr="00F37641">
        <w:rPr>
          <w:rFonts w:ascii="Times New Roman" w:hAnsi="Times New Roman" w:cs="Times New Roman"/>
          <w:sz w:val="28"/>
          <w:szCs w:val="28"/>
        </w:rPr>
        <w:t xml:space="preserve"> </w:t>
      </w:r>
      <w:r w:rsidRPr="00F37641">
        <w:rPr>
          <w:rFonts w:ascii="Times New Roman" w:hAnsi="Times New Roman" w:cs="Times New Roman"/>
          <w:sz w:val="28"/>
          <w:szCs w:val="28"/>
        </w:rPr>
        <w:t>в п. 2 Правил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1C65D8" w:rsidRPr="00F37641" w:rsidRDefault="001C65D8" w:rsidP="009B63DA">
      <w:pPr>
        <w:widowControl w:val="0"/>
        <w:tabs>
          <w:tab w:val="left" w:pos="0"/>
          <w:tab w:val="left" w:pos="709"/>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6) направление проекта ежегодного плана проведения плановых проверок до 1 сентября года, предшествующего году проведения плановых проверок,</w:t>
      </w:r>
      <w:r w:rsidR="00931914" w:rsidRPr="00F37641">
        <w:rPr>
          <w:rFonts w:ascii="Times New Roman" w:hAnsi="Times New Roman" w:cs="Times New Roman"/>
          <w:sz w:val="28"/>
          <w:szCs w:val="28"/>
        </w:rPr>
        <w:t xml:space="preserve"> </w:t>
      </w:r>
      <w:r w:rsidRPr="00F37641">
        <w:rPr>
          <w:rFonts w:ascii="Times New Roman" w:hAnsi="Times New Roman" w:cs="Times New Roman"/>
          <w:sz w:val="28"/>
          <w:szCs w:val="28"/>
        </w:rPr>
        <w:t>в орган прокуратуры;</w:t>
      </w:r>
    </w:p>
    <w:p w:rsidR="001C65D8" w:rsidRPr="00F37641" w:rsidRDefault="001C65D8" w:rsidP="009B63DA">
      <w:pPr>
        <w:widowControl w:val="0"/>
        <w:tabs>
          <w:tab w:val="left" w:pos="0"/>
          <w:tab w:val="left" w:pos="709"/>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7)</w:t>
      </w:r>
      <w:r w:rsidR="00931914" w:rsidRPr="00F37641">
        <w:rPr>
          <w:rFonts w:ascii="Times New Roman" w:hAnsi="Times New Roman" w:cs="Times New Roman"/>
          <w:sz w:val="28"/>
          <w:szCs w:val="28"/>
        </w:rPr>
        <w:t xml:space="preserve"> </w:t>
      </w:r>
      <w:r w:rsidRPr="00F37641">
        <w:rPr>
          <w:rFonts w:ascii="Times New Roman" w:hAnsi="Times New Roman" w:cs="Times New Roman"/>
          <w:sz w:val="28"/>
          <w:szCs w:val="28"/>
        </w:rPr>
        <w:t xml:space="preserve">доработка проекта ежегодного плана с учетом предложений органа прокуратуры, поступивших по результатам рассмотрения указанного проекта в соответствии с </w:t>
      </w:r>
      <w:proofErr w:type="gramStart"/>
      <w:r w:rsidRPr="00F37641">
        <w:rPr>
          <w:rFonts w:ascii="Times New Roman" w:hAnsi="Times New Roman" w:cs="Times New Roman"/>
          <w:sz w:val="28"/>
          <w:szCs w:val="28"/>
        </w:rPr>
        <w:t>ч</w:t>
      </w:r>
      <w:proofErr w:type="gramEnd"/>
      <w:r w:rsidRPr="00F37641">
        <w:rPr>
          <w:rFonts w:ascii="Times New Roman" w:hAnsi="Times New Roman" w:cs="Times New Roman"/>
          <w:sz w:val="28"/>
          <w:szCs w:val="28"/>
        </w:rPr>
        <w:t>. 6.1 ст. 9 Федерального закона 294-ФЗ;</w:t>
      </w:r>
    </w:p>
    <w:p w:rsidR="001C65D8" w:rsidRPr="00F37641" w:rsidRDefault="001C65D8" w:rsidP="009B63DA">
      <w:pPr>
        <w:widowControl w:val="0"/>
        <w:tabs>
          <w:tab w:val="left" w:pos="0"/>
          <w:tab w:val="left" w:pos="709"/>
        </w:tabs>
        <w:spacing w:after="0"/>
        <w:ind w:firstLine="709"/>
        <w:jc w:val="both"/>
        <w:rPr>
          <w:rFonts w:ascii="Times New Roman" w:hAnsi="Times New Roman" w:cs="Times New Roman"/>
          <w:sz w:val="28"/>
          <w:szCs w:val="28"/>
        </w:rPr>
      </w:pPr>
      <w:proofErr w:type="gramStart"/>
      <w:r w:rsidRPr="00F37641">
        <w:rPr>
          <w:rFonts w:ascii="Times New Roman" w:hAnsi="Times New Roman" w:cs="Times New Roman"/>
          <w:sz w:val="28"/>
          <w:szCs w:val="28"/>
        </w:rPr>
        <w:t>8)</w:t>
      </w:r>
      <w:r w:rsidRPr="00F37641">
        <w:rPr>
          <w:rFonts w:ascii="Times New Roman" w:hAnsi="Times New Roman" w:cs="Times New Roman"/>
          <w:sz w:val="28"/>
          <w:szCs w:val="28"/>
        </w:rPr>
        <w:tab/>
        <w:t>доработанный ежегодный план проведения плановых проверок юридических лиц и индивидуальных предпринимателей с учетом предложений органа прокуратуры, поступивших по результатам рассмотрения указанного плана, и утвержденный распоряжением/постановлением руководителя органа муниципального земельного контроля направляется в органы прокуратуры в срок до 1 ноября года, предшествующего году проведения плановых проверок;</w:t>
      </w:r>
      <w:proofErr w:type="gramEnd"/>
    </w:p>
    <w:p w:rsidR="001C65D8" w:rsidRPr="00F37641" w:rsidRDefault="001C65D8" w:rsidP="009B63DA">
      <w:pPr>
        <w:widowControl w:val="0"/>
        <w:tabs>
          <w:tab w:val="left" w:pos="0"/>
          <w:tab w:val="left" w:pos="709"/>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9) доведение до сведения заинтересованных лиц ежегодного плана проведения плановых проверок посредством его размещения на официальном сайте органа муниципального земельного контроля в сети «Интернет», а также</w:t>
      </w:r>
      <w:r w:rsidR="00931914" w:rsidRPr="00F37641">
        <w:rPr>
          <w:rFonts w:ascii="Times New Roman" w:hAnsi="Times New Roman" w:cs="Times New Roman"/>
          <w:sz w:val="28"/>
          <w:szCs w:val="28"/>
        </w:rPr>
        <w:t xml:space="preserve"> </w:t>
      </w:r>
      <w:r w:rsidRPr="00F37641">
        <w:rPr>
          <w:rFonts w:ascii="Times New Roman" w:hAnsi="Times New Roman" w:cs="Times New Roman"/>
          <w:sz w:val="28"/>
          <w:szCs w:val="28"/>
        </w:rPr>
        <w:t>в ЕГИС ОКНД в срок не позднее 31 декабря года, предшествующего году проведения плановых проверок</w:t>
      </w:r>
      <w:r w:rsidR="001C23E6" w:rsidRPr="00F37641">
        <w:rPr>
          <w:rFonts w:ascii="Times New Roman" w:hAnsi="Times New Roman" w:cs="Times New Roman"/>
          <w:sz w:val="28"/>
          <w:szCs w:val="28"/>
        </w:rPr>
        <w:t>,</w:t>
      </w:r>
      <w:r w:rsidRPr="00F37641">
        <w:rPr>
          <w:rFonts w:ascii="Times New Roman" w:hAnsi="Times New Roman" w:cs="Times New Roman"/>
          <w:sz w:val="28"/>
          <w:szCs w:val="28"/>
        </w:rPr>
        <w:t xml:space="preserve"> в соответствии с </w:t>
      </w:r>
      <w:r w:rsidR="001C23E6" w:rsidRPr="00F37641">
        <w:rPr>
          <w:rFonts w:ascii="Times New Roman" w:hAnsi="Times New Roman" w:cs="Times New Roman"/>
          <w:sz w:val="28"/>
          <w:szCs w:val="28"/>
        </w:rPr>
        <w:t>Правилами</w:t>
      </w:r>
      <w:r w:rsidRPr="00F37641">
        <w:rPr>
          <w:rFonts w:ascii="Times New Roman" w:hAnsi="Times New Roman" w:cs="Times New Roman"/>
          <w:sz w:val="28"/>
          <w:szCs w:val="28"/>
        </w:rPr>
        <w:t xml:space="preserve">. </w:t>
      </w:r>
    </w:p>
    <w:p w:rsidR="001C65D8" w:rsidRPr="00F37641" w:rsidRDefault="001C65D8" w:rsidP="009B63DA">
      <w:pPr>
        <w:widowControl w:val="0"/>
        <w:tabs>
          <w:tab w:val="left" w:pos="0"/>
          <w:tab w:val="left" w:pos="709"/>
        </w:tabs>
        <w:spacing w:after="0"/>
        <w:ind w:firstLine="709"/>
        <w:jc w:val="both"/>
        <w:rPr>
          <w:rFonts w:ascii="Times New Roman" w:hAnsi="Times New Roman" w:cs="Times New Roman"/>
          <w:sz w:val="28"/>
          <w:szCs w:val="28"/>
        </w:rPr>
      </w:pPr>
    </w:p>
    <w:p w:rsidR="001C65D8" w:rsidRPr="00F37641" w:rsidRDefault="001C65D8" w:rsidP="000F32FD">
      <w:pPr>
        <w:pStyle w:val="18"/>
        <w:numPr>
          <w:ilvl w:val="2"/>
          <w:numId w:val="27"/>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Основанием для включения плановой проверки в ежегодный план проведения плановых проверок в отношении юридических лиц и индивидуальных предпринимателей является истечение трех лет со дня:</w:t>
      </w:r>
    </w:p>
    <w:p w:rsidR="001C65D8" w:rsidRPr="00F37641" w:rsidRDefault="001C65D8" w:rsidP="000F32FD">
      <w:pPr>
        <w:numPr>
          <w:ilvl w:val="0"/>
          <w:numId w:val="5"/>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lastRenderedPageBreak/>
        <w:t>государственной регистрации юридического лица, индивидуального предпринимателя;</w:t>
      </w:r>
    </w:p>
    <w:p w:rsidR="001C65D8" w:rsidRPr="00F37641" w:rsidRDefault="001C65D8" w:rsidP="000F32FD">
      <w:pPr>
        <w:widowControl w:val="0"/>
        <w:numPr>
          <w:ilvl w:val="0"/>
          <w:numId w:val="5"/>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1C65D8" w:rsidRPr="00F37641" w:rsidRDefault="001C65D8" w:rsidP="000F32FD">
      <w:pPr>
        <w:widowControl w:val="0"/>
        <w:numPr>
          <w:ilvl w:val="0"/>
          <w:numId w:val="5"/>
        </w:numPr>
        <w:tabs>
          <w:tab w:val="left" w:pos="0"/>
          <w:tab w:val="left" w:pos="709"/>
        </w:tabs>
        <w:spacing w:after="0"/>
        <w:ind w:left="0" w:firstLine="709"/>
        <w:jc w:val="both"/>
        <w:rPr>
          <w:rFonts w:ascii="Times New Roman" w:hAnsi="Times New Roman" w:cs="Times New Roman"/>
          <w:sz w:val="28"/>
          <w:szCs w:val="28"/>
        </w:rPr>
      </w:pPr>
      <w:proofErr w:type="gramStart"/>
      <w:r w:rsidRPr="00F37641">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1C65D8" w:rsidRPr="00F37641" w:rsidRDefault="001C65D8" w:rsidP="000F32FD">
      <w:pPr>
        <w:widowControl w:val="0"/>
        <w:numPr>
          <w:ilvl w:val="0"/>
          <w:numId w:val="5"/>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отнесение юридических лиц и индивидуальных предпринимателей к определенной категории проблемности.</w:t>
      </w:r>
    </w:p>
    <w:p w:rsidR="001C65D8" w:rsidRPr="00F37641" w:rsidRDefault="001C65D8" w:rsidP="009B63DA">
      <w:pPr>
        <w:widowControl w:val="0"/>
        <w:tabs>
          <w:tab w:val="left" w:pos="0"/>
          <w:tab w:val="left" w:pos="709"/>
        </w:tabs>
        <w:spacing w:after="0"/>
        <w:ind w:firstLine="709"/>
        <w:jc w:val="both"/>
        <w:rPr>
          <w:rFonts w:ascii="Times New Roman" w:hAnsi="Times New Roman" w:cs="Times New Roman"/>
          <w:sz w:val="28"/>
          <w:szCs w:val="28"/>
        </w:rPr>
      </w:pPr>
    </w:p>
    <w:p w:rsidR="001C65D8" w:rsidRPr="00F37641" w:rsidRDefault="001C65D8" w:rsidP="000F32FD">
      <w:pPr>
        <w:pStyle w:val="18"/>
        <w:numPr>
          <w:ilvl w:val="2"/>
          <w:numId w:val="27"/>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При осуществлении </w:t>
      </w:r>
      <w:proofErr w:type="gramStart"/>
      <w:r w:rsidRPr="00F37641">
        <w:rPr>
          <w:rFonts w:ascii="Times New Roman" w:hAnsi="Times New Roman" w:cs="Times New Roman"/>
          <w:sz w:val="28"/>
          <w:szCs w:val="28"/>
        </w:rPr>
        <w:t>подготовки проекта плана проведения проверок юридических лиц</w:t>
      </w:r>
      <w:proofErr w:type="gramEnd"/>
      <w:r w:rsidRPr="00F37641">
        <w:rPr>
          <w:rFonts w:ascii="Times New Roman" w:hAnsi="Times New Roman" w:cs="Times New Roman"/>
          <w:sz w:val="28"/>
          <w:szCs w:val="28"/>
        </w:rPr>
        <w:t xml:space="preserve"> и индивидуальных предпринимателей, осуществляемых в целях обеспечения исполнения муниципальной функции, применяются критерии проблемности, в соответствии с присвоенным уровнем проблемности согласно классифика</w:t>
      </w:r>
      <w:r w:rsidR="00C407BC" w:rsidRPr="00F37641">
        <w:rPr>
          <w:rFonts w:ascii="Times New Roman" w:hAnsi="Times New Roman" w:cs="Times New Roman"/>
          <w:sz w:val="28"/>
          <w:szCs w:val="28"/>
        </w:rPr>
        <w:t xml:space="preserve">ции, приведенной в приложении </w:t>
      </w:r>
      <w:r w:rsidR="00AD519C" w:rsidRPr="00F37641">
        <w:rPr>
          <w:rFonts w:ascii="Times New Roman" w:hAnsi="Times New Roman" w:cs="Times New Roman"/>
          <w:sz w:val="28"/>
          <w:szCs w:val="28"/>
        </w:rPr>
        <w:t>11</w:t>
      </w:r>
      <w:r w:rsidRPr="00F37641">
        <w:rPr>
          <w:rFonts w:ascii="Times New Roman" w:hAnsi="Times New Roman" w:cs="Times New Roman"/>
          <w:sz w:val="28"/>
          <w:szCs w:val="28"/>
        </w:rPr>
        <w:t xml:space="preserve"> к Регламенту.</w:t>
      </w:r>
    </w:p>
    <w:p w:rsidR="001C65D8" w:rsidRPr="00F37641" w:rsidRDefault="001C65D8" w:rsidP="009B63DA">
      <w:pPr>
        <w:widowControl w:val="0"/>
        <w:tabs>
          <w:tab w:val="left" w:pos="0"/>
          <w:tab w:val="left" w:pos="709"/>
          <w:tab w:val="left" w:pos="851"/>
        </w:tabs>
        <w:spacing w:after="0"/>
        <w:ind w:firstLine="709"/>
        <w:jc w:val="both"/>
        <w:rPr>
          <w:rFonts w:ascii="Times New Roman" w:hAnsi="Times New Roman" w:cs="Times New Roman"/>
          <w:sz w:val="28"/>
          <w:szCs w:val="28"/>
        </w:rPr>
      </w:pPr>
    </w:p>
    <w:p w:rsidR="001C65D8" w:rsidRPr="00F37641" w:rsidRDefault="001C65D8" w:rsidP="000F32FD">
      <w:pPr>
        <w:pStyle w:val="18"/>
        <w:numPr>
          <w:ilvl w:val="2"/>
          <w:numId w:val="27"/>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Результатом административной процедуры является утверждение распоряжением </w:t>
      </w:r>
      <w:r w:rsidR="00022147">
        <w:rPr>
          <w:rFonts w:ascii="Times New Roman" w:hAnsi="Times New Roman" w:cs="Times New Roman"/>
          <w:sz w:val="28"/>
          <w:szCs w:val="28"/>
        </w:rPr>
        <w:t>Комитета</w:t>
      </w:r>
      <w:r w:rsidRPr="00F37641">
        <w:rPr>
          <w:rFonts w:ascii="Times New Roman" w:hAnsi="Times New Roman" w:cs="Times New Roman"/>
          <w:sz w:val="28"/>
          <w:szCs w:val="28"/>
        </w:rPr>
        <w:t xml:space="preserve"> ежегодного плана проведения плановых проверок юридических лиц и индивидуальных предпринимателей и его размещение на официальном сайте органа муниципального земельного контроля </w:t>
      </w:r>
      <w:r w:rsidR="00022147">
        <w:rPr>
          <w:rFonts w:ascii="Times New Roman" w:hAnsi="Times New Roman" w:cs="Times New Roman"/>
          <w:sz w:val="28"/>
        </w:rPr>
        <w:t xml:space="preserve">на официальном сайте </w:t>
      </w:r>
      <w:hyperlink r:id="rId18" w:history="1">
        <w:r w:rsidR="00022147" w:rsidRPr="003775F2">
          <w:rPr>
            <w:rStyle w:val="a5"/>
            <w:rFonts w:ascii="Times New Roman" w:hAnsi="Times New Roman" w:cs="Times New Roman"/>
            <w:sz w:val="28"/>
            <w:lang w:val="en-US"/>
          </w:rPr>
          <w:t>www</w:t>
        </w:r>
        <w:r w:rsidR="00022147" w:rsidRPr="003775F2">
          <w:rPr>
            <w:rStyle w:val="a5"/>
            <w:rFonts w:ascii="Times New Roman" w:hAnsi="Times New Roman" w:cs="Times New Roman"/>
            <w:sz w:val="28"/>
          </w:rPr>
          <w:t>.</w:t>
        </w:r>
        <w:proofErr w:type="spellStart"/>
        <w:r w:rsidR="00022147" w:rsidRPr="003775F2">
          <w:rPr>
            <w:rStyle w:val="a5"/>
            <w:rFonts w:ascii="Times New Roman" w:hAnsi="Times New Roman" w:cs="Times New Roman"/>
            <w:sz w:val="28"/>
            <w:lang w:val="en-US"/>
          </w:rPr>
          <w:t>adm</w:t>
        </w:r>
        <w:proofErr w:type="spellEnd"/>
        <w:r w:rsidR="00022147" w:rsidRPr="003775F2">
          <w:rPr>
            <w:rStyle w:val="a5"/>
            <w:rFonts w:ascii="Times New Roman" w:hAnsi="Times New Roman" w:cs="Times New Roman"/>
            <w:sz w:val="28"/>
          </w:rPr>
          <w:t>-</w:t>
        </w:r>
        <w:proofErr w:type="spellStart"/>
        <w:r w:rsidR="00022147" w:rsidRPr="003775F2">
          <w:rPr>
            <w:rStyle w:val="a5"/>
            <w:rFonts w:ascii="Times New Roman" w:hAnsi="Times New Roman" w:cs="Times New Roman"/>
            <w:sz w:val="28"/>
            <w:lang w:val="en-US"/>
          </w:rPr>
          <w:t>pushkino</w:t>
        </w:r>
        <w:proofErr w:type="spellEnd"/>
        <w:r w:rsidR="00022147" w:rsidRPr="003775F2">
          <w:rPr>
            <w:rStyle w:val="a5"/>
            <w:rFonts w:ascii="Times New Roman" w:hAnsi="Times New Roman" w:cs="Times New Roman"/>
            <w:sz w:val="28"/>
          </w:rPr>
          <w:t>.</w:t>
        </w:r>
        <w:proofErr w:type="spellStart"/>
        <w:r w:rsidR="00022147" w:rsidRPr="003775F2">
          <w:rPr>
            <w:rStyle w:val="a5"/>
            <w:rFonts w:ascii="Times New Roman" w:hAnsi="Times New Roman" w:cs="Times New Roman"/>
            <w:sz w:val="28"/>
            <w:lang w:val="en-US"/>
          </w:rPr>
          <w:t>ru</w:t>
        </w:r>
        <w:proofErr w:type="spellEnd"/>
      </w:hyperlink>
      <w:r w:rsidR="00022147">
        <w:rPr>
          <w:rFonts w:ascii="Times New Roman" w:hAnsi="Times New Roman" w:cs="Times New Roman"/>
          <w:sz w:val="28"/>
        </w:rPr>
        <w:t xml:space="preserve"> в сети «Интернет»</w:t>
      </w:r>
      <w:r w:rsidRPr="00F37641">
        <w:rPr>
          <w:rFonts w:ascii="Times New Roman" w:hAnsi="Times New Roman" w:cs="Times New Roman"/>
          <w:sz w:val="28"/>
          <w:szCs w:val="28"/>
        </w:rPr>
        <w:t>, а также в ЕГИС ОКНД.</w:t>
      </w:r>
    </w:p>
    <w:p w:rsidR="001C65D8" w:rsidRPr="00F37641" w:rsidRDefault="001C65D8" w:rsidP="009B63DA">
      <w:pPr>
        <w:widowControl w:val="0"/>
        <w:tabs>
          <w:tab w:val="left" w:pos="0"/>
          <w:tab w:val="left" w:pos="709"/>
          <w:tab w:val="left" w:pos="851"/>
        </w:tabs>
        <w:spacing w:after="0"/>
        <w:ind w:firstLine="709"/>
        <w:jc w:val="both"/>
        <w:rPr>
          <w:rFonts w:ascii="Times New Roman" w:hAnsi="Times New Roman" w:cs="Times New Roman"/>
          <w:sz w:val="28"/>
          <w:szCs w:val="28"/>
        </w:rPr>
      </w:pPr>
    </w:p>
    <w:p w:rsidR="001C65D8" w:rsidRPr="00F37641" w:rsidRDefault="001C65D8" w:rsidP="000F32FD">
      <w:pPr>
        <w:pStyle w:val="18"/>
        <w:numPr>
          <w:ilvl w:val="2"/>
          <w:numId w:val="27"/>
        </w:numPr>
        <w:tabs>
          <w:tab w:val="left" w:pos="0"/>
          <w:tab w:val="left" w:pos="709"/>
        </w:tabs>
        <w:spacing w:after="0"/>
        <w:ind w:left="0" w:firstLine="709"/>
        <w:jc w:val="both"/>
        <w:rPr>
          <w:rFonts w:ascii="Times New Roman" w:hAnsi="Times New Roman" w:cs="Times New Roman"/>
          <w:sz w:val="28"/>
          <w:szCs w:val="28"/>
        </w:rPr>
      </w:pPr>
      <w:proofErr w:type="gramStart"/>
      <w:r w:rsidRPr="00F37641">
        <w:rPr>
          <w:rFonts w:ascii="Times New Roman" w:hAnsi="Times New Roman" w:cs="Times New Roman"/>
          <w:sz w:val="28"/>
          <w:szCs w:val="28"/>
        </w:rPr>
        <w:t>Правила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утверждены 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w:t>
      </w:r>
      <w:proofErr w:type="gramEnd"/>
      <w:r w:rsidRPr="00F37641">
        <w:rPr>
          <w:rFonts w:ascii="Times New Roman" w:hAnsi="Times New Roman" w:cs="Times New Roman"/>
          <w:sz w:val="28"/>
          <w:szCs w:val="28"/>
        </w:rPr>
        <w:t xml:space="preserve"> 2010 г. № 489».</w:t>
      </w:r>
    </w:p>
    <w:p w:rsidR="001C65D8" w:rsidRPr="00F37641" w:rsidRDefault="001C65D8" w:rsidP="009B63DA">
      <w:pPr>
        <w:widowControl w:val="0"/>
        <w:tabs>
          <w:tab w:val="left" w:pos="0"/>
          <w:tab w:val="left" w:pos="709"/>
          <w:tab w:val="left" w:pos="851"/>
        </w:tabs>
        <w:spacing w:after="0"/>
        <w:ind w:firstLine="709"/>
        <w:jc w:val="both"/>
        <w:rPr>
          <w:rFonts w:ascii="Times New Roman" w:hAnsi="Times New Roman" w:cs="Times New Roman"/>
          <w:sz w:val="28"/>
          <w:szCs w:val="28"/>
        </w:rPr>
      </w:pPr>
    </w:p>
    <w:p w:rsidR="001C65D8" w:rsidRPr="00F37641" w:rsidRDefault="001C65D8" w:rsidP="000F32FD">
      <w:pPr>
        <w:pStyle w:val="18"/>
        <w:numPr>
          <w:ilvl w:val="2"/>
          <w:numId w:val="27"/>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Плановые проверки в отношении граждан проводятся не чаще одного раза в два года.</w:t>
      </w:r>
    </w:p>
    <w:p w:rsidR="001C65D8" w:rsidRPr="00F37641" w:rsidRDefault="001C65D8" w:rsidP="009B63DA">
      <w:pPr>
        <w:widowControl w:val="0"/>
        <w:tabs>
          <w:tab w:val="left" w:pos="0"/>
          <w:tab w:val="left" w:pos="709"/>
          <w:tab w:val="left" w:pos="851"/>
        </w:tabs>
        <w:spacing w:after="0"/>
        <w:ind w:firstLine="709"/>
        <w:jc w:val="both"/>
        <w:rPr>
          <w:rFonts w:ascii="Times New Roman" w:hAnsi="Times New Roman" w:cs="Times New Roman"/>
          <w:sz w:val="28"/>
          <w:szCs w:val="28"/>
        </w:rPr>
      </w:pPr>
    </w:p>
    <w:p w:rsidR="001C65D8" w:rsidRPr="00F37641" w:rsidRDefault="001C65D8" w:rsidP="000F32FD">
      <w:pPr>
        <w:pStyle w:val="18"/>
        <w:numPr>
          <w:ilvl w:val="2"/>
          <w:numId w:val="28"/>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lastRenderedPageBreak/>
        <w:t>Ежегодные планы проведения плановых проверок в отношении граждан формируются в срок до 10 декабря года, предшествующего году проведения плановых проверок, и утверждаются руководителем органа муниципального земельного контроля.</w:t>
      </w:r>
    </w:p>
    <w:p w:rsidR="001C65D8" w:rsidRPr="00F37641" w:rsidRDefault="001C65D8" w:rsidP="009B63DA">
      <w:pPr>
        <w:widowControl w:val="0"/>
        <w:tabs>
          <w:tab w:val="left" w:pos="0"/>
          <w:tab w:val="left" w:pos="709"/>
          <w:tab w:val="left" w:pos="1134"/>
        </w:tabs>
        <w:spacing w:after="0" w:line="240" w:lineRule="auto"/>
        <w:ind w:firstLine="709"/>
        <w:jc w:val="both"/>
        <w:rPr>
          <w:rFonts w:ascii="Times New Roman" w:hAnsi="Times New Roman" w:cs="Times New Roman"/>
          <w:sz w:val="28"/>
          <w:szCs w:val="28"/>
        </w:rPr>
      </w:pPr>
    </w:p>
    <w:p w:rsidR="001C65D8" w:rsidRPr="00F37641" w:rsidRDefault="001C65D8" w:rsidP="000F32FD">
      <w:pPr>
        <w:pStyle w:val="18"/>
        <w:numPr>
          <w:ilvl w:val="2"/>
          <w:numId w:val="28"/>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Разработка ежегодного плана проведения проверок в отношении граждан осуществляется в соответствии с Постановлением Правительства МО </w:t>
      </w:r>
      <w:r w:rsidRPr="00F37641">
        <w:rPr>
          <w:rFonts w:ascii="Times New Roman" w:hAnsi="Times New Roman" w:cs="Times New Roman"/>
          <w:sz w:val="28"/>
          <w:szCs w:val="28"/>
        </w:rPr>
        <w:br/>
        <w:t>№ 400/17 и включает в себя следующие административные действия:</w:t>
      </w:r>
    </w:p>
    <w:p w:rsidR="001C65D8" w:rsidRPr="00F37641" w:rsidRDefault="001C65D8" w:rsidP="000F32FD">
      <w:pPr>
        <w:widowControl w:val="0"/>
        <w:numPr>
          <w:ilvl w:val="0"/>
          <w:numId w:val="7"/>
        </w:numPr>
        <w:tabs>
          <w:tab w:val="left" w:pos="0"/>
          <w:tab w:val="left" w:pos="709"/>
          <w:tab w:val="left" w:pos="851"/>
          <w:tab w:val="left" w:pos="993"/>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 составление проекта ежегодного плана;</w:t>
      </w:r>
    </w:p>
    <w:p w:rsidR="001C65D8" w:rsidRPr="00F37641" w:rsidRDefault="001C65D8" w:rsidP="009B63DA">
      <w:pPr>
        <w:widowControl w:val="0"/>
        <w:tabs>
          <w:tab w:val="left" w:pos="0"/>
          <w:tab w:val="left" w:pos="709"/>
          <w:tab w:val="left" w:pos="851"/>
          <w:tab w:val="left" w:pos="993"/>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2) в ежегодных планах проведения плановых проверок в отношении граждан указываются следующие сведения: </w:t>
      </w:r>
    </w:p>
    <w:p w:rsidR="001C65D8" w:rsidRPr="00F37641" w:rsidRDefault="001C65D8" w:rsidP="009B63DA">
      <w:pPr>
        <w:widowControl w:val="0"/>
        <w:tabs>
          <w:tab w:val="left" w:pos="0"/>
          <w:tab w:val="left" w:pos="709"/>
          <w:tab w:val="left" w:pos="851"/>
          <w:tab w:val="left" w:pos="993"/>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дата начала проведения каждой плановой проверки;</w:t>
      </w:r>
    </w:p>
    <w:p w:rsidR="001C65D8" w:rsidRPr="00F37641" w:rsidRDefault="001C65D8" w:rsidP="009B63DA">
      <w:pPr>
        <w:widowControl w:val="0"/>
        <w:tabs>
          <w:tab w:val="left" w:pos="0"/>
          <w:tab w:val="left" w:pos="709"/>
          <w:tab w:val="left" w:pos="851"/>
          <w:tab w:val="left" w:pos="993"/>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предмет, цель и основание проведения каждой плановой проверки;</w:t>
      </w:r>
    </w:p>
    <w:p w:rsidR="001C65D8" w:rsidRPr="00F37641" w:rsidRDefault="001C65D8" w:rsidP="009B63DA">
      <w:pPr>
        <w:widowControl w:val="0"/>
        <w:tabs>
          <w:tab w:val="left" w:pos="0"/>
          <w:tab w:val="left" w:pos="709"/>
          <w:tab w:val="left" w:pos="851"/>
          <w:tab w:val="left" w:pos="993"/>
        </w:tabs>
        <w:spacing w:after="0"/>
        <w:ind w:firstLine="709"/>
        <w:jc w:val="both"/>
        <w:rPr>
          <w:rFonts w:ascii="Times New Roman" w:hAnsi="Times New Roman" w:cs="Times New Roman"/>
          <w:sz w:val="28"/>
          <w:szCs w:val="28"/>
        </w:rPr>
      </w:pPr>
      <w:r w:rsidRPr="00F37641">
        <w:rPr>
          <w:rFonts w:ascii="Times New Roman" w:hAnsi="Times New Roman" w:cs="Times New Roman"/>
          <w:sz w:val="28"/>
          <w:szCs w:val="28"/>
        </w:rPr>
        <w:t>3) доведение до сведения заинтересованных лиц ежегодного плана проведения плановых проверок посредством его размещения на официальном сайте органа муниципального земельного контроля в сети «Интернет», а также</w:t>
      </w:r>
      <w:r w:rsidR="00931914" w:rsidRPr="00F37641">
        <w:rPr>
          <w:rFonts w:ascii="Times New Roman" w:hAnsi="Times New Roman" w:cs="Times New Roman"/>
          <w:sz w:val="28"/>
          <w:szCs w:val="28"/>
        </w:rPr>
        <w:t xml:space="preserve"> </w:t>
      </w:r>
      <w:r w:rsidRPr="00F37641">
        <w:rPr>
          <w:rFonts w:ascii="Times New Roman" w:hAnsi="Times New Roman" w:cs="Times New Roman"/>
          <w:sz w:val="28"/>
          <w:szCs w:val="28"/>
        </w:rPr>
        <w:t xml:space="preserve">в ЕГИС ОКНД в срок не позднее 10 декабря года, предшествующего году проведения плановых проверок. </w:t>
      </w:r>
    </w:p>
    <w:p w:rsidR="001C65D8" w:rsidRPr="00F37641" w:rsidRDefault="001C65D8" w:rsidP="009B63DA">
      <w:pPr>
        <w:widowControl w:val="0"/>
        <w:tabs>
          <w:tab w:val="left" w:pos="0"/>
          <w:tab w:val="left" w:pos="709"/>
          <w:tab w:val="left" w:pos="851"/>
          <w:tab w:val="left" w:pos="993"/>
        </w:tabs>
        <w:spacing w:after="0"/>
        <w:ind w:firstLine="709"/>
        <w:jc w:val="both"/>
        <w:rPr>
          <w:rFonts w:ascii="Times New Roman" w:hAnsi="Times New Roman" w:cs="Times New Roman"/>
          <w:sz w:val="28"/>
          <w:szCs w:val="28"/>
        </w:rPr>
      </w:pPr>
    </w:p>
    <w:p w:rsidR="001C65D8" w:rsidRPr="00F37641" w:rsidRDefault="001C65D8" w:rsidP="000F32FD">
      <w:pPr>
        <w:pStyle w:val="18"/>
        <w:numPr>
          <w:ilvl w:val="2"/>
          <w:numId w:val="28"/>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План проведения плановых проверок в отношении граждан с органами прокуратуры не согласовывается.</w:t>
      </w:r>
    </w:p>
    <w:p w:rsidR="001C65D8" w:rsidRPr="00F37641" w:rsidRDefault="001C65D8" w:rsidP="009B63DA">
      <w:pPr>
        <w:widowControl w:val="0"/>
        <w:tabs>
          <w:tab w:val="left" w:pos="0"/>
          <w:tab w:val="left" w:pos="709"/>
          <w:tab w:val="left" w:pos="1134"/>
        </w:tabs>
        <w:spacing w:after="0" w:line="240" w:lineRule="auto"/>
        <w:ind w:firstLine="709"/>
        <w:jc w:val="both"/>
        <w:rPr>
          <w:rFonts w:ascii="Times New Roman" w:hAnsi="Times New Roman" w:cs="Times New Roman"/>
          <w:sz w:val="28"/>
          <w:szCs w:val="28"/>
        </w:rPr>
      </w:pPr>
    </w:p>
    <w:p w:rsidR="001C65D8" w:rsidRPr="00F37641" w:rsidRDefault="001C65D8" w:rsidP="000F32FD">
      <w:pPr>
        <w:pStyle w:val="18"/>
        <w:numPr>
          <w:ilvl w:val="2"/>
          <w:numId w:val="28"/>
        </w:numPr>
        <w:tabs>
          <w:tab w:val="left" w:pos="0"/>
          <w:tab w:val="left" w:pos="709"/>
        </w:tabs>
        <w:spacing w:after="0"/>
        <w:ind w:left="0" w:firstLine="709"/>
        <w:jc w:val="both"/>
        <w:rPr>
          <w:rFonts w:ascii="Times New Roman" w:hAnsi="Times New Roman" w:cs="Times New Roman"/>
          <w:sz w:val="28"/>
          <w:szCs w:val="28"/>
        </w:rPr>
      </w:pPr>
      <w:r w:rsidRPr="00F37641">
        <w:rPr>
          <w:rFonts w:ascii="Times New Roman" w:hAnsi="Times New Roman" w:cs="Times New Roman"/>
          <w:sz w:val="28"/>
          <w:szCs w:val="28"/>
        </w:rPr>
        <w:t xml:space="preserve">Результатом административной процедуры является утверждение распоряжением органа муниципального земельного </w:t>
      </w:r>
      <w:proofErr w:type="gramStart"/>
      <w:r w:rsidRPr="00F37641">
        <w:rPr>
          <w:rFonts w:ascii="Times New Roman" w:hAnsi="Times New Roman" w:cs="Times New Roman"/>
          <w:sz w:val="28"/>
          <w:szCs w:val="28"/>
        </w:rPr>
        <w:t>контроля ежегодного плана проведения плановых проверок граждан</w:t>
      </w:r>
      <w:proofErr w:type="gramEnd"/>
      <w:r w:rsidRPr="00F37641">
        <w:rPr>
          <w:rFonts w:ascii="Times New Roman" w:hAnsi="Times New Roman" w:cs="Times New Roman"/>
          <w:sz w:val="28"/>
          <w:szCs w:val="28"/>
        </w:rPr>
        <w:t xml:space="preserve"> и его размещение </w:t>
      </w:r>
      <w:r w:rsidR="00022147">
        <w:rPr>
          <w:rFonts w:ascii="Times New Roman" w:hAnsi="Times New Roman" w:cs="Times New Roman"/>
          <w:sz w:val="28"/>
        </w:rPr>
        <w:t xml:space="preserve">на официальном сайте </w:t>
      </w:r>
      <w:hyperlink r:id="rId19" w:history="1">
        <w:r w:rsidR="00022147" w:rsidRPr="003775F2">
          <w:rPr>
            <w:rStyle w:val="a5"/>
            <w:rFonts w:ascii="Times New Roman" w:hAnsi="Times New Roman" w:cs="Times New Roman"/>
            <w:sz w:val="28"/>
            <w:lang w:val="en-US"/>
          </w:rPr>
          <w:t>www</w:t>
        </w:r>
        <w:r w:rsidR="00022147" w:rsidRPr="003775F2">
          <w:rPr>
            <w:rStyle w:val="a5"/>
            <w:rFonts w:ascii="Times New Roman" w:hAnsi="Times New Roman" w:cs="Times New Roman"/>
            <w:sz w:val="28"/>
          </w:rPr>
          <w:t>.</w:t>
        </w:r>
        <w:proofErr w:type="spellStart"/>
        <w:r w:rsidR="00022147" w:rsidRPr="003775F2">
          <w:rPr>
            <w:rStyle w:val="a5"/>
            <w:rFonts w:ascii="Times New Roman" w:hAnsi="Times New Roman" w:cs="Times New Roman"/>
            <w:sz w:val="28"/>
            <w:lang w:val="en-US"/>
          </w:rPr>
          <w:t>adm</w:t>
        </w:r>
        <w:proofErr w:type="spellEnd"/>
        <w:r w:rsidR="00022147" w:rsidRPr="003775F2">
          <w:rPr>
            <w:rStyle w:val="a5"/>
            <w:rFonts w:ascii="Times New Roman" w:hAnsi="Times New Roman" w:cs="Times New Roman"/>
            <w:sz w:val="28"/>
          </w:rPr>
          <w:t>-</w:t>
        </w:r>
        <w:proofErr w:type="spellStart"/>
        <w:r w:rsidR="00022147" w:rsidRPr="003775F2">
          <w:rPr>
            <w:rStyle w:val="a5"/>
            <w:rFonts w:ascii="Times New Roman" w:hAnsi="Times New Roman" w:cs="Times New Roman"/>
            <w:sz w:val="28"/>
            <w:lang w:val="en-US"/>
          </w:rPr>
          <w:t>pushkino</w:t>
        </w:r>
        <w:proofErr w:type="spellEnd"/>
        <w:r w:rsidR="00022147" w:rsidRPr="003775F2">
          <w:rPr>
            <w:rStyle w:val="a5"/>
            <w:rFonts w:ascii="Times New Roman" w:hAnsi="Times New Roman" w:cs="Times New Roman"/>
            <w:sz w:val="28"/>
          </w:rPr>
          <w:t>.</w:t>
        </w:r>
        <w:proofErr w:type="spellStart"/>
        <w:r w:rsidR="00022147" w:rsidRPr="003775F2">
          <w:rPr>
            <w:rStyle w:val="a5"/>
            <w:rFonts w:ascii="Times New Roman" w:hAnsi="Times New Roman" w:cs="Times New Roman"/>
            <w:sz w:val="28"/>
            <w:lang w:val="en-US"/>
          </w:rPr>
          <w:t>ru</w:t>
        </w:r>
        <w:proofErr w:type="spellEnd"/>
      </w:hyperlink>
      <w:r w:rsidR="00022147">
        <w:rPr>
          <w:rFonts w:ascii="Times New Roman" w:hAnsi="Times New Roman" w:cs="Times New Roman"/>
          <w:sz w:val="28"/>
        </w:rPr>
        <w:t xml:space="preserve"> в сети «Интернет»</w:t>
      </w:r>
      <w:r w:rsidRPr="00F37641">
        <w:rPr>
          <w:rFonts w:ascii="Times New Roman" w:hAnsi="Times New Roman" w:cs="Times New Roman"/>
          <w:sz w:val="28"/>
          <w:szCs w:val="28"/>
        </w:rPr>
        <w:t xml:space="preserve">, а также в ЕГИС ОКНД. </w:t>
      </w:r>
    </w:p>
    <w:p w:rsidR="001C65D8" w:rsidRDefault="001C65D8">
      <w:pPr>
        <w:widowControl w:val="0"/>
        <w:tabs>
          <w:tab w:val="left" w:pos="142"/>
          <w:tab w:val="left" w:pos="851"/>
          <w:tab w:val="left" w:pos="1276"/>
        </w:tabs>
        <w:autoSpaceDE w:val="0"/>
        <w:spacing w:after="0"/>
        <w:jc w:val="both"/>
        <w:rPr>
          <w:rFonts w:ascii="Times New Roman" w:hAnsi="Times New Roman" w:cs="Times New Roman"/>
          <w:sz w:val="28"/>
        </w:rPr>
      </w:pPr>
    </w:p>
    <w:p w:rsidR="00532994" w:rsidRDefault="00532994">
      <w:pPr>
        <w:tabs>
          <w:tab w:val="left" w:pos="142"/>
          <w:tab w:val="left" w:pos="709"/>
          <w:tab w:val="left" w:pos="851"/>
          <w:tab w:val="left" w:pos="1276"/>
        </w:tabs>
        <w:spacing w:after="0"/>
        <w:ind w:firstLine="709"/>
        <w:jc w:val="center"/>
        <w:rPr>
          <w:rFonts w:ascii="Times New Roman" w:hAnsi="Times New Roman" w:cs="Times New Roman"/>
          <w:sz w:val="28"/>
        </w:rPr>
      </w:pPr>
    </w:p>
    <w:p w:rsidR="00532994" w:rsidRDefault="00532994">
      <w:pPr>
        <w:tabs>
          <w:tab w:val="left" w:pos="142"/>
          <w:tab w:val="left" w:pos="709"/>
          <w:tab w:val="left" w:pos="851"/>
          <w:tab w:val="left" w:pos="1276"/>
        </w:tabs>
        <w:spacing w:after="0"/>
        <w:ind w:firstLine="709"/>
        <w:jc w:val="center"/>
        <w:rPr>
          <w:rFonts w:ascii="Times New Roman" w:hAnsi="Times New Roman" w:cs="Times New Roman"/>
          <w:sz w:val="28"/>
        </w:rPr>
      </w:pPr>
    </w:p>
    <w:p w:rsidR="001C65D8" w:rsidRPr="00C97561" w:rsidRDefault="00C97561">
      <w:pPr>
        <w:tabs>
          <w:tab w:val="left" w:pos="142"/>
          <w:tab w:val="left" w:pos="709"/>
          <w:tab w:val="left" w:pos="851"/>
          <w:tab w:val="left" w:pos="1276"/>
        </w:tabs>
        <w:spacing w:after="0"/>
        <w:ind w:firstLine="709"/>
        <w:jc w:val="center"/>
        <w:rPr>
          <w:b/>
        </w:rPr>
      </w:pPr>
      <w:r>
        <w:rPr>
          <w:rFonts w:ascii="Times New Roman" w:hAnsi="Times New Roman" w:cs="Times New Roman"/>
          <w:b/>
          <w:sz w:val="28"/>
        </w:rPr>
        <w:t xml:space="preserve">3.4 </w:t>
      </w:r>
      <w:r w:rsidR="001C65D8" w:rsidRPr="00C97561">
        <w:rPr>
          <w:rFonts w:ascii="Times New Roman" w:hAnsi="Times New Roman" w:cs="Times New Roman"/>
          <w:b/>
          <w:sz w:val="28"/>
        </w:rPr>
        <w:t>Организация и проведение мероприятий, направленных на профилактику нарушений обязательных требований</w:t>
      </w:r>
    </w:p>
    <w:p w:rsidR="001C65D8" w:rsidRDefault="001C65D8">
      <w:pPr>
        <w:tabs>
          <w:tab w:val="left" w:pos="142"/>
          <w:tab w:val="left" w:pos="709"/>
          <w:tab w:val="left" w:pos="851"/>
          <w:tab w:val="left" w:pos="1276"/>
        </w:tabs>
        <w:spacing w:after="0"/>
        <w:ind w:firstLine="709"/>
        <w:jc w:val="center"/>
        <w:rPr>
          <w:rFonts w:ascii="Times New Roman" w:hAnsi="Times New Roman" w:cs="Times New Roman"/>
          <w:b/>
          <w:sz w:val="28"/>
        </w:rPr>
      </w:pPr>
    </w:p>
    <w:p w:rsidR="001C65D8" w:rsidRDefault="001C65D8" w:rsidP="000F32FD">
      <w:pPr>
        <w:pStyle w:val="18"/>
        <w:numPr>
          <w:ilvl w:val="2"/>
          <w:numId w:val="29"/>
        </w:numPr>
        <w:tabs>
          <w:tab w:val="left" w:pos="1276"/>
        </w:tabs>
        <w:spacing w:after="0"/>
        <w:ind w:left="0" w:firstLine="709"/>
        <w:jc w:val="both"/>
      </w:pPr>
      <w:proofErr w:type="gramStart"/>
      <w:r>
        <w:rPr>
          <w:rFonts w:ascii="Times New Roman" w:hAnsi="Times New Roman" w:cs="Times New Roman"/>
          <w:sz w:val="28"/>
        </w:rPr>
        <w:t xml:space="preserve">В целях предупреждения нарушений юридическими лицами и индивидуальными предпринимателями, </w:t>
      </w:r>
      <w:r w:rsidR="00905701">
        <w:rPr>
          <w:rFonts w:ascii="Times New Roman" w:hAnsi="Times New Roman" w:cs="Times New Roman"/>
          <w:sz w:val="28"/>
        </w:rPr>
        <w:t xml:space="preserve">гражданами, </w:t>
      </w:r>
      <w:r>
        <w:rPr>
          <w:rFonts w:ascii="Times New Roman" w:hAnsi="Times New Roman" w:cs="Times New Roman"/>
          <w:sz w:val="28"/>
        </w:rPr>
        <w:t xml:space="preserve">в отношении которых исполняется муниципальная функция, обязательных требований, устранения причин, факторов и условий, способствующих нарушениям обязательных требований, должностные лица органа муниципального земельного контроля осуществляют мероприятия по профилактике нарушений обязательных требований в соответствии с ежегодно утверждаемой программой профилактики нарушений обязательных требований, </w:t>
      </w:r>
      <w:r>
        <w:rPr>
          <w:rFonts w:ascii="Times New Roman" w:hAnsi="Times New Roman" w:cs="Times New Roman"/>
          <w:sz w:val="28"/>
          <w:szCs w:val="28"/>
        </w:rPr>
        <w:t xml:space="preserve">которой предусмотрен перечень </w:t>
      </w:r>
      <w:r>
        <w:rPr>
          <w:rFonts w:ascii="Times New Roman" w:hAnsi="Times New Roman" w:cs="Times New Roman"/>
          <w:sz w:val="28"/>
          <w:szCs w:val="28"/>
        </w:rPr>
        <w:lastRenderedPageBreak/>
        <w:t xml:space="preserve">должностных лиц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осуществляющих</w:t>
      </w:r>
      <w:proofErr w:type="gramEnd"/>
      <w:r>
        <w:rPr>
          <w:rFonts w:ascii="Times New Roman" w:hAnsi="Times New Roman" w:cs="Times New Roman"/>
          <w:sz w:val="28"/>
          <w:szCs w:val="28"/>
        </w:rPr>
        <w:t xml:space="preserve"> данные мероприятия, сроки и периодичность их проведения</w:t>
      </w:r>
      <w:r>
        <w:rPr>
          <w:rFonts w:ascii="Times New Roman" w:hAnsi="Times New Roman" w:cs="Times New Roman"/>
          <w:sz w:val="28"/>
        </w:rPr>
        <w:t>.</w:t>
      </w:r>
    </w:p>
    <w:p w:rsidR="001C65D8" w:rsidRDefault="001C65D8" w:rsidP="006702E7">
      <w:pPr>
        <w:widowControl w:val="0"/>
        <w:tabs>
          <w:tab w:val="left" w:pos="142"/>
          <w:tab w:val="left" w:pos="1276"/>
          <w:tab w:val="left" w:pos="1418"/>
          <w:tab w:val="left" w:pos="1560"/>
          <w:tab w:val="left" w:pos="2127"/>
        </w:tabs>
        <w:spacing w:after="0"/>
        <w:ind w:firstLine="709"/>
        <w:jc w:val="both"/>
      </w:pPr>
    </w:p>
    <w:p w:rsidR="001C65D8" w:rsidRDefault="001C65D8" w:rsidP="000F32FD">
      <w:pPr>
        <w:pStyle w:val="18"/>
        <w:numPr>
          <w:ilvl w:val="2"/>
          <w:numId w:val="29"/>
        </w:numPr>
        <w:tabs>
          <w:tab w:val="left" w:pos="1276"/>
        </w:tabs>
        <w:spacing w:after="0"/>
        <w:ind w:left="0" w:firstLine="709"/>
        <w:jc w:val="both"/>
      </w:pPr>
      <w:r>
        <w:rPr>
          <w:rFonts w:ascii="Times New Roman" w:hAnsi="Times New Roman" w:cs="Times New Roman"/>
          <w:sz w:val="28"/>
        </w:rPr>
        <w:t>В целях профилактики нарушений обязательных требований должностные лица органа муниципального земельного контроля</w:t>
      </w:r>
      <w:r>
        <w:rPr>
          <w:rFonts w:ascii="Times New Roman" w:hAnsi="Times New Roman" w:cs="Times New Roman"/>
          <w:color w:val="548DD4"/>
          <w:sz w:val="28"/>
        </w:rPr>
        <w:t>:</w:t>
      </w:r>
    </w:p>
    <w:p w:rsidR="001C65D8" w:rsidRDefault="001C65D8" w:rsidP="006702E7">
      <w:pPr>
        <w:tabs>
          <w:tab w:val="left" w:pos="142"/>
          <w:tab w:val="left" w:pos="709"/>
          <w:tab w:val="left" w:pos="851"/>
          <w:tab w:val="left" w:pos="1276"/>
        </w:tabs>
        <w:spacing w:after="0"/>
        <w:ind w:firstLine="709"/>
        <w:jc w:val="both"/>
      </w:pPr>
      <w:r>
        <w:rPr>
          <w:rFonts w:ascii="Times New Roman" w:hAnsi="Times New Roman" w:cs="Times New Roman"/>
          <w:sz w:val="28"/>
        </w:rPr>
        <w:t xml:space="preserve">1) </w:t>
      </w:r>
      <w:r>
        <w:rPr>
          <w:rFonts w:ascii="Times New Roman" w:hAnsi="Times New Roman" w:cs="Times New Roman"/>
          <w:sz w:val="28"/>
          <w:szCs w:val="28"/>
        </w:rPr>
        <w:t xml:space="preserve">обеспечивают размещение на официальном сайте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в сети «Интернет» перечня нормативных правовых актов и их отдельных частей, содержащих обязательные требования, оценка соблюдения которых является предметом муниципальной функции, а также текстов соответствующих нормативных правовых актов;</w:t>
      </w:r>
    </w:p>
    <w:p w:rsidR="001C65D8" w:rsidRDefault="001C65D8" w:rsidP="006702E7">
      <w:pPr>
        <w:tabs>
          <w:tab w:val="left" w:pos="142"/>
          <w:tab w:val="left" w:pos="1276"/>
        </w:tabs>
        <w:spacing w:after="0"/>
        <w:ind w:firstLine="709"/>
        <w:jc w:val="both"/>
      </w:pPr>
      <w:r>
        <w:rPr>
          <w:rFonts w:ascii="Times New Roman" w:hAnsi="Times New Roman" w:cs="Times New Roman"/>
          <w:sz w:val="28"/>
        </w:rPr>
        <w:t>2)</w:t>
      </w:r>
      <w:r>
        <w:rPr>
          <w:rFonts w:ascii="Times New Roman" w:hAnsi="Times New Roman" w:cs="Times New Roman"/>
          <w:sz w:val="28"/>
        </w:rPr>
        <w:tab/>
        <w:t xml:space="preserve">осуществляют информирование юридических лиц и индивидуальных предпринимателей, в отношении которых исполняется </w:t>
      </w:r>
      <w:r>
        <w:rPr>
          <w:rFonts w:ascii="Times New Roman" w:hAnsi="Times New Roman" w:cs="Times New Roman"/>
          <w:sz w:val="28"/>
          <w:szCs w:val="28"/>
        </w:rPr>
        <w:t>муниципальная</w:t>
      </w:r>
      <w:r>
        <w:rPr>
          <w:rFonts w:ascii="Times New Roman" w:hAnsi="Times New Roman" w:cs="Times New Roman"/>
          <w:sz w:val="28"/>
        </w:rPr>
        <w:t xml:space="preserve"> функция,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
    <w:p w:rsidR="001C65D8" w:rsidRDefault="001C65D8" w:rsidP="006702E7">
      <w:pPr>
        <w:tabs>
          <w:tab w:val="left" w:pos="1134"/>
        </w:tabs>
        <w:spacing w:after="0"/>
        <w:ind w:firstLine="709"/>
        <w:jc w:val="both"/>
      </w:pPr>
      <w:r>
        <w:rPr>
          <w:rFonts w:ascii="Times New Roman" w:hAnsi="Times New Roman" w:cs="Times New Roman"/>
          <w:sz w:val="28"/>
        </w:rPr>
        <w:t xml:space="preserve">3) в случае изменения обязательных требований </w:t>
      </w:r>
      <w:r>
        <w:rPr>
          <w:rFonts w:ascii="Times New Roman" w:hAnsi="Times New Roman" w:cs="Times New Roman"/>
          <w:sz w:val="28"/>
          <w:szCs w:val="28"/>
        </w:rPr>
        <w:t>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C65D8" w:rsidRDefault="001C65D8" w:rsidP="006702E7">
      <w:pPr>
        <w:widowControl w:val="0"/>
        <w:tabs>
          <w:tab w:val="left" w:pos="567"/>
          <w:tab w:val="left" w:pos="1134"/>
          <w:tab w:val="left" w:pos="1560"/>
        </w:tabs>
        <w:spacing w:after="0"/>
        <w:ind w:firstLine="709"/>
        <w:jc w:val="both"/>
      </w:pPr>
      <w:proofErr w:type="gramStart"/>
      <w:r>
        <w:rPr>
          <w:rFonts w:ascii="Times New Roman" w:hAnsi="Times New Roman" w:cs="Times New Roman"/>
          <w:sz w:val="28"/>
        </w:rPr>
        <w:t xml:space="preserve">4) </w:t>
      </w:r>
      <w:r>
        <w:rPr>
          <w:rFonts w:ascii="Times New Roman" w:hAnsi="Times New Roman" w:cs="Times New Roman"/>
          <w:sz w:val="28"/>
          <w:szCs w:val="28"/>
        </w:rPr>
        <w:t xml:space="preserve">обеспечивают обобщение практики по мере необходимости и размещение на официальном сайте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w:t>
      </w:r>
      <w:r w:rsidR="00905701">
        <w:rPr>
          <w:rFonts w:ascii="Times New Roman" w:hAnsi="Times New Roman" w:cs="Times New Roman"/>
          <w:sz w:val="28"/>
          <w:szCs w:val="28"/>
        </w:rPr>
        <w:t xml:space="preserve">приниматься юридическими лицами, </w:t>
      </w:r>
      <w:r>
        <w:rPr>
          <w:rFonts w:ascii="Times New Roman" w:hAnsi="Times New Roman" w:cs="Times New Roman"/>
          <w:sz w:val="28"/>
          <w:szCs w:val="28"/>
        </w:rPr>
        <w:t>индивидуальными предпринимателями,</w:t>
      </w:r>
      <w:r w:rsidR="00905701">
        <w:rPr>
          <w:rFonts w:ascii="Times New Roman" w:hAnsi="Times New Roman" w:cs="Times New Roman"/>
          <w:sz w:val="28"/>
          <w:szCs w:val="28"/>
        </w:rPr>
        <w:t xml:space="preserve"> гражданами,</w:t>
      </w:r>
      <w:r>
        <w:rPr>
          <w:rFonts w:ascii="Times New Roman" w:hAnsi="Times New Roman" w:cs="Times New Roman"/>
          <w:sz w:val="28"/>
          <w:szCs w:val="28"/>
        </w:rPr>
        <w:t xml:space="preserve"> в отношении которых исполняется муниципальная функция, в целях недопущения таких нарушений, по мере необходимости</w:t>
      </w:r>
      <w:proofErr w:type="gramEnd"/>
      <w:r>
        <w:rPr>
          <w:rFonts w:ascii="Times New Roman" w:hAnsi="Times New Roman" w:cs="Times New Roman"/>
          <w:sz w:val="28"/>
          <w:szCs w:val="28"/>
        </w:rPr>
        <w:t>, но не реже одного раза в год;</w:t>
      </w:r>
    </w:p>
    <w:p w:rsidR="001C65D8" w:rsidRDefault="001C65D8" w:rsidP="006702E7">
      <w:pPr>
        <w:widowControl w:val="0"/>
        <w:tabs>
          <w:tab w:val="left" w:pos="567"/>
          <w:tab w:val="left" w:pos="1134"/>
          <w:tab w:val="left" w:pos="1560"/>
        </w:tabs>
        <w:spacing w:after="0"/>
        <w:ind w:firstLine="709"/>
        <w:jc w:val="both"/>
      </w:pPr>
      <w:proofErr w:type="gramStart"/>
      <w:r>
        <w:rPr>
          <w:rFonts w:ascii="Times New Roman" w:hAnsi="Times New Roman" w:cs="Times New Roman"/>
          <w:sz w:val="28"/>
        </w:rPr>
        <w:t>5)</w:t>
      </w:r>
      <w:r>
        <w:rPr>
          <w:rFonts w:ascii="Times New Roman" w:hAnsi="Times New Roman" w:cs="Times New Roman"/>
          <w:sz w:val="28"/>
        </w:rPr>
        <w:tab/>
      </w:r>
      <w:r>
        <w:rPr>
          <w:rFonts w:ascii="Times New Roman" w:hAnsi="Times New Roman" w:cs="Times New Roman"/>
          <w:sz w:val="28"/>
          <w:szCs w:val="28"/>
        </w:rPr>
        <w:t xml:space="preserve">выдают предостережения о недопустимости нарушения обязательных требований в соответствии с ч. 5 ст. 8.2 Федерального закона 294-ФЗ </w:t>
      </w:r>
      <w:r>
        <w:rPr>
          <w:rFonts w:ascii="Times New Roman" w:hAnsi="Times New Roman" w:cs="Times New Roman"/>
          <w:color w:val="000000"/>
          <w:sz w:val="28"/>
          <w:szCs w:val="28"/>
        </w:rPr>
        <w:t xml:space="preserve">при наличии у </w:t>
      </w:r>
      <w:r>
        <w:rPr>
          <w:rFonts w:ascii="Times New Roman" w:hAnsi="Times New Roman" w:cs="Times New Roman"/>
          <w:sz w:val="28"/>
        </w:rPr>
        <w:t>органа муниципального земельного контроля</w:t>
      </w:r>
      <w:r>
        <w:rPr>
          <w:rFonts w:ascii="Times New Roman" w:hAnsi="Times New Roman" w:cs="Times New Roman"/>
          <w:color w:val="000000"/>
          <w:sz w:val="28"/>
          <w:szCs w:val="28"/>
        </w:rPr>
        <w:t xml:space="preserve"> сведений о готовящихся нарушениях или о признаках нарушений </w:t>
      </w:r>
      <w:r>
        <w:rPr>
          <w:rFonts w:ascii="Times New Roman" w:hAnsi="Times New Roman" w:cs="Times New Roman"/>
          <w:sz w:val="28"/>
          <w:szCs w:val="28"/>
        </w:rPr>
        <w:t>обязательных</w:t>
      </w:r>
      <w:r>
        <w:rPr>
          <w:rFonts w:ascii="Times New Roman" w:hAnsi="Times New Roman" w:cs="Times New Roman"/>
          <w:color w:val="000000"/>
          <w:sz w:val="28"/>
          <w:szCs w:val="28"/>
        </w:rPr>
        <w:t xml:space="preserve">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w:t>
      </w:r>
      <w:r w:rsidR="00905701">
        <w:rPr>
          <w:rFonts w:ascii="Times New Roman" w:hAnsi="Times New Roman" w:cs="Times New Roman"/>
          <w:color w:val="000000"/>
          <w:sz w:val="28"/>
          <w:szCs w:val="28"/>
        </w:rPr>
        <w:t>, гражданами</w:t>
      </w:r>
      <w:r>
        <w:rPr>
          <w:rFonts w:ascii="Times New Roman" w:hAnsi="Times New Roman" w:cs="Times New Roman"/>
          <w:color w:val="000000"/>
          <w:sz w:val="28"/>
          <w:szCs w:val="28"/>
        </w:rPr>
        <w:t xml:space="preserve"> либо содержащихся в поступивших обращениях и заявлениях (за исключением</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 xml:space="preserve">обращений и заявлений, авторство которых не подтверждено), информации от органов государственной власти, органов местного самоуправления, из средств </w:t>
      </w:r>
      <w:r>
        <w:rPr>
          <w:rFonts w:ascii="Times New Roman" w:hAnsi="Times New Roman" w:cs="Times New Roman"/>
          <w:color w:val="000000"/>
          <w:sz w:val="28"/>
          <w:szCs w:val="28"/>
        </w:rPr>
        <w:lastRenderedPageBreak/>
        <w:t xml:space="preserve">массовой информации в случаях, если отсутствуют подтвержденные данные о том, что нарушение </w:t>
      </w:r>
      <w:r>
        <w:rPr>
          <w:rFonts w:ascii="Times New Roman" w:hAnsi="Times New Roman" w:cs="Times New Roman"/>
          <w:sz w:val="28"/>
          <w:szCs w:val="28"/>
        </w:rPr>
        <w:t>обязательных</w:t>
      </w:r>
      <w:r>
        <w:rPr>
          <w:rFonts w:ascii="Times New Roman" w:hAnsi="Times New Roman" w:cs="Times New Roman"/>
          <w:color w:val="000000"/>
          <w:sz w:val="28"/>
          <w:szCs w:val="28"/>
        </w:rPr>
        <w:t xml:space="preserve">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w:t>
      </w:r>
      <w:r w:rsidR="00905701">
        <w:rPr>
          <w:rFonts w:ascii="Times New Roman" w:hAnsi="Times New Roman" w:cs="Times New Roman"/>
          <w:color w:val="000000"/>
          <w:sz w:val="28"/>
          <w:szCs w:val="28"/>
        </w:rPr>
        <w:t>, гражданин</w:t>
      </w:r>
      <w:r>
        <w:rPr>
          <w:rFonts w:ascii="Times New Roman" w:hAnsi="Times New Roman" w:cs="Times New Roman"/>
          <w:color w:val="000000"/>
          <w:sz w:val="28"/>
          <w:szCs w:val="28"/>
        </w:rPr>
        <w:t xml:space="preserve"> ранее не привлекался к ответственности за нарушение соответствующих требований, и предлагают лицу принять меры по обеспечению соблюдения</w:t>
      </w:r>
      <w:r w:rsidR="00931914">
        <w:rPr>
          <w:rFonts w:ascii="Times New Roman" w:hAnsi="Times New Roman" w:cs="Times New Roman"/>
          <w:color w:val="000000"/>
          <w:sz w:val="28"/>
          <w:szCs w:val="28"/>
        </w:rPr>
        <w:t xml:space="preserve"> </w:t>
      </w:r>
      <w:r>
        <w:rPr>
          <w:rFonts w:ascii="Times New Roman" w:hAnsi="Times New Roman" w:cs="Times New Roman"/>
          <w:sz w:val="28"/>
          <w:szCs w:val="28"/>
        </w:rPr>
        <w:t>обязательных</w:t>
      </w:r>
      <w:r>
        <w:rPr>
          <w:rFonts w:ascii="Times New Roman" w:hAnsi="Times New Roman" w:cs="Times New Roman"/>
          <w:color w:val="000000"/>
          <w:sz w:val="28"/>
          <w:szCs w:val="28"/>
        </w:rPr>
        <w:t xml:space="preserve"> требований и уведомить </w:t>
      </w:r>
      <w:r>
        <w:rPr>
          <w:rFonts w:ascii="Times New Roman" w:hAnsi="Times New Roman" w:cs="Times New Roman"/>
          <w:sz w:val="28"/>
        </w:rPr>
        <w:t>орган муниципального земельного контроля</w:t>
      </w:r>
      <w:r>
        <w:rPr>
          <w:rFonts w:ascii="Times New Roman" w:hAnsi="Times New Roman" w:cs="Times New Roman"/>
          <w:color w:val="000000"/>
          <w:sz w:val="28"/>
          <w:szCs w:val="28"/>
        </w:rPr>
        <w:t xml:space="preserve"> об этом в установленный в таком предостережении срок.</w:t>
      </w:r>
      <w:proofErr w:type="gramEnd"/>
    </w:p>
    <w:p w:rsidR="001C65D8" w:rsidRDefault="001C65D8" w:rsidP="006702E7">
      <w:pPr>
        <w:widowControl w:val="0"/>
        <w:tabs>
          <w:tab w:val="left" w:pos="567"/>
          <w:tab w:val="left" w:pos="1134"/>
          <w:tab w:val="left" w:pos="1560"/>
        </w:tabs>
        <w:spacing w:after="0"/>
        <w:ind w:firstLine="709"/>
        <w:jc w:val="both"/>
        <w:rPr>
          <w:rFonts w:ascii="Times New Roman" w:hAnsi="Times New Roman" w:cs="Times New Roman"/>
          <w:color w:val="000000"/>
          <w:sz w:val="28"/>
          <w:szCs w:val="28"/>
        </w:rPr>
      </w:pPr>
    </w:p>
    <w:p w:rsidR="001C65D8" w:rsidRDefault="001C65D8" w:rsidP="000F32FD">
      <w:pPr>
        <w:pStyle w:val="18"/>
        <w:numPr>
          <w:ilvl w:val="2"/>
          <w:numId w:val="29"/>
        </w:numPr>
        <w:tabs>
          <w:tab w:val="left" w:pos="1276"/>
        </w:tabs>
        <w:spacing w:after="0"/>
        <w:ind w:left="0" w:firstLine="709"/>
        <w:jc w:val="both"/>
      </w:pPr>
      <w:r>
        <w:rPr>
          <w:rFonts w:ascii="Times New Roman" w:hAnsi="Times New Roman" w:cs="Times New Roman"/>
          <w:color w:val="000000"/>
          <w:sz w:val="28"/>
          <w:szCs w:val="28"/>
        </w:rPr>
        <w:t xml:space="preserve">Решение о направлении предостережения о недопустимости нарушения обязательных требований принимает руководитель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лицо его замещающее, первый заместитель руководителя, заместители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на основании предложений должностного лица </w:t>
      </w:r>
      <w:r>
        <w:rPr>
          <w:rFonts w:ascii="Times New Roman" w:hAnsi="Times New Roman" w:cs="Times New Roman"/>
          <w:sz w:val="28"/>
        </w:rPr>
        <w:t>органа муниципального земельного контроля</w:t>
      </w:r>
      <w:r>
        <w:rPr>
          <w:rFonts w:ascii="Times New Roman" w:hAnsi="Times New Roman" w:cs="Times New Roman"/>
          <w:color w:val="000000"/>
          <w:sz w:val="28"/>
          <w:szCs w:val="28"/>
        </w:rPr>
        <w:t xml:space="preserve">, при наличии сведений, указанных в </w:t>
      </w:r>
      <w:proofErr w:type="gramStart"/>
      <w:r>
        <w:rPr>
          <w:rFonts w:ascii="Times New Roman" w:hAnsi="Times New Roman" w:cs="Times New Roman"/>
          <w:color w:val="000000"/>
          <w:sz w:val="28"/>
          <w:szCs w:val="28"/>
        </w:rPr>
        <w:t>ч</w:t>
      </w:r>
      <w:proofErr w:type="gramEnd"/>
      <w:r>
        <w:rPr>
          <w:rFonts w:ascii="Times New Roman" w:hAnsi="Times New Roman" w:cs="Times New Roman"/>
          <w:color w:val="000000"/>
          <w:sz w:val="28"/>
          <w:szCs w:val="28"/>
        </w:rPr>
        <w:t>. 5 ст. 8.2 Федерального закона № 294-ФЗ.</w:t>
      </w:r>
    </w:p>
    <w:p w:rsidR="001C65D8" w:rsidRDefault="001C65D8" w:rsidP="006702E7">
      <w:pPr>
        <w:widowControl w:val="0"/>
        <w:tabs>
          <w:tab w:val="left" w:pos="1276"/>
        </w:tabs>
        <w:spacing w:after="0"/>
        <w:ind w:firstLine="709"/>
        <w:jc w:val="both"/>
      </w:pPr>
    </w:p>
    <w:p w:rsidR="001C65D8" w:rsidRDefault="001C65D8" w:rsidP="000F32FD">
      <w:pPr>
        <w:pStyle w:val="18"/>
        <w:numPr>
          <w:ilvl w:val="2"/>
          <w:numId w:val="29"/>
        </w:numPr>
        <w:tabs>
          <w:tab w:val="left" w:pos="1276"/>
        </w:tabs>
        <w:spacing w:after="0"/>
        <w:ind w:left="0" w:firstLine="709"/>
        <w:jc w:val="both"/>
      </w:pPr>
      <w:r>
        <w:rPr>
          <w:rFonts w:ascii="Times New Roman" w:hAnsi="Times New Roman" w:cs="Times New Roman"/>
          <w:color w:val="000000"/>
          <w:sz w:val="28"/>
          <w:szCs w:val="28"/>
        </w:rPr>
        <w:t xml:space="preserve">Составление и направление предостережения о недопустимости нарушения обязательных требований осуществляется не позднее 20 дней со дня получения должностным лицом </w:t>
      </w:r>
      <w:r>
        <w:rPr>
          <w:rFonts w:ascii="Times New Roman" w:hAnsi="Times New Roman" w:cs="Times New Roman"/>
          <w:sz w:val="28"/>
        </w:rPr>
        <w:t>органа муниципального земельного контроля</w:t>
      </w:r>
      <w:r>
        <w:rPr>
          <w:rFonts w:ascii="Times New Roman" w:hAnsi="Times New Roman" w:cs="Times New Roman"/>
          <w:color w:val="000000"/>
          <w:sz w:val="28"/>
          <w:szCs w:val="28"/>
        </w:rPr>
        <w:t xml:space="preserve"> сведений, </w:t>
      </w:r>
      <w:r>
        <w:rPr>
          <w:rFonts w:ascii="Times New Roman" w:hAnsi="Times New Roman" w:cs="Times New Roman"/>
          <w:sz w:val="28"/>
          <w:szCs w:val="28"/>
        </w:rPr>
        <w:t>указанных в</w:t>
      </w:r>
      <w:r>
        <w:rPr>
          <w:rFonts w:ascii="Times New Roman" w:hAnsi="Times New Roman" w:cs="Times New Roman"/>
          <w:color w:val="FF0000"/>
          <w:sz w:val="28"/>
          <w:szCs w:val="28"/>
        </w:rPr>
        <w:t xml:space="preserve"> </w:t>
      </w:r>
      <w:r w:rsidR="005B6B6E">
        <w:rPr>
          <w:rFonts w:ascii="Times New Roman" w:hAnsi="Times New Roman" w:cs="Times New Roman"/>
          <w:sz w:val="28"/>
          <w:szCs w:val="28"/>
        </w:rPr>
        <w:t>подпункте 5 пункта 56</w:t>
      </w:r>
      <w:r>
        <w:rPr>
          <w:rFonts w:ascii="Times New Roman" w:hAnsi="Times New Roman" w:cs="Times New Roman"/>
          <w:sz w:val="28"/>
          <w:szCs w:val="28"/>
        </w:rPr>
        <w:t xml:space="preserve"> настоящего Административного регламента.</w:t>
      </w:r>
    </w:p>
    <w:p w:rsidR="001C65D8" w:rsidRDefault="001C65D8" w:rsidP="006702E7">
      <w:pPr>
        <w:widowControl w:val="0"/>
        <w:tabs>
          <w:tab w:val="left" w:pos="1276"/>
        </w:tabs>
        <w:spacing w:after="0"/>
        <w:ind w:firstLine="709"/>
        <w:jc w:val="both"/>
      </w:pPr>
    </w:p>
    <w:p w:rsidR="001C65D8" w:rsidRDefault="006702E7" w:rsidP="006702E7">
      <w:pPr>
        <w:pStyle w:val="18"/>
        <w:tabs>
          <w:tab w:val="left" w:pos="1276"/>
        </w:tabs>
        <w:spacing w:after="0"/>
        <w:ind w:left="0" w:firstLine="709"/>
        <w:jc w:val="both"/>
      </w:pPr>
      <w:proofErr w:type="gramStart"/>
      <w:r>
        <w:rPr>
          <w:rFonts w:ascii="Times New Roman" w:hAnsi="Times New Roman" w:cs="Times New Roman"/>
          <w:sz w:val="28"/>
          <w:szCs w:val="28"/>
        </w:rPr>
        <w:t>3.4.5.</w:t>
      </w:r>
      <w:r w:rsidR="001C65D8">
        <w:rPr>
          <w:rFonts w:ascii="Times New Roman" w:hAnsi="Times New Roman" w:cs="Times New Roman"/>
          <w:sz w:val="28"/>
          <w:szCs w:val="28"/>
        </w:rPr>
        <w:t>Предостережение о недопустимости нарушения обязательных требований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w:t>
      </w:r>
      <w:r w:rsidR="00905701">
        <w:rPr>
          <w:rFonts w:ascii="Times New Roman" w:hAnsi="Times New Roman" w:cs="Times New Roman"/>
          <w:sz w:val="28"/>
          <w:szCs w:val="28"/>
        </w:rPr>
        <w:t xml:space="preserve"> гражданина,</w:t>
      </w:r>
      <w:r w:rsidR="001C65D8">
        <w:rPr>
          <w:rFonts w:ascii="Times New Roman" w:hAnsi="Times New Roman" w:cs="Times New Roman"/>
          <w:sz w:val="28"/>
          <w:szCs w:val="28"/>
        </w:rPr>
        <w:t xml:space="preserve"> в отношении которого исполняется муниципальная функция,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сети «Интернет» либо посредством федеральной государственной информационной</w:t>
      </w:r>
      <w:proofErr w:type="gramEnd"/>
      <w:r w:rsidR="001C65D8">
        <w:rPr>
          <w:rFonts w:ascii="Times New Roman" w:hAnsi="Times New Roman" w:cs="Times New Roman"/>
          <w:sz w:val="28"/>
          <w:szCs w:val="28"/>
        </w:rPr>
        <w:t xml:space="preserve"> системы «Единый портал государственных и муниципальных услуг», а также в ЕГИС ОКНД.</w:t>
      </w:r>
    </w:p>
    <w:p w:rsidR="001C65D8" w:rsidRDefault="001C65D8" w:rsidP="006702E7">
      <w:pPr>
        <w:widowControl w:val="0"/>
        <w:tabs>
          <w:tab w:val="left" w:pos="1276"/>
        </w:tabs>
        <w:spacing w:after="0"/>
        <w:ind w:firstLine="709"/>
        <w:jc w:val="both"/>
      </w:pPr>
    </w:p>
    <w:p w:rsidR="001C65D8" w:rsidRDefault="001C65D8" w:rsidP="000F32FD">
      <w:pPr>
        <w:pStyle w:val="18"/>
        <w:numPr>
          <w:ilvl w:val="2"/>
          <w:numId w:val="30"/>
        </w:numPr>
        <w:tabs>
          <w:tab w:val="left" w:pos="1276"/>
        </w:tabs>
        <w:spacing w:after="0"/>
        <w:ind w:left="0" w:firstLine="709"/>
        <w:jc w:val="both"/>
      </w:pPr>
      <w:r>
        <w:rPr>
          <w:rFonts w:ascii="Times New Roman" w:hAnsi="Times New Roman" w:cs="Times New Roman"/>
          <w:color w:val="000000"/>
          <w:sz w:val="28"/>
          <w:szCs w:val="28"/>
        </w:rPr>
        <w:t xml:space="preserve">По результатам рассмотрения предостережения о недопустимости нарушения обязательных требований юридическим лицом, </w:t>
      </w:r>
      <w:r>
        <w:rPr>
          <w:rFonts w:ascii="Times New Roman" w:hAnsi="Times New Roman" w:cs="Times New Roman"/>
          <w:color w:val="000000"/>
          <w:sz w:val="28"/>
          <w:szCs w:val="28"/>
        </w:rPr>
        <w:lastRenderedPageBreak/>
        <w:t>индивидуальным предпринимателем</w:t>
      </w:r>
      <w:r w:rsidR="00905701">
        <w:rPr>
          <w:rFonts w:ascii="Times New Roman" w:hAnsi="Times New Roman" w:cs="Times New Roman"/>
          <w:color w:val="000000"/>
          <w:sz w:val="28"/>
          <w:szCs w:val="28"/>
        </w:rPr>
        <w:t>, гражданином</w:t>
      </w:r>
      <w:r>
        <w:rPr>
          <w:rFonts w:ascii="Times New Roman" w:hAnsi="Times New Roman" w:cs="Times New Roman"/>
          <w:color w:val="000000"/>
          <w:sz w:val="28"/>
          <w:szCs w:val="28"/>
        </w:rPr>
        <w:t xml:space="preserve"> могут быть поданы в </w:t>
      </w:r>
      <w:r>
        <w:rPr>
          <w:rFonts w:ascii="Times New Roman" w:hAnsi="Times New Roman" w:cs="Times New Roman"/>
          <w:sz w:val="28"/>
        </w:rPr>
        <w:t>орган муниципального земельного контроля</w:t>
      </w:r>
      <w:r>
        <w:rPr>
          <w:rFonts w:ascii="Times New Roman" w:hAnsi="Times New Roman" w:cs="Times New Roman"/>
          <w:sz w:val="28"/>
          <w:szCs w:val="28"/>
        </w:rPr>
        <w:t xml:space="preserve"> </w:t>
      </w:r>
      <w:r>
        <w:rPr>
          <w:rFonts w:ascii="Times New Roman" w:hAnsi="Times New Roman" w:cs="Times New Roman"/>
          <w:color w:val="000000"/>
          <w:sz w:val="28"/>
          <w:szCs w:val="28"/>
        </w:rPr>
        <w:t>возражения на предостережение о недопустимости нарушения обязательных требований, в том числе в электронной форме посредством ЕГИС ОКНД.</w:t>
      </w:r>
    </w:p>
    <w:p w:rsidR="001C65D8" w:rsidRDefault="001C65D8" w:rsidP="006702E7">
      <w:pPr>
        <w:widowControl w:val="0"/>
        <w:tabs>
          <w:tab w:val="left" w:pos="1276"/>
        </w:tabs>
        <w:spacing w:after="0"/>
        <w:ind w:firstLine="709"/>
        <w:jc w:val="both"/>
      </w:pPr>
    </w:p>
    <w:p w:rsidR="001C65D8" w:rsidRDefault="001C65D8" w:rsidP="000F32FD">
      <w:pPr>
        <w:pStyle w:val="18"/>
        <w:numPr>
          <w:ilvl w:val="2"/>
          <w:numId w:val="30"/>
        </w:numPr>
        <w:tabs>
          <w:tab w:val="left" w:pos="1276"/>
        </w:tabs>
        <w:spacing w:after="0"/>
        <w:ind w:left="0" w:firstLine="709"/>
        <w:jc w:val="both"/>
      </w:pPr>
      <w:r>
        <w:rPr>
          <w:rFonts w:ascii="Times New Roman" w:hAnsi="Times New Roman" w:cs="Times New Roman"/>
          <w:color w:val="000000"/>
          <w:sz w:val="28"/>
          <w:szCs w:val="28"/>
        </w:rPr>
        <w:t>Возражени</w:t>
      </w:r>
      <w:r w:rsidR="00905701">
        <w:rPr>
          <w:rFonts w:ascii="Times New Roman" w:hAnsi="Times New Roman" w:cs="Times New Roman"/>
          <w:color w:val="000000"/>
          <w:sz w:val="28"/>
          <w:szCs w:val="28"/>
        </w:rPr>
        <w:t>е</w:t>
      </w:r>
      <w:r>
        <w:rPr>
          <w:rFonts w:ascii="Times New Roman" w:hAnsi="Times New Roman" w:cs="Times New Roman"/>
          <w:color w:val="000000"/>
          <w:sz w:val="28"/>
          <w:szCs w:val="28"/>
        </w:rPr>
        <w:t xml:space="preserve"> на предостережение о недопустимости нарушения </w:t>
      </w:r>
      <w:r>
        <w:rPr>
          <w:rFonts w:ascii="Times New Roman" w:hAnsi="Times New Roman" w:cs="Times New Roman"/>
          <w:sz w:val="28"/>
          <w:szCs w:val="28"/>
        </w:rPr>
        <w:t>обязательных требований</w:t>
      </w:r>
      <w:r>
        <w:rPr>
          <w:rFonts w:ascii="Times New Roman" w:hAnsi="Times New Roman" w:cs="Times New Roman"/>
          <w:color w:val="000000"/>
          <w:sz w:val="28"/>
          <w:szCs w:val="28"/>
        </w:rPr>
        <w:t xml:space="preserve"> составля</w:t>
      </w:r>
      <w:r w:rsidR="00905701">
        <w:rPr>
          <w:rFonts w:ascii="Times New Roman" w:hAnsi="Times New Roman" w:cs="Times New Roman"/>
          <w:color w:val="000000"/>
          <w:sz w:val="28"/>
          <w:szCs w:val="28"/>
        </w:rPr>
        <w:t>е</w:t>
      </w:r>
      <w:r>
        <w:rPr>
          <w:rFonts w:ascii="Times New Roman" w:hAnsi="Times New Roman" w:cs="Times New Roman"/>
          <w:color w:val="000000"/>
          <w:sz w:val="28"/>
          <w:szCs w:val="28"/>
        </w:rPr>
        <w:t xml:space="preserve">тся по форме согласно </w:t>
      </w:r>
      <w:r w:rsidR="00C407BC">
        <w:rPr>
          <w:rFonts w:ascii="Times New Roman" w:hAnsi="Times New Roman" w:cs="Times New Roman"/>
          <w:sz w:val="28"/>
          <w:szCs w:val="28"/>
        </w:rPr>
        <w:t xml:space="preserve">приложению </w:t>
      </w:r>
      <w:r w:rsidR="00AD519C">
        <w:rPr>
          <w:rFonts w:ascii="Times New Roman" w:hAnsi="Times New Roman" w:cs="Times New Roman"/>
          <w:sz w:val="28"/>
          <w:szCs w:val="28"/>
        </w:rPr>
        <w:t>12</w:t>
      </w:r>
      <w:r>
        <w:rPr>
          <w:rFonts w:ascii="Times New Roman" w:hAnsi="Times New Roman" w:cs="Times New Roman"/>
          <w:b/>
          <w:color w:val="548DD4"/>
          <w:sz w:val="28"/>
          <w:szCs w:val="28"/>
        </w:rPr>
        <w:t xml:space="preserve"> </w:t>
      </w:r>
      <w:r>
        <w:rPr>
          <w:rFonts w:ascii="Times New Roman" w:hAnsi="Times New Roman" w:cs="Times New Roman"/>
          <w:color w:val="000000"/>
          <w:sz w:val="28"/>
          <w:szCs w:val="28"/>
        </w:rPr>
        <w:t>к Регламенту, либо в произвольной форме, но должно обязательно содержать следующее:</w:t>
      </w:r>
    </w:p>
    <w:p w:rsidR="001C65D8" w:rsidRDefault="001C65D8" w:rsidP="006702E7">
      <w:pPr>
        <w:spacing w:after="0"/>
        <w:ind w:firstLine="709"/>
        <w:jc w:val="both"/>
      </w:pPr>
      <w:r>
        <w:rPr>
          <w:rFonts w:ascii="Times New Roman" w:hAnsi="Times New Roman" w:cs="Times New Roman"/>
          <w:color w:val="000000"/>
          <w:sz w:val="28"/>
          <w:szCs w:val="28"/>
        </w:rPr>
        <w:t xml:space="preserve">1) </w:t>
      </w:r>
      <w:r>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r w:rsidR="00905701">
        <w:rPr>
          <w:rFonts w:ascii="Times New Roman" w:hAnsi="Times New Roman" w:cs="Times New Roman"/>
          <w:sz w:val="28"/>
          <w:szCs w:val="28"/>
        </w:rPr>
        <w:t>, гражданина</w:t>
      </w:r>
      <w:r>
        <w:rPr>
          <w:rFonts w:ascii="Times New Roman" w:hAnsi="Times New Roman" w:cs="Times New Roman"/>
          <w:sz w:val="28"/>
          <w:szCs w:val="28"/>
        </w:rPr>
        <w:t xml:space="preserve">; </w:t>
      </w:r>
    </w:p>
    <w:p w:rsidR="001C65D8" w:rsidRDefault="001C65D8" w:rsidP="006702E7">
      <w:pPr>
        <w:spacing w:after="0"/>
        <w:ind w:firstLine="709"/>
        <w:jc w:val="both"/>
      </w:pPr>
      <w:r>
        <w:rPr>
          <w:rFonts w:ascii="Times New Roman" w:hAnsi="Times New Roman" w:cs="Times New Roman"/>
          <w:sz w:val="28"/>
          <w:szCs w:val="28"/>
        </w:rPr>
        <w:t>2) идентификационный номер налогоплательщика - юридического лица, индивидуального предпринимателя</w:t>
      </w:r>
      <w:r w:rsidR="00905701">
        <w:rPr>
          <w:rFonts w:ascii="Times New Roman" w:hAnsi="Times New Roman" w:cs="Times New Roman"/>
          <w:sz w:val="28"/>
          <w:szCs w:val="28"/>
        </w:rPr>
        <w:t>, гражданина</w:t>
      </w:r>
      <w:r>
        <w:rPr>
          <w:rFonts w:ascii="Times New Roman" w:hAnsi="Times New Roman" w:cs="Times New Roman"/>
          <w:sz w:val="28"/>
          <w:szCs w:val="28"/>
        </w:rPr>
        <w:t xml:space="preserve">; </w:t>
      </w:r>
    </w:p>
    <w:p w:rsidR="001C65D8" w:rsidRDefault="001C65D8" w:rsidP="006702E7">
      <w:pPr>
        <w:spacing w:after="0"/>
        <w:ind w:firstLine="709"/>
        <w:jc w:val="both"/>
      </w:pPr>
      <w:r>
        <w:rPr>
          <w:rFonts w:ascii="Times New Roman" w:hAnsi="Times New Roman" w:cs="Times New Roman"/>
          <w:sz w:val="28"/>
          <w:szCs w:val="28"/>
        </w:rPr>
        <w:t>3) дата и номер предостережения, направленного в адрес юридического лица, индивидуального предпринимателя</w:t>
      </w:r>
      <w:r w:rsidR="00905701">
        <w:rPr>
          <w:rFonts w:ascii="Times New Roman" w:hAnsi="Times New Roman" w:cs="Times New Roman"/>
          <w:sz w:val="28"/>
          <w:szCs w:val="28"/>
        </w:rPr>
        <w:t>, гражданина</w:t>
      </w:r>
      <w:r>
        <w:rPr>
          <w:rFonts w:ascii="Times New Roman" w:hAnsi="Times New Roman" w:cs="Times New Roman"/>
          <w:sz w:val="28"/>
          <w:szCs w:val="28"/>
        </w:rPr>
        <w:t>;</w:t>
      </w:r>
    </w:p>
    <w:p w:rsidR="001C65D8" w:rsidRDefault="001C65D8" w:rsidP="006702E7">
      <w:pPr>
        <w:spacing w:after="0"/>
        <w:ind w:firstLine="709"/>
        <w:jc w:val="both"/>
      </w:pPr>
      <w:r>
        <w:rPr>
          <w:rFonts w:ascii="Times New Roman" w:hAnsi="Times New Roman" w:cs="Times New Roman"/>
          <w:sz w:val="28"/>
          <w:szCs w:val="28"/>
        </w:rPr>
        <w:t xml:space="preserve">4) обоснование позиции в отношении указанных в предостережении действий (бездействия) юридического лица, индивидуального предпринимателя, </w:t>
      </w:r>
      <w:r w:rsidR="00905701">
        <w:rPr>
          <w:rFonts w:ascii="Times New Roman" w:hAnsi="Times New Roman" w:cs="Times New Roman"/>
          <w:sz w:val="28"/>
          <w:szCs w:val="28"/>
        </w:rPr>
        <w:t xml:space="preserve">гражданина, </w:t>
      </w:r>
      <w:r>
        <w:rPr>
          <w:rFonts w:ascii="Times New Roman" w:hAnsi="Times New Roman" w:cs="Times New Roman"/>
          <w:sz w:val="28"/>
          <w:szCs w:val="28"/>
        </w:rPr>
        <w:t>которые приводят или могут привести к нарушению обязательных требований, требований, установленных муниципальными правовыми актами.</w:t>
      </w:r>
    </w:p>
    <w:p w:rsidR="001C65D8" w:rsidRDefault="001C65D8" w:rsidP="006702E7">
      <w:pPr>
        <w:spacing w:after="0"/>
        <w:ind w:firstLine="709"/>
        <w:jc w:val="both"/>
        <w:rPr>
          <w:rFonts w:ascii="Times New Roman" w:hAnsi="Times New Roman" w:cs="Times New Roman"/>
          <w:sz w:val="28"/>
          <w:szCs w:val="28"/>
        </w:rPr>
      </w:pPr>
    </w:p>
    <w:p w:rsidR="00532B1F" w:rsidRPr="00532B1F" w:rsidRDefault="001C65D8" w:rsidP="000F32FD">
      <w:pPr>
        <w:pStyle w:val="18"/>
        <w:numPr>
          <w:ilvl w:val="2"/>
          <w:numId w:val="30"/>
        </w:numPr>
        <w:tabs>
          <w:tab w:val="left" w:pos="1276"/>
        </w:tabs>
        <w:spacing w:after="0"/>
        <w:ind w:left="0" w:firstLine="709"/>
        <w:jc w:val="both"/>
        <w:rPr>
          <w:rFonts w:ascii="Times New Roman" w:hAnsi="Times New Roman" w:cs="Times New Roman"/>
          <w:color w:val="000000"/>
          <w:sz w:val="28"/>
          <w:szCs w:val="28"/>
        </w:rPr>
      </w:pPr>
      <w:proofErr w:type="gramStart"/>
      <w:r w:rsidRPr="00532B1F">
        <w:rPr>
          <w:rFonts w:ascii="Times New Roman" w:hAnsi="Times New Roman" w:cs="Times New Roman"/>
          <w:color w:val="000000"/>
          <w:sz w:val="28"/>
          <w:szCs w:val="28"/>
        </w:rPr>
        <w:t xml:space="preserve">Возражения на предостережение о недопустимости нарушения обязательных требований </w:t>
      </w:r>
      <w:r w:rsidR="00532B1F" w:rsidRPr="00532B1F">
        <w:rPr>
          <w:rFonts w:ascii="Times New Roman" w:hAnsi="Times New Roman" w:cs="Times New Roman"/>
          <w:color w:val="000000"/>
          <w:sz w:val="28"/>
          <w:szCs w:val="28"/>
        </w:rPr>
        <w:t xml:space="preserve">направляется юридическим лицом, </w:t>
      </w:r>
      <w:r w:rsidR="00532B1F">
        <w:rPr>
          <w:rFonts w:ascii="Times New Roman" w:hAnsi="Times New Roman" w:cs="Times New Roman"/>
          <w:color w:val="000000"/>
          <w:sz w:val="28"/>
          <w:szCs w:val="28"/>
        </w:rPr>
        <w:t xml:space="preserve">индивидуальным предпринимателем, гражданином </w:t>
      </w:r>
      <w:r w:rsidR="00532B1F" w:rsidRPr="00532B1F">
        <w:rPr>
          <w:rFonts w:ascii="Times New Roman" w:hAnsi="Times New Roman" w:cs="Times New Roman"/>
          <w:color w:val="000000"/>
          <w:sz w:val="28"/>
          <w:szCs w:val="28"/>
        </w:rPr>
        <w:t>в орган муниципального земельного контроля в бумажном виде почтовым отправлением, либо в виде электронного документа, подписанного усиленной квалифицированной электронной подписью юридического лица, индивидуального предпринимателя, лица, уполномоченного действовать от его имени, на указанный в предостережении о недопустимости нарушения обязательных требований адрес электронной почты органа муниципального земельного контроля</w:t>
      </w:r>
      <w:proofErr w:type="gramEnd"/>
      <w:r w:rsidR="00532B1F" w:rsidRPr="00532B1F">
        <w:rPr>
          <w:rFonts w:ascii="Times New Roman" w:hAnsi="Times New Roman" w:cs="Times New Roman"/>
          <w:color w:val="000000"/>
          <w:sz w:val="28"/>
          <w:szCs w:val="28"/>
        </w:rPr>
        <w:t>, либо иными указанными в предостережении способами, в том числе в электронном виде посредством ЕГИС ОКНД.</w:t>
      </w:r>
    </w:p>
    <w:p w:rsidR="00532B1F" w:rsidRPr="00532B1F" w:rsidRDefault="00532B1F" w:rsidP="006702E7">
      <w:pPr>
        <w:pStyle w:val="18"/>
        <w:tabs>
          <w:tab w:val="left" w:pos="1276"/>
        </w:tabs>
        <w:spacing w:after="0"/>
        <w:ind w:left="0" w:firstLine="709"/>
        <w:jc w:val="both"/>
        <w:rPr>
          <w:rFonts w:ascii="Times New Roman" w:hAnsi="Times New Roman" w:cs="Times New Roman"/>
          <w:color w:val="000000"/>
          <w:sz w:val="28"/>
          <w:szCs w:val="28"/>
        </w:rPr>
      </w:pPr>
      <w:r w:rsidRPr="00532B1F">
        <w:rPr>
          <w:rFonts w:ascii="Times New Roman" w:hAnsi="Times New Roman" w:cs="Times New Roman"/>
          <w:color w:val="000000"/>
          <w:sz w:val="28"/>
          <w:szCs w:val="28"/>
        </w:rPr>
        <w:t>В случае если между органом муниципального земельного контроля и юридическим лицом, индивидуальным предпринимателем заключено Соглашение об информационном взаимодействии в электронном виде, уведомление об исполнении предостережения о недопустимости нарушения обязательных требований направляется в электронном виде посредством МСЭД или ЕГИС ОКНД.</w:t>
      </w:r>
    </w:p>
    <w:p w:rsidR="001C65D8" w:rsidRDefault="001C65D8" w:rsidP="006702E7">
      <w:pPr>
        <w:pStyle w:val="18"/>
        <w:widowControl w:val="0"/>
        <w:tabs>
          <w:tab w:val="left" w:pos="567"/>
          <w:tab w:val="left" w:pos="1276"/>
        </w:tabs>
        <w:spacing w:after="0"/>
        <w:ind w:left="0" w:firstLine="709"/>
        <w:jc w:val="both"/>
      </w:pPr>
    </w:p>
    <w:p w:rsidR="001C65D8" w:rsidRDefault="001C65D8" w:rsidP="000F32FD">
      <w:pPr>
        <w:pStyle w:val="18"/>
        <w:numPr>
          <w:ilvl w:val="2"/>
          <w:numId w:val="30"/>
        </w:numPr>
        <w:tabs>
          <w:tab w:val="left" w:pos="1276"/>
        </w:tabs>
        <w:spacing w:after="0"/>
        <w:ind w:left="0" w:firstLine="709"/>
        <w:jc w:val="both"/>
      </w:pPr>
      <w:r>
        <w:rPr>
          <w:rFonts w:ascii="Times New Roman" w:hAnsi="Times New Roman" w:cs="Times New Roman"/>
          <w:color w:val="000000"/>
          <w:sz w:val="28"/>
          <w:szCs w:val="28"/>
        </w:rPr>
        <w:t xml:space="preserve">Орган муниципального земельного контроля рассматривает возражения на предостережение о недопустимости нарушения обязательных </w:t>
      </w:r>
      <w:r>
        <w:rPr>
          <w:rFonts w:ascii="Times New Roman" w:hAnsi="Times New Roman" w:cs="Times New Roman"/>
          <w:color w:val="000000"/>
          <w:sz w:val="28"/>
          <w:szCs w:val="28"/>
        </w:rPr>
        <w:lastRenderedPageBreak/>
        <w:t>требований и по итогам рассмотрения в течение 20 рабочих дней со дня их получения направляет юридическому лицу, индивидуальному предпринимателю,</w:t>
      </w:r>
      <w:r w:rsidR="00532B1F">
        <w:rPr>
          <w:rFonts w:ascii="Times New Roman" w:hAnsi="Times New Roman" w:cs="Times New Roman"/>
          <w:color w:val="000000"/>
          <w:sz w:val="28"/>
          <w:szCs w:val="28"/>
        </w:rPr>
        <w:t xml:space="preserve"> гражданину,</w:t>
      </w:r>
      <w:r>
        <w:rPr>
          <w:rFonts w:ascii="Times New Roman" w:hAnsi="Times New Roman" w:cs="Times New Roman"/>
          <w:color w:val="000000"/>
          <w:sz w:val="28"/>
          <w:szCs w:val="28"/>
        </w:rPr>
        <w:t xml:space="preserve"> в отношении которого исполняется муниципальная функция, ответ в порядке, </w:t>
      </w:r>
      <w:r w:rsidR="005B6B6E">
        <w:rPr>
          <w:rFonts w:ascii="Times New Roman" w:hAnsi="Times New Roman" w:cs="Times New Roman"/>
          <w:sz w:val="28"/>
          <w:szCs w:val="28"/>
        </w:rPr>
        <w:t xml:space="preserve">установленном пунктом </w:t>
      </w:r>
      <w:r w:rsidR="00977912">
        <w:rPr>
          <w:rFonts w:ascii="Times New Roman" w:hAnsi="Times New Roman" w:cs="Times New Roman"/>
          <w:sz w:val="28"/>
          <w:szCs w:val="28"/>
        </w:rPr>
        <w:t>59</w:t>
      </w:r>
      <w:r>
        <w:rPr>
          <w:rFonts w:ascii="Times New Roman" w:hAnsi="Times New Roman" w:cs="Times New Roman"/>
          <w:sz w:val="28"/>
          <w:szCs w:val="28"/>
        </w:rPr>
        <w:t xml:space="preserve"> настоящего Административного регламента</w:t>
      </w:r>
      <w:r>
        <w:rPr>
          <w:rFonts w:ascii="Times New Roman" w:hAnsi="Times New Roman" w:cs="Times New Roman"/>
          <w:color w:val="000000"/>
          <w:sz w:val="28"/>
          <w:szCs w:val="28"/>
        </w:rPr>
        <w:t>.</w:t>
      </w:r>
    </w:p>
    <w:p w:rsidR="001C65D8" w:rsidRDefault="001C65D8" w:rsidP="006702E7">
      <w:pPr>
        <w:widowControl w:val="0"/>
        <w:tabs>
          <w:tab w:val="left" w:pos="1276"/>
        </w:tabs>
        <w:spacing w:after="0"/>
        <w:ind w:firstLine="709"/>
        <w:jc w:val="both"/>
        <w:rPr>
          <w:rFonts w:ascii="Times New Roman" w:hAnsi="Times New Roman" w:cs="Times New Roman"/>
          <w:color w:val="000000"/>
          <w:sz w:val="28"/>
          <w:szCs w:val="28"/>
        </w:rPr>
      </w:pPr>
    </w:p>
    <w:p w:rsidR="001C65D8" w:rsidRDefault="001C65D8" w:rsidP="000F32FD">
      <w:pPr>
        <w:pStyle w:val="18"/>
        <w:numPr>
          <w:ilvl w:val="2"/>
          <w:numId w:val="30"/>
        </w:numPr>
        <w:tabs>
          <w:tab w:val="left" w:pos="1276"/>
        </w:tabs>
        <w:spacing w:after="0"/>
        <w:ind w:left="0" w:firstLine="709"/>
        <w:jc w:val="both"/>
      </w:pPr>
      <w:r>
        <w:rPr>
          <w:rFonts w:ascii="Times New Roman" w:hAnsi="Times New Roman" w:cs="Times New Roman"/>
          <w:color w:val="000000"/>
          <w:sz w:val="28"/>
          <w:szCs w:val="28"/>
        </w:rPr>
        <w:t xml:space="preserve">Результаты рассмотрения возражений на предостережение о недопустимости нарушения обязательных требований используются </w:t>
      </w:r>
      <w:r>
        <w:rPr>
          <w:rFonts w:ascii="Times New Roman" w:hAnsi="Times New Roman" w:cs="Times New Roman"/>
          <w:sz w:val="28"/>
        </w:rPr>
        <w:t>органом муниципального земельного контроля</w:t>
      </w:r>
      <w:r>
        <w:rPr>
          <w:rFonts w:ascii="Times New Roman" w:hAnsi="Times New Roman" w:cs="Times New Roman"/>
          <w:color w:val="000000"/>
          <w:sz w:val="28"/>
          <w:szCs w:val="28"/>
        </w:rPr>
        <w:t xml:space="preserve"> для целей организации и проведения мероприятий по профилактике нарушения обязательных требований.</w:t>
      </w:r>
    </w:p>
    <w:p w:rsidR="001C65D8" w:rsidRDefault="001C65D8" w:rsidP="006702E7">
      <w:pPr>
        <w:widowControl w:val="0"/>
        <w:tabs>
          <w:tab w:val="left" w:pos="1276"/>
        </w:tabs>
        <w:spacing w:after="0"/>
        <w:ind w:firstLine="709"/>
        <w:jc w:val="both"/>
      </w:pPr>
    </w:p>
    <w:p w:rsidR="001C65D8" w:rsidRDefault="001C65D8" w:rsidP="000F32FD">
      <w:pPr>
        <w:pStyle w:val="18"/>
        <w:numPr>
          <w:ilvl w:val="2"/>
          <w:numId w:val="30"/>
        </w:numPr>
        <w:tabs>
          <w:tab w:val="left" w:pos="1276"/>
        </w:tabs>
        <w:spacing w:after="0"/>
        <w:ind w:left="0" w:firstLine="709"/>
        <w:jc w:val="both"/>
      </w:pPr>
      <w:proofErr w:type="gramStart"/>
      <w:r>
        <w:rPr>
          <w:rFonts w:ascii="Times New Roman" w:hAnsi="Times New Roman" w:cs="Times New Roman"/>
          <w:color w:val="000000"/>
          <w:sz w:val="28"/>
          <w:szCs w:val="28"/>
        </w:rPr>
        <w:t xml:space="preserve">При отсутствии возражений на предостережение о недопустимости нарушений обязательных требований </w:t>
      </w:r>
      <w:r>
        <w:rPr>
          <w:rFonts w:ascii="Times New Roman" w:hAnsi="Times New Roman" w:cs="Times New Roman"/>
          <w:sz w:val="28"/>
          <w:szCs w:val="28"/>
        </w:rPr>
        <w:t>юридическое лицо, индивидуальный предприниматель</w:t>
      </w:r>
      <w:r w:rsidR="00977912">
        <w:rPr>
          <w:rFonts w:ascii="Times New Roman" w:hAnsi="Times New Roman" w:cs="Times New Roman"/>
          <w:sz w:val="28"/>
          <w:szCs w:val="28"/>
        </w:rPr>
        <w:t>, гражданин</w:t>
      </w:r>
      <w:r>
        <w:rPr>
          <w:rFonts w:ascii="Times New Roman" w:hAnsi="Times New Roman" w:cs="Times New Roman"/>
          <w:color w:val="000000"/>
          <w:sz w:val="28"/>
          <w:szCs w:val="28"/>
        </w:rPr>
        <w:t xml:space="preserve"> </w:t>
      </w:r>
      <w:r>
        <w:rPr>
          <w:rFonts w:ascii="Times New Roman" w:hAnsi="Times New Roman" w:cs="Times New Roman"/>
          <w:sz w:val="28"/>
          <w:szCs w:val="28"/>
        </w:rPr>
        <w:t>в указанный в предостережении срок - не менее 60 дней со дня направления предостережения, направляет</w:t>
      </w:r>
      <w:r>
        <w:rPr>
          <w:rFonts w:ascii="Times New Roman" w:hAnsi="Times New Roman" w:cs="Times New Roman"/>
          <w:color w:val="000000"/>
          <w:sz w:val="28"/>
          <w:szCs w:val="28"/>
        </w:rPr>
        <w:t xml:space="preserve"> в </w:t>
      </w:r>
      <w:r>
        <w:rPr>
          <w:rFonts w:ascii="Times New Roman" w:hAnsi="Times New Roman" w:cs="Times New Roman"/>
          <w:sz w:val="28"/>
        </w:rPr>
        <w:t>орган муниципального земельного контроля</w:t>
      </w:r>
      <w:r>
        <w:rPr>
          <w:rFonts w:ascii="Times New Roman" w:hAnsi="Times New Roman" w:cs="Times New Roman"/>
          <w:color w:val="000000"/>
          <w:sz w:val="28"/>
          <w:szCs w:val="28"/>
        </w:rPr>
        <w:t xml:space="preserve"> уведомление об исполнении предостережения о недопустимости нарушения обязательных требований.</w:t>
      </w:r>
      <w:proofErr w:type="gramEnd"/>
    </w:p>
    <w:p w:rsidR="001C65D8" w:rsidRDefault="001C65D8" w:rsidP="006702E7">
      <w:pPr>
        <w:widowControl w:val="0"/>
        <w:tabs>
          <w:tab w:val="left" w:pos="1276"/>
          <w:tab w:val="left" w:pos="1560"/>
        </w:tabs>
        <w:spacing w:after="0"/>
        <w:ind w:firstLine="709"/>
        <w:jc w:val="both"/>
      </w:pPr>
    </w:p>
    <w:p w:rsidR="001C65D8" w:rsidRDefault="00E210CA" w:rsidP="000F32FD">
      <w:pPr>
        <w:pStyle w:val="18"/>
        <w:numPr>
          <w:ilvl w:val="2"/>
          <w:numId w:val="30"/>
        </w:numPr>
        <w:tabs>
          <w:tab w:val="left" w:pos="1276"/>
        </w:tabs>
        <w:spacing w:after="0"/>
        <w:ind w:left="0" w:firstLine="709"/>
        <w:jc w:val="both"/>
      </w:pPr>
      <w:r>
        <w:rPr>
          <w:rFonts w:ascii="Times New Roman" w:hAnsi="Times New Roman" w:cs="Times New Roman"/>
          <w:color w:val="000000"/>
          <w:sz w:val="28"/>
          <w:szCs w:val="28"/>
        </w:rPr>
        <w:t>В уведомлении</w:t>
      </w:r>
      <w:r w:rsidR="001C65D8">
        <w:rPr>
          <w:rFonts w:ascii="Times New Roman" w:hAnsi="Times New Roman" w:cs="Times New Roman"/>
          <w:color w:val="000000"/>
          <w:sz w:val="28"/>
          <w:szCs w:val="28"/>
        </w:rPr>
        <w:t xml:space="preserve"> об исполнении предостережения о недопустимости нарушения обязательных требований указываются:</w:t>
      </w:r>
    </w:p>
    <w:p w:rsidR="001C65D8" w:rsidRDefault="001C65D8" w:rsidP="000F32FD">
      <w:pPr>
        <w:numPr>
          <w:ilvl w:val="0"/>
          <w:numId w:val="10"/>
        </w:numPr>
        <w:tabs>
          <w:tab w:val="left" w:pos="1134"/>
        </w:tabs>
        <w:spacing w:after="0"/>
        <w:ind w:left="0" w:firstLine="709"/>
        <w:jc w:val="both"/>
      </w:pPr>
      <w:proofErr w:type="gramStart"/>
      <w:r>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r w:rsidR="008C189B">
        <w:rPr>
          <w:rFonts w:ascii="Times New Roman" w:hAnsi="Times New Roman" w:cs="Times New Roman"/>
          <w:sz w:val="28"/>
          <w:szCs w:val="28"/>
        </w:rPr>
        <w:t>, гражданина</w:t>
      </w:r>
      <w:r>
        <w:rPr>
          <w:rFonts w:ascii="Times New Roman" w:hAnsi="Times New Roman" w:cs="Times New Roman"/>
          <w:sz w:val="28"/>
          <w:szCs w:val="28"/>
        </w:rPr>
        <w:t>;</w:t>
      </w:r>
      <w:proofErr w:type="gramEnd"/>
    </w:p>
    <w:p w:rsidR="001C65D8" w:rsidRDefault="001C65D8" w:rsidP="000F32FD">
      <w:pPr>
        <w:numPr>
          <w:ilvl w:val="0"/>
          <w:numId w:val="10"/>
        </w:numPr>
        <w:tabs>
          <w:tab w:val="left" w:pos="1134"/>
        </w:tabs>
        <w:spacing w:after="0"/>
        <w:ind w:left="0" w:firstLine="709"/>
        <w:jc w:val="both"/>
      </w:pPr>
      <w:r>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w:t>
      </w:r>
      <w:r w:rsidR="008C189B">
        <w:rPr>
          <w:rFonts w:ascii="Times New Roman" w:hAnsi="Times New Roman" w:cs="Times New Roman"/>
          <w:sz w:val="28"/>
          <w:szCs w:val="28"/>
        </w:rPr>
        <w:t>, гражданина</w:t>
      </w:r>
      <w:r>
        <w:rPr>
          <w:rFonts w:ascii="Times New Roman" w:hAnsi="Times New Roman" w:cs="Times New Roman"/>
          <w:sz w:val="28"/>
          <w:szCs w:val="28"/>
        </w:rPr>
        <w:t>;</w:t>
      </w:r>
    </w:p>
    <w:p w:rsidR="001C65D8" w:rsidRDefault="001C65D8" w:rsidP="000F32FD">
      <w:pPr>
        <w:numPr>
          <w:ilvl w:val="0"/>
          <w:numId w:val="10"/>
        </w:numPr>
        <w:tabs>
          <w:tab w:val="left" w:pos="1134"/>
        </w:tabs>
        <w:spacing w:after="0"/>
        <w:ind w:left="0" w:firstLine="709"/>
        <w:jc w:val="both"/>
      </w:pPr>
      <w:r>
        <w:rPr>
          <w:rFonts w:ascii="Times New Roman" w:hAnsi="Times New Roman" w:cs="Times New Roman"/>
          <w:sz w:val="28"/>
          <w:szCs w:val="28"/>
        </w:rPr>
        <w:t>дата и номер предостережения, направленного в адрес юридического лица, индивидуального предпринимателя</w:t>
      </w:r>
      <w:r w:rsidR="008C189B">
        <w:rPr>
          <w:rFonts w:ascii="Times New Roman" w:hAnsi="Times New Roman" w:cs="Times New Roman"/>
          <w:sz w:val="28"/>
          <w:szCs w:val="28"/>
        </w:rPr>
        <w:t>, гражданина</w:t>
      </w:r>
      <w:r>
        <w:rPr>
          <w:rFonts w:ascii="Times New Roman" w:hAnsi="Times New Roman" w:cs="Times New Roman"/>
          <w:sz w:val="28"/>
          <w:szCs w:val="28"/>
        </w:rPr>
        <w:t>;</w:t>
      </w:r>
    </w:p>
    <w:p w:rsidR="001C65D8" w:rsidRDefault="001C65D8" w:rsidP="000F32FD">
      <w:pPr>
        <w:numPr>
          <w:ilvl w:val="0"/>
          <w:numId w:val="10"/>
        </w:numPr>
        <w:tabs>
          <w:tab w:val="left" w:pos="1134"/>
        </w:tabs>
        <w:spacing w:after="0"/>
        <w:ind w:left="0" w:firstLine="709"/>
        <w:jc w:val="both"/>
      </w:pPr>
      <w:r>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обязательных требований.</w:t>
      </w:r>
    </w:p>
    <w:p w:rsidR="001C65D8" w:rsidRDefault="001C65D8" w:rsidP="006702E7">
      <w:pPr>
        <w:tabs>
          <w:tab w:val="left" w:pos="1134"/>
        </w:tabs>
        <w:spacing w:after="0"/>
        <w:ind w:firstLine="709"/>
        <w:jc w:val="both"/>
      </w:pPr>
    </w:p>
    <w:p w:rsidR="008C189B" w:rsidRDefault="001C65D8" w:rsidP="000F32FD">
      <w:pPr>
        <w:pStyle w:val="18"/>
        <w:numPr>
          <w:ilvl w:val="2"/>
          <w:numId w:val="30"/>
        </w:numPr>
        <w:tabs>
          <w:tab w:val="left" w:pos="1276"/>
        </w:tabs>
        <w:spacing w:after="0"/>
        <w:ind w:left="0" w:firstLine="709"/>
        <w:jc w:val="both"/>
      </w:pPr>
      <w:r>
        <w:rPr>
          <w:rFonts w:ascii="Times New Roman" w:hAnsi="Times New Roman" w:cs="Times New Roman"/>
          <w:color w:val="000000"/>
          <w:sz w:val="28"/>
          <w:szCs w:val="28"/>
        </w:rPr>
        <w:t xml:space="preserve">Уведомление об исполнении предостережения о недопустимости нарушения обязательных требований направляется </w:t>
      </w:r>
      <w:r>
        <w:rPr>
          <w:rFonts w:ascii="Times New Roman" w:hAnsi="Times New Roman" w:cs="Times New Roman"/>
          <w:sz w:val="28"/>
          <w:szCs w:val="28"/>
        </w:rPr>
        <w:t>юридическим лицом, индивидуальным предпринимателем</w:t>
      </w:r>
      <w:r w:rsidR="008C189B">
        <w:rPr>
          <w:rFonts w:ascii="Times New Roman" w:hAnsi="Times New Roman" w:cs="Times New Roman"/>
          <w:sz w:val="28"/>
          <w:szCs w:val="28"/>
        </w:rPr>
        <w:t>, гражданином</w:t>
      </w:r>
      <w:r>
        <w:rPr>
          <w:rFonts w:ascii="Times New Roman" w:hAnsi="Times New Roman" w:cs="Times New Roman"/>
          <w:color w:val="000000"/>
          <w:sz w:val="28"/>
          <w:szCs w:val="28"/>
        </w:rPr>
        <w:t xml:space="preserve"> в </w:t>
      </w:r>
      <w:r>
        <w:rPr>
          <w:rFonts w:ascii="Times New Roman" w:hAnsi="Times New Roman" w:cs="Times New Roman"/>
          <w:sz w:val="28"/>
        </w:rPr>
        <w:t>орган муниципального земельного контроля</w:t>
      </w:r>
      <w:r>
        <w:rPr>
          <w:rFonts w:ascii="Times New Roman" w:hAnsi="Times New Roman" w:cs="Times New Roman"/>
          <w:color w:val="000000"/>
          <w:sz w:val="28"/>
          <w:szCs w:val="28"/>
        </w:rPr>
        <w:t xml:space="preserve"> </w:t>
      </w:r>
      <w:r w:rsidR="008C189B">
        <w:rPr>
          <w:rFonts w:ascii="Times New Roman" w:hAnsi="Times New Roman" w:cs="Times New Roman"/>
          <w:color w:val="000000"/>
          <w:sz w:val="28"/>
          <w:szCs w:val="28"/>
        </w:rPr>
        <w:t xml:space="preserve">в порядке, </w:t>
      </w:r>
      <w:r w:rsidR="008C189B">
        <w:rPr>
          <w:rFonts w:ascii="Times New Roman" w:hAnsi="Times New Roman" w:cs="Times New Roman"/>
          <w:sz w:val="28"/>
          <w:szCs w:val="28"/>
        </w:rPr>
        <w:t>установленном пунктом 62 настоящего Административного регламента</w:t>
      </w:r>
      <w:r w:rsidR="008C189B">
        <w:rPr>
          <w:rFonts w:ascii="Times New Roman" w:hAnsi="Times New Roman" w:cs="Times New Roman"/>
          <w:color w:val="000000"/>
          <w:sz w:val="28"/>
          <w:szCs w:val="28"/>
        </w:rPr>
        <w:t>.</w:t>
      </w:r>
    </w:p>
    <w:p w:rsidR="001C65D8" w:rsidRDefault="001C65D8" w:rsidP="006702E7">
      <w:pPr>
        <w:widowControl w:val="0"/>
        <w:tabs>
          <w:tab w:val="left" w:pos="1276"/>
          <w:tab w:val="left" w:pos="1560"/>
        </w:tabs>
        <w:spacing w:after="0"/>
        <w:ind w:firstLine="709"/>
        <w:jc w:val="both"/>
        <w:rPr>
          <w:rFonts w:ascii="Times New Roman" w:hAnsi="Times New Roman" w:cs="Times New Roman"/>
          <w:sz w:val="28"/>
          <w:szCs w:val="28"/>
        </w:rPr>
      </w:pPr>
    </w:p>
    <w:p w:rsidR="001C65D8" w:rsidRDefault="001C65D8" w:rsidP="000F32FD">
      <w:pPr>
        <w:pStyle w:val="18"/>
        <w:numPr>
          <w:ilvl w:val="2"/>
          <w:numId w:val="30"/>
        </w:numPr>
        <w:tabs>
          <w:tab w:val="left" w:pos="1276"/>
        </w:tabs>
        <w:spacing w:after="0"/>
        <w:ind w:left="0" w:firstLine="709"/>
        <w:jc w:val="both"/>
      </w:pPr>
      <w:r>
        <w:rPr>
          <w:rFonts w:ascii="Times New Roman" w:hAnsi="Times New Roman" w:cs="Times New Roman"/>
          <w:sz w:val="28"/>
        </w:rPr>
        <w:t>Орган муниципального земельного контроля</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использует уведомление об исполнении предостережения о недопустимости нарушения обязательных требований для целей организации и проведения мероприятий по профилактике нарушения обязательных требований. </w:t>
      </w:r>
    </w:p>
    <w:p w:rsidR="001C65D8" w:rsidRDefault="001C65D8" w:rsidP="006702E7">
      <w:pPr>
        <w:widowControl w:val="0"/>
        <w:tabs>
          <w:tab w:val="left" w:pos="1276"/>
          <w:tab w:val="left" w:pos="1560"/>
        </w:tabs>
        <w:spacing w:after="0"/>
        <w:ind w:firstLine="709"/>
        <w:jc w:val="both"/>
      </w:pPr>
    </w:p>
    <w:p w:rsidR="001C65D8" w:rsidRDefault="001C65D8" w:rsidP="000F32FD">
      <w:pPr>
        <w:pStyle w:val="18"/>
        <w:numPr>
          <w:ilvl w:val="2"/>
          <w:numId w:val="30"/>
        </w:numPr>
        <w:tabs>
          <w:tab w:val="left" w:pos="1276"/>
        </w:tabs>
        <w:spacing w:after="0"/>
        <w:ind w:left="0" w:firstLine="709"/>
        <w:jc w:val="both"/>
      </w:pPr>
      <w:r>
        <w:rPr>
          <w:rFonts w:ascii="Times New Roman" w:hAnsi="Times New Roman" w:cs="Times New Roman"/>
          <w:sz w:val="28"/>
          <w:szCs w:val="28"/>
        </w:rPr>
        <w:t>Результатом административной процедуры является:</w:t>
      </w:r>
    </w:p>
    <w:p w:rsidR="001C65D8" w:rsidRDefault="001C65D8" w:rsidP="000F32FD">
      <w:pPr>
        <w:widowControl w:val="0"/>
        <w:numPr>
          <w:ilvl w:val="0"/>
          <w:numId w:val="6"/>
        </w:numPr>
        <w:tabs>
          <w:tab w:val="left" w:pos="1276"/>
        </w:tabs>
        <w:spacing w:after="0"/>
        <w:ind w:left="0" w:firstLine="709"/>
        <w:jc w:val="both"/>
      </w:pPr>
      <w:proofErr w:type="gramStart"/>
      <w:r>
        <w:rPr>
          <w:rFonts w:ascii="Times New Roman" w:hAnsi="Times New Roman" w:cs="Times New Roman"/>
          <w:sz w:val="28"/>
          <w:szCs w:val="28"/>
        </w:rPr>
        <w:t xml:space="preserve">размещение на официальном сайте </w:t>
      </w:r>
      <w:r>
        <w:rPr>
          <w:rFonts w:ascii="Times New Roman" w:hAnsi="Times New Roman" w:cs="Times New Roman"/>
          <w:sz w:val="28"/>
        </w:rPr>
        <w:t xml:space="preserve">органа муниципального земельного </w:t>
      </w:r>
      <w:r>
        <w:rPr>
          <w:rFonts w:ascii="Times New Roman" w:hAnsi="Times New Roman" w:cs="Times New Roman"/>
          <w:sz w:val="28"/>
        </w:rPr>
        <w:lastRenderedPageBreak/>
        <w:t>контроля</w:t>
      </w:r>
      <w:r>
        <w:rPr>
          <w:rFonts w:ascii="Times New Roman" w:hAnsi="Times New Roman" w:cs="Times New Roman"/>
          <w:sz w:val="28"/>
          <w:szCs w:val="28"/>
        </w:rPr>
        <w:t xml:space="preserve">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муниципальной функции, а также тексты соответствующих нормативных правовых актов, обобщений практики исполнения муниципальной функции, в том числе с указанием наиболее часто встречающихся случаев нарушений обязательных требований с рекомендациями в отношении мер, которые должны</w:t>
      </w:r>
      <w:proofErr w:type="gramEnd"/>
      <w:r>
        <w:rPr>
          <w:rFonts w:ascii="Times New Roman" w:hAnsi="Times New Roman" w:cs="Times New Roman"/>
          <w:sz w:val="28"/>
          <w:szCs w:val="28"/>
        </w:rPr>
        <w:t xml:space="preserve"> приниматься юридическими </w:t>
      </w:r>
      <w:r>
        <w:rPr>
          <w:rFonts w:ascii="Times New Roman" w:hAnsi="Times New Roman" w:cs="Times New Roman"/>
          <w:sz w:val="28"/>
        </w:rPr>
        <w:t xml:space="preserve">лицами и индивидуальными предпринимателями, в отношении которых исполняется </w:t>
      </w:r>
      <w:r>
        <w:rPr>
          <w:rFonts w:ascii="Times New Roman" w:hAnsi="Times New Roman" w:cs="Times New Roman"/>
          <w:sz w:val="28"/>
          <w:szCs w:val="28"/>
        </w:rPr>
        <w:t>муниципальная</w:t>
      </w:r>
      <w:r>
        <w:rPr>
          <w:rFonts w:ascii="Times New Roman" w:hAnsi="Times New Roman" w:cs="Times New Roman"/>
          <w:sz w:val="28"/>
        </w:rPr>
        <w:t xml:space="preserve"> функция</w:t>
      </w:r>
      <w:r>
        <w:rPr>
          <w:rFonts w:ascii="Times New Roman" w:hAnsi="Times New Roman" w:cs="Times New Roman"/>
          <w:sz w:val="28"/>
          <w:szCs w:val="28"/>
        </w:rPr>
        <w:t>;</w:t>
      </w:r>
    </w:p>
    <w:p w:rsidR="001C65D8" w:rsidRDefault="001C65D8" w:rsidP="000F32FD">
      <w:pPr>
        <w:widowControl w:val="0"/>
        <w:numPr>
          <w:ilvl w:val="0"/>
          <w:numId w:val="6"/>
        </w:numPr>
        <w:tabs>
          <w:tab w:val="left" w:pos="1276"/>
        </w:tabs>
        <w:spacing w:after="0"/>
        <w:ind w:left="0" w:firstLine="709"/>
        <w:jc w:val="both"/>
      </w:pPr>
      <w:r>
        <w:rPr>
          <w:rFonts w:ascii="Times New Roman" w:hAnsi="Times New Roman" w:cs="Times New Roman"/>
          <w:sz w:val="28"/>
          <w:szCs w:val="28"/>
        </w:rPr>
        <w:t xml:space="preserve">выдача и (или) направление должностным лицом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предостережения о недопустимости нарушения обязательных требований с предложением принять меры по обеспечению соблюдения обязательных требований.</w:t>
      </w:r>
    </w:p>
    <w:p w:rsidR="001C65D8" w:rsidRDefault="001C65D8" w:rsidP="006702E7">
      <w:pPr>
        <w:widowControl w:val="0"/>
        <w:tabs>
          <w:tab w:val="left" w:pos="1276"/>
        </w:tabs>
        <w:spacing w:after="0"/>
        <w:ind w:firstLine="709"/>
        <w:jc w:val="both"/>
      </w:pPr>
    </w:p>
    <w:p w:rsidR="001C65D8" w:rsidRDefault="001C65D8" w:rsidP="000F32FD">
      <w:pPr>
        <w:pStyle w:val="18"/>
        <w:numPr>
          <w:ilvl w:val="2"/>
          <w:numId w:val="30"/>
        </w:numPr>
        <w:tabs>
          <w:tab w:val="left" w:pos="1276"/>
        </w:tabs>
        <w:spacing w:after="0"/>
        <w:ind w:left="0" w:firstLine="709"/>
        <w:jc w:val="both"/>
      </w:pPr>
      <w:r>
        <w:rPr>
          <w:rFonts w:ascii="Times New Roman" w:hAnsi="Times New Roman" w:cs="Times New Roman"/>
          <w:sz w:val="28"/>
          <w:szCs w:val="28"/>
        </w:rPr>
        <w:t>Учет мероприятий по профилактике нарушений обязательных требований осуществляется путем ведения журнала учета профилактической работы в ЕГИС ОКНД.</w:t>
      </w:r>
    </w:p>
    <w:p w:rsidR="001C65D8" w:rsidRDefault="001C65D8" w:rsidP="00BD7CBA">
      <w:pPr>
        <w:widowControl w:val="0"/>
        <w:tabs>
          <w:tab w:val="left" w:pos="1134"/>
        </w:tabs>
        <w:autoSpaceDE w:val="0"/>
        <w:spacing w:after="0"/>
        <w:jc w:val="both"/>
        <w:rPr>
          <w:rFonts w:ascii="Times New Roman" w:hAnsi="Times New Roman" w:cs="Times New Roman"/>
          <w:sz w:val="28"/>
          <w:szCs w:val="28"/>
          <w:highlight w:val="green"/>
        </w:rPr>
      </w:pPr>
    </w:p>
    <w:p w:rsidR="001C65D8" w:rsidRPr="006702E7" w:rsidRDefault="001C65D8" w:rsidP="000F32FD">
      <w:pPr>
        <w:pStyle w:val="af"/>
        <w:numPr>
          <w:ilvl w:val="1"/>
          <w:numId w:val="31"/>
        </w:numPr>
        <w:tabs>
          <w:tab w:val="left" w:pos="567"/>
          <w:tab w:val="left" w:pos="709"/>
          <w:tab w:val="left" w:pos="1276"/>
        </w:tabs>
        <w:spacing w:after="0"/>
        <w:jc w:val="center"/>
        <w:rPr>
          <w:b/>
        </w:rPr>
      </w:pPr>
      <w:r w:rsidRPr="006702E7">
        <w:rPr>
          <w:rFonts w:ascii="Times New Roman" w:hAnsi="Times New Roman" w:cs="Times New Roman"/>
          <w:b/>
          <w:sz w:val="28"/>
        </w:rPr>
        <w:t>Организация и проведение плановых (рейдовых) осмотров, обследований</w:t>
      </w:r>
    </w:p>
    <w:p w:rsidR="001C65D8" w:rsidRPr="00482AEB" w:rsidRDefault="001C65D8" w:rsidP="00F2318C">
      <w:pPr>
        <w:tabs>
          <w:tab w:val="left" w:pos="567"/>
          <w:tab w:val="left" w:pos="709"/>
          <w:tab w:val="left" w:pos="1276"/>
        </w:tabs>
        <w:spacing w:after="0"/>
        <w:ind w:firstLine="709"/>
        <w:jc w:val="both"/>
        <w:rPr>
          <w:rFonts w:ascii="Times New Roman" w:hAnsi="Times New Roman" w:cs="Times New Roman"/>
          <w:sz w:val="28"/>
        </w:rPr>
      </w:pPr>
    </w:p>
    <w:p w:rsidR="001C65D8" w:rsidRPr="00482AEB" w:rsidRDefault="006702E7" w:rsidP="006702E7">
      <w:pPr>
        <w:tabs>
          <w:tab w:val="left" w:pos="567"/>
          <w:tab w:val="left" w:pos="709"/>
          <w:tab w:val="left" w:pos="1276"/>
        </w:tabs>
        <w:spacing w:after="0"/>
        <w:ind w:firstLine="709"/>
        <w:jc w:val="both"/>
        <w:rPr>
          <w:rFonts w:ascii="Times New Roman" w:hAnsi="Times New Roman" w:cs="Times New Roman"/>
          <w:sz w:val="28"/>
        </w:rPr>
      </w:pPr>
      <w:r>
        <w:rPr>
          <w:rFonts w:ascii="Times New Roman" w:hAnsi="Times New Roman" w:cs="Times New Roman"/>
          <w:sz w:val="28"/>
        </w:rPr>
        <w:t xml:space="preserve">3.5.1. </w:t>
      </w:r>
      <w:r w:rsidR="00F2318C" w:rsidRPr="00482AEB">
        <w:rPr>
          <w:rFonts w:ascii="Times New Roman" w:hAnsi="Times New Roman" w:cs="Times New Roman"/>
          <w:sz w:val="28"/>
        </w:rPr>
        <w:t xml:space="preserve">Предметом плановых (рейдовых) осмотров (обследований) </w:t>
      </w:r>
      <w:r w:rsidR="004B0EE8" w:rsidRPr="00482AEB">
        <w:rPr>
          <w:rFonts w:ascii="Times New Roman" w:hAnsi="Times New Roman" w:cs="Times New Roman"/>
          <w:sz w:val="28"/>
        </w:rPr>
        <w:t xml:space="preserve">является </w:t>
      </w:r>
      <w:r w:rsidR="00F2318C" w:rsidRPr="00482AEB">
        <w:rPr>
          <w:rFonts w:ascii="Times New Roman" w:hAnsi="Times New Roman" w:cs="Times New Roman"/>
          <w:sz w:val="28"/>
        </w:rPr>
        <w:t xml:space="preserve">соблюдение </w:t>
      </w:r>
      <w:r w:rsidR="00001EA7" w:rsidRPr="00482AEB">
        <w:rPr>
          <w:rFonts w:ascii="Times New Roman" w:hAnsi="Times New Roman" w:cs="Times New Roman"/>
          <w:sz w:val="28"/>
        </w:rPr>
        <w:t>лицами, в отношении которых осуществляется муниципальный земельный контроль,</w:t>
      </w:r>
      <w:r w:rsidR="00F2318C" w:rsidRPr="00482AEB">
        <w:rPr>
          <w:rFonts w:ascii="Times New Roman" w:hAnsi="Times New Roman" w:cs="Times New Roman"/>
          <w:sz w:val="28"/>
        </w:rPr>
        <w:t xml:space="preserve"> требований действующего законодательства</w:t>
      </w:r>
      <w:r w:rsidR="00931914" w:rsidRPr="00482AEB">
        <w:rPr>
          <w:rFonts w:ascii="Times New Roman" w:hAnsi="Times New Roman" w:cs="Times New Roman"/>
          <w:sz w:val="28"/>
        </w:rPr>
        <w:t xml:space="preserve"> в отношении объектов </w:t>
      </w:r>
      <w:r w:rsidR="00F2318C" w:rsidRPr="00482AEB">
        <w:rPr>
          <w:rFonts w:ascii="Times New Roman" w:hAnsi="Times New Roman" w:cs="Times New Roman"/>
          <w:sz w:val="28"/>
        </w:rPr>
        <w:t>земельных</w:t>
      </w:r>
      <w:r w:rsidR="00931914" w:rsidRPr="00482AEB">
        <w:rPr>
          <w:rFonts w:ascii="Times New Roman" w:hAnsi="Times New Roman" w:cs="Times New Roman"/>
          <w:sz w:val="28"/>
        </w:rPr>
        <w:t xml:space="preserve"> </w:t>
      </w:r>
      <w:r w:rsidR="00F2318C" w:rsidRPr="00482AEB">
        <w:rPr>
          <w:rFonts w:ascii="Times New Roman" w:hAnsi="Times New Roman" w:cs="Times New Roman"/>
          <w:sz w:val="28"/>
        </w:rPr>
        <w:t>отношений.</w:t>
      </w:r>
    </w:p>
    <w:p w:rsidR="00F2318C" w:rsidRPr="00482AEB" w:rsidRDefault="00F2318C" w:rsidP="006702E7">
      <w:pPr>
        <w:tabs>
          <w:tab w:val="left" w:pos="567"/>
          <w:tab w:val="left" w:pos="709"/>
          <w:tab w:val="left" w:pos="1276"/>
        </w:tabs>
        <w:spacing w:after="0"/>
        <w:ind w:firstLine="709"/>
        <w:jc w:val="both"/>
        <w:rPr>
          <w:rFonts w:ascii="Times New Roman" w:hAnsi="Times New Roman" w:cs="Times New Roman"/>
          <w:sz w:val="28"/>
        </w:rPr>
      </w:pPr>
    </w:p>
    <w:p w:rsidR="001C65D8" w:rsidRPr="00482AEB" w:rsidRDefault="006702E7" w:rsidP="006702E7">
      <w:pPr>
        <w:tabs>
          <w:tab w:val="left" w:pos="567"/>
          <w:tab w:val="left" w:pos="709"/>
          <w:tab w:val="left" w:pos="1276"/>
        </w:tabs>
        <w:spacing w:after="0"/>
        <w:ind w:firstLine="709"/>
        <w:jc w:val="both"/>
      </w:pPr>
      <w:r>
        <w:rPr>
          <w:rFonts w:ascii="Times New Roman" w:hAnsi="Times New Roman" w:cs="Times New Roman"/>
          <w:sz w:val="28"/>
        </w:rPr>
        <w:t xml:space="preserve">3.5.2. </w:t>
      </w:r>
      <w:r w:rsidR="001C65D8" w:rsidRPr="00482AEB">
        <w:rPr>
          <w:rFonts w:ascii="Times New Roman" w:hAnsi="Times New Roman" w:cs="Times New Roman"/>
          <w:sz w:val="28"/>
        </w:rPr>
        <w:t xml:space="preserve">Основанием для начала административной процедуры является задание на проведение плановых (рейдовых) осмотров, утверждаемое руководителем или заместителем руководителя органа муниципального земельного контроля. </w:t>
      </w:r>
      <w:r w:rsidR="00E70648" w:rsidRPr="00482AEB">
        <w:rPr>
          <w:rFonts w:ascii="Times New Roman" w:hAnsi="Times New Roman" w:cs="Times New Roman"/>
          <w:sz w:val="28"/>
        </w:rPr>
        <w:t>Ф</w:t>
      </w:r>
      <w:r w:rsidR="001C65D8" w:rsidRPr="00482AEB">
        <w:rPr>
          <w:rFonts w:ascii="Times New Roman" w:hAnsi="Times New Roman" w:cs="Times New Roman"/>
          <w:sz w:val="28"/>
        </w:rPr>
        <w:t xml:space="preserve">орма задания на проведение плановых (рейдовых) осмотров представлена в приложении </w:t>
      </w:r>
      <w:r w:rsidR="00DA06E0" w:rsidRPr="00482AEB">
        <w:rPr>
          <w:rFonts w:ascii="Times New Roman" w:hAnsi="Times New Roman" w:cs="Times New Roman"/>
          <w:sz w:val="28"/>
        </w:rPr>
        <w:t>6</w:t>
      </w:r>
      <w:r w:rsidR="001C65D8" w:rsidRPr="00482AEB">
        <w:rPr>
          <w:rFonts w:ascii="Times New Roman" w:hAnsi="Times New Roman" w:cs="Times New Roman"/>
          <w:sz w:val="28"/>
        </w:rPr>
        <w:t xml:space="preserve"> к Регламенту.</w:t>
      </w:r>
    </w:p>
    <w:p w:rsidR="001C65D8" w:rsidRPr="00482AEB" w:rsidRDefault="001C65D8" w:rsidP="006702E7">
      <w:pPr>
        <w:tabs>
          <w:tab w:val="left" w:pos="567"/>
          <w:tab w:val="left" w:pos="709"/>
          <w:tab w:val="left" w:pos="1276"/>
        </w:tabs>
        <w:spacing w:after="0"/>
        <w:ind w:firstLine="709"/>
        <w:jc w:val="both"/>
        <w:rPr>
          <w:rFonts w:ascii="Times New Roman" w:hAnsi="Times New Roman" w:cs="Times New Roman"/>
          <w:sz w:val="28"/>
        </w:rPr>
      </w:pPr>
    </w:p>
    <w:p w:rsidR="000312CC" w:rsidRDefault="006702E7" w:rsidP="006702E7">
      <w:pPr>
        <w:tabs>
          <w:tab w:val="left" w:pos="567"/>
          <w:tab w:val="left" w:pos="709"/>
          <w:tab w:val="left" w:pos="1276"/>
        </w:tabs>
        <w:spacing w:after="0"/>
        <w:ind w:firstLine="709"/>
        <w:jc w:val="both"/>
      </w:pPr>
      <w:r>
        <w:rPr>
          <w:rFonts w:ascii="Times New Roman" w:hAnsi="Times New Roman" w:cs="Times New Roman"/>
          <w:sz w:val="28"/>
        </w:rPr>
        <w:t xml:space="preserve">3.5.3. </w:t>
      </w:r>
      <w:r w:rsidR="001C65D8" w:rsidRPr="00482AEB">
        <w:rPr>
          <w:rFonts w:ascii="Times New Roman" w:hAnsi="Times New Roman" w:cs="Times New Roman"/>
          <w:sz w:val="28"/>
        </w:rPr>
        <w:t xml:space="preserve"> </w:t>
      </w:r>
      <w:r w:rsidR="003821AA" w:rsidRPr="00482AEB">
        <w:rPr>
          <w:rFonts w:ascii="Times New Roman" w:hAnsi="Times New Roman" w:cs="Times New Roman"/>
          <w:sz w:val="28"/>
        </w:rPr>
        <w:t xml:space="preserve">Плановые (рейдовые) осмотры земельных участков относятся к мероприятиям по контролю, при проведении которых не требуется взаимодействие органа муниципального земельного контроля с юридическими лицами, индивидуальными предпринимателями, </w:t>
      </w:r>
      <w:r w:rsidR="008C189B">
        <w:rPr>
          <w:rFonts w:ascii="Times New Roman" w:hAnsi="Times New Roman" w:cs="Times New Roman"/>
          <w:sz w:val="28"/>
        </w:rPr>
        <w:t>гражданами</w:t>
      </w:r>
      <w:r w:rsidR="003821AA" w:rsidRPr="00482AEB">
        <w:rPr>
          <w:rFonts w:ascii="Times New Roman" w:hAnsi="Times New Roman" w:cs="Times New Roman"/>
          <w:sz w:val="28"/>
        </w:rPr>
        <w:t>.</w:t>
      </w:r>
      <w:r w:rsidR="000312CC" w:rsidRPr="000312CC">
        <w:t xml:space="preserve"> </w:t>
      </w:r>
    </w:p>
    <w:p w:rsidR="003821AA" w:rsidRPr="00482AEB" w:rsidRDefault="000312CC" w:rsidP="006702E7">
      <w:pPr>
        <w:tabs>
          <w:tab w:val="left" w:pos="567"/>
          <w:tab w:val="left" w:pos="709"/>
          <w:tab w:val="left" w:pos="1276"/>
        </w:tabs>
        <w:spacing w:after="0"/>
        <w:ind w:firstLine="709"/>
        <w:jc w:val="both"/>
        <w:rPr>
          <w:rFonts w:ascii="Times New Roman" w:hAnsi="Times New Roman" w:cs="Times New Roman"/>
          <w:sz w:val="28"/>
        </w:rPr>
      </w:pPr>
      <w:r w:rsidRPr="000312CC">
        <w:rPr>
          <w:rFonts w:ascii="Times New Roman" w:hAnsi="Times New Roman" w:cs="Times New Roman"/>
          <w:sz w:val="28"/>
        </w:rPr>
        <w:t>Плановые (рейдовые) осмотры не могут проводиться в отношении конкретного юридического лица, индивидуального предпринимателя</w:t>
      </w:r>
      <w:r>
        <w:rPr>
          <w:rFonts w:ascii="Times New Roman" w:hAnsi="Times New Roman" w:cs="Times New Roman"/>
          <w:sz w:val="28"/>
        </w:rPr>
        <w:t xml:space="preserve">, гражданина </w:t>
      </w:r>
      <w:r w:rsidRPr="000312CC">
        <w:rPr>
          <w:rFonts w:ascii="Times New Roman" w:hAnsi="Times New Roman" w:cs="Times New Roman"/>
          <w:sz w:val="28"/>
        </w:rPr>
        <w:t>и не должны подменять собой проверку.</w:t>
      </w:r>
    </w:p>
    <w:p w:rsidR="001C65D8" w:rsidRPr="00482AEB" w:rsidRDefault="001C65D8" w:rsidP="006702E7">
      <w:pPr>
        <w:tabs>
          <w:tab w:val="left" w:pos="567"/>
          <w:tab w:val="left" w:pos="709"/>
          <w:tab w:val="left" w:pos="1276"/>
        </w:tabs>
        <w:spacing w:after="0"/>
        <w:ind w:firstLine="709"/>
        <w:jc w:val="both"/>
        <w:rPr>
          <w:rFonts w:ascii="Times New Roman" w:hAnsi="Times New Roman" w:cs="Times New Roman"/>
          <w:sz w:val="28"/>
        </w:rPr>
      </w:pPr>
    </w:p>
    <w:p w:rsidR="001C65D8" w:rsidRPr="00482AEB" w:rsidRDefault="006702E7" w:rsidP="006702E7">
      <w:pPr>
        <w:tabs>
          <w:tab w:val="left" w:pos="567"/>
          <w:tab w:val="left" w:pos="709"/>
          <w:tab w:val="left" w:pos="1276"/>
        </w:tabs>
        <w:spacing w:after="0"/>
        <w:ind w:firstLine="709"/>
        <w:jc w:val="both"/>
      </w:pPr>
      <w:r>
        <w:rPr>
          <w:rFonts w:ascii="Times New Roman" w:hAnsi="Times New Roman" w:cs="Times New Roman"/>
          <w:sz w:val="28"/>
        </w:rPr>
        <w:lastRenderedPageBreak/>
        <w:t xml:space="preserve">3.5.4. </w:t>
      </w:r>
      <w:r w:rsidR="001C65D8" w:rsidRPr="00482AEB">
        <w:rPr>
          <w:rFonts w:ascii="Times New Roman" w:hAnsi="Times New Roman" w:cs="Times New Roman"/>
          <w:sz w:val="28"/>
        </w:rPr>
        <w:t>Административная процедура проводится в виде наблюдения за соблюдением юридическими лицами, индивидуальными предпринимателями, гражданами обязательных требований.</w:t>
      </w:r>
    </w:p>
    <w:p w:rsidR="001C65D8" w:rsidRPr="00482AEB" w:rsidRDefault="001C65D8" w:rsidP="006702E7">
      <w:pPr>
        <w:tabs>
          <w:tab w:val="left" w:pos="567"/>
          <w:tab w:val="left" w:pos="709"/>
          <w:tab w:val="left" w:pos="1276"/>
        </w:tabs>
        <w:spacing w:after="0"/>
        <w:ind w:firstLine="709"/>
        <w:jc w:val="both"/>
        <w:rPr>
          <w:rFonts w:ascii="Times New Roman" w:hAnsi="Times New Roman" w:cs="Times New Roman"/>
          <w:sz w:val="28"/>
        </w:rPr>
      </w:pPr>
    </w:p>
    <w:p w:rsidR="001C65D8" w:rsidRPr="00482AEB" w:rsidRDefault="006702E7" w:rsidP="006702E7">
      <w:pPr>
        <w:tabs>
          <w:tab w:val="left" w:pos="567"/>
          <w:tab w:val="left" w:pos="709"/>
          <w:tab w:val="left" w:pos="1276"/>
        </w:tabs>
        <w:spacing w:after="0"/>
        <w:ind w:firstLine="709"/>
        <w:jc w:val="both"/>
      </w:pPr>
      <w:r>
        <w:rPr>
          <w:rFonts w:ascii="Times New Roman" w:hAnsi="Times New Roman" w:cs="Times New Roman"/>
          <w:sz w:val="28"/>
        </w:rPr>
        <w:t xml:space="preserve">3.5.5. </w:t>
      </w:r>
      <w:r w:rsidR="001C65D8" w:rsidRPr="00482AEB">
        <w:rPr>
          <w:rFonts w:ascii="Times New Roman" w:hAnsi="Times New Roman" w:cs="Times New Roman"/>
          <w:sz w:val="28"/>
        </w:rPr>
        <w:t>Должностными лицами, ответственными за выполнение административной процедуры, являются уполномоченные должностные лица органа муниципального земельного контроля в пределах своей компетенции</w:t>
      </w:r>
      <w:r w:rsidR="00931914" w:rsidRPr="00482AEB">
        <w:rPr>
          <w:rFonts w:ascii="Times New Roman" w:hAnsi="Times New Roman" w:cs="Times New Roman"/>
          <w:sz w:val="28"/>
        </w:rPr>
        <w:t xml:space="preserve"> </w:t>
      </w:r>
      <w:r w:rsidR="001C65D8" w:rsidRPr="00482AEB">
        <w:rPr>
          <w:rFonts w:ascii="Times New Roman" w:hAnsi="Times New Roman" w:cs="Times New Roman"/>
          <w:sz w:val="28"/>
        </w:rPr>
        <w:t>на основании заданий на проведение таких мероприятий.</w:t>
      </w:r>
    </w:p>
    <w:p w:rsidR="001C65D8" w:rsidRPr="00482AEB" w:rsidRDefault="001C65D8" w:rsidP="006702E7">
      <w:pPr>
        <w:tabs>
          <w:tab w:val="left" w:pos="567"/>
          <w:tab w:val="left" w:pos="709"/>
          <w:tab w:val="left" w:pos="1276"/>
        </w:tabs>
        <w:spacing w:after="0"/>
        <w:ind w:firstLine="709"/>
        <w:jc w:val="both"/>
        <w:rPr>
          <w:rFonts w:ascii="Times New Roman" w:hAnsi="Times New Roman" w:cs="Times New Roman"/>
          <w:sz w:val="28"/>
        </w:rPr>
      </w:pPr>
    </w:p>
    <w:p w:rsidR="001C65D8" w:rsidRPr="00482AEB" w:rsidRDefault="006702E7" w:rsidP="006702E7">
      <w:pPr>
        <w:tabs>
          <w:tab w:val="left" w:pos="567"/>
          <w:tab w:val="left" w:pos="709"/>
          <w:tab w:val="left" w:pos="1276"/>
        </w:tabs>
        <w:spacing w:after="0"/>
        <w:ind w:firstLine="709"/>
        <w:jc w:val="both"/>
        <w:rPr>
          <w:rFonts w:ascii="Times New Roman" w:hAnsi="Times New Roman" w:cs="Times New Roman"/>
          <w:sz w:val="28"/>
        </w:rPr>
      </w:pPr>
      <w:r>
        <w:rPr>
          <w:rFonts w:ascii="Times New Roman" w:hAnsi="Times New Roman" w:cs="Times New Roman"/>
          <w:sz w:val="28"/>
        </w:rPr>
        <w:t xml:space="preserve">3.5.6. </w:t>
      </w:r>
      <w:r w:rsidR="001C65D8" w:rsidRPr="00482AEB">
        <w:rPr>
          <w:rFonts w:ascii="Times New Roman" w:hAnsi="Times New Roman" w:cs="Times New Roman"/>
          <w:sz w:val="28"/>
        </w:rPr>
        <w:t>Срок выполнения административной процедуры устанавливается заданием на проведение плановых (рейдовых) осмотров (обследований).</w:t>
      </w:r>
    </w:p>
    <w:p w:rsidR="001C65D8" w:rsidRPr="00482AEB" w:rsidRDefault="001C65D8" w:rsidP="006702E7">
      <w:pPr>
        <w:tabs>
          <w:tab w:val="left" w:pos="567"/>
          <w:tab w:val="left" w:pos="709"/>
          <w:tab w:val="left" w:pos="1276"/>
        </w:tabs>
        <w:spacing w:after="0"/>
        <w:ind w:firstLine="709"/>
        <w:jc w:val="both"/>
        <w:rPr>
          <w:rFonts w:ascii="Times New Roman" w:hAnsi="Times New Roman" w:cs="Times New Roman"/>
          <w:sz w:val="28"/>
        </w:rPr>
      </w:pPr>
    </w:p>
    <w:p w:rsidR="001C65D8" w:rsidRPr="00482AEB" w:rsidRDefault="006702E7" w:rsidP="006702E7">
      <w:pPr>
        <w:tabs>
          <w:tab w:val="left" w:pos="567"/>
          <w:tab w:val="left" w:pos="709"/>
          <w:tab w:val="left" w:pos="1276"/>
        </w:tabs>
        <w:spacing w:after="0"/>
        <w:ind w:firstLine="709"/>
        <w:jc w:val="both"/>
      </w:pPr>
      <w:r>
        <w:rPr>
          <w:rFonts w:ascii="Times New Roman" w:hAnsi="Times New Roman" w:cs="Times New Roman"/>
          <w:sz w:val="28"/>
        </w:rPr>
        <w:t xml:space="preserve">3.5.7. </w:t>
      </w:r>
      <w:r w:rsidR="001C65D8" w:rsidRPr="00482AEB">
        <w:rPr>
          <w:rFonts w:ascii="Times New Roman" w:hAnsi="Times New Roman" w:cs="Times New Roman"/>
          <w:sz w:val="28"/>
        </w:rPr>
        <w:t>Организация и проведение плановых (рейдовых) осмотров, обследований осуществляется в соответствии со статьей 13.2 Федерального закона № 294-ФЗ на основании задания на проведение планового (рейдового) осмотра, обследования.</w:t>
      </w:r>
    </w:p>
    <w:p w:rsidR="001C65D8" w:rsidRPr="00482AEB" w:rsidRDefault="001C65D8" w:rsidP="006702E7">
      <w:pPr>
        <w:tabs>
          <w:tab w:val="left" w:pos="567"/>
          <w:tab w:val="left" w:pos="709"/>
          <w:tab w:val="left" w:pos="1276"/>
        </w:tabs>
        <w:spacing w:after="0"/>
        <w:ind w:firstLine="709"/>
        <w:jc w:val="both"/>
        <w:rPr>
          <w:rFonts w:ascii="Times New Roman" w:hAnsi="Times New Roman" w:cs="Times New Roman"/>
          <w:sz w:val="28"/>
        </w:rPr>
      </w:pPr>
    </w:p>
    <w:p w:rsidR="001C65D8" w:rsidRPr="00482AEB" w:rsidRDefault="006702E7" w:rsidP="006702E7">
      <w:pPr>
        <w:tabs>
          <w:tab w:val="left" w:pos="567"/>
          <w:tab w:val="left" w:pos="709"/>
          <w:tab w:val="left" w:pos="1276"/>
        </w:tabs>
        <w:spacing w:after="0"/>
        <w:ind w:firstLine="709"/>
        <w:jc w:val="both"/>
      </w:pPr>
      <w:r>
        <w:rPr>
          <w:rFonts w:ascii="Times New Roman" w:hAnsi="Times New Roman" w:cs="Times New Roman"/>
          <w:sz w:val="28"/>
        </w:rPr>
        <w:t xml:space="preserve">3.5.8. </w:t>
      </w:r>
      <w:r w:rsidR="001C65D8" w:rsidRPr="00482AEB">
        <w:rPr>
          <w:rFonts w:ascii="Times New Roman" w:hAnsi="Times New Roman" w:cs="Times New Roman"/>
          <w:sz w:val="28"/>
        </w:rPr>
        <w:t>Целью проведения плановых (рейдовых) осмотров, обследований является предупреждение, выявление и пресечение нарушений обязательных требований в рамках оснований проведения планового (рейдового) осмотра, обсл</w:t>
      </w:r>
      <w:r w:rsidR="005B6B6E">
        <w:rPr>
          <w:rFonts w:ascii="Times New Roman" w:hAnsi="Times New Roman" w:cs="Times New Roman"/>
          <w:sz w:val="28"/>
        </w:rPr>
        <w:t xml:space="preserve">едования, указанных в пункте </w:t>
      </w:r>
      <w:r w:rsidR="00885B1A">
        <w:rPr>
          <w:rFonts w:ascii="Times New Roman" w:hAnsi="Times New Roman" w:cs="Times New Roman"/>
          <w:sz w:val="28"/>
        </w:rPr>
        <w:t>3.5.2</w:t>
      </w:r>
      <w:r w:rsidR="005B6B6E">
        <w:rPr>
          <w:rFonts w:ascii="Times New Roman" w:hAnsi="Times New Roman" w:cs="Times New Roman"/>
          <w:sz w:val="28"/>
        </w:rPr>
        <w:t xml:space="preserve"> </w:t>
      </w:r>
      <w:r w:rsidR="001C65D8" w:rsidRPr="00482AEB">
        <w:rPr>
          <w:rFonts w:ascii="Times New Roman" w:hAnsi="Times New Roman" w:cs="Times New Roman"/>
          <w:sz w:val="28"/>
        </w:rPr>
        <w:t>Регламента.</w:t>
      </w:r>
    </w:p>
    <w:p w:rsidR="001C65D8" w:rsidRPr="00482AEB" w:rsidRDefault="001C65D8" w:rsidP="006702E7">
      <w:pPr>
        <w:tabs>
          <w:tab w:val="left" w:pos="567"/>
          <w:tab w:val="left" w:pos="709"/>
          <w:tab w:val="left" w:pos="1276"/>
        </w:tabs>
        <w:spacing w:after="0"/>
        <w:ind w:firstLine="709"/>
        <w:jc w:val="both"/>
        <w:rPr>
          <w:rFonts w:ascii="Times New Roman" w:hAnsi="Times New Roman" w:cs="Times New Roman"/>
          <w:sz w:val="28"/>
        </w:rPr>
      </w:pPr>
    </w:p>
    <w:p w:rsidR="001C65D8" w:rsidRPr="00482AEB" w:rsidRDefault="006702E7" w:rsidP="006702E7">
      <w:pPr>
        <w:tabs>
          <w:tab w:val="left" w:pos="567"/>
          <w:tab w:val="left" w:pos="709"/>
          <w:tab w:val="left" w:pos="1276"/>
        </w:tabs>
        <w:spacing w:after="0"/>
        <w:ind w:firstLine="709"/>
        <w:jc w:val="both"/>
      </w:pPr>
      <w:r>
        <w:rPr>
          <w:rFonts w:ascii="Times New Roman" w:hAnsi="Times New Roman" w:cs="Times New Roman"/>
          <w:sz w:val="28"/>
        </w:rPr>
        <w:t xml:space="preserve">3.5.9. </w:t>
      </w:r>
      <w:r w:rsidR="001C65D8" w:rsidRPr="00482AEB">
        <w:rPr>
          <w:rFonts w:ascii="Times New Roman" w:hAnsi="Times New Roman" w:cs="Times New Roman"/>
          <w:sz w:val="28"/>
        </w:rPr>
        <w:t>В ходе планов</w:t>
      </w:r>
      <w:r w:rsidR="00100337" w:rsidRPr="00482AEB">
        <w:rPr>
          <w:rFonts w:ascii="Times New Roman" w:hAnsi="Times New Roman" w:cs="Times New Roman"/>
          <w:sz w:val="28"/>
        </w:rPr>
        <w:t>ого</w:t>
      </w:r>
      <w:r w:rsidR="001C65D8" w:rsidRPr="00482AEB">
        <w:rPr>
          <w:rFonts w:ascii="Times New Roman" w:hAnsi="Times New Roman" w:cs="Times New Roman"/>
          <w:sz w:val="28"/>
        </w:rPr>
        <w:t xml:space="preserve"> (рейдового) осмотра, обследования могут проводиться:</w:t>
      </w:r>
    </w:p>
    <w:p w:rsidR="001C65D8" w:rsidRPr="00482AEB" w:rsidRDefault="001C65D8" w:rsidP="006702E7">
      <w:pPr>
        <w:tabs>
          <w:tab w:val="left" w:pos="567"/>
          <w:tab w:val="left" w:pos="709"/>
          <w:tab w:val="left" w:pos="1276"/>
        </w:tabs>
        <w:spacing w:after="0"/>
        <w:ind w:firstLine="709"/>
        <w:jc w:val="both"/>
      </w:pPr>
      <w:r w:rsidRPr="00482AEB">
        <w:rPr>
          <w:rFonts w:ascii="Times New Roman" w:hAnsi="Times New Roman" w:cs="Times New Roman"/>
          <w:sz w:val="28"/>
        </w:rPr>
        <w:t>1) визуальный осмотр;</w:t>
      </w:r>
    </w:p>
    <w:p w:rsidR="001C65D8" w:rsidRPr="00482AEB" w:rsidRDefault="001C65D8" w:rsidP="006702E7">
      <w:pPr>
        <w:tabs>
          <w:tab w:val="left" w:pos="567"/>
          <w:tab w:val="left" w:pos="709"/>
          <w:tab w:val="left" w:pos="1276"/>
        </w:tabs>
        <w:spacing w:after="0"/>
        <w:ind w:firstLine="709"/>
        <w:jc w:val="both"/>
      </w:pPr>
      <w:r w:rsidRPr="00482AEB">
        <w:rPr>
          <w:rFonts w:ascii="Times New Roman" w:hAnsi="Times New Roman" w:cs="Times New Roman"/>
          <w:sz w:val="28"/>
        </w:rPr>
        <w:t>2) замеры земельного участка;</w:t>
      </w:r>
    </w:p>
    <w:p w:rsidR="001C65D8" w:rsidRPr="00482AEB" w:rsidRDefault="001C65D8" w:rsidP="006702E7">
      <w:pPr>
        <w:tabs>
          <w:tab w:val="left" w:pos="567"/>
          <w:tab w:val="left" w:pos="709"/>
          <w:tab w:val="left" w:pos="1276"/>
        </w:tabs>
        <w:spacing w:after="0"/>
        <w:ind w:firstLine="709"/>
        <w:jc w:val="both"/>
      </w:pPr>
      <w:r w:rsidRPr="00482AEB">
        <w:rPr>
          <w:rFonts w:ascii="Times New Roman" w:hAnsi="Times New Roman" w:cs="Times New Roman"/>
          <w:sz w:val="28"/>
        </w:rPr>
        <w:t>3) применение фот</w:t>
      </w:r>
      <w:proofErr w:type="gramStart"/>
      <w:r w:rsidRPr="00482AEB">
        <w:rPr>
          <w:rFonts w:ascii="Times New Roman" w:hAnsi="Times New Roman" w:cs="Times New Roman"/>
          <w:sz w:val="28"/>
        </w:rPr>
        <w:t>о-</w:t>
      </w:r>
      <w:proofErr w:type="gramEnd"/>
      <w:r w:rsidRPr="00482AEB">
        <w:rPr>
          <w:rFonts w:ascii="Times New Roman" w:hAnsi="Times New Roman" w:cs="Times New Roman"/>
          <w:sz w:val="28"/>
        </w:rPr>
        <w:t>, видеофиксации;</w:t>
      </w:r>
    </w:p>
    <w:p w:rsidR="001C65D8" w:rsidRPr="00482AEB" w:rsidRDefault="001C65D8" w:rsidP="006702E7">
      <w:pPr>
        <w:tabs>
          <w:tab w:val="left" w:pos="567"/>
          <w:tab w:val="left" w:pos="709"/>
          <w:tab w:val="left" w:pos="1276"/>
        </w:tabs>
        <w:spacing w:after="0"/>
        <w:ind w:firstLine="709"/>
        <w:jc w:val="both"/>
      </w:pPr>
      <w:r w:rsidRPr="00482AEB">
        <w:rPr>
          <w:rFonts w:ascii="Times New Roman" w:hAnsi="Times New Roman" w:cs="Times New Roman"/>
          <w:sz w:val="28"/>
        </w:rPr>
        <w:t>4) составление схематичного изображения земельного участка и расположенных на нем объектов;</w:t>
      </w:r>
    </w:p>
    <w:p w:rsidR="001C65D8" w:rsidRPr="00482AEB" w:rsidRDefault="001C65D8" w:rsidP="006702E7">
      <w:pPr>
        <w:tabs>
          <w:tab w:val="left" w:pos="567"/>
          <w:tab w:val="left" w:pos="709"/>
          <w:tab w:val="left" w:pos="1276"/>
        </w:tabs>
        <w:spacing w:after="0"/>
        <w:ind w:firstLine="709"/>
        <w:jc w:val="both"/>
        <w:rPr>
          <w:rFonts w:ascii="Times New Roman" w:hAnsi="Times New Roman" w:cs="Times New Roman"/>
          <w:sz w:val="28"/>
        </w:rPr>
      </w:pPr>
      <w:r w:rsidRPr="00482AEB">
        <w:rPr>
          <w:rFonts w:ascii="Times New Roman" w:hAnsi="Times New Roman" w:cs="Times New Roman"/>
          <w:sz w:val="28"/>
        </w:rPr>
        <w:t>5) иные мероприятия по осмотру земельного участка и фиксации нарушений требований земельного законодательства.</w:t>
      </w:r>
    </w:p>
    <w:p w:rsidR="001C65D8" w:rsidRPr="00482AEB" w:rsidRDefault="001C65D8" w:rsidP="006702E7">
      <w:pPr>
        <w:tabs>
          <w:tab w:val="left" w:pos="567"/>
          <w:tab w:val="left" w:pos="709"/>
          <w:tab w:val="left" w:pos="1276"/>
        </w:tabs>
        <w:spacing w:after="0"/>
        <w:ind w:firstLine="709"/>
        <w:jc w:val="both"/>
        <w:rPr>
          <w:rFonts w:ascii="Times New Roman" w:hAnsi="Times New Roman" w:cs="Times New Roman"/>
          <w:sz w:val="28"/>
        </w:rPr>
      </w:pPr>
    </w:p>
    <w:p w:rsidR="001C65D8" w:rsidRPr="00482AEB" w:rsidRDefault="006702E7" w:rsidP="006702E7">
      <w:pPr>
        <w:tabs>
          <w:tab w:val="left" w:pos="567"/>
          <w:tab w:val="left" w:pos="1134"/>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3.5.10. </w:t>
      </w:r>
      <w:r w:rsidR="001C65D8" w:rsidRPr="00482AEB">
        <w:rPr>
          <w:rFonts w:ascii="Times New Roman" w:hAnsi="Times New Roman" w:cs="Times New Roman"/>
          <w:sz w:val="28"/>
          <w:szCs w:val="28"/>
        </w:rPr>
        <w:t xml:space="preserve"> Резул</w:t>
      </w:r>
      <w:r w:rsidR="0089072A" w:rsidRPr="00482AEB">
        <w:rPr>
          <w:rFonts w:ascii="Times New Roman" w:hAnsi="Times New Roman" w:cs="Times New Roman"/>
          <w:sz w:val="28"/>
          <w:szCs w:val="28"/>
        </w:rPr>
        <w:t>ьтат административной процедуры:</w:t>
      </w:r>
    </w:p>
    <w:p w:rsidR="0089072A" w:rsidRPr="00482AEB" w:rsidRDefault="0089072A" w:rsidP="006702E7">
      <w:pPr>
        <w:tabs>
          <w:tab w:val="left" w:pos="567"/>
          <w:tab w:val="left" w:pos="1134"/>
        </w:tabs>
        <w:spacing w:after="0"/>
        <w:ind w:firstLine="709"/>
        <w:jc w:val="both"/>
        <w:rPr>
          <w:rFonts w:ascii="Times New Roman" w:hAnsi="Times New Roman" w:cs="Times New Roman"/>
          <w:sz w:val="28"/>
        </w:rPr>
      </w:pPr>
      <w:r w:rsidRPr="00482AEB">
        <w:rPr>
          <w:rFonts w:ascii="Times New Roman" w:hAnsi="Times New Roman" w:cs="Times New Roman"/>
          <w:sz w:val="28"/>
          <w:szCs w:val="28"/>
        </w:rPr>
        <w:t>1)</w:t>
      </w:r>
      <w:r w:rsidRPr="00482AEB">
        <w:rPr>
          <w:rFonts w:ascii="Times New Roman" w:hAnsi="Times New Roman" w:cs="Times New Roman"/>
          <w:sz w:val="28"/>
        </w:rPr>
        <w:t xml:space="preserve"> акт планового (рейдового) осмотра земельного участка по форме, представленной в приложении 8 к Регламенту;</w:t>
      </w:r>
    </w:p>
    <w:p w:rsidR="0089072A" w:rsidRPr="00482AEB" w:rsidRDefault="0089072A" w:rsidP="006702E7">
      <w:pPr>
        <w:spacing w:after="0"/>
        <w:ind w:firstLine="709"/>
        <w:jc w:val="both"/>
        <w:rPr>
          <w:rFonts w:ascii="Times New Roman" w:hAnsi="Times New Roman" w:cs="Times New Roman"/>
          <w:sz w:val="28"/>
        </w:rPr>
      </w:pPr>
      <w:proofErr w:type="gramStart"/>
      <w:r w:rsidRPr="00482AEB">
        <w:rPr>
          <w:rFonts w:ascii="Times New Roman" w:hAnsi="Times New Roman" w:cs="Times New Roman"/>
          <w:sz w:val="28"/>
        </w:rPr>
        <w:t xml:space="preserve">2) в случае выявления </w:t>
      </w:r>
      <w:r w:rsidR="004B3E4D" w:rsidRPr="00482AEB">
        <w:rPr>
          <w:rFonts w:ascii="Times New Roman" w:hAnsi="Times New Roman" w:cs="Times New Roman"/>
          <w:sz w:val="28"/>
          <w:szCs w:val="28"/>
        </w:rPr>
        <w:t xml:space="preserve">при проведении планового (рейдового) осмотра </w:t>
      </w:r>
      <w:r w:rsidRPr="00482AEB">
        <w:rPr>
          <w:rFonts w:ascii="Times New Roman" w:hAnsi="Times New Roman" w:cs="Times New Roman"/>
          <w:sz w:val="28"/>
        </w:rPr>
        <w:t xml:space="preserve">нарушений обязательных требований, должностные лица органа муниципального земельного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w:t>
      </w:r>
      <w:r w:rsidRPr="00482AEB">
        <w:rPr>
          <w:rFonts w:ascii="Times New Roman" w:hAnsi="Times New Roman" w:cs="Times New Roman"/>
          <w:sz w:val="28"/>
        </w:rPr>
        <w:lastRenderedPageBreak/>
        <w:t>земельного контроля мотивированное представление по форме, представленной в приложении 3 к Регламенту с информацией о выявленных нарушениях для принятия при</w:t>
      </w:r>
      <w:proofErr w:type="gramEnd"/>
      <w:r w:rsidRPr="00482AEB">
        <w:rPr>
          <w:rFonts w:ascii="Times New Roman" w:hAnsi="Times New Roman" w:cs="Times New Roman"/>
          <w:sz w:val="28"/>
        </w:rPr>
        <w:t xml:space="preserve"> необходимости решения о назначении внеплановой проверки.</w:t>
      </w:r>
    </w:p>
    <w:p w:rsidR="0089072A" w:rsidRPr="00482AEB" w:rsidRDefault="0089072A" w:rsidP="006702E7">
      <w:pPr>
        <w:tabs>
          <w:tab w:val="left" w:pos="567"/>
          <w:tab w:val="left" w:pos="1134"/>
        </w:tabs>
        <w:spacing w:after="0"/>
        <w:ind w:firstLine="709"/>
        <w:jc w:val="both"/>
      </w:pPr>
    </w:p>
    <w:p w:rsidR="003E3D7D" w:rsidRPr="00482AEB" w:rsidRDefault="006702E7" w:rsidP="006702E7">
      <w:pPr>
        <w:tabs>
          <w:tab w:val="left" w:pos="567"/>
          <w:tab w:val="left" w:pos="709"/>
          <w:tab w:val="left" w:pos="1276"/>
        </w:tabs>
        <w:spacing w:after="0"/>
        <w:ind w:firstLine="709"/>
        <w:jc w:val="both"/>
        <w:rPr>
          <w:rFonts w:ascii="Times New Roman" w:hAnsi="Times New Roman" w:cs="Times New Roman"/>
          <w:sz w:val="28"/>
        </w:rPr>
      </w:pPr>
      <w:r>
        <w:rPr>
          <w:rFonts w:ascii="Times New Roman" w:hAnsi="Times New Roman" w:cs="Times New Roman"/>
          <w:sz w:val="28"/>
        </w:rPr>
        <w:t>3.5.11.</w:t>
      </w:r>
      <w:r w:rsidR="00F914B9" w:rsidRPr="00482AEB">
        <w:rPr>
          <w:rFonts w:ascii="Times New Roman" w:hAnsi="Times New Roman" w:cs="Times New Roman"/>
          <w:sz w:val="28"/>
        </w:rPr>
        <w:t xml:space="preserve"> Плановые (рейдовые) осмотры проводятся с применением проверочных листов (списков контрольных вопросов), представленных в приложении 14 к Регламенту</w:t>
      </w:r>
      <w:r w:rsidR="003E3D7D" w:rsidRPr="00482AEB">
        <w:rPr>
          <w:rFonts w:ascii="Times New Roman" w:hAnsi="Times New Roman" w:cs="Times New Roman"/>
          <w:sz w:val="28"/>
        </w:rPr>
        <w:t xml:space="preserve">, с использованием </w:t>
      </w:r>
      <w:r w:rsidR="006C1355" w:rsidRPr="00482AEB">
        <w:rPr>
          <w:rFonts w:ascii="Times New Roman" w:hAnsi="Times New Roman" w:cs="Times New Roman"/>
          <w:sz w:val="28"/>
        </w:rPr>
        <w:t>М</w:t>
      </w:r>
      <w:r w:rsidR="003E3D7D" w:rsidRPr="00482AEB">
        <w:rPr>
          <w:rFonts w:ascii="Times New Roman" w:hAnsi="Times New Roman" w:cs="Times New Roman"/>
          <w:sz w:val="28"/>
        </w:rPr>
        <w:t>обильного приложения с автоматической передачей результатов в ЕГИС ОКНД.</w:t>
      </w:r>
    </w:p>
    <w:p w:rsidR="003E3D7D" w:rsidRPr="00482AEB" w:rsidRDefault="003E3D7D" w:rsidP="00F914B9">
      <w:pPr>
        <w:tabs>
          <w:tab w:val="left" w:pos="567"/>
          <w:tab w:val="left" w:pos="709"/>
          <w:tab w:val="left" w:pos="1276"/>
        </w:tabs>
        <w:spacing w:after="0"/>
        <w:ind w:firstLine="709"/>
        <w:jc w:val="both"/>
        <w:rPr>
          <w:rFonts w:ascii="Times New Roman" w:hAnsi="Times New Roman" w:cs="Times New Roman"/>
          <w:sz w:val="28"/>
        </w:rPr>
      </w:pPr>
    </w:p>
    <w:p w:rsidR="00931914" w:rsidRDefault="00931914">
      <w:pPr>
        <w:tabs>
          <w:tab w:val="left" w:pos="567"/>
          <w:tab w:val="left" w:pos="1134"/>
        </w:tabs>
        <w:spacing w:after="0"/>
        <w:ind w:firstLine="709"/>
        <w:jc w:val="both"/>
      </w:pPr>
    </w:p>
    <w:p w:rsidR="001C65D8" w:rsidRPr="007D63D4" w:rsidRDefault="007D63D4">
      <w:pPr>
        <w:tabs>
          <w:tab w:val="left" w:pos="1134"/>
        </w:tabs>
        <w:spacing w:after="0"/>
        <w:jc w:val="center"/>
        <w:rPr>
          <w:b/>
        </w:rPr>
      </w:pPr>
      <w:r>
        <w:rPr>
          <w:rFonts w:ascii="Times New Roman" w:hAnsi="Times New Roman" w:cs="Times New Roman"/>
          <w:b/>
          <w:sz w:val="28"/>
        </w:rPr>
        <w:t xml:space="preserve">3.6 </w:t>
      </w:r>
      <w:r w:rsidR="001C65D8" w:rsidRPr="007D63D4">
        <w:rPr>
          <w:rFonts w:ascii="Times New Roman" w:hAnsi="Times New Roman" w:cs="Times New Roman"/>
          <w:b/>
          <w:sz w:val="28"/>
        </w:rPr>
        <w:t>Организация плановых проверок</w:t>
      </w:r>
    </w:p>
    <w:p w:rsidR="001C65D8" w:rsidRDefault="001C65D8">
      <w:pPr>
        <w:tabs>
          <w:tab w:val="left" w:pos="1134"/>
        </w:tabs>
        <w:spacing w:after="0"/>
        <w:ind w:firstLine="709"/>
        <w:jc w:val="center"/>
        <w:rPr>
          <w:rFonts w:ascii="Times New Roman" w:hAnsi="Times New Roman" w:cs="Times New Roman"/>
          <w:b/>
          <w:sz w:val="28"/>
          <w:highlight w:val="green"/>
        </w:rPr>
      </w:pPr>
    </w:p>
    <w:p w:rsidR="001C65D8" w:rsidRDefault="00E5335D" w:rsidP="00E02511">
      <w:pPr>
        <w:tabs>
          <w:tab w:val="left" w:pos="1276"/>
        </w:tabs>
        <w:spacing w:after="0"/>
        <w:ind w:firstLine="709"/>
        <w:jc w:val="both"/>
      </w:pPr>
      <w:r>
        <w:rPr>
          <w:rFonts w:ascii="Times New Roman" w:hAnsi="Times New Roman" w:cs="Times New Roman"/>
          <w:sz w:val="28"/>
        </w:rPr>
        <w:t xml:space="preserve">3.6.1. </w:t>
      </w:r>
      <w:r w:rsidR="001C65D8">
        <w:rPr>
          <w:rFonts w:ascii="Times New Roman" w:hAnsi="Times New Roman" w:cs="Times New Roman"/>
          <w:sz w:val="28"/>
        </w:rPr>
        <w:t xml:space="preserve">При подготовке к проверке должностные лица органа муниципального земельного контроля в рамках межведомственного взаимодействия получают сведения, указанные в Пункте 18 </w:t>
      </w:r>
      <w:r w:rsidR="001C65D8">
        <w:rPr>
          <w:rFonts w:ascii="Times New Roman" w:hAnsi="Times New Roman" w:cs="Times New Roman"/>
          <w:color w:val="000000"/>
          <w:sz w:val="28"/>
          <w:szCs w:val="28"/>
        </w:rPr>
        <w:t>Регламента</w:t>
      </w:r>
      <w:r w:rsidR="001C65D8">
        <w:rPr>
          <w:rFonts w:ascii="Times New Roman" w:hAnsi="Times New Roman" w:cs="Times New Roman"/>
          <w:sz w:val="28"/>
        </w:rPr>
        <w:t>.</w:t>
      </w:r>
    </w:p>
    <w:p w:rsidR="001C65D8" w:rsidRDefault="001C65D8">
      <w:pPr>
        <w:tabs>
          <w:tab w:val="left" w:pos="1134"/>
          <w:tab w:val="left" w:pos="1276"/>
        </w:tabs>
        <w:spacing w:after="0"/>
        <w:ind w:firstLine="709"/>
        <w:jc w:val="both"/>
      </w:pPr>
      <w:r>
        <w:rPr>
          <w:rFonts w:ascii="Times New Roman" w:hAnsi="Times New Roman" w:cs="Times New Roman"/>
          <w:sz w:val="28"/>
        </w:rPr>
        <w:t>Проверка проводится на основании распоряжения (приказа) руководителя органа муниципального земельного контроля о проведении проверки. Типовая форма распоряжения (приказа) о проведении проверки оформляется по форме,</w:t>
      </w:r>
      <w:r>
        <w:t xml:space="preserve"> </w:t>
      </w:r>
      <w:r w:rsidR="00A07201">
        <w:rPr>
          <w:rFonts w:ascii="Times New Roman" w:hAnsi="Times New Roman" w:cs="Times New Roman"/>
          <w:sz w:val="28"/>
        </w:rPr>
        <w:t xml:space="preserve">приведенной в приложении </w:t>
      </w:r>
      <w:r w:rsidR="00AD519C">
        <w:rPr>
          <w:rFonts w:ascii="Times New Roman" w:hAnsi="Times New Roman" w:cs="Times New Roman"/>
          <w:sz w:val="28"/>
        </w:rPr>
        <w:t>13</w:t>
      </w:r>
      <w:r>
        <w:rPr>
          <w:rFonts w:ascii="Times New Roman" w:hAnsi="Times New Roman" w:cs="Times New Roman"/>
          <w:sz w:val="28"/>
        </w:rPr>
        <w:t xml:space="preserve"> </w:t>
      </w:r>
      <w:r>
        <w:rPr>
          <w:rFonts w:ascii="Times New Roman" w:hAnsi="Times New Roman" w:cs="Times New Roman"/>
          <w:color w:val="000000"/>
          <w:sz w:val="28"/>
          <w:szCs w:val="28"/>
        </w:rPr>
        <w:t>к Регламенту</w:t>
      </w:r>
      <w:r>
        <w:rPr>
          <w:rFonts w:ascii="Times New Roman" w:hAnsi="Times New Roman" w:cs="Times New Roman"/>
          <w:sz w:val="28"/>
        </w:rPr>
        <w:t>.</w:t>
      </w:r>
      <w:r>
        <w:rPr>
          <w:rFonts w:ascii="Times New Roman" w:hAnsi="Times New Roman" w:cs="Times New Roman"/>
          <w:color w:val="00B050"/>
          <w:sz w:val="28"/>
        </w:rPr>
        <w:t xml:space="preserve"> </w:t>
      </w:r>
    </w:p>
    <w:p w:rsidR="001C65D8" w:rsidRDefault="001C65D8">
      <w:pPr>
        <w:tabs>
          <w:tab w:val="left" w:pos="1134"/>
          <w:tab w:val="left" w:pos="1276"/>
        </w:tabs>
        <w:spacing w:after="0"/>
        <w:ind w:firstLine="709"/>
        <w:jc w:val="both"/>
      </w:pPr>
      <w:r>
        <w:rPr>
          <w:rFonts w:ascii="Times New Roman" w:hAnsi="Times New Roman" w:cs="Times New Roman"/>
          <w:sz w:val="28"/>
        </w:rPr>
        <w:t>В распоряжении (приказе) руководителя органа муниципального земельного контроля</w:t>
      </w:r>
      <w:r>
        <w:rPr>
          <w:rFonts w:ascii="Times New Roman" w:hAnsi="Times New Roman" w:cs="Times New Roman"/>
          <w:sz w:val="28"/>
          <w:szCs w:val="28"/>
        </w:rPr>
        <w:t xml:space="preserve"> о проведении проверки </w:t>
      </w:r>
      <w:r>
        <w:rPr>
          <w:rFonts w:ascii="Times New Roman" w:hAnsi="Times New Roman" w:cs="Times New Roman"/>
          <w:sz w:val="28"/>
        </w:rPr>
        <w:t>указываются:</w:t>
      </w:r>
    </w:p>
    <w:p w:rsidR="001C65D8" w:rsidRDefault="001C65D8">
      <w:pPr>
        <w:tabs>
          <w:tab w:val="left" w:pos="1134"/>
          <w:tab w:val="left" w:pos="1276"/>
        </w:tabs>
        <w:spacing w:after="0"/>
        <w:ind w:firstLine="709"/>
        <w:jc w:val="both"/>
      </w:pPr>
      <w:r>
        <w:rPr>
          <w:rFonts w:ascii="Times New Roman" w:hAnsi="Times New Roman" w:cs="Times New Roman"/>
          <w:sz w:val="28"/>
        </w:rPr>
        <w:t>1) наименование органа муниципального</w:t>
      </w:r>
      <w:r>
        <w:t xml:space="preserve"> </w:t>
      </w:r>
      <w:r>
        <w:rPr>
          <w:rFonts w:ascii="Times New Roman" w:hAnsi="Times New Roman" w:cs="Times New Roman"/>
          <w:sz w:val="28"/>
        </w:rPr>
        <w:t>земельного контроля, а также вид муниципального земельного контроля;</w:t>
      </w:r>
    </w:p>
    <w:p w:rsidR="001C65D8" w:rsidRDefault="001C65D8">
      <w:pPr>
        <w:tabs>
          <w:tab w:val="left" w:pos="1134"/>
          <w:tab w:val="left" w:pos="1276"/>
        </w:tabs>
        <w:spacing w:after="0"/>
        <w:ind w:firstLine="709"/>
        <w:jc w:val="both"/>
      </w:pPr>
      <w:r>
        <w:rPr>
          <w:rFonts w:ascii="Times New Roman" w:hAnsi="Times New Roman" w:cs="Times New Roman"/>
          <w:sz w:val="28"/>
        </w:rPr>
        <w:t>2) фамилии, имена, отчества, должности должностн</w:t>
      </w:r>
      <w:r w:rsidR="00C90767">
        <w:rPr>
          <w:rFonts w:ascii="Times New Roman" w:hAnsi="Times New Roman" w:cs="Times New Roman"/>
          <w:sz w:val="28"/>
        </w:rPr>
        <w:t>ого</w:t>
      </w:r>
      <w:r>
        <w:rPr>
          <w:rFonts w:ascii="Times New Roman" w:hAnsi="Times New Roman" w:cs="Times New Roman"/>
          <w:sz w:val="28"/>
        </w:rPr>
        <w:t xml:space="preserve"> лиц</w:t>
      </w:r>
      <w:r w:rsidR="00C90767">
        <w:rPr>
          <w:rFonts w:ascii="Times New Roman" w:hAnsi="Times New Roman" w:cs="Times New Roman"/>
          <w:sz w:val="28"/>
        </w:rPr>
        <w:t>а</w:t>
      </w:r>
      <w:r>
        <w:rPr>
          <w:rFonts w:ascii="Times New Roman" w:hAnsi="Times New Roman" w:cs="Times New Roman"/>
          <w:sz w:val="28"/>
        </w:rPr>
        <w:t xml:space="preserve">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C65D8" w:rsidRDefault="001C65D8">
      <w:pPr>
        <w:tabs>
          <w:tab w:val="left" w:pos="1134"/>
          <w:tab w:val="left" w:pos="1276"/>
        </w:tabs>
        <w:spacing w:after="0"/>
        <w:ind w:firstLine="709"/>
        <w:jc w:val="both"/>
      </w:pPr>
      <w:r>
        <w:rPr>
          <w:rFonts w:ascii="Times New Roman" w:hAnsi="Times New Roman" w:cs="Times New Roman"/>
          <w:sz w:val="28"/>
        </w:rPr>
        <w:t xml:space="preserve">3) наименование юридического лица или фамилия, имя, отчество индивидуального предпринимателя, фамилия, имя, отчество гражданина, проверка которых проводится, места нахождения юридических лиц (их филиалов, представительств, обособленных структурных подразделений), места фактического осуществления деятельности индивидуальными предпринимателями, места нахождения участков, находящихся в пользовании граждан; </w:t>
      </w:r>
    </w:p>
    <w:p w:rsidR="001C65D8" w:rsidRDefault="001C65D8">
      <w:pPr>
        <w:tabs>
          <w:tab w:val="left" w:pos="1134"/>
          <w:tab w:val="left" w:pos="1276"/>
        </w:tabs>
        <w:spacing w:after="0"/>
        <w:ind w:firstLine="709"/>
        <w:jc w:val="both"/>
      </w:pPr>
      <w:r>
        <w:rPr>
          <w:rFonts w:ascii="Times New Roman" w:hAnsi="Times New Roman" w:cs="Times New Roman"/>
          <w:sz w:val="28"/>
        </w:rPr>
        <w:t>4) цели, задачи, предмет проверки и срок ее проведения;</w:t>
      </w:r>
    </w:p>
    <w:p w:rsidR="001C65D8" w:rsidRDefault="001C65D8">
      <w:pPr>
        <w:tabs>
          <w:tab w:val="left" w:pos="1134"/>
          <w:tab w:val="left" w:pos="1276"/>
        </w:tabs>
        <w:spacing w:after="0"/>
        <w:ind w:firstLine="709"/>
        <w:jc w:val="both"/>
      </w:pPr>
      <w:r>
        <w:rPr>
          <w:rFonts w:ascii="Times New Roman" w:hAnsi="Times New Roman" w:cs="Times New Roman"/>
          <w:sz w:val="28"/>
        </w:rPr>
        <w:t>5) правовые основания проведения проверки;</w:t>
      </w:r>
    </w:p>
    <w:p w:rsidR="001C65D8" w:rsidRDefault="001C65D8">
      <w:pPr>
        <w:tabs>
          <w:tab w:val="left" w:pos="1134"/>
          <w:tab w:val="left" w:pos="1276"/>
        </w:tabs>
        <w:spacing w:after="0"/>
        <w:ind w:firstLine="709"/>
        <w:jc w:val="both"/>
      </w:pPr>
      <w:r>
        <w:rPr>
          <w:rFonts w:ascii="Times New Roman" w:hAnsi="Times New Roman" w:cs="Times New Roman"/>
          <w:sz w:val="28"/>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w:t>
      </w:r>
      <w:r w:rsidR="00AC2F55">
        <w:rPr>
          <w:rFonts w:ascii="Times New Roman" w:hAnsi="Times New Roman" w:cs="Times New Roman"/>
          <w:sz w:val="28"/>
        </w:rPr>
        <w:t>)</w:t>
      </w:r>
      <w:r>
        <w:rPr>
          <w:rFonts w:ascii="Times New Roman" w:hAnsi="Times New Roman" w:cs="Times New Roman"/>
          <w:sz w:val="28"/>
        </w:rPr>
        <w:t>;</w:t>
      </w:r>
    </w:p>
    <w:p w:rsidR="001C65D8" w:rsidRDefault="001C65D8">
      <w:pPr>
        <w:tabs>
          <w:tab w:val="left" w:pos="1134"/>
          <w:tab w:val="left" w:pos="1276"/>
        </w:tabs>
        <w:spacing w:after="0"/>
        <w:ind w:firstLine="709"/>
        <w:jc w:val="both"/>
      </w:pPr>
      <w:r>
        <w:rPr>
          <w:rFonts w:ascii="Times New Roman" w:hAnsi="Times New Roman" w:cs="Times New Roman"/>
          <w:sz w:val="28"/>
        </w:rPr>
        <w:lastRenderedPageBreak/>
        <w:t>7) сроки проведения и перечень мероприятий по контролю, необходимых для достижения целей и задач проведения проверки;</w:t>
      </w:r>
    </w:p>
    <w:p w:rsidR="001C65D8" w:rsidRDefault="001C65D8">
      <w:pPr>
        <w:tabs>
          <w:tab w:val="left" w:pos="1134"/>
          <w:tab w:val="left" w:pos="1276"/>
        </w:tabs>
        <w:spacing w:after="0"/>
        <w:ind w:firstLine="709"/>
        <w:jc w:val="both"/>
      </w:pPr>
      <w:r>
        <w:rPr>
          <w:rFonts w:ascii="Times New Roman" w:hAnsi="Times New Roman" w:cs="Times New Roman"/>
          <w:sz w:val="28"/>
        </w:rPr>
        <w:t>8) реквизиты настоящего административного регламента;</w:t>
      </w:r>
    </w:p>
    <w:p w:rsidR="001C65D8" w:rsidRDefault="001C65D8">
      <w:pPr>
        <w:tabs>
          <w:tab w:val="left" w:pos="1134"/>
          <w:tab w:val="left" w:pos="1276"/>
        </w:tabs>
        <w:spacing w:after="0"/>
        <w:ind w:firstLine="709"/>
        <w:jc w:val="both"/>
      </w:pPr>
      <w:r>
        <w:rPr>
          <w:rFonts w:ascii="Times New Roman" w:hAnsi="Times New Roman" w:cs="Times New Roman"/>
          <w:sz w:val="28"/>
        </w:rPr>
        <w:t>9)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1C65D8" w:rsidRDefault="001C65D8">
      <w:pPr>
        <w:tabs>
          <w:tab w:val="left" w:pos="1134"/>
          <w:tab w:val="left" w:pos="1276"/>
        </w:tabs>
        <w:spacing w:after="0"/>
        <w:ind w:firstLine="709"/>
        <w:jc w:val="both"/>
      </w:pPr>
      <w:r>
        <w:rPr>
          <w:rFonts w:ascii="Times New Roman" w:hAnsi="Times New Roman" w:cs="Times New Roman"/>
          <w:sz w:val="28"/>
        </w:rPr>
        <w:t>10) даты начала и окончания проведения проверки.</w:t>
      </w:r>
    </w:p>
    <w:p w:rsidR="001C65D8" w:rsidRDefault="001C65D8">
      <w:pPr>
        <w:tabs>
          <w:tab w:val="left" w:pos="1134"/>
          <w:tab w:val="left" w:pos="1276"/>
        </w:tabs>
        <w:spacing w:after="0"/>
        <w:ind w:firstLine="709"/>
        <w:jc w:val="both"/>
      </w:pPr>
      <w:r>
        <w:rPr>
          <w:rFonts w:ascii="Times New Roman" w:hAnsi="Times New Roman" w:cs="Times New Roman"/>
          <w:sz w:val="28"/>
        </w:rPr>
        <w:t xml:space="preserve">Заверенные печатью копии распоряжения (приказа) органа муниципального земельного контроля о проведении проверки вручаются под роспись должностными лицами органа муниципального земельного контроля, проводящими проверку, лицу, в отношении которого исполняется муниципальная функция, одновременно с предъявлением служебного удостоверения. </w:t>
      </w:r>
    </w:p>
    <w:p w:rsidR="002F0360" w:rsidRDefault="002F0360">
      <w:pPr>
        <w:tabs>
          <w:tab w:val="left" w:pos="1134"/>
          <w:tab w:val="left" w:pos="1276"/>
        </w:tabs>
        <w:spacing w:after="0"/>
        <w:ind w:firstLine="709"/>
        <w:jc w:val="both"/>
        <w:rPr>
          <w:rFonts w:ascii="Times New Roman" w:hAnsi="Times New Roman" w:cs="Times New Roman"/>
          <w:sz w:val="28"/>
        </w:rPr>
      </w:pPr>
    </w:p>
    <w:p w:rsidR="001C65D8" w:rsidRDefault="00E5335D">
      <w:pPr>
        <w:tabs>
          <w:tab w:val="left" w:pos="1134"/>
          <w:tab w:val="left" w:pos="1276"/>
        </w:tabs>
        <w:spacing w:after="0"/>
        <w:ind w:firstLine="709"/>
        <w:jc w:val="both"/>
        <w:rPr>
          <w:rFonts w:ascii="Times New Roman" w:hAnsi="Times New Roman" w:cs="Times New Roman"/>
          <w:sz w:val="28"/>
        </w:rPr>
      </w:pPr>
      <w:r>
        <w:rPr>
          <w:rFonts w:ascii="Times New Roman" w:hAnsi="Times New Roman" w:cs="Times New Roman"/>
          <w:sz w:val="28"/>
        </w:rPr>
        <w:t xml:space="preserve">3.6.2. </w:t>
      </w:r>
      <w:r w:rsidR="001C65D8">
        <w:rPr>
          <w:rFonts w:ascii="Times New Roman" w:hAnsi="Times New Roman" w:cs="Times New Roman"/>
          <w:sz w:val="28"/>
        </w:rPr>
        <w:t>По требованию субъекта проверки должностные лица органа муниципального земельного контроля обязаны представить информацию об</w:t>
      </w:r>
      <w:r w:rsidR="001C65D8">
        <w:rPr>
          <w:rFonts w:ascii="Times New Roman" w:hAnsi="Times New Roman" w:cs="Times New Roman"/>
          <w:sz w:val="28"/>
          <w:szCs w:val="28"/>
        </w:rPr>
        <w:t xml:space="preserve"> </w:t>
      </w:r>
      <w:r w:rsidR="001C65D8">
        <w:rPr>
          <w:rFonts w:ascii="Times New Roman" w:hAnsi="Times New Roman" w:cs="Times New Roman"/>
          <w:sz w:val="28"/>
        </w:rPr>
        <w:t>органе муниципального земельного контроля, а также об экспертах, экспертных организациях в целях подтверждения полномочий (в случае их привлечения).</w:t>
      </w:r>
    </w:p>
    <w:p w:rsidR="002F0360" w:rsidRDefault="002F0360">
      <w:pPr>
        <w:tabs>
          <w:tab w:val="left" w:pos="1134"/>
          <w:tab w:val="left" w:pos="1276"/>
        </w:tabs>
        <w:spacing w:after="0"/>
        <w:ind w:firstLine="709"/>
        <w:jc w:val="both"/>
      </w:pPr>
    </w:p>
    <w:p w:rsidR="001C65D8" w:rsidRDefault="00E5335D">
      <w:pPr>
        <w:tabs>
          <w:tab w:val="left" w:pos="1134"/>
          <w:tab w:val="left" w:pos="1276"/>
        </w:tabs>
        <w:spacing w:after="0"/>
        <w:ind w:firstLine="709"/>
        <w:jc w:val="both"/>
        <w:rPr>
          <w:rFonts w:ascii="Times New Roman" w:hAnsi="Times New Roman" w:cs="Times New Roman"/>
          <w:sz w:val="28"/>
        </w:rPr>
      </w:pPr>
      <w:r>
        <w:rPr>
          <w:rFonts w:ascii="Times New Roman" w:hAnsi="Times New Roman" w:cs="Times New Roman"/>
          <w:sz w:val="28"/>
        </w:rPr>
        <w:t>3.6.3.</w:t>
      </w:r>
      <w:r w:rsidR="002F0360">
        <w:rPr>
          <w:rFonts w:ascii="Times New Roman" w:hAnsi="Times New Roman" w:cs="Times New Roman"/>
          <w:sz w:val="28"/>
        </w:rPr>
        <w:t xml:space="preserve"> </w:t>
      </w:r>
      <w:r w:rsidR="001C65D8">
        <w:rPr>
          <w:rFonts w:ascii="Times New Roman" w:hAnsi="Times New Roman" w:cs="Times New Roman"/>
          <w:sz w:val="28"/>
        </w:rPr>
        <w:t>По просьбе субъекта проверки должностные лица органа муниципального земельного контроля обязаны ознакомить подлежащих проверке лиц с настоящим Административным регламентом и порядком проведения мероприятий по контролю на объектах, используемых лицом, в отношении которого исполняется муниципальная функция, при осуществлении деятельности.</w:t>
      </w:r>
    </w:p>
    <w:p w:rsidR="002F0360" w:rsidRDefault="002F0360">
      <w:pPr>
        <w:tabs>
          <w:tab w:val="left" w:pos="1134"/>
          <w:tab w:val="left" w:pos="1276"/>
        </w:tabs>
        <w:spacing w:after="0"/>
        <w:ind w:firstLine="709"/>
        <w:jc w:val="both"/>
      </w:pPr>
    </w:p>
    <w:p w:rsidR="001C65D8" w:rsidRDefault="00E5335D">
      <w:pPr>
        <w:tabs>
          <w:tab w:val="left" w:pos="1134"/>
          <w:tab w:val="left" w:pos="1276"/>
        </w:tabs>
        <w:spacing w:after="0"/>
        <w:ind w:firstLine="709"/>
        <w:jc w:val="both"/>
      </w:pPr>
      <w:r>
        <w:rPr>
          <w:rFonts w:ascii="Times New Roman" w:hAnsi="Times New Roman" w:cs="Times New Roman"/>
          <w:sz w:val="28"/>
        </w:rPr>
        <w:t>3.6.4.</w:t>
      </w:r>
      <w:r w:rsidR="002F0360" w:rsidRPr="00482AEB">
        <w:rPr>
          <w:rFonts w:ascii="Times New Roman" w:hAnsi="Times New Roman" w:cs="Times New Roman"/>
          <w:sz w:val="28"/>
        </w:rPr>
        <w:t xml:space="preserve"> </w:t>
      </w:r>
      <w:r w:rsidR="001C65D8">
        <w:rPr>
          <w:rFonts w:ascii="Times New Roman" w:hAnsi="Times New Roman" w:cs="Times New Roman"/>
          <w:sz w:val="28"/>
        </w:rPr>
        <w:t>Оплата услуг экспертов и экспертных организаций, а также возмещение понесенных ими в связи с участием в мероприятиях по осуществлению муниципального земельного контроля расходов производится в порядке и в размерах, которые установлены Правительством Российской Федерации.</w:t>
      </w:r>
    </w:p>
    <w:p w:rsidR="001C65D8" w:rsidRDefault="001C65D8">
      <w:pPr>
        <w:tabs>
          <w:tab w:val="left" w:pos="1134"/>
          <w:tab w:val="left" w:pos="1276"/>
        </w:tabs>
        <w:spacing w:after="0"/>
        <w:ind w:firstLine="709"/>
        <w:jc w:val="both"/>
        <w:rPr>
          <w:rFonts w:ascii="Times New Roman" w:hAnsi="Times New Roman" w:cs="Times New Roman"/>
          <w:sz w:val="28"/>
        </w:rPr>
      </w:pPr>
    </w:p>
    <w:p w:rsidR="001C65D8" w:rsidRDefault="00E5335D">
      <w:pPr>
        <w:widowControl w:val="0"/>
        <w:tabs>
          <w:tab w:val="left" w:pos="1134"/>
          <w:tab w:val="left" w:pos="1276"/>
        </w:tabs>
        <w:spacing w:after="0"/>
        <w:ind w:firstLine="709"/>
        <w:jc w:val="both"/>
      </w:pPr>
      <w:r>
        <w:rPr>
          <w:rFonts w:ascii="Times New Roman" w:hAnsi="Times New Roman" w:cs="Times New Roman"/>
          <w:sz w:val="28"/>
        </w:rPr>
        <w:t>3.6.5.</w:t>
      </w:r>
      <w:r w:rsidR="001C65D8">
        <w:rPr>
          <w:rFonts w:ascii="Times New Roman" w:hAnsi="Times New Roman" w:cs="Times New Roman"/>
          <w:sz w:val="28"/>
        </w:rPr>
        <w:t xml:space="preserve"> </w:t>
      </w:r>
      <w:r w:rsidR="001C65D8">
        <w:rPr>
          <w:rFonts w:ascii="Times New Roman" w:hAnsi="Times New Roman" w:cs="Times New Roman"/>
          <w:sz w:val="28"/>
          <w:szCs w:val="28"/>
        </w:rPr>
        <w:t>Должностными лицами, ответственными за выполнение административной процедур</w:t>
      </w:r>
      <w:r w:rsidR="00885B1A">
        <w:rPr>
          <w:rFonts w:ascii="Times New Roman" w:hAnsi="Times New Roman" w:cs="Times New Roman"/>
          <w:sz w:val="28"/>
          <w:szCs w:val="28"/>
        </w:rPr>
        <w:t>ы, являются указанные в пункте 1.5.1</w:t>
      </w:r>
      <w:r w:rsidR="001C65D8">
        <w:rPr>
          <w:rFonts w:ascii="Times New Roman" w:hAnsi="Times New Roman" w:cs="Times New Roman"/>
          <w:sz w:val="28"/>
          <w:szCs w:val="28"/>
        </w:rPr>
        <w:t xml:space="preserve"> настоящего Административного регламента уполномоченные должностные лица </w:t>
      </w:r>
      <w:r w:rsidR="001C65D8">
        <w:rPr>
          <w:rFonts w:ascii="Times New Roman" w:hAnsi="Times New Roman" w:cs="Times New Roman"/>
          <w:sz w:val="28"/>
        </w:rPr>
        <w:t>органа муниципального земельного контроля</w:t>
      </w:r>
      <w:r w:rsidR="001C65D8">
        <w:rPr>
          <w:rFonts w:ascii="Times New Roman" w:hAnsi="Times New Roman" w:cs="Times New Roman"/>
          <w:sz w:val="28"/>
          <w:szCs w:val="28"/>
        </w:rPr>
        <w:t xml:space="preserve">, которые указаны в распоряжении (приказе) о проведении проверки </w:t>
      </w:r>
      <w:r w:rsidR="001C65D8">
        <w:rPr>
          <w:rFonts w:ascii="Times New Roman" w:hAnsi="Times New Roman" w:cs="Times New Roman"/>
          <w:sz w:val="28"/>
        </w:rPr>
        <w:t>органа муниципального земельного контроля</w:t>
      </w:r>
      <w:r w:rsidR="001C65D8">
        <w:rPr>
          <w:rFonts w:ascii="Times New Roman" w:hAnsi="Times New Roman" w:cs="Times New Roman"/>
          <w:sz w:val="28"/>
          <w:szCs w:val="28"/>
        </w:rPr>
        <w:t>.</w:t>
      </w:r>
    </w:p>
    <w:p w:rsidR="001C65D8" w:rsidRDefault="001C65D8">
      <w:pPr>
        <w:widowControl w:val="0"/>
        <w:tabs>
          <w:tab w:val="left" w:pos="1134"/>
          <w:tab w:val="left" w:pos="1276"/>
        </w:tabs>
        <w:spacing w:after="0"/>
        <w:ind w:firstLine="709"/>
        <w:jc w:val="both"/>
        <w:rPr>
          <w:rFonts w:ascii="Times New Roman" w:hAnsi="Times New Roman" w:cs="Times New Roman"/>
          <w:sz w:val="28"/>
          <w:szCs w:val="28"/>
        </w:rPr>
      </w:pPr>
    </w:p>
    <w:p w:rsidR="00482AEB" w:rsidRDefault="00482AEB">
      <w:pPr>
        <w:widowControl w:val="0"/>
        <w:tabs>
          <w:tab w:val="left" w:pos="1134"/>
          <w:tab w:val="left" w:pos="1276"/>
        </w:tabs>
        <w:spacing w:after="0"/>
        <w:ind w:firstLine="709"/>
        <w:jc w:val="both"/>
        <w:rPr>
          <w:rFonts w:ascii="Times New Roman" w:hAnsi="Times New Roman" w:cs="Times New Roman"/>
          <w:sz w:val="28"/>
          <w:szCs w:val="28"/>
        </w:rPr>
      </w:pPr>
    </w:p>
    <w:p w:rsidR="001C65D8" w:rsidRDefault="00E5335D">
      <w:pPr>
        <w:widowControl w:val="0"/>
        <w:tabs>
          <w:tab w:val="left" w:pos="1134"/>
          <w:tab w:val="left" w:pos="1276"/>
        </w:tabs>
        <w:spacing w:after="0"/>
        <w:ind w:firstLine="709"/>
        <w:jc w:val="both"/>
      </w:pPr>
      <w:r>
        <w:rPr>
          <w:rFonts w:ascii="Times New Roman" w:hAnsi="Times New Roman" w:cs="Times New Roman"/>
          <w:sz w:val="28"/>
        </w:rPr>
        <w:t>3.6.6.</w:t>
      </w:r>
      <w:r w:rsidR="001C65D8">
        <w:rPr>
          <w:rFonts w:ascii="Times New Roman" w:hAnsi="Times New Roman" w:cs="Times New Roman"/>
          <w:sz w:val="28"/>
        </w:rPr>
        <w:t xml:space="preserve"> Основанием для начала административной процедуры является:</w:t>
      </w:r>
    </w:p>
    <w:p w:rsidR="001C65D8" w:rsidRDefault="001C65D8">
      <w:pPr>
        <w:widowControl w:val="0"/>
        <w:tabs>
          <w:tab w:val="left" w:pos="1134"/>
          <w:tab w:val="left" w:pos="1276"/>
        </w:tabs>
        <w:spacing w:after="0"/>
        <w:ind w:firstLine="709"/>
        <w:jc w:val="both"/>
      </w:pPr>
      <w:r>
        <w:rPr>
          <w:rFonts w:ascii="Times New Roman" w:hAnsi="Times New Roman" w:cs="Times New Roman"/>
          <w:sz w:val="28"/>
        </w:rPr>
        <w:lastRenderedPageBreak/>
        <w:t xml:space="preserve">1) утвержденный ежегодный план проведения плановых проверок; </w:t>
      </w:r>
    </w:p>
    <w:p w:rsidR="001C65D8" w:rsidRDefault="001C65D8">
      <w:pPr>
        <w:widowControl w:val="0"/>
        <w:tabs>
          <w:tab w:val="left" w:pos="1134"/>
          <w:tab w:val="left" w:pos="1276"/>
        </w:tabs>
        <w:spacing w:after="0"/>
        <w:ind w:firstLine="709"/>
        <w:jc w:val="both"/>
      </w:pPr>
      <w:r>
        <w:rPr>
          <w:rFonts w:ascii="Times New Roman" w:hAnsi="Times New Roman" w:cs="Times New Roman"/>
          <w:sz w:val="28"/>
        </w:rPr>
        <w:t>2) распоряжение (органа муниципального земельного контроля) о проведении проверки, подписанного руководителем, первым заместителем руководителя, заместителем руководителя.</w:t>
      </w:r>
    </w:p>
    <w:p w:rsidR="001C65D8" w:rsidRDefault="001C65D8">
      <w:pPr>
        <w:widowControl w:val="0"/>
        <w:tabs>
          <w:tab w:val="left" w:pos="1134"/>
          <w:tab w:val="left" w:pos="1276"/>
        </w:tabs>
        <w:spacing w:after="0"/>
        <w:ind w:firstLine="709"/>
        <w:jc w:val="both"/>
        <w:rPr>
          <w:rFonts w:ascii="Times New Roman" w:hAnsi="Times New Roman" w:cs="Times New Roman"/>
          <w:sz w:val="28"/>
        </w:rPr>
      </w:pPr>
    </w:p>
    <w:p w:rsidR="001C65D8" w:rsidRDefault="00E5335D">
      <w:pPr>
        <w:widowControl w:val="0"/>
        <w:tabs>
          <w:tab w:val="left" w:pos="1134"/>
          <w:tab w:val="left" w:pos="1276"/>
        </w:tabs>
        <w:spacing w:after="0"/>
        <w:ind w:firstLine="709"/>
        <w:jc w:val="both"/>
      </w:pPr>
      <w:r>
        <w:rPr>
          <w:rFonts w:ascii="Times New Roman" w:hAnsi="Times New Roman" w:cs="Times New Roman"/>
          <w:sz w:val="28"/>
        </w:rPr>
        <w:t>3.6.7.</w:t>
      </w:r>
      <w:r w:rsidR="001C65D8">
        <w:rPr>
          <w:rFonts w:ascii="Times New Roman" w:hAnsi="Times New Roman" w:cs="Times New Roman"/>
          <w:sz w:val="28"/>
        </w:rPr>
        <w:t xml:space="preserve"> О проведении плановой проверки юридические лица и индивидуальные предприниматели уведомляются органом муниципального земельного контроля не </w:t>
      </w:r>
      <w:proofErr w:type="gramStart"/>
      <w:r w:rsidR="001C65D8">
        <w:rPr>
          <w:rFonts w:ascii="Times New Roman" w:hAnsi="Times New Roman" w:cs="Times New Roman"/>
          <w:sz w:val="28"/>
        </w:rPr>
        <w:t>позднее</w:t>
      </w:r>
      <w:proofErr w:type="gramEnd"/>
      <w:r w:rsidR="001C65D8">
        <w:rPr>
          <w:rFonts w:ascii="Times New Roman" w:hAnsi="Times New Roman" w:cs="Times New Roman"/>
          <w:sz w:val="28"/>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земельного контроля заказным почтовым отправлением с уведомлением о вручении или посредством направления факса, телефонограммы, телеграммы в адрес местонахождения проверяемого лица, а также посредством электронного </w:t>
      </w:r>
      <w:proofErr w:type="gramStart"/>
      <w:r w:rsidR="001C65D8">
        <w:rPr>
          <w:rFonts w:ascii="Times New Roman" w:hAnsi="Times New Roman" w:cs="Times New Roman"/>
          <w:sz w:val="28"/>
        </w:rPr>
        <w:t>документа, подписанного усиленной квалифицированной электронной подписью и направленного по адресу электронной почты органа государственной власти, органа местного самоуправления,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органом государственной власти, органом местного самоуправления, юридическим лицом и индивидуальным предпринимателем в орган муниципального земельного контроля.</w:t>
      </w:r>
      <w:proofErr w:type="gramEnd"/>
    </w:p>
    <w:p w:rsidR="001C65D8" w:rsidRDefault="001C65D8">
      <w:pPr>
        <w:widowControl w:val="0"/>
        <w:tabs>
          <w:tab w:val="left" w:pos="1134"/>
          <w:tab w:val="left" w:pos="1276"/>
        </w:tabs>
        <w:spacing w:after="0"/>
        <w:ind w:firstLine="709"/>
        <w:jc w:val="both"/>
      </w:pPr>
      <w:r>
        <w:rPr>
          <w:rFonts w:ascii="Times New Roman" w:hAnsi="Times New Roman" w:cs="Times New Roman"/>
          <w:sz w:val="28"/>
        </w:rPr>
        <w:t xml:space="preserve">О проведении плановой проверки гражданин уведомляется органом муниципального земельного контроля не </w:t>
      </w:r>
      <w:proofErr w:type="gramStart"/>
      <w:r>
        <w:rPr>
          <w:rFonts w:ascii="Times New Roman" w:hAnsi="Times New Roman" w:cs="Times New Roman"/>
          <w:sz w:val="28"/>
        </w:rPr>
        <w:t>позднее</w:t>
      </w:r>
      <w:proofErr w:type="gramEnd"/>
      <w:r>
        <w:rPr>
          <w:rFonts w:ascii="Times New Roman" w:hAnsi="Times New Roman" w:cs="Times New Roman"/>
          <w:sz w:val="28"/>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муниципального земельного контроля заказным почтовым отправлением с уведомлением о вручении или посредством направления факса, телефонограммы, телеграммы в адрес местонахождения проверяемого лица, а также посредством электронного документа, подписанного усиленной квалифицированной электронной подписью и направленного по адресу электронной почты гражданина, если такой адрес ранее был представлен гражданином в орган муниципального земельного контроля.</w:t>
      </w:r>
    </w:p>
    <w:p w:rsidR="001C65D8" w:rsidRDefault="001C65D8">
      <w:pPr>
        <w:widowControl w:val="0"/>
        <w:tabs>
          <w:tab w:val="left" w:pos="1134"/>
          <w:tab w:val="left" w:pos="1276"/>
        </w:tabs>
        <w:spacing w:after="0"/>
        <w:ind w:firstLine="709"/>
        <w:jc w:val="both"/>
        <w:rPr>
          <w:rFonts w:ascii="Times New Roman" w:hAnsi="Times New Roman" w:cs="Times New Roman"/>
          <w:sz w:val="28"/>
        </w:rPr>
      </w:pPr>
    </w:p>
    <w:p w:rsidR="001C65D8" w:rsidRDefault="00E5335D">
      <w:pPr>
        <w:widowControl w:val="0"/>
        <w:tabs>
          <w:tab w:val="left" w:pos="1134"/>
          <w:tab w:val="left" w:pos="1276"/>
        </w:tabs>
        <w:spacing w:after="0"/>
        <w:ind w:firstLine="709"/>
        <w:jc w:val="both"/>
      </w:pPr>
      <w:r>
        <w:rPr>
          <w:rFonts w:ascii="Times New Roman" w:hAnsi="Times New Roman" w:cs="Times New Roman"/>
          <w:sz w:val="28"/>
          <w:szCs w:val="28"/>
        </w:rPr>
        <w:t>3.6.8.</w:t>
      </w:r>
      <w:r w:rsidR="001C65D8">
        <w:rPr>
          <w:rFonts w:ascii="Times New Roman" w:hAnsi="Times New Roman" w:cs="Times New Roman"/>
          <w:sz w:val="28"/>
          <w:szCs w:val="28"/>
        </w:rPr>
        <w:t xml:space="preserve"> Плановая проверка проводится с применением</w:t>
      </w:r>
      <w:r w:rsidR="001C65D8">
        <w:rPr>
          <w:rFonts w:ascii="Arial" w:hAnsi="Arial" w:cs="Arial"/>
          <w:sz w:val="20"/>
          <w:szCs w:val="20"/>
        </w:rPr>
        <w:t xml:space="preserve"> </w:t>
      </w:r>
      <w:r w:rsidR="001C65D8">
        <w:rPr>
          <w:rFonts w:ascii="Times New Roman" w:hAnsi="Times New Roman" w:cs="Times New Roman"/>
          <w:sz w:val="28"/>
          <w:szCs w:val="28"/>
        </w:rPr>
        <w:t>проверочных листов (списков контрольных вопросов).</w:t>
      </w:r>
    </w:p>
    <w:p w:rsidR="001C65D8" w:rsidRDefault="001C65D8">
      <w:pPr>
        <w:widowControl w:val="0"/>
        <w:tabs>
          <w:tab w:val="left" w:pos="1134"/>
          <w:tab w:val="left" w:pos="1276"/>
        </w:tabs>
        <w:spacing w:after="0"/>
        <w:ind w:firstLine="709"/>
        <w:jc w:val="both"/>
        <w:rPr>
          <w:rFonts w:ascii="Times New Roman" w:hAnsi="Times New Roman" w:cs="Times New Roman"/>
          <w:sz w:val="28"/>
          <w:szCs w:val="28"/>
        </w:rPr>
      </w:pPr>
    </w:p>
    <w:p w:rsidR="001C65D8" w:rsidRDefault="00E5335D">
      <w:pPr>
        <w:widowControl w:val="0"/>
        <w:tabs>
          <w:tab w:val="left" w:pos="1134"/>
          <w:tab w:val="left" w:pos="1276"/>
        </w:tabs>
        <w:spacing w:after="0"/>
        <w:ind w:firstLine="709"/>
        <w:jc w:val="both"/>
      </w:pPr>
      <w:r>
        <w:rPr>
          <w:rFonts w:ascii="Times New Roman" w:hAnsi="Times New Roman" w:cs="Times New Roman"/>
          <w:sz w:val="28"/>
          <w:szCs w:val="28"/>
        </w:rPr>
        <w:t>3.6.9.</w:t>
      </w:r>
      <w:r w:rsidR="001C65D8">
        <w:rPr>
          <w:rFonts w:ascii="Times New Roman" w:hAnsi="Times New Roman" w:cs="Times New Roman"/>
          <w:sz w:val="28"/>
          <w:szCs w:val="28"/>
        </w:rPr>
        <w:t xml:space="preserve"> Плановая проверка проводится в форме документарной проверки и (или) выездной проверки.</w:t>
      </w:r>
    </w:p>
    <w:p w:rsidR="001C65D8" w:rsidRDefault="001C65D8">
      <w:pPr>
        <w:widowControl w:val="0"/>
        <w:tabs>
          <w:tab w:val="left" w:pos="1134"/>
        </w:tabs>
        <w:spacing w:after="0"/>
        <w:ind w:firstLine="709"/>
        <w:jc w:val="both"/>
        <w:rPr>
          <w:rFonts w:ascii="Times New Roman" w:hAnsi="Times New Roman" w:cs="Times New Roman"/>
          <w:sz w:val="28"/>
          <w:szCs w:val="28"/>
        </w:rPr>
      </w:pPr>
    </w:p>
    <w:p w:rsidR="00B51534" w:rsidRDefault="00B51534">
      <w:pPr>
        <w:widowControl w:val="0"/>
        <w:tabs>
          <w:tab w:val="left" w:pos="1134"/>
        </w:tabs>
        <w:spacing w:after="0"/>
        <w:ind w:firstLine="709"/>
        <w:jc w:val="both"/>
        <w:rPr>
          <w:rFonts w:ascii="Times New Roman" w:hAnsi="Times New Roman" w:cs="Times New Roman"/>
          <w:sz w:val="28"/>
          <w:szCs w:val="28"/>
        </w:rPr>
      </w:pPr>
    </w:p>
    <w:p w:rsidR="001C65D8" w:rsidRPr="007D63D4" w:rsidRDefault="007D63D4">
      <w:pPr>
        <w:tabs>
          <w:tab w:val="left" w:pos="1134"/>
        </w:tabs>
        <w:spacing w:after="0"/>
        <w:jc w:val="center"/>
        <w:rPr>
          <w:b/>
        </w:rPr>
      </w:pPr>
      <w:r>
        <w:rPr>
          <w:rFonts w:ascii="Times New Roman" w:hAnsi="Times New Roman" w:cs="Times New Roman"/>
          <w:b/>
          <w:sz w:val="28"/>
        </w:rPr>
        <w:lastRenderedPageBreak/>
        <w:t xml:space="preserve">3.7 </w:t>
      </w:r>
      <w:r w:rsidR="001C65D8" w:rsidRPr="007D63D4">
        <w:rPr>
          <w:rFonts w:ascii="Times New Roman" w:hAnsi="Times New Roman" w:cs="Times New Roman"/>
          <w:b/>
          <w:sz w:val="28"/>
        </w:rPr>
        <w:t>Организация внеплановых проверок</w:t>
      </w:r>
    </w:p>
    <w:p w:rsidR="001C65D8" w:rsidRDefault="001C65D8">
      <w:pPr>
        <w:tabs>
          <w:tab w:val="left" w:pos="1134"/>
        </w:tabs>
        <w:spacing w:after="0"/>
        <w:jc w:val="center"/>
        <w:rPr>
          <w:rFonts w:ascii="Times New Roman" w:hAnsi="Times New Roman" w:cs="Times New Roman"/>
          <w:sz w:val="28"/>
        </w:rPr>
      </w:pPr>
    </w:p>
    <w:p w:rsidR="001C65D8" w:rsidRDefault="00AF29D8" w:rsidP="00AF29D8">
      <w:pPr>
        <w:tabs>
          <w:tab w:val="left" w:pos="1276"/>
        </w:tabs>
        <w:spacing w:after="0"/>
        <w:ind w:firstLine="709"/>
        <w:jc w:val="both"/>
      </w:pPr>
      <w:r>
        <w:rPr>
          <w:rFonts w:ascii="Times New Roman" w:hAnsi="Times New Roman" w:cs="Times New Roman"/>
          <w:sz w:val="28"/>
        </w:rPr>
        <w:t>3.7.1.</w:t>
      </w:r>
      <w:r w:rsidR="00931914">
        <w:rPr>
          <w:rFonts w:ascii="Times New Roman" w:hAnsi="Times New Roman" w:cs="Times New Roman"/>
          <w:sz w:val="28"/>
        </w:rPr>
        <w:t xml:space="preserve"> </w:t>
      </w:r>
      <w:r w:rsidR="001C65D8">
        <w:rPr>
          <w:rFonts w:ascii="Times New Roman" w:hAnsi="Times New Roman" w:cs="Times New Roman"/>
          <w:sz w:val="28"/>
        </w:rPr>
        <w:t xml:space="preserve">Порядок организации внеплановой проверки определен </w:t>
      </w:r>
      <w:r w:rsidR="001C65D8" w:rsidRPr="005B6B6E">
        <w:rPr>
          <w:rFonts w:ascii="Times New Roman" w:hAnsi="Times New Roman" w:cs="Times New Roman"/>
          <w:sz w:val="28"/>
        </w:rPr>
        <w:t>пункт</w:t>
      </w:r>
      <w:r w:rsidR="00635FEF" w:rsidRPr="005B6B6E">
        <w:rPr>
          <w:rFonts w:ascii="Times New Roman" w:hAnsi="Times New Roman" w:cs="Times New Roman"/>
          <w:sz w:val="28"/>
        </w:rPr>
        <w:t>ами</w:t>
      </w:r>
      <w:r w:rsidR="005B6B6E">
        <w:rPr>
          <w:rFonts w:ascii="Times New Roman" w:hAnsi="Times New Roman" w:cs="Times New Roman"/>
          <w:sz w:val="28"/>
        </w:rPr>
        <w:t xml:space="preserve"> </w:t>
      </w:r>
      <w:r w:rsidR="00770A4B">
        <w:rPr>
          <w:rFonts w:ascii="Times New Roman" w:hAnsi="Times New Roman" w:cs="Times New Roman"/>
          <w:sz w:val="28"/>
        </w:rPr>
        <w:t>3.6.1</w:t>
      </w:r>
      <w:r w:rsidR="001C65D8" w:rsidRPr="005B6B6E">
        <w:rPr>
          <w:rFonts w:ascii="Times New Roman" w:hAnsi="Times New Roman" w:cs="Times New Roman"/>
          <w:sz w:val="28"/>
        </w:rPr>
        <w:t xml:space="preserve"> </w:t>
      </w:r>
      <w:r w:rsidR="00770A4B">
        <w:rPr>
          <w:rFonts w:ascii="Times New Roman" w:hAnsi="Times New Roman" w:cs="Times New Roman"/>
          <w:sz w:val="28"/>
        </w:rPr>
        <w:t>–</w:t>
      </w:r>
      <w:r w:rsidR="005B6B6E">
        <w:rPr>
          <w:rFonts w:ascii="Times New Roman" w:hAnsi="Times New Roman" w:cs="Times New Roman"/>
          <w:sz w:val="28"/>
        </w:rPr>
        <w:t xml:space="preserve"> </w:t>
      </w:r>
      <w:r w:rsidR="00770A4B">
        <w:rPr>
          <w:rFonts w:ascii="Times New Roman" w:hAnsi="Times New Roman" w:cs="Times New Roman"/>
          <w:sz w:val="28"/>
        </w:rPr>
        <w:t>3.6.5</w:t>
      </w:r>
      <w:r w:rsidR="00635FEF">
        <w:rPr>
          <w:rFonts w:ascii="Times New Roman" w:hAnsi="Times New Roman" w:cs="Times New Roman"/>
          <w:sz w:val="28"/>
        </w:rPr>
        <w:t xml:space="preserve"> </w:t>
      </w:r>
      <w:r w:rsidR="001C65D8">
        <w:rPr>
          <w:rFonts w:ascii="Times New Roman" w:hAnsi="Times New Roman" w:cs="Times New Roman"/>
          <w:sz w:val="28"/>
        </w:rPr>
        <w:t>настоящего Административного регламента.</w:t>
      </w:r>
    </w:p>
    <w:p w:rsidR="001C65D8" w:rsidRDefault="001C65D8" w:rsidP="00AF29D8">
      <w:pPr>
        <w:tabs>
          <w:tab w:val="left" w:pos="1276"/>
        </w:tabs>
        <w:spacing w:after="0"/>
        <w:ind w:firstLine="709"/>
        <w:jc w:val="both"/>
        <w:rPr>
          <w:rFonts w:ascii="Times New Roman" w:hAnsi="Times New Roman" w:cs="Times New Roman"/>
          <w:sz w:val="28"/>
        </w:rPr>
      </w:pPr>
    </w:p>
    <w:p w:rsidR="00817B53" w:rsidRPr="00817B53" w:rsidRDefault="00AF29D8" w:rsidP="00AF29D8">
      <w:pPr>
        <w:ind w:firstLine="709"/>
        <w:jc w:val="both"/>
        <w:rPr>
          <w:rFonts w:ascii="Times New Roman" w:hAnsi="Times New Roman" w:cs="Times New Roman"/>
          <w:sz w:val="28"/>
        </w:rPr>
      </w:pPr>
      <w:r>
        <w:rPr>
          <w:rFonts w:ascii="Times New Roman" w:hAnsi="Times New Roman" w:cs="Times New Roman"/>
          <w:sz w:val="28"/>
        </w:rPr>
        <w:t>3.7.2.</w:t>
      </w:r>
      <w:r w:rsidR="001C65D8">
        <w:rPr>
          <w:rFonts w:ascii="Times New Roman" w:hAnsi="Times New Roman" w:cs="Times New Roman"/>
          <w:sz w:val="28"/>
        </w:rPr>
        <w:t xml:space="preserve"> </w:t>
      </w:r>
      <w:r w:rsidR="00817B53" w:rsidRPr="00817B53">
        <w:rPr>
          <w:rFonts w:ascii="Times New Roman" w:hAnsi="Times New Roman" w:cs="Times New Roman"/>
          <w:sz w:val="28"/>
        </w:rPr>
        <w:t>Основанием для проведения внеплановой проверки является:</w:t>
      </w:r>
    </w:p>
    <w:p w:rsidR="00817B53" w:rsidRPr="00817B53" w:rsidRDefault="00817B53" w:rsidP="00AF29D8">
      <w:pPr>
        <w:suppressAutoHyphens w:val="0"/>
        <w:spacing w:after="0" w:line="240" w:lineRule="auto"/>
        <w:ind w:firstLine="709"/>
        <w:jc w:val="both"/>
        <w:rPr>
          <w:rFonts w:ascii="Times New Roman" w:hAnsi="Times New Roman" w:cs="Times New Roman"/>
          <w:sz w:val="28"/>
        </w:rPr>
      </w:pPr>
      <w:r w:rsidRPr="00817B53">
        <w:rPr>
          <w:rFonts w:ascii="Times New Roman" w:hAnsi="Times New Roman" w:cs="Times New Roman"/>
          <w:sz w:val="28"/>
        </w:rPr>
        <w:t>- истечение срока исполнения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817B53" w:rsidRPr="00817B53" w:rsidRDefault="00817B53" w:rsidP="00AF29D8">
      <w:pPr>
        <w:suppressAutoHyphens w:val="0"/>
        <w:spacing w:after="0" w:line="240" w:lineRule="auto"/>
        <w:ind w:firstLine="709"/>
        <w:jc w:val="both"/>
        <w:rPr>
          <w:rFonts w:ascii="Times New Roman" w:hAnsi="Times New Roman" w:cs="Times New Roman"/>
          <w:sz w:val="28"/>
        </w:rPr>
      </w:pPr>
      <w:r w:rsidRPr="00817B53">
        <w:rPr>
          <w:rFonts w:ascii="Times New Roman" w:hAnsi="Times New Roman" w:cs="Times New Roman"/>
          <w:sz w:val="28"/>
        </w:rPr>
        <w:t>- поступление в орган муниципального земельного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признаках нарушения земельного законодательства или фактах неустранения ранее выявленных нарушений;</w:t>
      </w:r>
    </w:p>
    <w:p w:rsidR="00817B53" w:rsidRPr="00817B53" w:rsidRDefault="00817B53" w:rsidP="00AF29D8">
      <w:pPr>
        <w:suppressAutoHyphens w:val="0"/>
        <w:spacing w:after="0" w:line="240" w:lineRule="auto"/>
        <w:ind w:firstLine="709"/>
        <w:jc w:val="both"/>
        <w:rPr>
          <w:rFonts w:ascii="Times New Roman" w:hAnsi="Times New Roman" w:cs="Times New Roman"/>
          <w:sz w:val="28"/>
        </w:rPr>
      </w:pPr>
      <w:r w:rsidRPr="00817B53">
        <w:rPr>
          <w:rFonts w:ascii="Times New Roman" w:hAnsi="Times New Roman" w:cs="Times New Roman"/>
          <w:sz w:val="28"/>
        </w:rPr>
        <w:t>- мотивированное представление должностного лица по результатам проведения планового (рейдового) осмотра, обследования земельных участков без взаимодействия с правообладателями земельных участков о выявленных нарушениях земельного законодательства;</w:t>
      </w:r>
    </w:p>
    <w:p w:rsidR="00817B53" w:rsidRPr="00817B53" w:rsidRDefault="00817B53" w:rsidP="00AF29D8">
      <w:pPr>
        <w:suppressAutoHyphens w:val="0"/>
        <w:spacing w:after="0" w:line="240" w:lineRule="auto"/>
        <w:ind w:firstLine="709"/>
        <w:jc w:val="both"/>
        <w:rPr>
          <w:rFonts w:ascii="Times New Roman" w:hAnsi="Times New Roman" w:cs="Times New Roman"/>
          <w:sz w:val="28"/>
        </w:rPr>
      </w:pPr>
      <w:proofErr w:type="gramStart"/>
      <w:r w:rsidRPr="00817B53">
        <w:rPr>
          <w:rFonts w:ascii="Times New Roman" w:hAnsi="Times New Roman" w:cs="Times New Roman"/>
          <w:sz w:val="28"/>
        </w:rPr>
        <w:t>- приказ или распоряжение руководителя, заместителя руководителя органа муниципального земельного контроля,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1C65D8" w:rsidRDefault="001C65D8" w:rsidP="00AF29D8">
      <w:pPr>
        <w:tabs>
          <w:tab w:val="left" w:pos="1276"/>
        </w:tabs>
        <w:spacing w:after="0"/>
        <w:ind w:firstLine="709"/>
        <w:jc w:val="both"/>
        <w:rPr>
          <w:rFonts w:ascii="Times New Roman" w:hAnsi="Times New Roman" w:cs="Times New Roman"/>
          <w:sz w:val="28"/>
        </w:rPr>
      </w:pPr>
    </w:p>
    <w:p w:rsidR="001C65D8" w:rsidRDefault="00AF29D8" w:rsidP="00AF29D8">
      <w:pPr>
        <w:widowControl w:val="0"/>
        <w:tabs>
          <w:tab w:val="left" w:pos="1134"/>
          <w:tab w:val="left" w:pos="1276"/>
        </w:tabs>
        <w:spacing w:after="0"/>
        <w:ind w:firstLine="709"/>
        <w:jc w:val="both"/>
      </w:pPr>
      <w:r>
        <w:rPr>
          <w:rFonts w:ascii="Times New Roman" w:hAnsi="Times New Roman" w:cs="Times New Roman"/>
          <w:sz w:val="28"/>
          <w:szCs w:val="28"/>
        </w:rPr>
        <w:t>3.7.3.</w:t>
      </w:r>
      <w:r w:rsidR="001C65D8">
        <w:rPr>
          <w:rFonts w:ascii="Times New Roman" w:hAnsi="Times New Roman" w:cs="Times New Roman"/>
          <w:sz w:val="28"/>
          <w:szCs w:val="28"/>
        </w:rPr>
        <w:t xml:space="preserve"> </w:t>
      </w:r>
      <w:proofErr w:type="gramStart"/>
      <w:r w:rsidR="001C65D8">
        <w:rPr>
          <w:rFonts w:ascii="Times New Roman" w:hAnsi="Times New Roman" w:cs="Times New Roman"/>
          <w:sz w:val="28"/>
          <w:szCs w:val="28"/>
        </w:rPr>
        <w:t xml:space="preserve">В день подписания распоряжения (приказа) </w:t>
      </w:r>
      <w:r w:rsidR="001C65D8">
        <w:rPr>
          <w:rFonts w:ascii="Times New Roman" w:hAnsi="Times New Roman" w:cs="Times New Roman"/>
          <w:sz w:val="28"/>
        </w:rPr>
        <w:t>органа муниципального земельного контроля</w:t>
      </w:r>
      <w:r w:rsidR="001C65D8">
        <w:rPr>
          <w:rFonts w:ascii="Times New Roman" w:hAnsi="Times New Roman" w:cs="Times New Roman"/>
          <w:sz w:val="28"/>
          <w:szCs w:val="28"/>
        </w:rPr>
        <w:t xml:space="preserve"> о проведении внеплановой выездной проверки юридического лица, индивидуального предпринимателя, в отношении которого исполняется муниципальная функция, в целях согласования ее проведения </w:t>
      </w:r>
      <w:r w:rsidR="001C65D8">
        <w:rPr>
          <w:rFonts w:ascii="Times New Roman" w:hAnsi="Times New Roman" w:cs="Times New Roman"/>
          <w:sz w:val="28"/>
        </w:rPr>
        <w:t>орган муниципального земельного контроля</w:t>
      </w:r>
      <w:r w:rsidR="001C65D8">
        <w:rPr>
          <w:rFonts w:ascii="Times New Roman" w:hAnsi="Times New Roman" w:cs="Times New Roman"/>
          <w:sz w:val="28"/>
          <w:szCs w:val="28"/>
        </w:rPr>
        <w:t xml:space="preserve"> представляет либо направляет заказным почтовым отправлением с уведомлением о вручении в орган прокуратуры по месту осуществления деятельности субъекта проверки заявление о согласовании проведения внеплановой выездной проверки, оформляемое</w:t>
      </w:r>
      <w:proofErr w:type="gramEnd"/>
      <w:r w:rsidR="001C65D8">
        <w:rPr>
          <w:rFonts w:ascii="Times New Roman" w:hAnsi="Times New Roman" w:cs="Times New Roman"/>
          <w:sz w:val="28"/>
          <w:szCs w:val="28"/>
        </w:rPr>
        <w:t xml:space="preserve"> согласно</w:t>
      </w:r>
      <w:r w:rsidR="001C65D8">
        <w:rPr>
          <w:rFonts w:ascii="Times New Roman" w:hAnsi="Times New Roman" w:cs="Times New Roman"/>
          <w:color w:val="00B050"/>
          <w:sz w:val="28"/>
          <w:szCs w:val="28"/>
        </w:rPr>
        <w:t xml:space="preserve"> </w:t>
      </w:r>
      <w:r w:rsidR="00992E2F">
        <w:rPr>
          <w:rFonts w:ascii="Times New Roman" w:hAnsi="Times New Roman" w:cs="Times New Roman"/>
          <w:sz w:val="28"/>
          <w:szCs w:val="28"/>
        </w:rPr>
        <w:t>приложению 1</w:t>
      </w:r>
      <w:r w:rsidR="008B2520">
        <w:rPr>
          <w:rFonts w:ascii="Times New Roman" w:hAnsi="Times New Roman" w:cs="Times New Roman"/>
          <w:sz w:val="28"/>
          <w:szCs w:val="28"/>
        </w:rPr>
        <w:t>5</w:t>
      </w:r>
      <w:r w:rsidR="001C65D8">
        <w:rPr>
          <w:rFonts w:ascii="Times New Roman" w:hAnsi="Times New Roman" w:cs="Times New Roman"/>
          <w:color w:val="00B050"/>
          <w:sz w:val="28"/>
          <w:szCs w:val="28"/>
        </w:rPr>
        <w:t xml:space="preserve"> </w:t>
      </w:r>
      <w:r w:rsidR="001C65D8">
        <w:rPr>
          <w:rFonts w:ascii="Times New Roman" w:hAnsi="Times New Roman" w:cs="Times New Roman"/>
          <w:sz w:val="28"/>
          <w:szCs w:val="28"/>
        </w:rPr>
        <w:t>к Регламенту. К этому заявлению прилагаются копия распоряжения или (приказа) о проведении внеплановой выездной проверки и документы, которые содержат сведения, послужившие основанием ее проведения.</w:t>
      </w:r>
    </w:p>
    <w:p w:rsidR="001C65D8" w:rsidRDefault="001C65D8" w:rsidP="00AF29D8">
      <w:pPr>
        <w:widowControl w:val="0"/>
        <w:tabs>
          <w:tab w:val="left" w:pos="993"/>
          <w:tab w:val="left" w:pos="1276"/>
        </w:tabs>
        <w:spacing w:after="0"/>
        <w:ind w:firstLine="709"/>
        <w:jc w:val="both"/>
      </w:pPr>
      <w:r>
        <w:rPr>
          <w:rFonts w:ascii="Times New Roman" w:hAnsi="Times New Roman" w:cs="Times New Roman"/>
          <w:sz w:val="28"/>
          <w:szCs w:val="28"/>
        </w:rPr>
        <w:t xml:space="preserve">В случае отказа органа прокуратуры в согласовании проведения внеплановой выездной проверки юридического лица, индивидуального предпринимателя руководитель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принимает одно из следующих решений:</w:t>
      </w:r>
    </w:p>
    <w:p w:rsidR="001C65D8" w:rsidRDefault="001C65D8" w:rsidP="00AF29D8">
      <w:pPr>
        <w:widowControl w:val="0"/>
        <w:tabs>
          <w:tab w:val="left" w:pos="993"/>
          <w:tab w:val="left" w:pos="1276"/>
        </w:tabs>
        <w:spacing w:after="0"/>
        <w:ind w:firstLine="709"/>
        <w:jc w:val="both"/>
      </w:pPr>
      <w:r>
        <w:rPr>
          <w:rFonts w:ascii="Times New Roman" w:hAnsi="Times New Roman" w:cs="Times New Roman"/>
          <w:sz w:val="28"/>
          <w:szCs w:val="28"/>
        </w:rPr>
        <w:lastRenderedPageBreak/>
        <w:t>1) об отмене приказа/постановления/распоряжения о проведении внеплановой выездной проверки;</w:t>
      </w:r>
    </w:p>
    <w:p w:rsidR="001C65D8" w:rsidRDefault="001C65D8" w:rsidP="00AF29D8">
      <w:pPr>
        <w:widowControl w:val="0"/>
        <w:tabs>
          <w:tab w:val="left" w:pos="993"/>
          <w:tab w:val="left" w:pos="1276"/>
        </w:tabs>
        <w:spacing w:after="0"/>
        <w:ind w:firstLine="709"/>
        <w:jc w:val="both"/>
      </w:pPr>
      <w:r>
        <w:rPr>
          <w:rFonts w:ascii="Times New Roman" w:hAnsi="Times New Roman" w:cs="Times New Roman"/>
          <w:sz w:val="28"/>
          <w:szCs w:val="28"/>
        </w:rPr>
        <w:t>2) об устранении замечаний органа прокуратуры и повторном направлении</w:t>
      </w:r>
    </w:p>
    <w:p w:rsidR="001C65D8" w:rsidRDefault="001C65D8" w:rsidP="00AF29D8">
      <w:pPr>
        <w:widowControl w:val="0"/>
        <w:tabs>
          <w:tab w:val="left" w:pos="993"/>
          <w:tab w:val="left" w:pos="1276"/>
        </w:tabs>
        <w:spacing w:after="0"/>
        <w:ind w:firstLine="709"/>
        <w:jc w:val="both"/>
      </w:pPr>
      <w:r>
        <w:rPr>
          <w:rFonts w:ascii="Times New Roman" w:hAnsi="Times New Roman" w:cs="Times New Roman"/>
          <w:sz w:val="28"/>
          <w:szCs w:val="28"/>
        </w:rPr>
        <w:t>заявления о согласовании с органом прокуратуры проведения внеплановой выездной проверки юридического лица, индивидуального предпринимателя;</w:t>
      </w:r>
    </w:p>
    <w:p w:rsidR="001C65D8" w:rsidRDefault="001C65D8" w:rsidP="00AF29D8">
      <w:pPr>
        <w:widowControl w:val="0"/>
        <w:tabs>
          <w:tab w:val="left" w:pos="993"/>
          <w:tab w:val="left" w:pos="1276"/>
        </w:tabs>
        <w:spacing w:after="0"/>
        <w:ind w:firstLine="709"/>
        <w:jc w:val="both"/>
      </w:pPr>
      <w:r>
        <w:rPr>
          <w:rFonts w:ascii="Times New Roman" w:hAnsi="Times New Roman" w:cs="Times New Roman"/>
          <w:sz w:val="28"/>
          <w:szCs w:val="28"/>
        </w:rPr>
        <w:t>3) об обжаловании решения органа прокуратуры вышестоящему прокурору или в суд.</w:t>
      </w:r>
    </w:p>
    <w:p w:rsidR="001C65D8" w:rsidRDefault="001C65D8" w:rsidP="00AF29D8">
      <w:pPr>
        <w:widowControl w:val="0"/>
        <w:tabs>
          <w:tab w:val="left" w:pos="993"/>
          <w:tab w:val="left" w:pos="1276"/>
        </w:tabs>
        <w:spacing w:after="0"/>
        <w:ind w:firstLine="709"/>
        <w:jc w:val="both"/>
      </w:pPr>
      <w:r>
        <w:rPr>
          <w:rFonts w:ascii="Times New Roman" w:hAnsi="Times New Roman" w:cs="Times New Roman"/>
          <w:sz w:val="28"/>
          <w:szCs w:val="28"/>
        </w:rPr>
        <w:t>Согласование с органами прокуратуры проведения внеплановых проверок в отношении граждан не требуется.</w:t>
      </w:r>
    </w:p>
    <w:p w:rsidR="001C65D8" w:rsidRDefault="001C65D8" w:rsidP="00AF29D8">
      <w:pPr>
        <w:widowControl w:val="0"/>
        <w:tabs>
          <w:tab w:val="left" w:pos="993"/>
          <w:tab w:val="left" w:pos="1276"/>
        </w:tabs>
        <w:spacing w:after="0"/>
        <w:ind w:firstLine="709"/>
        <w:jc w:val="both"/>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C65D8" w:rsidRDefault="001C65D8" w:rsidP="00AF29D8">
      <w:pPr>
        <w:widowControl w:val="0"/>
        <w:tabs>
          <w:tab w:val="left" w:pos="993"/>
          <w:tab w:val="left" w:pos="1276"/>
        </w:tabs>
        <w:spacing w:after="0"/>
        <w:ind w:firstLine="709"/>
        <w:jc w:val="both"/>
        <w:rPr>
          <w:rFonts w:ascii="Times New Roman" w:hAnsi="Times New Roman" w:cs="Times New Roman"/>
          <w:sz w:val="28"/>
          <w:szCs w:val="28"/>
        </w:rPr>
      </w:pPr>
    </w:p>
    <w:p w:rsidR="00482AEB" w:rsidRDefault="00482AEB" w:rsidP="00AF29D8">
      <w:pPr>
        <w:widowControl w:val="0"/>
        <w:tabs>
          <w:tab w:val="left" w:pos="993"/>
          <w:tab w:val="left" w:pos="1276"/>
        </w:tabs>
        <w:spacing w:after="0"/>
        <w:ind w:firstLine="709"/>
        <w:jc w:val="both"/>
        <w:rPr>
          <w:rFonts w:ascii="Times New Roman" w:hAnsi="Times New Roman" w:cs="Times New Roman"/>
          <w:sz w:val="28"/>
          <w:szCs w:val="28"/>
        </w:rPr>
      </w:pPr>
    </w:p>
    <w:p w:rsidR="001C65D8" w:rsidRDefault="00AF29D8" w:rsidP="00AF29D8">
      <w:pPr>
        <w:widowControl w:val="0"/>
        <w:tabs>
          <w:tab w:val="left" w:pos="993"/>
          <w:tab w:val="left" w:pos="1276"/>
        </w:tabs>
        <w:spacing w:after="0"/>
        <w:ind w:firstLine="709"/>
        <w:jc w:val="both"/>
      </w:pPr>
      <w:r>
        <w:rPr>
          <w:rFonts w:ascii="Times New Roman" w:hAnsi="Times New Roman" w:cs="Times New Roman"/>
          <w:sz w:val="28"/>
          <w:szCs w:val="28"/>
        </w:rPr>
        <w:t>3.7.4.</w:t>
      </w:r>
      <w:r w:rsidR="001C65D8">
        <w:rPr>
          <w:rFonts w:ascii="Times New Roman" w:hAnsi="Times New Roman" w:cs="Times New Roman"/>
          <w:sz w:val="28"/>
          <w:szCs w:val="28"/>
        </w:rPr>
        <w:t xml:space="preserve"> О проведении внеплановой выездной проверки, за исключением внеплановой выездной проверки, </w:t>
      </w:r>
      <w:proofErr w:type="gramStart"/>
      <w:r w:rsidR="001C65D8">
        <w:rPr>
          <w:rFonts w:ascii="Times New Roman" w:hAnsi="Times New Roman" w:cs="Times New Roman"/>
          <w:sz w:val="28"/>
          <w:szCs w:val="28"/>
        </w:rPr>
        <w:t>основания</w:t>
      </w:r>
      <w:proofErr w:type="gramEnd"/>
      <w:r w:rsidR="001C65D8">
        <w:rPr>
          <w:rFonts w:ascii="Times New Roman" w:hAnsi="Times New Roman" w:cs="Times New Roman"/>
          <w:sz w:val="28"/>
          <w:szCs w:val="28"/>
        </w:rPr>
        <w:t xml:space="preserve"> проведения которой указаны в </w:t>
      </w:r>
      <w:r w:rsidR="00E02511">
        <w:rPr>
          <w:rFonts w:ascii="Times New Roman" w:hAnsi="Times New Roman" w:cs="Times New Roman"/>
          <w:sz w:val="28"/>
          <w:szCs w:val="28"/>
        </w:rPr>
        <w:t xml:space="preserve">пп. б </w:t>
      </w:r>
      <w:r w:rsidR="001C65D8">
        <w:rPr>
          <w:rFonts w:ascii="Times New Roman" w:hAnsi="Times New Roman" w:cs="Times New Roman"/>
          <w:sz w:val="28"/>
          <w:szCs w:val="28"/>
        </w:rPr>
        <w:t xml:space="preserve">п. 2 ч. 2 ст. 10 Федерального закона № 294-ФЗ юридическое лицо, индивидуальный предприниматель уведомляется </w:t>
      </w:r>
      <w:r w:rsidR="001C65D8">
        <w:rPr>
          <w:rFonts w:ascii="Times New Roman" w:hAnsi="Times New Roman" w:cs="Times New Roman"/>
          <w:sz w:val="28"/>
        </w:rPr>
        <w:t>органом муниципального земельного контроля</w:t>
      </w:r>
      <w:r w:rsidR="001C65D8">
        <w:rPr>
          <w:rFonts w:ascii="Times New Roman" w:hAnsi="Times New Roman" w:cs="Times New Roman"/>
          <w:sz w:val="28"/>
          <w:szCs w:val="28"/>
        </w:rPr>
        <w:t xml:space="preserve">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земельного контроля.</w:t>
      </w:r>
    </w:p>
    <w:p w:rsidR="001C65D8" w:rsidRDefault="001C65D8" w:rsidP="00AF29D8">
      <w:pPr>
        <w:widowControl w:val="0"/>
        <w:tabs>
          <w:tab w:val="left" w:pos="993"/>
          <w:tab w:val="left" w:pos="1276"/>
        </w:tabs>
        <w:spacing w:after="0"/>
        <w:ind w:firstLine="709"/>
        <w:jc w:val="both"/>
      </w:pPr>
      <w:proofErr w:type="gramStart"/>
      <w:r>
        <w:rPr>
          <w:rFonts w:ascii="Times New Roman" w:hAnsi="Times New Roman" w:cs="Times New Roman"/>
          <w:sz w:val="28"/>
          <w:szCs w:val="28"/>
        </w:rPr>
        <w:t xml:space="preserve">О проведении внеплановой проверки гражданин уведомляется не менее чем за двадцать четыре часа до начала ее проведения посредством направления копии распоряжения или приказа руководителя, заместителя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заказным почтовым отправлением с уведомлением о вручении или направления факса, телефонограммы, телеграммы в адрес местонахождения проверяемого лица или посредством его размещения на официальном сайте муниципального образования в сети Интернет, в</w:t>
      </w:r>
      <w:proofErr w:type="gramEnd"/>
      <w:r>
        <w:rPr>
          <w:rFonts w:ascii="Times New Roman" w:hAnsi="Times New Roman" w:cs="Times New Roman"/>
          <w:sz w:val="28"/>
          <w:szCs w:val="28"/>
        </w:rPr>
        <w:t xml:space="preserve"> официальном печатном </w:t>
      </w:r>
      <w:proofErr w:type="gramStart"/>
      <w:r>
        <w:rPr>
          <w:rFonts w:ascii="Times New Roman" w:hAnsi="Times New Roman" w:cs="Times New Roman"/>
          <w:sz w:val="28"/>
          <w:szCs w:val="28"/>
        </w:rPr>
        <w:t>издании</w:t>
      </w:r>
      <w:proofErr w:type="gramEnd"/>
      <w:r>
        <w:rPr>
          <w:rFonts w:ascii="Times New Roman" w:hAnsi="Times New Roman" w:cs="Times New Roman"/>
          <w:sz w:val="28"/>
          <w:szCs w:val="28"/>
        </w:rPr>
        <w:t>.</w:t>
      </w:r>
    </w:p>
    <w:p w:rsidR="001C65D8" w:rsidRDefault="001C65D8" w:rsidP="00AF29D8">
      <w:pPr>
        <w:widowControl w:val="0"/>
        <w:tabs>
          <w:tab w:val="left" w:pos="993"/>
          <w:tab w:val="left" w:pos="1276"/>
        </w:tabs>
        <w:spacing w:after="0"/>
        <w:ind w:firstLine="709"/>
        <w:jc w:val="both"/>
        <w:rPr>
          <w:rFonts w:ascii="Times New Roman" w:hAnsi="Times New Roman" w:cs="Times New Roman"/>
          <w:sz w:val="28"/>
          <w:szCs w:val="28"/>
        </w:rPr>
      </w:pPr>
    </w:p>
    <w:p w:rsidR="001C65D8" w:rsidRDefault="00AF29D8" w:rsidP="00AF29D8">
      <w:pPr>
        <w:widowControl w:val="0"/>
        <w:tabs>
          <w:tab w:val="left" w:pos="1134"/>
          <w:tab w:val="left" w:pos="1276"/>
        </w:tabs>
        <w:spacing w:after="0"/>
        <w:ind w:firstLine="709"/>
        <w:jc w:val="both"/>
      </w:pPr>
      <w:r>
        <w:rPr>
          <w:rFonts w:ascii="Times New Roman" w:hAnsi="Times New Roman" w:cs="Times New Roman"/>
          <w:sz w:val="28"/>
          <w:szCs w:val="28"/>
        </w:rPr>
        <w:t>3.7.5.</w:t>
      </w:r>
      <w:r w:rsidR="001C65D8">
        <w:rPr>
          <w:rFonts w:ascii="Times New Roman" w:hAnsi="Times New Roman" w:cs="Times New Roman"/>
          <w:sz w:val="28"/>
          <w:szCs w:val="28"/>
        </w:rPr>
        <w:t xml:space="preserve"> </w:t>
      </w:r>
      <w:proofErr w:type="gramStart"/>
      <w:r w:rsidR="001C65D8">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w:t>
      </w:r>
      <w:r w:rsidR="001C65D8">
        <w:rPr>
          <w:rFonts w:ascii="Times New Roman" w:hAnsi="Times New Roman" w:cs="Times New Roman"/>
          <w:sz w:val="28"/>
          <w:szCs w:val="28"/>
        </w:rPr>
        <w:lastRenderedPageBreak/>
        <w:t xml:space="preserve">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должностные лица </w:t>
      </w:r>
      <w:r w:rsidR="001C65D8">
        <w:rPr>
          <w:rFonts w:ascii="Times New Roman" w:hAnsi="Times New Roman" w:cs="Times New Roman"/>
          <w:sz w:val="28"/>
        </w:rPr>
        <w:t>органа муниципального земельного</w:t>
      </w:r>
      <w:proofErr w:type="gramEnd"/>
      <w:r w:rsidR="001C65D8">
        <w:rPr>
          <w:rFonts w:ascii="Times New Roman" w:hAnsi="Times New Roman" w:cs="Times New Roman"/>
          <w:sz w:val="28"/>
        </w:rPr>
        <w:t xml:space="preserve"> контроля</w:t>
      </w:r>
      <w:r w:rsidR="001C65D8">
        <w:rPr>
          <w:rFonts w:ascii="Times New Roman" w:hAnsi="Times New Roman" w:cs="Times New Roman"/>
          <w:sz w:val="28"/>
          <w:szCs w:val="28"/>
        </w:rPr>
        <w:t xml:space="preserve"> вправе приступить к проведению внеплановой выездной проверки юридического лица, индивидуального предпринимателя незамедлительно с извещением органов прокуратуры о проведении мероприятий по надзору посредством направления документов, предусмотренных </w:t>
      </w:r>
      <w:proofErr w:type="gramStart"/>
      <w:r w:rsidR="001C65D8">
        <w:rPr>
          <w:rFonts w:ascii="Times New Roman" w:hAnsi="Times New Roman" w:cs="Times New Roman"/>
          <w:sz w:val="28"/>
          <w:szCs w:val="28"/>
        </w:rPr>
        <w:t>ч</w:t>
      </w:r>
      <w:proofErr w:type="gramEnd"/>
      <w:r w:rsidR="001C65D8">
        <w:rPr>
          <w:rFonts w:ascii="Times New Roman" w:hAnsi="Times New Roman" w:cs="Times New Roman"/>
          <w:sz w:val="28"/>
          <w:szCs w:val="28"/>
        </w:rPr>
        <w:t>. 6 и 7 ст. 10 Федерального закона № 294-ФЗ, в органы прокуратуры в течение 24 часов. При этом предварительное уведомление о начале проведения проверки лица, в отношении которого исполняется муниципальная функция, не требуется.</w:t>
      </w:r>
    </w:p>
    <w:p w:rsidR="001C65D8" w:rsidRDefault="001C65D8" w:rsidP="00AF29D8">
      <w:pPr>
        <w:widowControl w:val="0"/>
        <w:tabs>
          <w:tab w:val="left" w:pos="1134"/>
          <w:tab w:val="left" w:pos="1276"/>
        </w:tabs>
        <w:spacing w:after="0"/>
        <w:ind w:firstLine="709"/>
        <w:jc w:val="both"/>
        <w:rPr>
          <w:rFonts w:ascii="Times New Roman" w:hAnsi="Times New Roman" w:cs="Times New Roman"/>
          <w:sz w:val="28"/>
          <w:szCs w:val="28"/>
        </w:rPr>
      </w:pPr>
    </w:p>
    <w:p w:rsidR="001C65D8" w:rsidRDefault="00AF29D8" w:rsidP="00AF29D8">
      <w:pPr>
        <w:tabs>
          <w:tab w:val="left" w:pos="1276"/>
        </w:tabs>
        <w:spacing w:after="0"/>
        <w:ind w:firstLine="709"/>
        <w:jc w:val="both"/>
        <w:rPr>
          <w:rFonts w:ascii="Times New Roman" w:hAnsi="Times New Roman" w:cs="Times New Roman"/>
          <w:sz w:val="28"/>
        </w:rPr>
      </w:pPr>
      <w:r>
        <w:rPr>
          <w:rFonts w:ascii="Times New Roman" w:hAnsi="Times New Roman" w:cs="Times New Roman"/>
          <w:sz w:val="28"/>
        </w:rPr>
        <w:t>3.7.6.</w:t>
      </w:r>
      <w:r w:rsidR="001C65D8">
        <w:rPr>
          <w:rFonts w:ascii="Times New Roman" w:hAnsi="Times New Roman" w:cs="Times New Roman"/>
          <w:sz w:val="28"/>
        </w:rPr>
        <w:t xml:space="preserve"> </w:t>
      </w:r>
      <w:r w:rsidR="006653BF">
        <w:rPr>
          <w:rFonts w:ascii="Times New Roman" w:hAnsi="Times New Roman" w:cs="Times New Roman"/>
          <w:sz w:val="28"/>
        </w:rPr>
        <w:t>Внеп</w:t>
      </w:r>
      <w:r w:rsidR="001C65D8">
        <w:rPr>
          <w:rFonts w:ascii="Times New Roman" w:hAnsi="Times New Roman" w:cs="Times New Roman"/>
          <w:sz w:val="28"/>
        </w:rPr>
        <w:t>лановая проверка проводится с применением проверочных листов (списков контрольных вопросов).</w:t>
      </w:r>
    </w:p>
    <w:p w:rsidR="006653BF" w:rsidRDefault="006653BF" w:rsidP="00AF29D8">
      <w:pPr>
        <w:tabs>
          <w:tab w:val="left" w:pos="1276"/>
        </w:tabs>
        <w:spacing w:after="0"/>
        <w:ind w:firstLine="709"/>
        <w:jc w:val="both"/>
      </w:pPr>
    </w:p>
    <w:p w:rsidR="001C65D8" w:rsidRDefault="00AF29D8" w:rsidP="00AF29D8">
      <w:pPr>
        <w:tabs>
          <w:tab w:val="left" w:pos="1276"/>
        </w:tabs>
        <w:spacing w:after="0"/>
        <w:ind w:firstLine="709"/>
        <w:jc w:val="both"/>
      </w:pPr>
      <w:r>
        <w:rPr>
          <w:rFonts w:ascii="Times New Roman" w:hAnsi="Times New Roman" w:cs="Times New Roman"/>
          <w:sz w:val="28"/>
        </w:rPr>
        <w:t>3.7.7.</w:t>
      </w:r>
      <w:r w:rsidR="001C65D8">
        <w:rPr>
          <w:rFonts w:ascii="Times New Roman" w:hAnsi="Times New Roman" w:cs="Times New Roman"/>
          <w:sz w:val="28"/>
        </w:rPr>
        <w:t xml:space="preserve"> Внеплановая проверка проводится в виде документарной проверки и (или) выездной проверки.</w:t>
      </w:r>
    </w:p>
    <w:p w:rsidR="004B0EE8" w:rsidRDefault="004B0EE8">
      <w:pPr>
        <w:tabs>
          <w:tab w:val="left" w:pos="1134"/>
        </w:tabs>
        <w:spacing w:after="0"/>
        <w:jc w:val="center"/>
        <w:rPr>
          <w:rFonts w:ascii="Times New Roman" w:hAnsi="Times New Roman" w:cs="Times New Roman"/>
          <w:sz w:val="28"/>
        </w:rPr>
      </w:pPr>
    </w:p>
    <w:p w:rsidR="001C65D8" w:rsidRPr="007D63D4" w:rsidRDefault="007D63D4">
      <w:pPr>
        <w:tabs>
          <w:tab w:val="left" w:pos="1134"/>
        </w:tabs>
        <w:spacing w:after="0"/>
        <w:jc w:val="center"/>
        <w:rPr>
          <w:b/>
        </w:rPr>
      </w:pPr>
      <w:r>
        <w:rPr>
          <w:rFonts w:ascii="Times New Roman" w:hAnsi="Times New Roman" w:cs="Times New Roman"/>
          <w:b/>
          <w:sz w:val="28"/>
        </w:rPr>
        <w:t xml:space="preserve">3.8 </w:t>
      </w:r>
      <w:r w:rsidR="001C65D8" w:rsidRPr="007D63D4">
        <w:rPr>
          <w:rFonts w:ascii="Times New Roman" w:hAnsi="Times New Roman" w:cs="Times New Roman"/>
          <w:b/>
          <w:sz w:val="28"/>
        </w:rPr>
        <w:t>Документарная проверка</w:t>
      </w:r>
    </w:p>
    <w:p w:rsidR="001C65D8" w:rsidRDefault="001C65D8">
      <w:pPr>
        <w:tabs>
          <w:tab w:val="left" w:pos="1134"/>
        </w:tabs>
        <w:spacing w:after="0"/>
        <w:ind w:firstLine="709"/>
        <w:jc w:val="center"/>
        <w:rPr>
          <w:rFonts w:ascii="Times New Roman" w:hAnsi="Times New Roman" w:cs="Times New Roman"/>
          <w:sz w:val="28"/>
        </w:rPr>
      </w:pPr>
    </w:p>
    <w:p w:rsidR="001C65D8" w:rsidRPr="00F60C6E" w:rsidRDefault="005C132D" w:rsidP="00F60C6E">
      <w:pPr>
        <w:widowControl w:val="0"/>
        <w:tabs>
          <w:tab w:val="left" w:pos="709"/>
          <w:tab w:val="left" w:pos="1276"/>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lang w:eastAsia="ru-RU"/>
        </w:rPr>
        <w:t>3.</w:t>
      </w:r>
      <w:r w:rsidR="00482AEB" w:rsidRPr="00F60C6E">
        <w:rPr>
          <w:rFonts w:ascii="Times New Roman" w:hAnsi="Times New Roman" w:cs="Times New Roman"/>
          <w:sz w:val="28"/>
          <w:szCs w:val="28"/>
          <w:lang w:eastAsia="ru-RU"/>
        </w:rPr>
        <w:t>8</w:t>
      </w:r>
      <w:r w:rsidR="00F94F24" w:rsidRPr="00F60C6E">
        <w:rPr>
          <w:rFonts w:ascii="Times New Roman" w:hAnsi="Times New Roman" w:cs="Times New Roman"/>
          <w:sz w:val="28"/>
          <w:szCs w:val="28"/>
          <w:lang w:eastAsia="ru-RU"/>
        </w:rPr>
        <w:t>.</w:t>
      </w:r>
      <w:r w:rsidRPr="00F60C6E">
        <w:rPr>
          <w:rFonts w:ascii="Times New Roman" w:hAnsi="Times New Roman" w:cs="Times New Roman"/>
          <w:sz w:val="28"/>
          <w:szCs w:val="28"/>
          <w:lang w:eastAsia="ru-RU"/>
        </w:rPr>
        <w:t>1.</w:t>
      </w:r>
      <w:r w:rsidR="00F94F24" w:rsidRPr="00F60C6E">
        <w:rPr>
          <w:rFonts w:ascii="Times New Roman" w:hAnsi="Times New Roman" w:cs="Times New Roman"/>
          <w:sz w:val="28"/>
          <w:szCs w:val="28"/>
          <w:lang w:eastAsia="ru-RU"/>
        </w:rPr>
        <w:t xml:space="preserve"> </w:t>
      </w:r>
      <w:proofErr w:type="gramStart"/>
      <w:r w:rsidR="00F94F24" w:rsidRPr="00F60C6E">
        <w:rPr>
          <w:rFonts w:ascii="Times New Roman" w:hAnsi="Times New Roman" w:cs="Times New Roman"/>
          <w:sz w:val="28"/>
          <w:szCs w:val="28"/>
          <w:lang w:eastAsia="ru-RU"/>
        </w:rPr>
        <w:t>В соответствий с п. 1</w:t>
      </w:r>
      <w:r w:rsidR="001C65D8" w:rsidRPr="00F60C6E">
        <w:rPr>
          <w:rFonts w:ascii="Times New Roman" w:hAnsi="Times New Roman" w:cs="Times New Roman"/>
          <w:sz w:val="28"/>
          <w:szCs w:val="28"/>
          <w:lang w:eastAsia="ru-RU"/>
        </w:rPr>
        <w:t xml:space="preserve"> ст. 11 Ф</w:t>
      </w:r>
      <w:r w:rsidR="001C109A" w:rsidRPr="00F60C6E">
        <w:rPr>
          <w:rFonts w:ascii="Times New Roman" w:hAnsi="Times New Roman" w:cs="Times New Roman"/>
          <w:sz w:val="28"/>
          <w:szCs w:val="28"/>
          <w:lang w:eastAsia="ru-RU"/>
        </w:rPr>
        <w:t>едерального</w:t>
      </w:r>
      <w:r w:rsidR="001C65D8" w:rsidRPr="00F60C6E">
        <w:rPr>
          <w:rFonts w:ascii="Times New Roman" w:hAnsi="Times New Roman" w:cs="Times New Roman"/>
          <w:sz w:val="28"/>
          <w:szCs w:val="28"/>
          <w:lang w:eastAsia="ru-RU"/>
        </w:rPr>
        <w:t xml:space="preserve"> закон</w:t>
      </w:r>
      <w:r w:rsidR="001C109A" w:rsidRPr="00F60C6E">
        <w:rPr>
          <w:rFonts w:ascii="Times New Roman" w:hAnsi="Times New Roman" w:cs="Times New Roman"/>
          <w:sz w:val="28"/>
          <w:szCs w:val="28"/>
          <w:lang w:eastAsia="ru-RU"/>
        </w:rPr>
        <w:t>а</w:t>
      </w:r>
      <w:r w:rsidR="004B69EA" w:rsidRPr="00F60C6E">
        <w:rPr>
          <w:rFonts w:ascii="Times New Roman" w:hAnsi="Times New Roman" w:cs="Times New Roman"/>
          <w:sz w:val="28"/>
          <w:szCs w:val="28"/>
          <w:lang w:eastAsia="ru-RU"/>
        </w:rPr>
        <w:t xml:space="preserve"> </w:t>
      </w:r>
      <w:r w:rsidR="004B0EE8" w:rsidRPr="00F60C6E">
        <w:rPr>
          <w:rFonts w:ascii="Times New Roman" w:hAnsi="Times New Roman" w:cs="Times New Roman"/>
          <w:sz w:val="28"/>
          <w:szCs w:val="28"/>
          <w:lang w:eastAsia="ru-RU"/>
        </w:rPr>
        <w:t>294-ФЗ</w:t>
      </w:r>
      <w:r w:rsidR="004B69EA" w:rsidRPr="00F60C6E">
        <w:rPr>
          <w:rFonts w:ascii="Times New Roman" w:hAnsi="Times New Roman" w:cs="Times New Roman"/>
          <w:sz w:val="28"/>
          <w:szCs w:val="28"/>
          <w:lang w:eastAsia="ru-RU"/>
        </w:rPr>
        <w:t xml:space="preserve"> </w:t>
      </w:r>
      <w:r w:rsidR="001C65D8" w:rsidRPr="00F60C6E">
        <w:rPr>
          <w:rFonts w:ascii="Times New Roman" w:hAnsi="Times New Roman" w:cs="Times New Roman"/>
          <w:sz w:val="28"/>
          <w:szCs w:val="28"/>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w:t>
      </w:r>
      <w:r w:rsidR="001C65D8" w:rsidRPr="00F60C6E">
        <w:rPr>
          <w:rFonts w:ascii="Times New Roman" w:hAnsi="Times New Roman" w:cs="Times New Roman"/>
          <w:sz w:val="28"/>
          <w:szCs w:val="28"/>
        </w:rPr>
        <w:t xml:space="preserve"> </w:t>
      </w:r>
      <w:r w:rsidR="001C65D8" w:rsidRPr="00F60C6E">
        <w:rPr>
          <w:rFonts w:ascii="Times New Roman" w:hAnsi="Times New Roman" w:cs="Times New Roman"/>
          <w:sz w:val="28"/>
          <w:szCs w:val="28"/>
          <w:lang w:eastAsia="ru-RU"/>
        </w:rPr>
        <w:t>земельного контроля.</w:t>
      </w:r>
      <w:proofErr w:type="gramEnd"/>
    </w:p>
    <w:p w:rsidR="001C65D8" w:rsidRPr="00F60C6E" w:rsidRDefault="001C65D8" w:rsidP="00F60C6E">
      <w:pPr>
        <w:widowControl w:val="0"/>
        <w:tabs>
          <w:tab w:val="left" w:pos="709"/>
          <w:tab w:val="left" w:pos="1276"/>
        </w:tabs>
        <w:spacing w:after="0"/>
        <w:ind w:firstLine="709"/>
        <w:jc w:val="both"/>
        <w:rPr>
          <w:rFonts w:ascii="Times New Roman" w:hAnsi="Times New Roman" w:cs="Times New Roman"/>
          <w:sz w:val="28"/>
          <w:szCs w:val="28"/>
          <w:lang w:eastAsia="ru-RU"/>
        </w:rPr>
      </w:pPr>
    </w:p>
    <w:p w:rsidR="001C65D8" w:rsidRPr="00F60C6E" w:rsidRDefault="005C132D" w:rsidP="00F60C6E">
      <w:pPr>
        <w:widowControl w:val="0"/>
        <w:tabs>
          <w:tab w:val="left" w:pos="1276"/>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3.8.2</w:t>
      </w:r>
      <w:r w:rsidR="001C65D8" w:rsidRPr="00F60C6E">
        <w:rPr>
          <w:rFonts w:ascii="Times New Roman" w:hAnsi="Times New Roman" w:cs="Times New Roman"/>
          <w:sz w:val="28"/>
          <w:szCs w:val="28"/>
        </w:rPr>
        <w:t>. Права и обязанности должностных лиц органа муниципального земельного контроля при проведении документарной пров</w:t>
      </w:r>
      <w:r w:rsidR="00C95519" w:rsidRPr="00F60C6E">
        <w:rPr>
          <w:rFonts w:ascii="Times New Roman" w:hAnsi="Times New Roman" w:cs="Times New Roman"/>
          <w:sz w:val="28"/>
          <w:szCs w:val="28"/>
        </w:rPr>
        <w:t>ерки устанавливаются</w:t>
      </w:r>
      <w:r w:rsidR="00770A4B">
        <w:rPr>
          <w:rFonts w:ascii="Times New Roman" w:hAnsi="Times New Roman" w:cs="Times New Roman"/>
          <w:sz w:val="28"/>
          <w:szCs w:val="28"/>
        </w:rPr>
        <w:t xml:space="preserve"> пунктами 1.5.2 и 1.5.3</w:t>
      </w:r>
      <w:r w:rsidR="001C65D8" w:rsidRPr="00F60C6E">
        <w:rPr>
          <w:rFonts w:ascii="Times New Roman" w:hAnsi="Times New Roman" w:cs="Times New Roman"/>
          <w:sz w:val="28"/>
          <w:szCs w:val="28"/>
        </w:rPr>
        <w:t xml:space="preserve"> настоящего Административного регламента.</w:t>
      </w:r>
    </w:p>
    <w:p w:rsidR="001C65D8" w:rsidRPr="00F60C6E" w:rsidRDefault="001C65D8" w:rsidP="00F60C6E">
      <w:pPr>
        <w:widowControl w:val="0"/>
        <w:tabs>
          <w:tab w:val="left" w:pos="1276"/>
        </w:tabs>
        <w:spacing w:after="0"/>
        <w:ind w:firstLine="709"/>
        <w:jc w:val="both"/>
        <w:rPr>
          <w:rFonts w:ascii="Times New Roman" w:hAnsi="Times New Roman" w:cs="Times New Roman"/>
          <w:sz w:val="28"/>
          <w:szCs w:val="28"/>
        </w:rPr>
      </w:pPr>
    </w:p>
    <w:p w:rsidR="001C65D8" w:rsidRPr="00F60C6E" w:rsidRDefault="005C132D" w:rsidP="00F60C6E">
      <w:pPr>
        <w:tabs>
          <w:tab w:val="left" w:pos="1276"/>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3.8.3</w:t>
      </w:r>
      <w:r w:rsidR="001C65D8" w:rsidRPr="00F60C6E">
        <w:rPr>
          <w:rFonts w:ascii="Times New Roman" w:hAnsi="Times New Roman" w:cs="Times New Roman"/>
          <w:sz w:val="28"/>
          <w:szCs w:val="28"/>
        </w:rPr>
        <w:t>. В процессе проведения документарной проверки должностными лицами органа муниципального земельного контроля в первую очередь рассматриваются документы субъектов проверки, имеющиеся в распоряжении органа муниципального земельного контроля.</w:t>
      </w:r>
    </w:p>
    <w:p w:rsidR="001C65D8" w:rsidRPr="00F60C6E" w:rsidRDefault="001C65D8" w:rsidP="00F60C6E">
      <w:pPr>
        <w:tabs>
          <w:tab w:val="left" w:pos="1276"/>
        </w:tabs>
        <w:spacing w:after="0"/>
        <w:ind w:firstLine="709"/>
        <w:jc w:val="both"/>
        <w:rPr>
          <w:rFonts w:ascii="Times New Roman" w:hAnsi="Times New Roman" w:cs="Times New Roman"/>
          <w:sz w:val="28"/>
          <w:szCs w:val="28"/>
        </w:rPr>
      </w:pPr>
    </w:p>
    <w:p w:rsidR="001C65D8" w:rsidRPr="00F60C6E" w:rsidRDefault="005C132D" w:rsidP="00F60C6E">
      <w:pPr>
        <w:tabs>
          <w:tab w:val="left" w:pos="1276"/>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lastRenderedPageBreak/>
        <w:t xml:space="preserve">3.8.4. </w:t>
      </w:r>
      <w:r w:rsidR="001C65D8" w:rsidRPr="00F60C6E">
        <w:rPr>
          <w:rFonts w:ascii="Times New Roman" w:hAnsi="Times New Roman" w:cs="Times New Roman"/>
          <w:sz w:val="28"/>
          <w:szCs w:val="28"/>
        </w:rPr>
        <w:t xml:space="preserve"> В случае</w:t>
      </w:r>
      <w:proofErr w:type="gramStart"/>
      <w:r w:rsidR="001C65D8" w:rsidRPr="00F60C6E">
        <w:rPr>
          <w:rFonts w:ascii="Times New Roman" w:hAnsi="Times New Roman" w:cs="Times New Roman"/>
          <w:sz w:val="28"/>
          <w:szCs w:val="28"/>
        </w:rPr>
        <w:t>,</w:t>
      </w:r>
      <w:proofErr w:type="gramEnd"/>
      <w:r w:rsidR="001C65D8" w:rsidRPr="00F60C6E">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земельного контроля, вызывает обоснованные сомнения либо эти сведения не позволяют оценить исполнение лицами, в отношении которых исполняется муниципальная функция, обязательных требований, должностные лица органа муниципального земельного контроля направляют в адрес субъектов проверки мотивированный запрос с требованием представить необходимые для рассмотрения в ходе проведения документарной проверки документы и (или) информацию. К запросу прилагается заверенная печатью копия распоряжения (приказа) органа муниципального земельного контроля о проведении документарной проверки.</w:t>
      </w:r>
    </w:p>
    <w:p w:rsidR="001C65D8" w:rsidRPr="00F60C6E" w:rsidRDefault="001C65D8" w:rsidP="00F60C6E">
      <w:pPr>
        <w:tabs>
          <w:tab w:val="left" w:pos="1276"/>
        </w:tabs>
        <w:spacing w:after="0"/>
        <w:ind w:firstLine="709"/>
        <w:jc w:val="both"/>
        <w:rPr>
          <w:rFonts w:ascii="Times New Roman" w:hAnsi="Times New Roman" w:cs="Times New Roman"/>
          <w:sz w:val="28"/>
          <w:szCs w:val="28"/>
        </w:rPr>
      </w:pPr>
    </w:p>
    <w:p w:rsidR="001C65D8" w:rsidRPr="00F60C6E" w:rsidRDefault="00F723F6" w:rsidP="000F32FD">
      <w:pPr>
        <w:pStyle w:val="af"/>
        <w:widowControl w:val="0"/>
        <w:numPr>
          <w:ilvl w:val="2"/>
          <w:numId w:val="32"/>
        </w:numPr>
        <w:tabs>
          <w:tab w:val="left" w:pos="1276"/>
        </w:tabs>
        <w:spacing w:after="0"/>
        <w:ind w:left="0" w:firstLine="709"/>
        <w:jc w:val="both"/>
        <w:rPr>
          <w:rFonts w:ascii="Times New Roman" w:hAnsi="Times New Roman" w:cs="Times New Roman"/>
          <w:sz w:val="28"/>
          <w:szCs w:val="28"/>
        </w:rPr>
      </w:pPr>
      <w:r w:rsidRPr="00F60C6E">
        <w:rPr>
          <w:rFonts w:ascii="Times New Roman" w:hAnsi="Times New Roman" w:cs="Times New Roman"/>
          <w:sz w:val="28"/>
          <w:szCs w:val="28"/>
        </w:rPr>
        <w:t>Лица</w:t>
      </w:r>
      <w:r w:rsidR="00864DDA" w:rsidRPr="00F60C6E">
        <w:rPr>
          <w:rFonts w:ascii="Times New Roman" w:hAnsi="Times New Roman" w:cs="Times New Roman"/>
          <w:sz w:val="28"/>
          <w:szCs w:val="28"/>
        </w:rPr>
        <w:t>,</w:t>
      </w:r>
      <w:r w:rsidRPr="00F60C6E">
        <w:rPr>
          <w:rFonts w:ascii="Times New Roman" w:hAnsi="Times New Roman" w:cs="Times New Roman"/>
          <w:sz w:val="28"/>
          <w:szCs w:val="28"/>
        </w:rPr>
        <w:t xml:space="preserve"> в отношении которых исполняется муниципальная функция</w:t>
      </w:r>
      <w:r w:rsidR="00FF62B0" w:rsidRPr="00F60C6E">
        <w:rPr>
          <w:rFonts w:ascii="Times New Roman" w:hAnsi="Times New Roman" w:cs="Times New Roman"/>
          <w:sz w:val="28"/>
          <w:szCs w:val="28"/>
        </w:rPr>
        <w:t>,</w:t>
      </w:r>
      <w:r w:rsidR="003E4776">
        <w:rPr>
          <w:rFonts w:ascii="Times New Roman" w:hAnsi="Times New Roman" w:cs="Times New Roman"/>
          <w:sz w:val="28"/>
          <w:szCs w:val="28"/>
        </w:rPr>
        <w:t xml:space="preserve"> </w:t>
      </w:r>
      <w:r w:rsidRPr="00F60C6E">
        <w:rPr>
          <w:rFonts w:ascii="Times New Roman" w:hAnsi="Times New Roman" w:cs="Times New Roman"/>
          <w:sz w:val="28"/>
          <w:szCs w:val="28"/>
        </w:rPr>
        <w:t>в</w:t>
      </w:r>
      <w:r w:rsidR="001C65D8" w:rsidRPr="00F60C6E">
        <w:rPr>
          <w:rFonts w:ascii="Times New Roman" w:hAnsi="Times New Roman" w:cs="Times New Roman"/>
          <w:sz w:val="28"/>
          <w:szCs w:val="28"/>
        </w:rPr>
        <w:t xml:space="preserve"> течение 10 рабочих дней со дня получени</w:t>
      </w:r>
      <w:r w:rsidRPr="00F60C6E">
        <w:rPr>
          <w:rFonts w:ascii="Times New Roman" w:hAnsi="Times New Roman" w:cs="Times New Roman"/>
          <w:sz w:val="28"/>
          <w:szCs w:val="28"/>
        </w:rPr>
        <w:t>я мотивированного запроса</w:t>
      </w:r>
      <w:r w:rsidR="00FF62B0" w:rsidRPr="00F60C6E">
        <w:rPr>
          <w:rFonts w:ascii="Times New Roman" w:hAnsi="Times New Roman" w:cs="Times New Roman"/>
          <w:sz w:val="28"/>
          <w:szCs w:val="28"/>
        </w:rPr>
        <w:t xml:space="preserve"> </w:t>
      </w:r>
      <w:r w:rsidR="001C65D8" w:rsidRPr="00F60C6E">
        <w:rPr>
          <w:rFonts w:ascii="Times New Roman" w:hAnsi="Times New Roman" w:cs="Times New Roman"/>
          <w:sz w:val="28"/>
          <w:szCs w:val="28"/>
        </w:rPr>
        <w:t>обязаны направить в орган муниципального земельного контроля указанные в запросе документы и (или) информацию.</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За непредставление документов и (или) информации административная ответственность предусмотрена ст. 19.7 КоАП РФ.</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 xml:space="preserve">За воспрепятствование законной деятельности должностного лица административная ответственность предусмотрена </w:t>
      </w:r>
      <w:proofErr w:type="gramStart"/>
      <w:r w:rsidRPr="00F60C6E">
        <w:rPr>
          <w:rFonts w:ascii="Times New Roman" w:hAnsi="Times New Roman" w:cs="Times New Roman"/>
          <w:sz w:val="28"/>
          <w:szCs w:val="28"/>
        </w:rPr>
        <w:t>ч</w:t>
      </w:r>
      <w:proofErr w:type="gramEnd"/>
      <w:r w:rsidRPr="00F60C6E">
        <w:rPr>
          <w:rFonts w:ascii="Times New Roman" w:hAnsi="Times New Roman" w:cs="Times New Roman"/>
          <w:sz w:val="28"/>
          <w:szCs w:val="28"/>
        </w:rPr>
        <w:t>. 2 ст. 19.4.1 КоАП РФ.</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p>
    <w:p w:rsidR="001C65D8" w:rsidRPr="00F60C6E" w:rsidRDefault="001C65D8" w:rsidP="000F32FD">
      <w:pPr>
        <w:pStyle w:val="af"/>
        <w:widowControl w:val="0"/>
        <w:numPr>
          <w:ilvl w:val="2"/>
          <w:numId w:val="32"/>
        </w:numPr>
        <w:tabs>
          <w:tab w:val="left" w:pos="1276"/>
        </w:tabs>
        <w:spacing w:after="0"/>
        <w:ind w:left="0" w:firstLine="709"/>
        <w:jc w:val="both"/>
        <w:rPr>
          <w:rFonts w:ascii="Times New Roman" w:hAnsi="Times New Roman" w:cs="Times New Roman"/>
          <w:sz w:val="28"/>
          <w:szCs w:val="28"/>
        </w:rPr>
      </w:pPr>
      <w:r w:rsidRPr="00F60C6E">
        <w:rPr>
          <w:rFonts w:ascii="Times New Roman" w:hAnsi="Times New Roman" w:cs="Times New Roman"/>
          <w:sz w:val="28"/>
          <w:szCs w:val="28"/>
        </w:rPr>
        <w:t>Указанные в запросе документы и (или) информация представляются в виде копий, заверенных печатью (при ее наличии) и соответственно подписью субъекта проверки, руководителя, иного должностного лица, уполномоченного представителя лица, в отношении которого исполняется муниципальная функция, в том числе в электронной форме с использованием ЕГИС ОКНД.</w:t>
      </w:r>
    </w:p>
    <w:p w:rsidR="001C65D8" w:rsidRPr="00F60C6E" w:rsidRDefault="001C65D8" w:rsidP="00F60C6E">
      <w:pPr>
        <w:widowControl w:val="0"/>
        <w:tabs>
          <w:tab w:val="left" w:pos="1276"/>
        </w:tabs>
        <w:spacing w:after="0"/>
        <w:ind w:firstLine="709"/>
        <w:jc w:val="both"/>
        <w:rPr>
          <w:rFonts w:ascii="Times New Roman" w:hAnsi="Times New Roman" w:cs="Times New Roman"/>
          <w:sz w:val="28"/>
          <w:szCs w:val="28"/>
        </w:rPr>
      </w:pPr>
    </w:p>
    <w:p w:rsidR="001C65D8" w:rsidRPr="00F60C6E" w:rsidRDefault="001C65D8" w:rsidP="000F32FD">
      <w:pPr>
        <w:pStyle w:val="af"/>
        <w:widowControl w:val="0"/>
        <w:numPr>
          <w:ilvl w:val="2"/>
          <w:numId w:val="32"/>
        </w:numPr>
        <w:tabs>
          <w:tab w:val="left" w:pos="1276"/>
        </w:tabs>
        <w:spacing w:after="0"/>
        <w:ind w:left="0" w:firstLine="709"/>
        <w:jc w:val="both"/>
        <w:rPr>
          <w:rFonts w:ascii="Times New Roman" w:hAnsi="Times New Roman" w:cs="Times New Roman"/>
          <w:sz w:val="28"/>
          <w:szCs w:val="28"/>
        </w:rPr>
      </w:pPr>
      <w:r w:rsidRPr="00F60C6E">
        <w:rPr>
          <w:rFonts w:ascii="Times New Roman" w:hAnsi="Times New Roman" w:cs="Times New Roman"/>
          <w:sz w:val="28"/>
          <w:szCs w:val="28"/>
        </w:rPr>
        <w:t>Не допускается требовать нотариального удостоверения копий документов и (или) информации, представляемых в орган муниципального земельного контроля, если иное не предусмотрено законодательством Российской Федерации.</w:t>
      </w:r>
    </w:p>
    <w:p w:rsidR="001C65D8" w:rsidRPr="00F60C6E" w:rsidRDefault="001C65D8" w:rsidP="00F60C6E">
      <w:pPr>
        <w:widowControl w:val="0"/>
        <w:tabs>
          <w:tab w:val="left" w:pos="1276"/>
        </w:tabs>
        <w:spacing w:after="0"/>
        <w:ind w:firstLine="709"/>
        <w:jc w:val="both"/>
        <w:rPr>
          <w:rFonts w:ascii="Times New Roman" w:hAnsi="Times New Roman" w:cs="Times New Roman"/>
          <w:sz w:val="28"/>
          <w:szCs w:val="28"/>
        </w:rPr>
      </w:pPr>
    </w:p>
    <w:p w:rsidR="001C65D8" w:rsidRPr="00F60C6E" w:rsidRDefault="001C65D8" w:rsidP="000F32FD">
      <w:pPr>
        <w:pStyle w:val="af"/>
        <w:widowControl w:val="0"/>
        <w:numPr>
          <w:ilvl w:val="2"/>
          <w:numId w:val="32"/>
        </w:numPr>
        <w:tabs>
          <w:tab w:val="left" w:pos="1276"/>
        </w:tabs>
        <w:spacing w:after="0"/>
        <w:ind w:left="0" w:firstLine="709"/>
        <w:jc w:val="both"/>
        <w:rPr>
          <w:rFonts w:ascii="Times New Roman" w:hAnsi="Times New Roman" w:cs="Times New Roman"/>
          <w:sz w:val="28"/>
          <w:szCs w:val="28"/>
        </w:rPr>
      </w:pPr>
      <w:r w:rsidRPr="00F60C6E">
        <w:rPr>
          <w:rFonts w:ascii="Times New Roman" w:hAnsi="Times New Roman" w:cs="Times New Roman"/>
          <w:sz w:val="28"/>
          <w:szCs w:val="28"/>
        </w:rPr>
        <w:t>В случае</w:t>
      </w:r>
      <w:proofErr w:type="gramStart"/>
      <w:r w:rsidRPr="00F60C6E">
        <w:rPr>
          <w:rFonts w:ascii="Times New Roman" w:hAnsi="Times New Roman" w:cs="Times New Roman"/>
          <w:sz w:val="28"/>
          <w:szCs w:val="28"/>
        </w:rPr>
        <w:t>,</w:t>
      </w:r>
      <w:proofErr w:type="gramEnd"/>
      <w:r w:rsidRPr="00F60C6E">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гражданином документах либо несоответствие сведений, содержащихся в этих документах, сведениям, содержащимся в имеющихся у органа муниципального земельного контроля документах и (или) полученным в ходе осуществления муниципального земельного контроля, информация об этом направляется юридическому лицу, индивидуальному предпринимателю, гражданину с требованием представить в течение десяти рабочих дней </w:t>
      </w:r>
      <w:r w:rsidRPr="00F60C6E">
        <w:rPr>
          <w:rFonts w:ascii="Times New Roman" w:hAnsi="Times New Roman" w:cs="Times New Roman"/>
          <w:sz w:val="28"/>
          <w:szCs w:val="28"/>
        </w:rPr>
        <w:lastRenderedPageBreak/>
        <w:t>необходимые пояснения в письменной форме, в том числе в электронном виде с использованием ЕГИС ОКНД.</w:t>
      </w:r>
    </w:p>
    <w:p w:rsidR="001C65D8" w:rsidRPr="00F60C6E" w:rsidRDefault="001C65D8" w:rsidP="00F60C6E">
      <w:pPr>
        <w:widowControl w:val="0"/>
        <w:tabs>
          <w:tab w:val="left" w:pos="1276"/>
        </w:tabs>
        <w:spacing w:after="0"/>
        <w:ind w:firstLine="709"/>
        <w:jc w:val="both"/>
        <w:rPr>
          <w:rFonts w:ascii="Times New Roman" w:hAnsi="Times New Roman" w:cs="Times New Roman"/>
          <w:sz w:val="28"/>
          <w:szCs w:val="28"/>
        </w:rPr>
      </w:pPr>
    </w:p>
    <w:p w:rsidR="001C65D8" w:rsidRPr="00F60C6E" w:rsidRDefault="001C65D8" w:rsidP="000F32FD">
      <w:pPr>
        <w:pStyle w:val="af"/>
        <w:widowControl w:val="0"/>
        <w:numPr>
          <w:ilvl w:val="2"/>
          <w:numId w:val="32"/>
        </w:numPr>
        <w:tabs>
          <w:tab w:val="left" w:pos="1276"/>
        </w:tabs>
        <w:spacing w:after="0"/>
        <w:ind w:left="0" w:firstLine="709"/>
        <w:jc w:val="both"/>
        <w:rPr>
          <w:rFonts w:ascii="Times New Roman" w:hAnsi="Times New Roman" w:cs="Times New Roman"/>
          <w:sz w:val="28"/>
          <w:szCs w:val="28"/>
        </w:rPr>
      </w:pPr>
      <w:r w:rsidRPr="00F60C6E">
        <w:rPr>
          <w:rFonts w:ascii="Times New Roman" w:hAnsi="Times New Roman" w:cs="Times New Roman"/>
          <w:sz w:val="28"/>
          <w:szCs w:val="28"/>
        </w:rPr>
        <w:t xml:space="preserve">Должностное лицо органа муниципального земельного контроля, которое проводит документарную проверку, обязано рассмотреть представленные субъектом проверки пояснения и документы и (или) информацию, подтверждающие достоверность ранее представленных документов. В случае если после рассмотрения представленных пояснений и документов и (или) информации либо при отсутствии пояснений будут установлены признаки нарушения обязательных требований, должностные лица органа муниципального земельного контроля вправе провести выездную проверку. </w:t>
      </w:r>
    </w:p>
    <w:p w:rsidR="001C65D8" w:rsidRPr="00F60C6E" w:rsidRDefault="001C65D8" w:rsidP="00F60C6E">
      <w:pPr>
        <w:widowControl w:val="0"/>
        <w:tabs>
          <w:tab w:val="left" w:pos="1276"/>
        </w:tabs>
        <w:spacing w:after="0"/>
        <w:ind w:firstLine="709"/>
        <w:jc w:val="both"/>
        <w:rPr>
          <w:rFonts w:ascii="Times New Roman" w:hAnsi="Times New Roman" w:cs="Times New Roman"/>
          <w:sz w:val="28"/>
          <w:szCs w:val="28"/>
        </w:rPr>
      </w:pPr>
    </w:p>
    <w:p w:rsidR="001C65D8" w:rsidRPr="00F60C6E" w:rsidRDefault="001C65D8" w:rsidP="000F32FD">
      <w:pPr>
        <w:pStyle w:val="af"/>
        <w:widowControl w:val="0"/>
        <w:numPr>
          <w:ilvl w:val="2"/>
          <w:numId w:val="32"/>
        </w:numPr>
        <w:tabs>
          <w:tab w:val="left" w:pos="1276"/>
        </w:tabs>
        <w:spacing w:after="0"/>
        <w:ind w:left="0" w:firstLine="709"/>
        <w:jc w:val="both"/>
        <w:rPr>
          <w:rFonts w:ascii="Times New Roman" w:hAnsi="Times New Roman" w:cs="Times New Roman"/>
          <w:sz w:val="28"/>
          <w:szCs w:val="28"/>
        </w:rPr>
      </w:pPr>
      <w:r w:rsidRPr="00F60C6E">
        <w:rPr>
          <w:rFonts w:ascii="Times New Roman" w:hAnsi="Times New Roman" w:cs="Times New Roman"/>
          <w:sz w:val="28"/>
          <w:szCs w:val="28"/>
        </w:rPr>
        <w:t>При проведении документарной проверки орган муниципального земельного контроля не вправе требовать у юридического лица, индивидуального предпринимателя, гражданина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земельного контроля.</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3.8.11.</w:t>
      </w:r>
      <w:r w:rsidR="001C65D8" w:rsidRPr="00F60C6E">
        <w:rPr>
          <w:rFonts w:ascii="Times New Roman" w:hAnsi="Times New Roman" w:cs="Times New Roman"/>
          <w:sz w:val="28"/>
          <w:szCs w:val="28"/>
        </w:rPr>
        <w:t xml:space="preserve"> По результатам проверки должностными лицами органа муниципального земельного контроля, проводящими проверку, составляется акт проверки в двух экземплярах. </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 xml:space="preserve">Один из экземпляров с копиями приложений вручается руководителю, иному должностному лицу или уполномоченному представителю лица, гражданину, в отношении которого исполняется муниципальная функция, под расписку об ознакомлении либо об отказе в ознакомлении с актом проверки. </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proofErr w:type="gramStart"/>
      <w:r w:rsidRPr="00F60C6E">
        <w:rPr>
          <w:rFonts w:ascii="Times New Roman" w:hAnsi="Times New Roman" w:cs="Times New Roman"/>
          <w:sz w:val="28"/>
          <w:szCs w:val="28"/>
        </w:rPr>
        <w:t>В случае отсутствия представителя юридического лица, индивидуального предпринимателя, гражданина, в отношении которого исполняется муниципальная функция, а также в случае отказа лица, в отношении которого осуществляется муниципальный земельный контроль,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а</w:t>
      </w:r>
      <w:proofErr w:type="gramEnd"/>
      <w:r w:rsidRPr="00F60C6E">
        <w:rPr>
          <w:rFonts w:ascii="Times New Roman" w:hAnsi="Times New Roman" w:cs="Times New Roman"/>
          <w:sz w:val="28"/>
          <w:szCs w:val="28"/>
        </w:rPr>
        <w:t xml:space="preserve"> также в ЕГИС ОКНД. При наличии согласия субъекта проверки на осуществление взаимодействия в электронной форме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проверки, субъекту проверки. При этом акт проверки, направленный в форме электронного документа, подписанного усиленной квалифицированной электронной подписью </w:t>
      </w:r>
      <w:r w:rsidRPr="00F60C6E">
        <w:rPr>
          <w:rFonts w:ascii="Times New Roman" w:hAnsi="Times New Roman" w:cs="Times New Roman"/>
          <w:sz w:val="28"/>
          <w:szCs w:val="28"/>
        </w:rPr>
        <w:lastRenderedPageBreak/>
        <w:t>лица, составившего данный акт проверки, субъекту проверки способом, обеспечивающим подтверждение получения указанного документа, считается полученным лицом, в отношении которого исполняется муниципальная функция.</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К акту проверки прилагаются проверочные листы (списки контрольных вопросов), протоколы или заключения проведенных исследований, испытаний и экспертиз, объяснения субъекта проверки, предписания об устранении выявленных нарушений и иные связанные с результатами проверки документы или их копии.</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p>
    <w:p w:rsidR="001C65D8" w:rsidRPr="00F60C6E" w:rsidRDefault="00F60C6E" w:rsidP="00F60C6E">
      <w:pPr>
        <w:pStyle w:val="af"/>
        <w:widowControl w:val="0"/>
        <w:tabs>
          <w:tab w:val="left" w:pos="1134"/>
        </w:tabs>
        <w:spacing w:after="0"/>
        <w:ind w:left="0" w:firstLine="709"/>
        <w:jc w:val="both"/>
        <w:rPr>
          <w:rFonts w:ascii="Times New Roman" w:hAnsi="Times New Roman" w:cs="Times New Roman"/>
          <w:sz w:val="28"/>
          <w:szCs w:val="28"/>
        </w:rPr>
      </w:pPr>
      <w:proofErr w:type="gramStart"/>
      <w:r w:rsidRPr="00F60C6E">
        <w:rPr>
          <w:rFonts w:ascii="Times New Roman" w:hAnsi="Times New Roman" w:cs="Times New Roman"/>
          <w:sz w:val="28"/>
          <w:szCs w:val="28"/>
        </w:rPr>
        <w:t>3.8.12.</w:t>
      </w:r>
      <w:r w:rsidR="001C65D8" w:rsidRPr="00F60C6E">
        <w:rPr>
          <w:rFonts w:ascii="Times New Roman" w:hAnsi="Times New Roman" w:cs="Times New Roman"/>
          <w:sz w:val="28"/>
          <w:szCs w:val="28"/>
        </w:rPr>
        <w:t>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обязательных требований в течение 15 дней с даты получения акта проверки вправе представить в орган муниципального земельного контроля в письменной форме возражения в отношении акта проверки и (или) выданного предписания об устранении выявленных нарушений обязательных требований в целом</w:t>
      </w:r>
      <w:proofErr w:type="gramEnd"/>
      <w:r w:rsidR="001C65D8" w:rsidRPr="00F60C6E">
        <w:rPr>
          <w:rFonts w:ascii="Times New Roman" w:hAnsi="Times New Roman" w:cs="Times New Roman"/>
          <w:sz w:val="28"/>
          <w:szCs w:val="28"/>
        </w:rPr>
        <w:t xml:space="preserve"> или его отдельных положений. При этом</w:t>
      </w:r>
      <w:proofErr w:type="gramStart"/>
      <w:r w:rsidR="001C65D8" w:rsidRPr="00F60C6E">
        <w:rPr>
          <w:rFonts w:ascii="Times New Roman" w:hAnsi="Times New Roman" w:cs="Times New Roman"/>
          <w:sz w:val="28"/>
          <w:szCs w:val="28"/>
        </w:rPr>
        <w:t>,</w:t>
      </w:r>
      <w:proofErr w:type="gramEnd"/>
      <w:r w:rsidR="001C65D8" w:rsidRPr="00F60C6E">
        <w:rPr>
          <w:rFonts w:ascii="Times New Roman" w:hAnsi="Times New Roman" w:cs="Times New Roman"/>
          <w:sz w:val="28"/>
          <w:szCs w:val="28"/>
        </w:rPr>
        <w:t xml:space="preserve"> субъект проверки вправе приложить к таким возражениям документы и (или) информацию, подтверждающие обоснованность таких возражений, или их заверенные копии либо в согласованный срок передать их в орган муниципального земельного контроля. Указанные документы и (или) информация могут быть направлены в форме электронных документов и (или) информации (пакета электронных документов), подписанных усиленной квалифицированной электронной подписью проверяемого лица, в том числе с использованием ЕГИС ОКНД. </w:t>
      </w:r>
    </w:p>
    <w:p w:rsidR="004B0EE8" w:rsidRPr="00F60C6E" w:rsidRDefault="004B0EE8" w:rsidP="00F60C6E">
      <w:pPr>
        <w:widowControl w:val="0"/>
        <w:tabs>
          <w:tab w:val="left" w:pos="1134"/>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 xml:space="preserve">3.8.13. </w:t>
      </w:r>
      <w:r w:rsidR="001C65D8" w:rsidRPr="00F60C6E">
        <w:rPr>
          <w:rFonts w:ascii="Times New Roman" w:hAnsi="Times New Roman" w:cs="Times New Roman"/>
          <w:sz w:val="28"/>
          <w:szCs w:val="28"/>
        </w:rPr>
        <w:t>Проверяемое юридическое лицо, индивидуальный предприниматель вправе вести журнал учета проверок по типовой форме, утвержденной приказом Приказ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 xml:space="preserve">3.8.14. </w:t>
      </w:r>
      <w:proofErr w:type="gramStart"/>
      <w:r w:rsidR="001C65D8" w:rsidRPr="00F60C6E">
        <w:rPr>
          <w:rFonts w:ascii="Times New Roman" w:hAnsi="Times New Roman" w:cs="Times New Roman"/>
          <w:sz w:val="28"/>
          <w:szCs w:val="28"/>
        </w:rPr>
        <w:t>В журнале учета проверок уполномоченными должностными лицами органа муниципального земельного контроля осуществляется запись о проведенной проверке, содержащая сведения о наименовании органа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об устранении выявленных нарушений обязательных требований, а также указываются фамилии, имена, отчества и должности должностного</w:t>
      </w:r>
      <w:proofErr w:type="gramEnd"/>
      <w:r w:rsidR="001C65D8" w:rsidRPr="00F60C6E">
        <w:rPr>
          <w:rFonts w:ascii="Times New Roman" w:hAnsi="Times New Roman" w:cs="Times New Roman"/>
          <w:sz w:val="28"/>
          <w:szCs w:val="28"/>
        </w:rPr>
        <w:t xml:space="preserve"> лица или </w:t>
      </w:r>
      <w:r w:rsidR="001C65D8" w:rsidRPr="00F60C6E">
        <w:rPr>
          <w:rFonts w:ascii="Times New Roman" w:hAnsi="Times New Roman" w:cs="Times New Roman"/>
          <w:sz w:val="28"/>
          <w:szCs w:val="28"/>
        </w:rPr>
        <w:lastRenderedPageBreak/>
        <w:t>должностных лиц органа муниципального земельного контроля, проводящих проверку, его или их подписи.</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 xml:space="preserve">Журнал учета проверок должен быть прошит, пронумерован и удостоверен печатью лица, в отношении которого осуществляется муниципальный земельный контроль. При отсутствии журнала учета проверок в акте проверки делается соответствующая запись. </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 xml:space="preserve">3.8.15. </w:t>
      </w:r>
      <w:r w:rsidR="001C65D8" w:rsidRPr="00F60C6E">
        <w:rPr>
          <w:rFonts w:ascii="Times New Roman" w:hAnsi="Times New Roman" w:cs="Times New Roman"/>
          <w:sz w:val="28"/>
          <w:szCs w:val="28"/>
        </w:rPr>
        <w:t xml:space="preserve">Все проверки, проводимые органом муниципального земельного контроля, должны регистрироваться и учитываться. </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Регистрация и учет проверок возлагаются на должностное лицо органа муниципального земельного контроля, проводившее проверку.</w:t>
      </w:r>
    </w:p>
    <w:p w:rsidR="001C65D8" w:rsidRPr="00F60C6E" w:rsidRDefault="001C65D8" w:rsidP="00F60C6E">
      <w:pPr>
        <w:widowControl w:val="0"/>
        <w:tabs>
          <w:tab w:val="left" w:pos="1134"/>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134"/>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 xml:space="preserve">3.8.16. </w:t>
      </w:r>
      <w:r w:rsidR="001C65D8" w:rsidRPr="00F60C6E">
        <w:rPr>
          <w:rFonts w:ascii="Times New Roman" w:hAnsi="Times New Roman" w:cs="Times New Roman"/>
          <w:sz w:val="28"/>
          <w:szCs w:val="28"/>
        </w:rPr>
        <w:t>Результат выполнения административной процедуры заносится уполномоченным должностным лицом органа муниципального земельного контроля в РГИС.</w:t>
      </w:r>
    </w:p>
    <w:p w:rsidR="001C65D8" w:rsidRDefault="001C65D8">
      <w:pPr>
        <w:widowControl w:val="0"/>
        <w:tabs>
          <w:tab w:val="left" w:pos="1134"/>
        </w:tabs>
        <w:spacing w:after="0"/>
        <w:ind w:firstLine="709"/>
        <w:jc w:val="both"/>
        <w:rPr>
          <w:rFonts w:ascii="Times New Roman" w:hAnsi="Times New Roman" w:cs="Times New Roman"/>
          <w:sz w:val="28"/>
          <w:szCs w:val="28"/>
        </w:rPr>
      </w:pPr>
    </w:p>
    <w:p w:rsidR="001C65D8" w:rsidRPr="00971CF3" w:rsidRDefault="00971CF3">
      <w:pPr>
        <w:tabs>
          <w:tab w:val="left" w:pos="1134"/>
        </w:tabs>
        <w:spacing w:after="0"/>
        <w:jc w:val="center"/>
        <w:rPr>
          <w:b/>
        </w:rPr>
      </w:pPr>
      <w:r>
        <w:rPr>
          <w:rFonts w:ascii="Times New Roman" w:hAnsi="Times New Roman" w:cs="Times New Roman"/>
          <w:b/>
          <w:sz w:val="28"/>
        </w:rPr>
        <w:t xml:space="preserve">3.9 </w:t>
      </w:r>
      <w:r w:rsidR="001C65D8" w:rsidRPr="00971CF3">
        <w:rPr>
          <w:rFonts w:ascii="Times New Roman" w:hAnsi="Times New Roman" w:cs="Times New Roman"/>
          <w:b/>
          <w:sz w:val="28"/>
        </w:rPr>
        <w:t>Выездная проверка</w:t>
      </w:r>
    </w:p>
    <w:p w:rsidR="001C65D8" w:rsidRDefault="001C65D8">
      <w:pPr>
        <w:tabs>
          <w:tab w:val="left" w:pos="1276"/>
        </w:tabs>
        <w:spacing w:after="0"/>
        <w:ind w:firstLine="567"/>
        <w:jc w:val="center"/>
        <w:rPr>
          <w:rFonts w:ascii="Times New Roman" w:hAnsi="Times New Roman" w:cs="Times New Roman"/>
          <w:sz w:val="28"/>
          <w:highlight w:val="green"/>
        </w:rPr>
      </w:pPr>
    </w:p>
    <w:p w:rsidR="001C65D8" w:rsidRPr="00F60C6E" w:rsidRDefault="00F60C6E"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3.9.1.</w:t>
      </w:r>
      <w:r w:rsidR="001C65D8" w:rsidRPr="00F60C6E">
        <w:rPr>
          <w:rFonts w:ascii="Times New Roman" w:hAnsi="Times New Roman" w:cs="Times New Roman"/>
          <w:sz w:val="28"/>
          <w:szCs w:val="28"/>
        </w:rPr>
        <w:t>Предметом выездной проверки являются содержащиеся в документах гражданина сведения, а также состояние используемых им земельных участков и принимаемые им меры по исполнению требований, установленных законодательством Российской Федерации, законодательством Московской области, муниципальными правовыми актами в области земельного законодательства.</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3.9.2.</w:t>
      </w:r>
      <w:r w:rsidR="001C65D8" w:rsidRPr="00F60C6E">
        <w:rPr>
          <w:rFonts w:ascii="Times New Roman" w:hAnsi="Times New Roman" w:cs="Times New Roman"/>
          <w:sz w:val="28"/>
          <w:szCs w:val="28"/>
        </w:rPr>
        <w:t xml:space="preserve"> Выездная проверка (как плановая, так и внеплановая) проводится по месту нахождения субъектов проверки, по месту осуществления их деятельности и (или) по месту фактического осуществления их деятельности с применением фото</w:t>
      </w:r>
      <w:r w:rsidR="00AA25C1" w:rsidRPr="00F60C6E">
        <w:rPr>
          <w:rFonts w:ascii="Times New Roman" w:hAnsi="Times New Roman" w:cs="Times New Roman"/>
          <w:sz w:val="28"/>
          <w:szCs w:val="28"/>
        </w:rPr>
        <w:t>-</w:t>
      </w:r>
      <w:r w:rsidR="001C65D8" w:rsidRPr="00F60C6E">
        <w:rPr>
          <w:rFonts w:ascii="Times New Roman" w:hAnsi="Times New Roman" w:cs="Times New Roman"/>
          <w:sz w:val="28"/>
          <w:szCs w:val="28"/>
        </w:rPr>
        <w:t xml:space="preserve"> и видеозаписи в целях фиксации вещественных доказательств отсутствия или наличия нарушений обязательных требований.</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3.9.3.</w:t>
      </w:r>
      <w:r w:rsidR="001C65D8" w:rsidRPr="00F60C6E">
        <w:rPr>
          <w:rFonts w:ascii="Times New Roman" w:hAnsi="Times New Roman" w:cs="Times New Roman"/>
          <w:sz w:val="28"/>
          <w:szCs w:val="28"/>
        </w:rPr>
        <w:t xml:space="preserve"> Выездная проверка проводится в случае, если при документарной проверке не представляется возможным:</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1)</w:t>
      </w:r>
      <w:r w:rsidRPr="00F60C6E">
        <w:rPr>
          <w:rFonts w:ascii="Times New Roman" w:hAnsi="Times New Roman" w:cs="Times New Roman"/>
          <w:sz w:val="28"/>
          <w:szCs w:val="28"/>
        </w:rPr>
        <w:tab/>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земельного контроля документах субъекта проверки;</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2)</w:t>
      </w:r>
      <w:r w:rsidRPr="00F60C6E">
        <w:rPr>
          <w:rFonts w:ascii="Times New Roman" w:hAnsi="Times New Roman" w:cs="Times New Roman"/>
          <w:sz w:val="28"/>
          <w:szCs w:val="28"/>
        </w:rPr>
        <w:tab/>
        <w:t xml:space="preserve">оценить соответствие деятельности юридического лица, индивидуального предпринимателя, гражданина обязательным требованиям или требованиям, установленным муниципальными правовыми актами, без </w:t>
      </w:r>
      <w:r w:rsidRPr="00F60C6E">
        <w:rPr>
          <w:rFonts w:ascii="Times New Roman" w:hAnsi="Times New Roman" w:cs="Times New Roman"/>
          <w:sz w:val="28"/>
          <w:szCs w:val="28"/>
        </w:rPr>
        <w:lastRenderedPageBreak/>
        <w:t>проведения соответствующего мероприятия по контролю.</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3.9.4.</w:t>
      </w:r>
      <w:r w:rsidR="001C65D8" w:rsidRPr="00F60C6E">
        <w:rPr>
          <w:rFonts w:ascii="Times New Roman" w:hAnsi="Times New Roman" w:cs="Times New Roman"/>
          <w:sz w:val="28"/>
          <w:szCs w:val="28"/>
        </w:rPr>
        <w:t xml:space="preserve"> </w:t>
      </w:r>
      <w:proofErr w:type="gramStart"/>
      <w:r w:rsidR="001C65D8" w:rsidRPr="00F60C6E">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земельного контроля, обязательного ознакомления лица, в отношении которого исполняется муниципальная функция, с распоряжением органа муниципального земельного контроля о проведении выездной проверки и с полномочиями проводящих выездную проверку должностных лиц органа муниципального земельного контроля, а также с целями, задачами, основаниями проведения выездной проверки, видами и объемом мероприятий по контролю, составом</w:t>
      </w:r>
      <w:proofErr w:type="gramEnd"/>
      <w:r w:rsidR="001C65D8" w:rsidRPr="00F60C6E">
        <w:rPr>
          <w:rFonts w:ascii="Times New Roman" w:hAnsi="Times New Roman" w:cs="Times New Roman"/>
          <w:sz w:val="28"/>
          <w:szCs w:val="28"/>
        </w:rPr>
        <w:t xml:space="preserve"> экспертов, представителями экспертных организаций, привлекаемых к выездной проверке, со сроками и с условиями ее проведения.</w:t>
      </w:r>
    </w:p>
    <w:p w:rsidR="00AE4D23" w:rsidRPr="00F60C6E" w:rsidRDefault="00AE4D23"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3.9.5.</w:t>
      </w:r>
      <w:r w:rsidR="001C65D8" w:rsidRPr="00F60C6E">
        <w:rPr>
          <w:rFonts w:ascii="Times New Roman" w:hAnsi="Times New Roman" w:cs="Times New Roman"/>
          <w:sz w:val="28"/>
          <w:szCs w:val="28"/>
        </w:rPr>
        <w:t xml:space="preserve"> </w:t>
      </w:r>
      <w:proofErr w:type="gramStart"/>
      <w:r w:rsidR="001C65D8" w:rsidRPr="00F60C6E">
        <w:rPr>
          <w:rFonts w:ascii="Times New Roman" w:hAnsi="Times New Roman" w:cs="Times New Roman"/>
          <w:sz w:val="28"/>
          <w:szCs w:val="28"/>
        </w:rPr>
        <w:t>Проверяемое лицо обязано предоставить должностным лицам органа муниципального земельного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субъектом проверки при</w:t>
      </w:r>
      <w:proofErr w:type="gramEnd"/>
      <w:r w:rsidR="001C65D8" w:rsidRPr="00F60C6E">
        <w:rPr>
          <w:rFonts w:ascii="Times New Roman" w:hAnsi="Times New Roman" w:cs="Times New Roman"/>
          <w:sz w:val="28"/>
          <w:szCs w:val="28"/>
        </w:rPr>
        <w:t xml:space="preserve"> </w:t>
      </w:r>
      <w:proofErr w:type="gramStart"/>
      <w:r w:rsidR="001C65D8" w:rsidRPr="00F60C6E">
        <w:rPr>
          <w:rFonts w:ascii="Times New Roman" w:hAnsi="Times New Roman" w:cs="Times New Roman"/>
          <w:sz w:val="28"/>
          <w:szCs w:val="28"/>
        </w:rPr>
        <w:t>осуществлении</w:t>
      </w:r>
      <w:proofErr w:type="gramEnd"/>
      <w:r w:rsidR="001C65D8" w:rsidRPr="00F60C6E">
        <w:rPr>
          <w:rFonts w:ascii="Times New Roman" w:hAnsi="Times New Roman" w:cs="Times New Roman"/>
          <w:sz w:val="28"/>
          <w:szCs w:val="28"/>
        </w:rPr>
        <w:t xml:space="preserve"> деятельности здания, строения, сооружения, помещения, к используемым лицами, в отношении которых исполняется муниципальная функция оборудованию, подобным объектам.</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3.9.6.</w:t>
      </w:r>
      <w:r w:rsidR="001C65D8" w:rsidRPr="00F60C6E">
        <w:rPr>
          <w:rFonts w:ascii="Times New Roman" w:hAnsi="Times New Roman" w:cs="Times New Roman"/>
          <w:sz w:val="28"/>
          <w:szCs w:val="28"/>
        </w:rPr>
        <w:t>При необходимости к проведению выездной проверки могут привлекаться аккредитованные эксперты и экспертные организации.</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915"/>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3.9.7.</w:t>
      </w:r>
      <w:r w:rsidR="001C65D8" w:rsidRPr="00F60C6E">
        <w:rPr>
          <w:rFonts w:ascii="Times New Roman" w:hAnsi="Times New Roman" w:cs="Times New Roman"/>
          <w:sz w:val="28"/>
          <w:szCs w:val="28"/>
        </w:rPr>
        <w:t xml:space="preserve"> В случае</w:t>
      </w:r>
      <w:proofErr w:type="gramStart"/>
      <w:r w:rsidR="001C65D8" w:rsidRPr="00F60C6E">
        <w:rPr>
          <w:rFonts w:ascii="Times New Roman" w:hAnsi="Times New Roman" w:cs="Times New Roman"/>
          <w:sz w:val="28"/>
          <w:szCs w:val="28"/>
        </w:rPr>
        <w:t>,</w:t>
      </w:r>
      <w:proofErr w:type="gramEnd"/>
      <w:r w:rsidR="001C65D8" w:rsidRPr="00F60C6E">
        <w:rPr>
          <w:rFonts w:ascii="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земельного контроля составляет акт о невозможности проведения соответствующей проверки с указанием причин невозможности ее проведения по форме, приведенной в приложении</w:t>
      </w:r>
      <w:r w:rsidR="00992E2F" w:rsidRPr="00F60C6E">
        <w:rPr>
          <w:rFonts w:ascii="Times New Roman" w:hAnsi="Times New Roman" w:cs="Times New Roman"/>
          <w:sz w:val="28"/>
          <w:szCs w:val="28"/>
        </w:rPr>
        <w:t xml:space="preserve"> 1</w:t>
      </w:r>
      <w:r w:rsidR="008B2520" w:rsidRPr="00F60C6E">
        <w:rPr>
          <w:rFonts w:ascii="Times New Roman" w:hAnsi="Times New Roman" w:cs="Times New Roman"/>
          <w:sz w:val="28"/>
          <w:szCs w:val="28"/>
        </w:rPr>
        <w:t>7</w:t>
      </w:r>
      <w:r w:rsidR="001C65D8" w:rsidRPr="00F60C6E">
        <w:rPr>
          <w:rFonts w:ascii="Times New Roman" w:hAnsi="Times New Roman" w:cs="Times New Roman"/>
          <w:sz w:val="28"/>
          <w:szCs w:val="28"/>
        </w:rPr>
        <w:t xml:space="preserve"> к Регламенту.</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lastRenderedPageBreak/>
        <w:t>В этом случае орган муниципального земельного контроля в течение трех месяцев со дня составления акта о невозможности проведения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его предварительного уведомления.</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sz w:val="28"/>
          <w:szCs w:val="28"/>
        </w:rPr>
        <w:t>Выездная проверка в случае отсутствия гражданина или его уполномоченного представителя может быть проведена при условии своевременного извещения о необходимости прибытия заказным письмом с уведомлением о вручении, повесткой с уведомлением о вручении, телеграммой либо с использованием иных сре</w:t>
      </w:r>
      <w:proofErr w:type="gramStart"/>
      <w:r w:rsidRPr="00F60C6E">
        <w:rPr>
          <w:rFonts w:ascii="Times New Roman" w:hAnsi="Times New Roman" w:cs="Times New Roman"/>
          <w:sz w:val="28"/>
          <w:szCs w:val="28"/>
        </w:rPr>
        <w:t>дств св</w:t>
      </w:r>
      <w:proofErr w:type="gramEnd"/>
      <w:r w:rsidRPr="00F60C6E">
        <w:rPr>
          <w:rFonts w:ascii="Times New Roman" w:hAnsi="Times New Roman" w:cs="Times New Roman"/>
          <w:sz w:val="28"/>
          <w:szCs w:val="28"/>
        </w:rPr>
        <w:t>язи и доставки, обеспечивающих фиксирование извещения или вызова и его вручения адресату.</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1C65D8" w:rsidP="000F32FD">
      <w:pPr>
        <w:pStyle w:val="af"/>
        <w:widowControl w:val="0"/>
        <w:numPr>
          <w:ilvl w:val="2"/>
          <w:numId w:val="33"/>
        </w:numPr>
        <w:tabs>
          <w:tab w:val="left" w:pos="1418"/>
        </w:tabs>
        <w:spacing w:after="0"/>
        <w:ind w:left="0" w:firstLine="709"/>
        <w:jc w:val="both"/>
        <w:rPr>
          <w:rFonts w:ascii="Times New Roman" w:hAnsi="Times New Roman" w:cs="Times New Roman"/>
          <w:sz w:val="28"/>
          <w:szCs w:val="28"/>
        </w:rPr>
      </w:pPr>
      <w:r w:rsidRPr="00F60C6E">
        <w:rPr>
          <w:rFonts w:ascii="Times New Roman" w:hAnsi="Times New Roman" w:cs="Times New Roman"/>
          <w:color w:val="000000"/>
          <w:sz w:val="28"/>
          <w:szCs w:val="28"/>
        </w:rPr>
        <w:t>Срок проведения каждой из проверок не может превышать двадцати рабочих дней, за исключением случая, предусмотре</w:t>
      </w:r>
      <w:r w:rsidR="00D0773E" w:rsidRPr="00F60C6E">
        <w:rPr>
          <w:rFonts w:ascii="Times New Roman" w:hAnsi="Times New Roman" w:cs="Times New Roman"/>
          <w:color w:val="000000"/>
          <w:sz w:val="28"/>
          <w:szCs w:val="28"/>
        </w:rPr>
        <w:t>нного пунктом 3.17 Постановления</w:t>
      </w:r>
      <w:r w:rsidRPr="00F60C6E">
        <w:rPr>
          <w:rFonts w:ascii="Times New Roman" w:hAnsi="Times New Roman" w:cs="Times New Roman"/>
          <w:color w:val="000000"/>
          <w:sz w:val="28"/>
          <w:szCs w:val="28"/>
        </w:rPr>
        <w:t xml:space="preserve"> Правительства М</w:t>
      </w:r>
      <w:r w:rsidR="00801181" w:rsidRPr="00F60C6E">
        <w:rPr>
          <w:rFonts w:ascii="Times New Roman" w:hAnsi="Times New Roman" w:cs="Times New Roman"/>
          <w:color w:val="000000"/>
          <w:sz w:val="28"/>
          <w:szCs w:val="28"/>
        </w:rPr>
        <w:t>О № 400/17.</w:t>
      </w:r>
    </w:p>
    <w:p w:rsidR="001C65D8" w:rsidRPr="00F60C6E" w:rsidRDefault="001C65D8" w:rsidP="000F32FD">
      <w:pPr>
        <w:pStyle w:val="af"/>
        <w:widowControl w:val="0"/>
        <w:numPr>
          <w:ilvl w:val="2"/>
          <w:numId w:val="33"/>
        </w:numPr>
        <w:tabs>
          <w:tab w:val="left" w:pos="1418"/>
        </w:tabs>
        <w:spacing w:after="0"/>
        <w:ind w:left="0" w:firstLine="709"/>
        <w:jc w:val="both"/>
        <w:rPr>
          <w:rFonts w:ascii="Times New Roman" w:hAnsi="Times New Roman" w:cs="Times New Roman"/>
          <w:sz w:val="28"/>
          <w:szCs w:val="28"/>
        </w:rPr>
      </w:pPr>
      <w:r w:rsidRPr="00F60C6E">
        <w:rPr>
          <w:rFonts w:ascii="Times New Roman" w:hAnsi="Times New Roman" w:cs="Times New Roman"/>
          <w:color w:val="000000"/>
          <w:sz w:val="28"/>
          <w:szCs w:val="28"/>
        </w:rPr>
        <w:t>Права и обязанности должностных лиц органа муниципального земельного контроля при проведении выездной проверки устанавливаются пунктами 9 и 10 настоящего Административного регламента.</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1C65D8" w:rsidP="000F32FD">
      <w:pPr>
        <w:pStyle w:val="af"/>
        <w:widowControl w:val="0"/>
        <w:numPr>
          <w:ilvl w:val="2"/>
          <w:numId w:val="33"/>
        </w:numPr>
        <w:tabs>
          <w:tab w:val="left" w:pos="1418"/>
        </w:tabs>
        <w:spacing w:after="0"/>
        <w:ind w:left="0" w:firstLine="709"/>
        <w:jc w:val="both"/>
        <w:rPr>
          <w:rFonts w:ascii="Times New Roman" w:hAnsi="Times New Roman" w:cs="Times New Roman"/>
          <w:sz w:val="28"/>
          <w:szCs w:val="28"/>
        </w:rPr>
      </w:pPr>
      <w:r w:rsidRPr="00F60C6E">
        <w:rPr>
          <w:rFonts w:ascii="Times New Roman" w:hAnsi="Times New Roman" w:cs="Times New Roman"/>
          <w:color w:val="000000"/>
          <w:sz w:val="28"/>
          <w:szCs w:val="28"/>
        </w:rPr>
        <w:t>При проведении выездной проверки запрещается требовать от лиц, в отношении которых исполняется муниципальная функция, представления документов и (или) информации, которые были представлены ими в ходе проведения документарной проверки.</w:t>
      </w:r>
    </w:p>
    <w:p w:rsidR="001C65D8" w:rsidRPr="00F60C6E" w:rsidRDefault="001C65D8"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418"/>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3.9.11</w:t>
      </w:r>
      <w:r w:rsidRPr="00F60C6E">
        <w:rPr>
          <w:rFonts w:ascii="Times New Roman" w:hAnsi="Times New Roman" w:cs="Times New Roman"/>
          <w:color w:val="000000"/>
          <w:sz w:val="28"/>
          <w:szCs w:val="28"/>
        </w:rPr>
        <w:t>.</w:t>
      </w:r>
      <w:r w:rsidR="001C65D8" w:rsidRPr="00F60C6E">
        <w:rPr>
          <w:rFonts w:ascii="Times New Roman" w:hAnsi="Times New Roman" w:cs="Times New Roman"/>
          <w:color w:val="000000"/>
          <w:sz w:val="28"/>
          <w:szCs w:val="28"/>
        </w:rPr>
        <w:t>При проведении выездной проверки должностные лица органа муниципального земельного контроля обязаны ознакомить субъект проверки с настоящим Административным регламентом.</w:t>
      </w:r>
    </w:p>
    <w:p w:rsidR="00900144" w:rsidRPr="00F60C6E" w:rsidRDefault="00900144"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418"/>
        </w:tabs>
        <w:spacing w:after="0"/>
        <w:ind w:firstLine="709"/>
        <w:jc w:val="both"/>
        <w:rPr>
          <w:rFonts w:ascii="Times New Roman" w:hAnsi="Times New Roman" w:cs="Times New Roman"/>
          <w:sz w:val="28"/>
          <w:szCs w:val="28"/>
        </w:rPr>
      </w:pPr>
      <w:r w:rsidRPr="00F60C6E">
        <w:rPr>
          <w:rFonts w:ascii="Times New Roman" w:hAnsi="Times New Roman" w:cs="Times New Roman"/>
          <w:color w:val="000000"/>
          <w:sz w:val="28"/>
          <w:szCs w:val="28"/>
        </w:rPr>
        <w:t>3.9</w:t>
      </w:r>
      <w:r>
        <w:rPr>
          <w:rFonts w:ascii="Times New Roman" w:hAnsi="Times New Roman" w:cs="Times New Roman"/>
          <w:color w:val="000000"/>
          <w:sz w:val="28"/>
          <w:szCs w:val="28"/>
        </w:rPr>
        <w:t>.12</w:t>
      </w:r>
      <w:r w:rsidRPr="00F60C6E">
        <w:rPr>
          <w:rFonts w:ascii="Times New Roman" w:hAnsi="Times New Roman" w:cs="Times New Roman"/>
          <w:color w:val="000000"/>
          <w:sz w:val="28"/>
          <w:szCs w:val="28"/>
        </w:rPr>
        <w:t>.</w:t>
      </w:r>
      <w:r w:rsidR="001C65D8" w:rsidRPr="00F60C6E">
        <w:rPr>
          <w:rFonts w:ascii="Times New Roman" w:hAnsi="Times New Roman" w:cs="Times New Roman"/>
          <w:color w:val="000000"/>
          <w:sz w:val="28"/>
          <w:szCs w:val="28"/>
        </w:rPr>
        <w:t>Принятие решения по результатам выездной проверки, порядок оформления и учет результатов проверки производится в соответствии</w:t>
      </w:r>
      <w:r w:rsidR="00931914" w:rsidRPr="00F60C6E">
        <w:rPr>
          <w:rFonts w:ascii="Times New Roman" w:hAnsi="Times New Roman" w:cs="Times New Roman"/>
          <w:color w:val="000000"/>
          <w:sz w:val="28"/>
          <w:szCs w:val="28"/>
        </w:rPr>
        <w:t xml:space="preserve"> </w:t>
      </w:r>
      <w:r w:rsidR="001C65D8" w:rsidRPr="00F60C6E">
        <w:rPr>
          <w:rFonts w:ascii="Times New Roman" w:hAnsi="Times New Roman" w:cs="Times New Roman"/>
          <w:color w:val="000000"/>
          <w:sz w:val="28"/>
          <w:szCs w:val="28"/>
        </w:rPr>
        <w:t xml:space="preserve">с пунктами </w:t>
      </w:r>
      <w:r w:rsidR="00887CE9" w:rsidRPr="00F60C6E">
        <w:rPr>
          <w:rFonts w:ascii="Times New Roman" w:hAnsi="Times New Roman" w:cs="Times New Roman"/>
          <w:color w:val="000000"/>
          <w:sz w:val="28"/>
          <w:szCs w:val="28"/>
        </w:rPr>
        <w:t>108-112</w:t>
      </w:r>
      <w:r w:rsidR="001C65D8" w:rsidRPr="00F60C6E">
        <w:rPr>
          <w:rFonts w:ascii="Times New Roman" w:hAnsi="Times New Roman" w:cs="Times New Roman"/>
          <w:color w:val="000000"/>
          <w:sz w:val="28"/>
          <w:szCs w:val="28"/>
        </w:rPr>
        <w:t xml:space="preserve"> настоящего Административного регламента. </w:t>
      </w:r>
    </w:p>
    <w:p w:rsidR="00900144" w:rsidRPr="00F60C6E" w:rsidRDefault="00900144" w:rsidP="00F60C6E">
      <w:pPr>
        <w:widowControl w:val="0"/>
        <w:tabs>
          <w:tab w:val="left" w:pos="1418"/>
        </w:tabs>
        <w:spacing w:after="0"/>
        <w:ind w:firstLine="709"/>
        <w:jc w:val="both"/>
        <w:rPr>
          <w:rFonts w:ascii="Times New Roman" w:hAnsi="Times New Roman" w:cs="Times New Roman"/>
          <w:sz w:val="28"/>
          <w:szCs w:val="28"/>
        </w:rPr>
      </w:pPr>
    </w:p>
    <w:p w:rsidR="00900144" w:rsidRPr="00F60C6E" w:rsidRDefault="00F60C6E" w:rsidP="00F60C6E">
      <w:pPr>
        <w:widowControl w:val="0"/>
        <w:tabs>
          <w:tab w:val="left" w:pos="1418"/>
        </w:tabs>
        <w:spacing w:after="0"/>
        <w:ind w:firstLine="709"/>
        <w:jc w:val="both"/>
        <w:rPr>
          <w:rFonts w:ascii="Times New Roman" w:hAnsi="Times New Roman" w:cs="Times New Roman"/>
          <w:sz w:val="28"/>
          <w:szCs w:val="28"/>
        </w:rPr>
      </w:pPr>
      <w:r>
        <w:rPr>
          <w:rFonts w:ascii="Times New Roman" w:hAnsi="Times New Roman" w:cs="Times New Roman"/>
          <w:sz w:val="28"/>
          <w:szCs w:val="28"/>
        </w:rPr>
        <w:t>3.9.13</w:t>
      </w:r>
      <w:r w:rsidRPr="00F60C6E">
        <w:rPr>
          <w:rFonts w:ascii="Times New Roman" w:hAnsi="Times New Roman" w:cs="Times New Roman"/>
          <w:sz w:val="28"/>
          <w:szCs w:val="28"/>
        </w:rPr>
        <w:t xml:space="preserve">. </w:t>
      </w:r>
      <w:r w:rsidR="00900144" w:rsidRPr="00F60C6E">
        <w:rPr>
          <w:rFonts w:ascii="Times New Roman" w:hAnsi="Times New Roman" w:cs="Times New Roman"/>
          <w:sz w:val="28"/>
          <w:szCs w:val="28"/>
        </w:rPr>
        <w:t>Выездная проверка проводится с использованием Мобильного приложения с автоматической передачей результатов в ЕГИС ОКНД.</w:t>
      </w:r>
    </w:p>
    <w:p w:rsidR="00900144" w:rsidRPr="00F60C6E" w:rsidRDefault="00900144" w:rsidP="00F60C6E">
      <w:pPr>
        <w:widowControl w:val="0"/>
        <w:tabs>
          <w:tab w:val="left" w:pos="1418"/>
        </w:tabs>
        <w:spacing w:after="0"/>
        <w:ind w:firstLine="709"/>
        <w:jc w:val="both"/>
        <w:rPr>
          <w:rFonts w:ascii="Times New Roman" w:hAnsi="Times New Roman" w:cs="Times New Roman"/>
          <w:sz w:val="28"/>
          <w:szCs w:val="28"/>
        </w:rPr>
      </w:pPr>
    </w:p>
    <w:p w:rsidR="001C65D8" w:rsidRPr="00F60C6E" w:rsidRDefault="00F60C6E" w:rsidP="00F60C6E">
      <w:pPr>
        <w:widowControl w:val="0"/>
        <w:tabs>
          <w:tab w:val="left" w:pos="1418"/>
        </w:tabs>
        <w:spacing w:after="0"/>
        <w:ind w:firstLine="709"/>
        <w:jc w:val="both"/>
        <w:rPr>
          <w:rFonts w:ascii="Times New Roman" w:hAnsi="Times New Roman" w:cs="Times New Roman"/>
          <w:sz w:val="28"/>
          <w:szCs w:val="28"/>
        </w:rPr>
      </w:pPr>
      <w:r>
        <w:rPr>
          <w:rFonts w:ascii="Times New Roman" w:hAnsi="Times New Roman" w:cs="Times New Roman"/>
          <w:sz w:val="28"/>
          <w:szCs w:val="28"/>
        </w:rPr>
        <w:t>3.9.14</w:t>
      </w:r>
      <w:r w:rsidRPr="00F60C6E">
        <w:rPr>
          <w:rFonts w:ascii="Times New Roman" w:hAnsi="Times New Roman" w:cs="Times New Roman"/>
          <w:sz w:val="28"/>
          <w:szCs w:val="28"/>
        </w:rPr>
        <w:t xml:space="preserve">. </w:t>
      </w:r>
      <w:r w:rsidR="001C65D8" w:rsidRPr="00F60C6E">
        <w:rPr>
          <w:rFonts w:ascii="Times New Roman" w:hAnsi="Times New Roman" w:cs="Times New Roman"/>
          <w:sz w:val="28"/>
          <w:szCs w:val="28"/>
        </w:rPr>
        <w:t>Результат выполнения административной процедуры заносится уполномоченным должностным лицом органа муниципального земельного контроля в РГИС.</w:t>
      </w:r>
    </w:p>
    <w:p w:rsidR="00900144" w:rsidRPr="00F60C6E" w:rsidRDefault="00900144" w:rsidP="00F60C6E">
      <w:pPr>
        <w:widowControl w:val="0"/>
        <w:tabs>
          <w:tab w:val="left" w:pos="1418"/>
        </w:tabs>
        <w:spacing w:after="0"/>
        <w:ind w:firstLine="709"/>
        <w:jc w:val="both"/>
        <w:rPr>
          <w:rFonts w:ascii="Times New Roman" w:hAnsi="Times New Roman" w:cs="Times New Roman"/>
          <w:sz w:val="28"/>
          <w:szCs w:val="28"/>
        </w:rPr>
      </w:pPr>
    </w:p>
    <w:p w:rsidR="00674A37" w:rsidRDefault="00674A37" w:rsidP="00AA5D19">
      <w:pPr>
        <w:widowControl w:val="0"/>
        <w:tabs>
          <w:tab w:val="left" w:pos="1134"/>
        </w:tabs>
        <w:autoSpaceDE w:val="0"/>
        <w:spacing w:after="0"/>
        <w:jc w:val="both"/>
        <w:rPr>
          <w:rFonts w:ascii="Times New Roman" w:hAnsi="Times New Roman" w:cs="Times New Roman"/>
          <w:sz w:val="28"/>
          <w:szCs w:val="28"/>
          <w:highlight w:val="green"/>
        </w:rPr>
      </w:pPr>
    </w:p>
    <w:p w:rsidR="001C65D8" w:rsidRPr="00971CF3" w:rsidRDefault="00971CF3">
      <w:pPr>
        <w:tabs>
          <w:tab w:val="left" w:pos="1134"/>
        </w:tabs>
        <w:spacing w:after="0"/>
        <w:jc w:val="center"/>
        <w:rPr>
          <w:b/>
        </w:rPr>
      </w:pPr>
      <w:r>
        <w:rPr>
          <w:rFonts w:ascii="Times New Roman" w:hAnsi="Times New Roman" w:cs="Times New Roman"/>
          <w:b/>
          <w:sz w:val="28"/>
        </w:rPr>
        <w:t xml:space="preserve">3.10 </w:t>
      </w:r>
      <w:r w:rsidR="001C65D8" w:rsidRPr="00971CF3">
        <w:rPr>
          <w:rFonts w:ascii="Times New Roman" w:hAnsi="Times New Roman" w:cs="Times New Roman"/>
          <w:b/>
          <w:sz w:val="28"/>
        </w:rPr>
        <w:t>Меры, принимаемые в отношении фактов нарушений, выявленных при проведении проверки</w:t>
      </w:r>
    </w:p>
    <w:p w:rsidR="001C65D8" w:rsidRDefault="001C65D8">
      <w:pPr>
        <w:tabs>
          <w:tab w:val="left" w:pos="1134"/>
        </w:tabs>
        <w:spacing w:after="0"/>
        <w:ind w:firstLine="709"/>
        <w:jc w:val="center"/>
        <w:rPr>
          <w:rFonts w:ascii="Times New Roman" w:hAnsi="Times New Roman" w:cs="Times New Roman"/>
          <w:b/>
          <w:sz w:val="28"/>
        </w:rPr>
      </w:pPr>
    </w:p>
    <w:p w:rsidR="001C65D8" w:rsidRPr="00737B77" w:rsidRDefault="00F60C6E"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3.10.1</w:t>
      </w:r>
      <w:r w:rsidR="001C65D8" w:rsidRPr="00737B77">
        <w:rPr>
          <w:rFonts w:ascii="Times New Roman" w:hAnsi="Times New Roman" w:cs="Times New Roman"/>
          <w:sz w:val="28"/>
          <w:szCs w:val="28"/>
        </w:rPr>
        <w:t>. Основанием начала выполнения административной процедуры является обнаружение при проведении проверки должностными лицами органа муниципального земельного контроля достаточных данных, указывающих на наличие события административного правонарушения.</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 xml:space="preserve">3.10.2. </w:t>
      </w:r>
      <w:r w:rsidR="001C65D8" w:rsidRPr="00737B77">
        <w:rPr>
          <w:rFonts w:ascii="Times New Roman" w:hAnsi="Times New Roman" w:cs="Times New Roman"/>
          <w:sz w:val="28"/>
          <w:szCs w:val="28"/>
        </w:rPr>
        <w:t>В случае выявления в ходе проверки нарушений обязательных требований орган муниципального земельного контроля принимает следующие меры:</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1) выдает предписание об устранении выявленных нарушений обязательных требований;</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2</w:t>
      </w:r>
      <w:r w:rsidR="002611FC" w:rsidRPr="00737B77">
        <w:rPr>
          <w:rFonts w:ascii="Times New Roman" w:hAnsi="Times New Roman" w:cs="Times New Roman"/>
          <w:sz w:val="28"/>
          <w:szCs w:val="28"/>
        </w:rPr>
        <w:t xml:space="preserve">) </w:t>
      </w:r>
      <w:r w:rsidRPr="00737B77">
        <w:rPr>
          <w:rFonts w:ascii="Times New Roman" w:hAnsi="Times New Roman" w:cs="Times New Roman"/>
          <w:sz w:val="28"/>
          <w:szCs w:val="28"/>
        </w:rPr>
        <w:t xml:space="preserve">в случае установления факта административного правонарушения, ответственность за совершение которого предусмотрена </w:t>
      </w:r>
      <w:proofErr w:type="gramStart"/>
      <w:r w:rsidRPr="00737B77">
        <w:rPr>
          <w:rFonts w:ascii="Times New Roman" w:hAnsi="Times New Roman" w:cs="Times New Roman"/>
          <w:sz w:val="28"/>
          <w:szCs w:val="28"/>
        </w:rPr>
        <w:t>ч</w:t>
      </w:r>
      <w:proofErr w:type="gramEnd"/>
      <w:r w:rsidRPr="00737B77">
        <w:rPr>
          <w:rFonts w:ascii="Times New Roman" w:hAnsi="Times New Roman" w:cs="Times New Roman"/>
          <w:sz w:val="28"/>
          <w:szCs w:val="28"/>
        </w:rPr>
        <w:t>. 1 ст. 19.4, ст. 19.4.1,</w:t>
      </w:r>
      <w:r w:rsidR="00931914" w:rsidRPr="00737B77">
        <w:rPr>
          <w:rFonts w:ascii="Times New Roman" w:hAnsi="Times New Roman" w:cs="Times New Roman"/>
          <w:sz w:val="28"/>
          <w:szCs w:val="28"/>
        </w:rPr>
        <w:t xml:space="preserve"> </w:t>
      </w:r>
      <w:r w:rsidRPr="00737B77">
        <w:rPr>
          <w:rFonts w:ascii="Times New Roman" w:hAnsi="Times New Roman" w:cs="Times New Roman"/>
          <w:sz w:val="28"/>
          <w:szCs w:val="28"/>
        </w:rPr>
        <w:t xml:space="preserve">ч. 1 ст. 19.5, ст. 19.7 КоАП </w:t>
      </w:r>
      <w:r w:rsidR="000A21C3" w:rsidRPr="00737B77">
        <w:rPr>
          <w:rFonts w:ascii="Times New Roman" w:hAnsi="Times New Roman" w:cs="Times New Roman"/>
          <w:sz w:val="28"/>
          <w:szCs w:val="28"/>
        </w:rPr>
        <w:t>РФ, ч. 5 ст. 6.11 КоАП МО,</w:t>
      </w:r>
      <w:r w:rsidRPr="00737B77">
        <w:rPr>
          <w:rFonts w:ascii="Times New Roman" w:hAnsi="Times New Roman" w:cs="Times New Roman"/>
          <w:sz w:val="28"/>
          <w:szCs w:val="28"/>
        </w:rPr>
        <w:t xml:space="preserve"> составляется протокол</w:t>
      </w:r>
      <w:r w:rsidR="00931914" w:rsidRPr="00737B77">
        <w:rPr>
          <w:rFonts w:ascii="Times New Roman" w:hAnsi="Times New Roman" w:cs="Times New Roman"/>
          <w:sz w:val="28"/>
          <w:szCs w:val="28"/>
        </w:rPr>
        <w:t xml:space="preserve"> </w:t>
      </w:r>
      <w:r w:rsidRPr="00737B77">
        <w:rPr>
          <w:rFonts w:ascii="Times New Roman" w:hAnsi="Times New Roman" w:cs="Times New Roman"/>
          <w:sz w:val="28"/>
          <w:szCs w:val="28"/>
        </w:rPr>
        <w:t>об административном правонарушении</w:t>
      </w:r>
      <w:r w:rsidR="002611FC" w:rsidRPr="00737B77">
        <w:rPr>
          <w:rFonts w:ascii="Times New Roman" w:hAnsi="Times New Roman" w:cs="Times New Roman"/>
          <w:sz w:val="28"/>
          <w:szCs w:val="28"/>
        </w:rPr>
        <w:t>;</w:t>
      </w:r>
      <w:r w:rsidRPr="00737B77">
        <w:rPr>
          <w:rFonts w:ascii="Times New Roman" w:hAnsi="Times New Roman" w:cs="Times New Roman"/>
          <w:sz w:val="28"/>
          <w:szCs w:val="28"/>
        </w:rPr>
        <w:t xml:space="preserve"> </w:t>
      </w:r>
    </w:p>
    <w:p w:rsidR="001C65D8" w:rsidRPr="00737B77" w:rsidRDefault="002611FC" w:rsidP="00737B77">
      <w:pPr>
        <w:widowControl w:val="0"/>
        <w:tabs>
          <w:tab w:val="left" w:pos="1418"/>
          <w:tab w:val="left" w:pos="1701"/>
        </w:tabs>
        <w:spacing w:after="0"/>
        <w:ind w:firstLine="709"/>
        <w:jc w:val="both"/>
        <w:rPr>
          <w:rFonts w:ascii="Times New Roman" w:hAnsi="Times New Roman" w:cs="Times New Roman"/>
          <w:sz w:val="28"/>
          <w:szCs w:val="28"/>
        </w:rPr>
      </w:pPr>
      <w:proofErr w:type="gramStart"/>
      <w:r w:rsidRPr="00737B77">
        <w:rPr>
          <w:rFonts w:ascii="Times New Roman" w:hAnsi="Times New Roman" w:cs="Times New Roman"/>
          <w:sz w:val="28"/>
          <w:szCs w:val="28"/>
        </w:rPr>
        <w:t xml:space="preserve">3) в течение трех рабочих дней со дня составления акта проверки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для рассмотрения и принятия решения о возбуждении дела об административном правонарушении в соответствии с КоАП РФ направляется копия материалов проверки, которые должны содержать документы, указанные в приложении </w:t>
      </w:r>
      <w:r w:rsidR="008B2520" w:rsidRPr="00737B77">
        <w:rPr>
          <w:rFonts w:ascii="Times New Roman" w:hAnsi="Times New Roman" w:cs="Times New Roman"/>
          <w:sz w:val="28"/>
          <w:szCs w:val="28"/>
        </w:rPr>
        <w:t>20</w:t>
      </w:r>
      <w:r w:rsidRPr="00737B77">
        <w:rPr>
          <w:rFonts w:ascii="Times New Roman" w:hAnsi="Times New Roman" w:cs="Times New Roman"/>
          <w:sz w:val="28"/>
          <w:szCs w:val="28"/>
        </w:rPr>
        <w:t xml:space="preserve"> к Регламенту.</w:t>
      </w:r>
      <w:proofErr w:type="gramEnd"/>
    </w:p>
    <w:p w:rsidR="00074821" w:rsidRPr="00737B77" w:rsidRDefault="00074821" w:rsidP="00737B77">
      <w:pPr>
        <w:widowControl w:val="0"/>
        <w:tabs>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 xml:space="preserve">3.10.3. </w:t>
      </w:r>
      <w:r w:rsidR="001C65D8" w:rsidRPr="00737B77">
        <w:rPr>
          <w:rFonts w:ascii="Times New Roman" w:hAnsi="Times New Roman" w:cs="Times New Roman"/>
          <w:sz w:val="28"/>
          <w:szCs w:val="28"/>
        </w:rPr>
        <w:t>Предписание выдается в обязательном порядке при выявлении нарушения, вручается правообладателю одновременно с актом проверки. Период устранения нарушения предусматривает разумный срок, позволяющий устр</w:t>
      </w:r>
      <w:r w:rsidR="009F551A" w:rsidRPr="00737B77">
        <w:rPr>
          <w:rFonts w:ascii="Times New Roman" w:hAnsi="Times New Roman" w:cs="Times New Roman"/>
          <w:sz w:val="28"/>
          <w:szCs w:val="28"/>
        </w:rPr>
        <w:t>анить нарушение, не превышающий 9</w:t>
      </w:r>
      <w:r w:rsidR="00D71FF7" w:rsidRPr="00737B77">
        <w:rPr>
          <w:rFonts w:ascii="Times New Roman" w:hAnsi="Times New Roman" w:cs="Times New Roman"/>
          <w:sz w:val="28"/>
          <w:szCs w:val="28"/>
        </w:rPr>
        <w:t xml:space="preserve"> месяцев</w:t>
      </w:r>
      <w:r w:rsidR="001C65D8" w:rsidRPr="00737B77">
        <w:rPr>
          <w:rFonts w:ascii="Times New Roman" w:hAnsi="Times New Roman" w:cs="Times New Roman"/>
          <w:sz w:val="28"/>
          <w:szCs w:val="28"/>
        </w:rPr>
        <w:t>.</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 xml:space="preserve">3.10.4. </w:t>
      </w:r>
      <w:r w:rsidR="001C65D8" w:rsidRPr="00737B77">
        <w:rPr>
          <w:rFonts w:ascii="Times New Roman" w:hAnsi="Times New Roman" w:cs="Times New Roman"/>
          <w:sz w:val="28"/>
          <w:szCs w:val="28"/>
        </w:rPr>
        <w:t xml:space="preserve">Должностными лицами органа муниципального земельного контроля осуществляется </w:t>
      </w:r>
      <w:proofErr w:type="gramStart"/>
      <w:r w:rsidR="001C65D8" w:rsidRPr="00737B77">
        <w:rPr>
          <w:rFonts w:ascii="Times New Roman" w:hAnsi="Times New Roman" w:cs="Times New Roman"/>
          <w:sz w:val="28"/>
          <w:szCs w:val="28"/>
        </w:rPr>
        <w:t>контроль за</w:t>
      </w:r>
      <w:proofErr w:type="gramEnd"/>
      <w:r w:rsidR="001C65D8" w:rsidRPr="00737B77">
        <w:rPr>
          <w:rFonts w:ascii="Times New Roman" w:hAnsi="Times New Roman" w:cs="Times New Roman"/>
          <w:sz w:val="28"/>
          <w:szCs w:val="28"/>
        </w:rPr>
        <w:t xml:space="preserve"> исполнением предписаний в виде внеплановой документарной и (или) выездной проверок. </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3.10.5.</w:t>
      </w:r>
      <w:r w:rsidR="001C65D8" w:rsidRPr="00737B77">
        <w:rPr>
          <w:rFonts w:ascii="Times New Roman" w:hAnsi="Times New Roman" w:cs="Times New Roman"/>
          <w:sz w:val="28"/>
          <w:szCs w:val="28"/>
        </w:rPr>
        <w:t xml:space="preserve"> В случае невозможности устранения нарушения в установленный</w:t>
      </w:r>
      <w:r w:rsidR="00931914" w:rsidRPr="00737B77">
        <w:rPr>
          <w:rFonts w:ascii="Times New Roman" w:hAnsi="Times New Roman" w:cs="Times New Roman"/>
          <w:sz w:val="28"/>
          <w:szCs w:val="28"/>
        </w:rPr>
        <w:t xml:space="preserve"> </w:t>
      </w:r>
      <w:r w:rsidR="001C65D8" w:rsidRPr="00737B77">
        <w:rPr>
          <w:rFonts w:ascii="Times New Roman" w:hAnsi="Times New Roman" w:cs="Times New Roman"/>
          <w:sz w:val="28"/>
          <w:szCs w:val="28"/>
        </w:rPr>
        <w:t>срок лицо, которому выдано предписание, не позднее указанного</w:t>
      </w:r>
      <w:r w:rsidR="00931914" w:rsidRPr="00737B77">
        <w:rPr>
          <w:rFonts w:ascii="Times New Roman" w:hAnsi="Times New Roman" w:cs="Times New Roman"/>
          <w:sz w:val="28"/>
          <w:szCs w:val="28"/>
        </w:rPr>
        <w:t xml:space="preserve"> </w:t>
      </w:r>
      <w:r w:rsidR="001C65D8" w:rsidRPr="00737B77">
        <w:rPr>
          <w:rFonts w:ascii="Times New Roman" w:hAnsi="Times New Roman" w:cs="Times New Roman"/>
          <w:sz w:val="28"/>
          <w:szCs w:val="28"/>
        </w:rPr>
        <w:t>в предписании срока устранения нарушения вправе направить должностному лицу, выдавшему данное предписание, ходатайство о продлении</w:t>
      </w:r>
      <w:r w:rsidR="00931914" w:rsidRPr="00737B77">
        <w:rPr>
          <w:rFonts w:ascii="Times New Roman" w:hAnsi="Times New Roman" w:cs="Times New Roman"/>
          <w:sz w:val="28"/>
          <w:szCs w:val="28"/>
        </w:rPr>
        <w:t xml:space="preserve"> </w:t>
      </w:r>
      <w:r w:rsidR="001C65D8" w:rsidRPr="00737B77">
        <w:rPr>
          <w:rFonts w:ascii="Times New Roman" w:hAnsi="Times New Roman" w:cs="Times New Roman"/>
          <w:sz w:val="28"/>
          <w:szCs w:val="28"/>
        </w:rPr>
        <w:t>срока устранения нарушения земельного законодательства.</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lastRenderedPageBreak/>
        <w:t>К ходатайству прилагаются документы, подтверждающие принятие в установленный срок нарушителем мер, необходимых для устранения правонарушения.</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 xml:space="preserve">По результатам рассмотрения ходатайства </w:t>
      </w:r>
      <w:r w:rsidR="00064CE0" w:rsidRPr="00737B77">
        <w:rPr>
          <w:rFonts w:ascii="Times New Roman" w:hAnsi="Times New Roman" w:cs="Times New Roman"/>
          <w:sz w:val="28"/>
          <w:szCs w:val="28"/>
        </w:rPr>
        <w:t>в течени</w:t>
      </w:r>
      <w:proofErr w:type="gramStart"/>
      <w:r w:rsidR="00064CE0" w:rsidRPr="00737B77">
        <w:rPr>
          <w:rFonts w:ascii="Times New Roman" w:hAnsi="Times New Roman" w:cs="Times New Roman"/>
          <w:sz w:val="28"/>
          <w:szCs w:val="28"/>
        </w:rPr>
        <w:t>и</w:t>
      </w:r>
      <w:proofErr w:type="gramEnd"/>
      <w:r w:rsidR="00064CE0" w:rsidRPr="00737B77">
        <w:rPr>
          <w:rFonts w:ascii="Times New Roman" w:hAnsi="Times New Roman" w:cs="Times New Roman"/>
          <w:sz w:val="28"/>
          <w:szCs w:val="28"/>
        </w:rPr>
        <w:t xml:space="preserve"> трех дней </w:t>
      </w:r>
      <w:r w:rsidRPr="00737B77">
        <w:rPr>
          <w:rFonts w:ascii="Times New Roman" w:hAnsi="Times New Roman" w:cs="Times New Roman"/>
          <w:sz w:val="28"/>
          <w:szCs w:val="28"/>
        </w:rPr>
        <w:t>выносится определение:</w:t>
      </w:r>
    </w:p>
    <w:p w:rsidR="001C65D8" w:rsidRPr="00737B77" w:rsidRDefault="001C65D8" w:rsidP="000F32FD">
      <w:pPr>
        <w:widowControl w:val="0"/>
        <w:numPr>
          <w:ilvl w:val="0"/>
          <w:numId w:val="12"/>
        </w:numPr>
        <w:tabs>
          <w:tab w:val="left" w:pos="1418"/>
          <w:tab w:val="left" w:pos="1701"/>
        </w:tabs>
        <w:spacing w:after="0"/>
        <w:ind w:left="0" w:firstLine="709"/>
        <w:jc w:val="both"/>
        <w:rPr>
          <w:rFonts w:ascii="Times New Roman" w:hAnsi="Times New Roman" w:cs="Times New Roman"/>
          <w:sz w:val="28"/>
          <w:szCs w:val="28"/>
        </w:rPr>
      </w:pPr>
      <w:r w:rsidRPr="00737B77">
        <w:rPr>
          <w:rFonts w:ascii="Times New Roman" w:hAnsi="Times New Roman" w:cs="Times New Roman"/>
          <w:sz w:val="28"/>
          <w:szCs w:val="28"/>
        </w:rPr>
        <w:t xml:space="preserve">об удовлетворении ходатайства и продлении срока исполнения предписания - в случае если нарушителем </w:t>
      </w:r>
      <w:r w:rsidR="00E21547" w:rsidRPr="00737B77">
        <w:rPr>
          <w:rFonts w:ascii="Times New Roman" w:hAnsi="Times New Roman" w:cs="Times New Roman"/>
          <w:sz w:val="28"/>
          <w:szCs w:val="28"/>
        </w:rPr>
        <w:t xml:space="preserve">предоставлены документы, подтверждающие </w:t>
      </w:r>
      <w:r w:rsidRPr="00737B77">
        <w:rPr>
          <w:rFonts w:ascii="Times New Roman" w:hAnsi="Times New Roman" w:cs="Times New Roman"/>
          <w:sz w:val="28"/>
          <w:szCs w:val="28"/>
        </w:rPr>
        <w:t>принят</w:t>
      </w:r>
      <w:r w:rsidR="00E21547" w:rsidRPr="00737B77">
        <w:rPr>
          <w:rFonts w:ascii="Times New Roman" w:hAnsi="Times New Roman" w:cs="Times New Roman"/>
          <w:sz w:val="28"/>
          <w:szCs w:val="28"/>
        </w:rPr>
        <w:t>ие</w:t>
      </w:r>
      <w:r w:rsidRPr="00737B77">
        <w:rPr>
          <w:rFonts w:ascii="Times New Roman" w:hAnsi="Times New Roman" w:cs="Times New Roman"/>
          <w:sz w:val="28"/>
          <w:szCs w:val="28"/>
        </w:rPr>
        <w:t xml:space="preserve"> </w:t>
      </w:r>
      <w:r w:rsidR="004C1DD7" w:rsidRPr="00737B77">
        <w:rPr>
          <w:rFonts w:ascii="Times New Roman" w:hAnsi="Times New Roman" w:cs="Times New Roman"/>
          <w:sz w:val="28"/>
          <w:szCs w:val="28"/>
        </w:rPr>
        <w:t xml:space="preserve">мер, предусмотренных </w:t>
      </w:r>
      <w:r w:rsidR="00E21547" w:rsidRPr="00737B77">
        <w:rPr>
          <w:rFonts w:ascii="Times New Roman" w:hAnsi="Times New Roman" w:cs="Times New Roman"/>
          <w:sz w:val="28"/>
          <w:szCs w:val="28"/>
        </w:rPr>
        <w:t>законодательством Р</w:t>
      </w:r>
      <w:r w:rsidR="004C1DD7" w:rsidRPr="00737B77">
        <w:rPr>
          <w:rFonts w:ascii="Times New Roman" w:hAnsi="Times New Roman" w:cs="Times New Roman"/>
          <w:sz w:val="28"/>
          <w:szCs w:val="28"/>
        </w:rPr>
        <w:t xml:space="preserve">оссийской </w:t>
      </w:r>
      <w:r w:rsidR="00E21547" w:rsidRPr="00737B77">
        <w:rPr>
          <w:rFonts w:ascii="Times New Roman" w:hAnsi="Times New Roman" w:cs="Times New Roman"/>
          <w:sz w:val="28"/>
          <w:szCs w:val="28"/>
        </w:rPr>
        <w:t>Ф</w:t>
      </w:r>
      <w:r w:rsidR="004C1DD7" w:rsidRPr="00737B77">
        <w:rPr>
          <w:rFonts w:ascii="Times New Roman" w:hAnsi="Times New Roman" w:cs="Times New Roman"/>
          <w:sz w:val="28"/>
          <w:szCs w:val="28"/>
        </w:rPr>
        <w:t>едерации</w:t>
      </w:r>
      <w:r w:rsidR="00E21547" w:rsidRPr="00737B77">
        <w:rPr>
          <w:rFonts w:ascii="Times New Roman" w:hAnsi="Times New Roman" w:cs="Times New Roman"/>
          <w:sz w:val="28"/>
          <w:szCs w:val="28"/>
        </w:rPr>
        <w:t>, по устранению</w:t>
      </w:r>
      <w:r w:rsidRPr="00737B77">
        <w:rPr>
          <w:rFonts w:ascii="Times New Roman" w:hAnsi="Times New Roman" w:cs="Times New Roman"/>
          <w:sz w:val="28"/>
          <w:szCs w:val="28"/>
        </w:rPr>
        <w:t xml:space="preserve"> выявленного нарушения, по форме, представленной в приложении</w:t>
      </w:r>
      <w:r w:rsidR="00931914" w:rsidRPr="00737B77">
        <w:rPr>
          <w:rFonts w:ascii="Times New Roman" w:hAnsi="Times New Roman" w:cs="Times New Roman"/>
          <w:sz w:val="28"/>
          <w:szCs w:val="28"/>
        </w:rPr>
        <w:t xml:space="preserve"> </w:t>
      </w:r>
      <w:r w:rsidR="00992E2F" w:rsidRPr="00737B77">
        <w:rPr>
          <w:rFonts w:ascii="Times New Roman" w:hAnsi="Times New Roman" w:cs="Times New Roman"/>
          <w:sz w:val="28"/>
          <w:szCs w:val="28"/>
        </w:rPr>
        <w:t>2</w:t>
      </w:r>
      <w:r w:rsidR="008B2520" w:rsidRPr="00737B77">
        <w:rPr>
          <w:rFonts w:ascii="Times New Roman" w:hAnsi="Times New Roman" w:cs="Times New Roman"/>
          <w:sz w:val="28"/>
          <w:szCs w:val="28"/>
        </w:rPr>
        <w:t>1</w:t>
      </w:r>
      <w:r w:rsidRPr="00737B77">
        <w:rPr>
          <w:rFonts w:ascii="Times New Roman" w:hAnsi="Times New Roman" w:cs="Times New Roman"/>
          <w:sz w:val="28"/>
          <w:szCs w:val="28"/>
        </w:rPr>
        <w:t xml:space="preserve"> к Регламенту;</w:t>
      </w:r>
    </w:p>
    <w:p w:rsidR="001C65D8" w:rsidRPr="00737B77" w:rsidRDefault="001C65D8" w:rsidP="000F32FD">
      <w:pPr>
        <w:widowControl w:val="0"/>
        <w:numPr>
          <w:ilvl w:val="0"/>
          <w:numId w:val="14"/>
        </w:numPr>
        <w:tabs>
          <w:tab w:val="left" w:pos="1418"/>
          <w:tab w:val="left" w:pos="1701"/>
        </w:tabs>
        <w:spacing w:after="0"/>
        <w:ind w:left="0" w:firstLine="709"/>
        <w:jc w:val="both"/>
        <w:rPr>
          <w:rFonts w:ascii="Times New Roman" w:hAnsi="Times New Roman" w:cs="Times New Roman"/>
          <w:sz w:val="28"/>
          <w:szCs w:val="28"/>
        </w:rPr>
      </w:pPr>
      <w:r w:rsidRPr="00737B77">
        <w:rPr>
          <w:rFonts w:ascii="Times New Roman" w:hAnsi="Times New Roman" w:cs="Times New Roman"/>
          <w:sz w:val="28"/>
          <w:szCs w:val="28"/>
        </w:rPr>
        <w:t xml:space="preserve">об отклонении ходатайства и оставлении срока устранения нарушения земельного законодательства без изменения – в случае если в установленный предписанием срок </w:t>
      </w:r>
      <w:proofErr w:type="gramStart"/>
      <w:r w:rsidRPr="00737B77">
        <w:rPr>
          <w:rFonts w:ascii="Times New Roman" w:hAnsi="Times New Roman" w:cs="Times New Roman"/>
          <w:sz w:val="28"/>
          <w:szCs w:val="28"/>
        </w:rPr>
        <w:t>нарушение</w:t>
      </w:r>
      <w:proofErr w:type="gramEnd"/>
      <w:r w:rsidRPr="00737B77">
        <w:rPr>
          <w:rFonts w:ascii="Times New Roman" w:hAnsi="Times New Roman" w:cs="Times New Roman"/>
          <w:sz w:val="28"/>
          <w:szCs w:val="28"/>
        </w:rPr>
        <w:t xml:space="preserve"> возможно устранить, но нарушителем не приняты все зависящие от него меры, необходимые для устранения выявленного нарушения. В определении об отклонении ходатайства указываются причины, послужившие основанием для отклонения ходатайства, по форме</w:t>
      </w:r>
      <w:r w:rsidR="00992E2F" w:rsidRPr="00737B77">
        <w:rPr>
          <w:rFonts w:ascii="Times New Roman" w:hAnsi="Times New Roman" w:cs="Times New Roman"/>
          <w:sz w:val="28"/>
          <w:szCs w:val="28"/>
        </w:rPr>
        <w:t>, представленной в приложении 2</w:t>
      </w:r>
      <w:r w:rsidR="008B2520" w:rsidRPr="00737B77">
        <w:rPr>
          <w:rFonts w:ascii="Times New Roman" w:hAnsi="Times New Roman" w:cs="Times New Roman"/>
          <w:sz w:val="28"/>
          <w:szCs w:val="28"/>
        </w:rPr>
        <w:t>2</w:t>
      </w:r>
      <w:r w:rsidRPr="00737B77">
        <w:rPr>
          <w:rFonts w:ascii="Times New Roman" w:hAnsi="Times New Roman" w:cs="Times New Roman"/>
          <w:sz w:val="28"/>
          <w:szCs w:val="28"/>
        </w:rPr>
        <w:t xml:space="preserve"> к Регламенту.</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 xml:space="preserve">Копия вынесенного определения по результатам рассмотрения ходатайства направляется заявителю заказным почтовым отправлением с уведомлением о вручении. </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Продление предписания может быть осуществлено один раз на срок, не превышающий длительность срока, ранее установленного предписанием.</w:t>
      </w:r>
    </w:p>
    <w:p w:rsidR="001C65D8" w:rsidRPr="00737B77" w:rsidRDefault="00F60C6E"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3.10.6.</w:t>
      </w:r>
      <w:r w:rsidR="001C65D8" w:rsidRPr="00737B77">
        <w:rPr>
          <w:rFonts w:ascii="Times New Roman" w:hAnsi="Times New Roman" w:cs="Times New Roman"/>
          <w:sz w:val="28"/>
          <w:szCs w:val="28"/>
        </w:rPr>
        <w:t xml:space="preserve"> Согласно п. 3.1 с</w:t>
      </w:r>
      <w:r w:rsidR="004D0737" w:rsidRPr="00737B77">
        <w:rPr>
          <w:rFonts w:ascii="Times New Roman" w:hAnsi="Times New Roman" w:cs="Times New Roman"/>
          <w:sz w:val="28"/>
          <w:szCs w:val="28"/>
        </w:rPr>
        <w:t>т</w:t>
      </w:r>
      <w:r w:rsidR="001C65D8" w:rsidRPr="00737B77">
        <w:rPr>
          <w:rFonts w:ascii="Times New Roman" w:hAnsi="Times New Roman" w:cs="Times New Roman"/>
          <w:sz w:val="28"/>
          <w:szCs w:val="28"/>
        </w:rPr>
        <w:t xml:space="preserve">. 16.5 </w:t>
      </w:r>
      <w:r w:rsidR="000A21C3" w:rsidRPr="00737B77">
        <w:rPr>
          <w:rFonts w:ascii="Times New Roman" w:hAnsi="Times New Roman" w:cs="Times New Roman"/>
          <w:sz w:val="28"/>
          <w:szCs w:val="28"/>
        </w:rPr>
        <w:t xml:space="preserve">КоАП </w:t>
      </w:r>
      <w:proofErr w:type="gramStart"/>
      <w:r w:rsidR="000A21C3" w:rsidRPr="00737B77">
        <w:rPr>
          <w:rFonts w:ascii="Times New Roman" w:hAnsi="Times New Roman" w:cs="Times New Roman"/>
          <w:sz w:val="28"/>
          <w:szCs w:val="28"/>
        </w:rPr>
        <w:t>МО</w:t>
      </w:r>
      <w:proofErr w:type="gramEnd"/>
      <w:r w:rsidR="001C65D8" w:rsidRPr="00737B77">
        <w:rPr>
          <w:rFonts w:ascii="Times New Roman" w:hAnsi="Times New Roman" w:cs="Times New Roman"/>
          <w:sz w:val="28"/>
          <w:szCs w:val="28"/>
        </w:rPr>
        <w:t xml:space="preserve"> следующие должностные лица органа муниципального земе</w:t>
      </w:r>
      <w:r w:rsidR="004D0737" w:rsidRPr="00737B77">
        <w:rPr>
          <w:rFonts w:ascii="Times New Roman" w:hAnsi="Times New Roman" w:cs="Times New Roman"/>
          <w:sz w:val="28"/>
          <w:szCs w:val="28"/>
        </w:rPr>
        <w:t>льного контроля в</w:t>
      </w:r>
      <w:r w:rsidR="001C65D8" w:rsidRPr="00737B77">
        <w:rPr>
          <w:rFonts w:ascii="Times New Roman" w:hAnsi="Times New Roman" w:cs="Times New Roman"/>
          <w:sz w:val="28"/>
          <w:szCs w:val="28"/>
        </w:rPr>
        <w:t xml:space="preserve">праве составлять протоколы об административных правонарушениях, предусмотренных </w:t>
      </w:r>
      <w:hyperlink r:id="rId20" w:history="1">
        <w:r w:rsidR="001C65D8" w:rsidRPr="00737B77">
          <w:rPr>
            <w:rStyle w:val="41"/>
            <w:rFonts w:ascii="Times New Roman" w:hAnsi="Times New Roman" w:cs="Times New Roman"/>
            <w:color w:val="00000A"/>
            <w:sz w:val="28"/>
            <w:szCs w:val="28"/>
          </w:rPr>
          <w:t>ч. 1 ст. 19.4</w:t>
        </w:r>
      </w:hyperlink>
      <w:r w:rsidR="001C65D8" w:rsidRPr="00737B77">
        <w:rPr>
          <w:rFonts w:ascii="Times New Roman" w:hAnsi="Times New Roman" w:cs="Times New Roman"/>
          <w:sz w:val="28"/>
          <w:szCs w:val="28"/>
        </w:rPr>
        <w:t xml:space="preserve">, </w:t>
      </w:r>
      <w:hyperlink r:id="rId21" w:history="1">
        <w:r w:rsidR="001C65D8" w:rsidRPr="00737B77">
          <w:rPr>
            <w:rStyle w:val="41"/>
            <w:rFonts w:ascii="Times New Roman" w:hAnsi="Times New Roman" w:cs="Times New Roman"/>
            <w:color w:val="00000A"/>
            <w:sz w:val="28"/>
            <w:szCs w:val="28"/>
          </w:rPr>
          <w:t>ст. 19.4.1</w:t>
        </w:r>
      </w:hyperlink>
      <w:r w:rsidR="001C65D8" w:rsidRPr="00737B77">
        <w:rPr>
          <w:rFonts w:ascii="Times New Roman" w:hAnsi="Times New Roman" w:cs="Times New Roman"/>
          <w:sz w:val="28"/>
          <w:szCs w:val="28"/>
        </w:rPr>
        <w:t xml:space="preserve">, </w:t>
      </w:r>
      <w:hyperlink r:id="rId22" w:history="1">
        <w:r w:rsidR="001C65D8" w:rsidRPr="00737B77">
          <w:rPr>
            <w:rStyle w:val="41"/>
            <w:rFonts w:ascii="Times New Roman" w:hAnsi="Times New Roman" w:cs="Times New Roman"/>
            <w:color w:val="00000A"/>
            <w:sz w:val="28"/>
            <w:szCs w:val="28"/>
          </w:rPr>
          <w:t>ч. 1 ст. 19.5</w:t>
        </w:r>
      </w:hyperlink>
      <w:r w:rsidR="001C65D8" w:rsidRPr="00737B77">
        <w:rPr>
          <w:rFonts w:ascii="Times New Roman" w:hAnsi="Times New Roman" w:cs="Times New Roman"/>
          <w:sz w:val="28"/>
          <w:szCs w:val="28"/>
        </w:rPr>
        <w:t xml:space="preserve">, </w:t>
      </w:r>
      <w:hyperlink r:id="rId23" w:history="1">
        <w:r w:rsidR="001C65D8" w:rsidRPr="00737B77">
          <w:rPr>
            <w:rStyle w:val="41"/>
            <w:rFonts w:ascii="Times New Roman" w:hAnsi="Times New Roman" w:cs="Times New Roman"/>
            <w:color w:val="00000A"/>
            <w:sz w:val="28"/>
            <w:szCs w:val="28"/>
          </w:rPr>
          <w:t>ст. 19.7</w:t>
        </w:r>
      </w:hyperlink>
      <w:r w:rsidR="000A21C3" w:rsidRPr="00737B77">
        <w:rPr>
          <w:rFonts w:ascii="Times New Roman" w:hAnsi="Times New Roman" w:cs="Times New Roman"/>
          <w:sz w:val="28"/>
          <w:szCs w:val="28"/>
        </w:rPr>
        <w:t xml:space="preserve"> КоАП РФ</w:t>
      </w:r>
      <w:r w:rsidR="00F10B2A" w:rsidRPr="00737B77">
        <w:rPr>
          <w:rFonts w:ascii="Times New Roman" w:hAnsi="Times New Roman" w:cs="Times New Roman"/>
          <w:sz w:val="28"/>
          <w:szCs w:val="28"/>
        </w:rPr>
        <w:t>, ч. 5 ст. 6.11 КоАП МО</w:t>
      </w:r>
      <w:r w:rsidR="001C65D8" w:rsidRPr="00737B77">
        <w:rPr>
          <w:rFonts w:ascii="Times New Roman" w:hAnsi="Times New Roman" w:cs="Times New Roman"/>
          <w:sz w:val="28"/>
          <w:szCs w:val="28"/>
        </w:rPr>
        <w:t xml:space="preserve">: </w:t>
      </w:r>
    </w:p>
    <w:p w:rsidR="001C65D8" w:rsidRPr="00737B77" w:rsidRDefault="00742D08" w:rsidP="000F32FD">
      <w:pPr>
        <w:widowControl w:val="0"/>
        <w:numPr>
          <w:ilvl w:val="3"/>
          <w:numId w:val="13"/>
        </w:numPr>
        <w:tabs>
          <w:tab w:val="left" w:pos="1418"/>
          <w:tab w:val="left" w:pos="1701"/>
        </w:tabs>
        <w:spacing w:after="0"/>
        <w:ind w:left="0" w:firstLine="709"/>
        <w:jc w:val="both"/>
        <w:rPr>
          <w:rFonts w:ascii="Times New Roman" w:hAnsi="Times New Roman" w:cs="Times New Roman"/>
          <w:sz w:val="28"/>
          <w:szCs w:val="28"/>
        </w:rPr>
      </w:pPr>
      <w:r w:rsidRPr="00737B77">
        <w:rPr>
          <w:rFonts w:ascii="Times New Roman" w:hAnsi="Times New Roman" w:cs="Times New Roman"/>
          <w:sz w:val="28"/>
          <w:szCs w:val="28"/>
        </w:rPr>
        <w:t>руководитель органа администрации муниципального образования Московской области, уполномоченного на осуществление муниципального земельного контроля</w:t>
      </w:r>
      <w:r w:rsidR="001C65D8" w:rsidRPr="00737B77">
        <w:rPr>
          <w:rFonts w:ascii="Times New Roman" w:hAnsi="Times New Roman" w:cs="Times New Roman"/>
          <w:sz w:val="28"/>
          <w:szCs w:val="28"/>
        </w:rPr>
        <w:t xml:space="preserve">; </w:t>
      </w:r>
    </w:p>
    <w:p w:rsidR="001C65D8" w:rsidRPr="00737B77" w:rsidRDefault="00742D08" w:rsidP="000F32FD">
      <w:pPr>
        <w:widowControl w:val="0"/>
        <w:numPr>
          <w:ilvl w:val="3"/>
          <w:numId w:val="13"/>
        </w:numPr>
        <w:tabs>
          <w:tab w:val="left" w:pos="1418"/>
          <w:tab w:val="left" w:pos="1701"/>
        </w:tabs>
        <w:spacing w:after="0"/>
        <w:ind w:left="0" w:firstLine="709"/>
        <w:jc w:val="both"/>
        <w:rPr>
          <w:rFonts w:ascii="Times New Roman" w:hAnsi="Times New Roman" w:cs="Times New Roman"/>
          <w:sz w:val="28"/>
          <w:szCs w:val="28"/>
        </w:rPr>
      </w:pPr>
      <w:r w:rsidRPr="00737B77">
        <w:rPr>
          <w:rFonts w:ascii="Times New Roman" w:hAnsi="Times New Roman" w:cs="Times New Roman"/>
          <w:sz w:val="28"/>
          <w:szCs w:val="28"/>
        </w:rPr>
        <w:t>заместитель председателя комитета, заместитель начальника управления, заместитель начальника отдела администрации муниципального образования Московской области, уполномоченного на осуществление муниципального земельного контроля.</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3.10.7.</w:t>
      </w:r>
      <w:r w:rsidR="001C65D8" w:rsidRPr="00737B77">
        <w:rPr>
          <w:rFonts w:ascii="Times New Roman" w:hAnsi="Times New Roman" w:cs="Times New Roman"/>
          <w:sz w:val="28"/>
          <w:szCs w:val="28"/>
        </w:rPr>
        <w:t xml:space="preserve"> В случае</w:t>
      </w:r>
      <w:proofErr w:type="gramStart"/>
      <w:r w:rsidR="001C65D8" w:rsidRPr="00737B77">
        <w:rPr>
          <w:rFonts w:ascii="Times New Roman" w:hAnsi="Times New Roman" w:cs="Times New Roman"/>
          <w:sz w:val="28"/>
          <w:szCs w:val="28"/>
        </w:rPr>
        <w:t>,</w:t>
      </w:r>
      <w:proofErr w:type="gramEnd"/>
      <w:r w:rsidR="001C65D8" w:rsidRPr="00737B77">
        <w:rPr>
          <w:rFonts w:ascii="Times New Roman" w:hAnsi="Times New Roman" w:cs="Times New Roman"/>
          <w:sz w:val="28"/>
          <w:szCs w:val="28"/>
        </w:rPr>
        <w:t xml:space="preserve"> если при проверке исполнения предписания установлен факт неустранения нарушения, уполномоченными лицами органа муниципального земельного контроля составляется протокол об административном правонарушении, ответственность за совершение которого предусмотрена ч.1 ст. 19.5 КоАП РФ.</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lastRenderedPageBreak/>
        <w:t>3.10.8.</w:t>
      </w:r>
      <w:r w:rsidR="001C65D8" w:rsidRPr="00737B77">
        <w:rPr>
          <w:rFonts w:ascii="Times New Roman" w:hAnsi="Times New Roman" w:cs="Times New Roman"/>
          <w:sz w:val="28"/>
          <w:szCs w:val="28"/>
        </w:rPr>
        <w:t xml:space="preserve"> Дело об административном правонарушении считается возбужденным с момента составления протокола об административном правонарушении.</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О совершении административного правонарушения составляется протокол об административном правонарушении, предусмотренный КоАП РФ.</w:t>
      </w:r>
    </w:p>
    <w:p w:rsidR="001C65D8" w:rsidRPr="00737B77" w:rsidRDefault="001C65D8" w:rsidP="00737B77">
      <w:pPr>
        <w:widowControl w:val="0"/>
        <w:tabs>
          <w:tab w:val="left" w:pos="1418"/>
          <w:tab w:val="left" w:pos="1701"/>
        </w:tabs>
        <w:spacing w:after="0"/>
        <w:ind w:firstLine="709"/>
        <w:jc w:val="both"/>
        <w:rPr>
          <w:rFonts w:ascii="Times New Roman" w:hAnsi="Times New Roman" w:cs="Times New Roman"/>
          <w:sz w:val="28"/>
          <w:szCs w:val="28"/>
        </w:rPr>
      </w:pPr>
    </w:p>
    <w:p w:rsidR="001C65D8" w:rsidRPr="00737B77" w:rsidRDefault="001C65D8" w:rsidP="000F32FD">
      <w:pPr>
        <w:pStyle w:val="af"/>
        <w:widowControl w:val="0"/>
        <w:numPr>
          <w:ilvl w:val="2"/>
          <w:numId w:val="34"/>
        </w:numPr>
        <w:tabs>
          <w:tab w:val="left" w:pos="283"/>
          <w:tab w:val="left" w:pos="1418"/>
          <w:tab w:val="left" w:pos="1701"/>
        </w:tabs>
        <w:spacing w:after="0"/>
        <w:ind w:left="0" w:firstLine="709"/>
        <w:jc w:val="both"/>
        <w:rPr>
          <w:rFonts w:ascii="Times New Roman" w:hAnsi="Times New Roman" w:cs="Times New Roman"/>
          <w:sz w:val="28"/>
          <w:szCs w:val="28"/>
        </w:rPr>
      </w:pPr>
      <w:proofErr w:type="gramStart"/>
      <w:r w:rsidRPr="00737B77">
        <w:rPr>
          <w:rFonts w:ascii="Times New Roman" w:hAnsi="Times New Roman" w:cs="Times New Roman"/>
          <w:sz w:val="28"/>
          <w:szCs w:val="28"/>
        </w:rPr>
        <w:t>При составлении протокола об административном правонарушении лицу, в отношении которого исполняется муниципальная функция, в отношении которого возбуждено дело об административном правонарушении (далее – лицо, в отношении которого возбуждено дело об административном правонарушении), его законному представителю, а также иным участникам производства по делу разъясняются их права и обязанности, предусмотренные КоАП РФ, о чем делается запись в протоколе об административном правонарушении.</w:t>
      </w:r>
      <w:proofErr w:type="gramEnd"/>
    </w:p>
    <w:p w:rsidR="001C65D8" w:rsidRPr="00737B77" w:rsidRDefault="001C65D8"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p>
    <w:p w:rsidR="001C65D8" w:rsidRPr="00737B77" w:rsidRDefault="001C65D8" w:rsidP="000F32FD">
      <w:pPr>
        <w:pStyle w:val="af"/>
        <w:widowControl w:val="0"/>
        <w:numPr>
          <w:ilvl w:val="2"/>
          <w:numId w:val="34"/>
        </w:numPr>
        <w:tabs>
          <w:tab w:val="left" w:pos="283"/>
          <w:tab w:val="left" w:pos="1418"/>
          <w:tab w:val="left" w:pos="1701"/>
        </w:tabs>
        <w:spacing w:after="0"/>
        <w:ind w:left="0" w:firstLine="709"/>
        <w:jc w:val="both"/>
        <w:rPr>
          <w:rFonts w:ascii="Times New Roman" w:hAnsi="Times New Roman" w:cs="Times New Roman"/>
          <w:sz w:val="28"/>
          <w:szCs w:val="28"/>
        </w:rPr>
      </w:pPr>
      <w:r w:rsidRPr="00737B77">
        <w:rPr>
          <w:rFonts w:ascii="Times New Roman" w:hAnsi="Times New Roman" w:cs="Times New Roman"/>
          <w:sz w:val="28"/>
          <w:szCs w:val="28"/>
        </w:rPr>
        <w:t xml:space="preserve">Лицу, в отношении которого возбуждено дело об административном правонарушении, его законному представителю предоставляется возможность ознакомления с протоколом об административном правонарушении. Указанное лицо вправе представить объяснения и замечания по содержанию протокола, которые прилагаются к протоколу. </w:t>
      </w:r>
    </w:p>
    <w:p w:rsidR="001C65D8" w:rsidRPr="00737B77" w:rsidRDefault="001C65D8"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p>
    <w:p w:rsidR="001C65D8" w:rsidRPr="00737B77" w:rsidRDefault="001C65D8" w:rsidP="000F32FD">
      <w:pPr>
        <w:pStyle w:val="af"/>
        <w:widowControl w:val="0"/>
        <w:numPr>
          <w:ilvl w:val="2"/>
          <w:numId w:val="34"/>
        </w:numPr>
        <w:tabs>
          <w:tab w:val="left" w:pos="283"/>
          <w:tab w:val="left" w:pos="1418"/>
          <w:tab w:val="left" w:pos="1701"/>
        </w:tabs>
        <w:spacing w:after="0"/>
        <w:ind w:left="0" w:firstLine="709"/>
        <w:jc w:val="both"/>
        <w:rPr>
          <w:rFonts w:ascii="Times New Roman" w:hAnsi="Times New Roman" w:cs="Times New Roman"/>
          <w:sz w:val="28"/>
          <w:szCs w:val="28"/>
        </w:rPr>
      </w:pPr>
      <w:r w:rsidRPr="00737B77">
        <w:rPr>
          <w:rFonts w:ascii="Times New Roman" w:hAnsi="Times New Roman" w:cs="Times New Roman"/>
          <w:sz w:val="28"/>
          <w:szCs w:val="28"/>
        </w:rPr>
        <w:t>Лицу, в отношении которого возбуждено дело об административном правонарушении, законному представителю лица, в отношении которого возбуждено дело об административном правонарушении, вручается под расписку копия протокола об административном правонарушении.</w:t>
      </w:r>
    </w:p>
    <w:p w:rsidR="001C65D8" w:rsidRPr="00737B77" w:rsidRDefault="001C65D8"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3.10.12.</w:t>
      </w:r>
      <w:r w:rsidR="00737B77">
        <w:rPr>
          <w:rFonts w:ascii="Times New Roman" w:hAnsi="Times New Roman" w:cs="Times New Roman"/>
          <w:sz w:val="28"/>
          <w:szCs w:val="28"/>
        </w:rPr>
        <w:t xml:space="preserve"> </w:t>
      </w:r>
      <w:r w:rsidR="001C65D8" w:rsidRPr="00737B77">
        <w:rPr>
          <w:rFonts w:ascii="Times New Roman" w:hAnsi="Times New Roman" w:cs="Times New Roman"/>
          <w:sz w:val="28"/>
          <w:szCs w:val="28"/>
        </w:rPr>
        <w:t xml:space="preserve">Протокол об административном правонарушении подписывается должностным лицом органа муниципального земельного контроля, его составившим, и лицом, в отношении которого возбуждено дело об административном правонарушении, его законным представителем. </w:t>
      </w:r>
    </w:p>
    <w:p w:rsidR="001C65D8" w:rsidRPr="00737B77" w:rsidRDefault="001C65D8"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3.10.13.</w:t>
      </w:r>
      <w:r w:rsidR="00737B77">
        <w:rPr>
          <w:rFonts w:ascii="Times New Roman" w:hAnsi="Times New Roman" w:cs="Times New Roman"/>
          <w:sz w:val="28"/>
          <w:szCs w:val="28"/>
        </w:rPr>
        <w:t xml:space="preserve"> </w:t>
      </w:r>
      <w:r w:rsidR="001C65D8" w:rsidRPr="00737B77">
        <w:rPr>
          <w:rFonts w:ascii="Times New Roman" w:hAnsi="Times New Roman" w:cs="Times New Roman"/>
          <w:sz w:val="28"/>
          <w:szCs w:val="28"/>
        </w:rPr>
        <w:t>В случае отказа указанных лиц от подписания протокола, а также в случае составления протокола об административном правонарушении в отсутствии лица, в отношении которого возбуждено дело об административном правонарушении, его законного представителя в нем делается соответствующая запись.</w:t>
      </w:r>
    </w:p>
    <w:p w:rsidR="001C65D8" w:rsidRPr="00737B77" w:rsidRDefault="001C65D8"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3.10.14.</w:t>
      </w:r>
      <w:r w:rsidR="00737B77">
        <w:rPr>
          <w:rFonts w:ascii="Times New Roman" w:hAnsi="Times New Roman" w:cs="Times New Roman"/>
          <w:sz w:val="28"/>
          <w:szCs w:val="28"/>
        </w:rPr>
        <w:t xml:space="preserve"> </w:t>
      </w:r>
      <w:r w:rsidR="001C65D8" w:rsidRPr="00737B77">
        <w:rPr>
          <w:rFonts w:ascii="Times New Roman" w:hAnsi="Times New Roman" w:cs="Times New Roman"/>
          <w:sz w:val="28"/>
          <w:szCs w:val="28"/>
        </w:rPr>
        <w:t xml:space="preserve">В случае неявки лица или его законного представителя, в отношении которых ведется производство по делу об административном правонарушении, если он извещен в установленном порядке, протокол об административном правонарушении составляется в их отсутствие. Копия </w:t>
      </w:r>
      <w:r w:rsidR="001C65D8" w:rsidRPr="00737B77">
        <w:rPr>
          <w:rFonts w:ascii="Times New Roman" w:hAnsi="Times New Roman" w:cs="Times New Roman"/>
          <w:sz w:val="28"/>
          <w:szCs w:val="28"/>
        </w:rPr>
        <w:lastRenderedPageBreak/>
        <w:t>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1C65D8" w:rsidRPr="00737B77" w:rsidRDefault="001C65D8"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3.10.15.</w:t>
      </w:r>
      <w:r w:rsidR="001C65D8" w:rsidRPr="00737B77">
        <w:rPr>
          <w:rFonts w:ascii="Times New Roman" w:hAnsi="Times New Roman" w:cs="Times New Roman"/>
          <w:sz w:val="28"/>
          <w:szCs w:val="28"/>
        </w:rPr>
        <w:t>Протокол об административном правонарушении направляется судье в течение трех суток с момента составления протокола об административном правонарушении.</w:t>
      </w:r>
    </w:p>
    <w:p w:rsidR="001C65D8" w:rsidRPr="00737B77" w:rsidRDefault="001C65D8"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p>
    <w:p w:rsidR="001C65D8" w:rsidRPr="00737B77" w:rsidRDefault="00F60C6E"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r w:rsidRPr="00737B77">
        <w:rPr>
          <w:rFonts w:ascii="Times New Roman" w:hAnsi="Times New Roman" w:cs="Times New Roman"/>
          <w:sz w:val="28"/>
          <w:szCs w:val="28"/>
        </w:rPr>
        <w:t>3.10.16.</w:t>
      </w:r>
      <w:r w:rsidR="001C65D8" w:rsidRPr="00737B77">
        <w:rPr>
          <w:rFonts w:ascii="Times New Roman" w:hAnsi="Times New Roman" w:cs="Times New Roman"/>
          <w:sz w:val="28"/>
          <w:szCs w:val="28"/>
        </w:rPr>
        <w:t>В случае если протокол об административном правонарушении составлен неправомочным лицом, а также в иных случаях, предусмотренных пунктом 4 ч. 1 ст. 29.4 КоАП РФ, недостатки протокола и других материалов дела об административном правонарушении устраняются в срок не более трех суток со дня их поступления (получения) от судьи. Материалы дела об административном правонарушении с внесенными в них изменениями и дополнениями возвращаются судье в течение суток со дня устранения соответствующих недостатков.</w:t>
      </w:r>
    </w:p>
    <w:p w:rsidR="001C65D8" w:rsidRPr="00737B77" w:rsidRDefault="001C65D8" w:rsidP="00737B77">
      <w:pPr>
        <w:widowControl w:val="0"/>
        <w:tabs>
          <w:tab w:val="left" w:pos="283"/>
          <w:tab w:val="left" w:pos="1418"/>
          <w:tab w:val="left" w:pos="1701"/>
        </w:tabs>
        <w:spacing w:after="0"/>
        <w:ind w:firstLine="709"/>
        <w:jc w:val="both"/>
        <w:rPr>
          <w:rFonts w:ascii="Times New Roman" w:hAnsi="Times New Roman" w:cs="Times New Roman"/>
          <w:sz w:val="28"/>
          <w:szCs w:val="28"/>
        </w:rPr>
      </w:pPr>
    </w:p>
    <w:p w:rsidR="001C65D8" w:rsidRPr="00737B77" w:rsidRDefault="001C65D8" w:rsidP="000F32FD">
      <w:pPr>
        <w:pStyle w:val="af"/>
        <w:widowControl w:val="0"/>
        <w:numPr>
          <w:ilvl w:val="2"/>
          <w:numId w:val="35"/>
        </w:numPr>
        <w:tabs>
          <w:tab w:val="left" w:pos="283"/>
          <w:tab w:val="left" w:pos="1418"/>
          <w:tab w:val="left" w:pos="1701"/>
        </w:tabs>
        <w:spacing w:after="0"/>
        <w:ind w:left="0" w:firstLine="709"/>
        <w:jc w:val="both"/>
        <w:rPr>
          <w:rFonts w:ascii="Times New Roman" w:hAnsi="Times New Roman" w:cs="Times New Roman"/>
          <w:sz w:val="28"/>
          <w:szCs w:val="28"/>
        </w:rPr>
      </w:pPr>
      <w:r w:rsidRPr="00737B77">
        <w:rPr>
          <w:rFonts w:ascii="Times New Roman" w:hAnsi="Times New Roman" w:cs="Times New Roman"/>
          <w:sz w:val="28"/>
          <w:szCs w:val="28"/>
        </w:rPr>
        <w:t>Информация о наложенном административном наказании в виде штрафа вносится в ЕГИС ОКНД.</w:t>
      </w:r>
    </w:p>
    <w:p w:rsidR="00532994" w:rsidRDefault="00532994">
      <w:pPr>
        <w:pStyle w:val="ConsPlusNormal"/>
        <w:tabs>
          <w:tab w:val="left" w:pos="1134"/>
        </w:tabs>
        <w:spacing w:line="276" w:lineRule="auto"/>
        <w:ind w:firstLine="709"/>
        <w:jc w:val="center"/>
        <w:rPr>
          <w:rFonts w:ascii="Times New Roman" w:hAnsi="Times New Roman" w:cs="Times New Roman"/>
          <w:sz w:val="28"/>
          <w:szCs w:val="28"/>
        </w:rPr>
      </w:pPr>
    </w:p>
    <w:p w:rsidR="001C65D8" w:rsidRPr="00971CF3" w:rsidRDefault="00971CF3">
      <w:pPr>
        <w:pStyle w:val="ConsPlusNormal"/>
        <w:tabs>
          <w:tab w:val="left" w:pos="1134"/>
        </w:tabs>
        <w:spacing w:line="276" w:lineRule="auto"/>
        <w:ind w:firstLine="709"/>
        <w:jc w:val="center"/>
        <w:rPr>
          <w:b/>
        </w:rPr>
      </w:pPr>
      <w:r>
        <w:rPr>
          <w:rFonts w:ascii="Times New Roman" w:hAnsi="Times New Roman" w:cs="Times New Roman"/>
          <w:b/>
          <w:sz w:val="28"/>
          <w:szCs w:val="28"/>
        </w:rPr>
        <w:t xml:space="preserve">3.11 </w:t>
      </w:r>
      <w:r w:rsidR="001C65D8" w:rsidRPr="00971CF3">
        <w:rPr>
          <w:rFonts w:ascii="Times New Roman" w:hAnsi="Times New Roman" w:cs="Times New Roman"/>
          <w:b/>
          <w:sz w:val="28"/>
          <w:szCs w:val="28"/>
        </w:rPr>
        <w:t>Предоставление отчетности при осуществлении муниципального земельного контроля</w:t>
      </w:r>
    </w:p>
    <w:p w:rsidR="001C65D8" w:rsidRPr="00792C4D" w:rsidRDefault="001C65D8">
      <w:pPr>
        <w:pStyle w:val="ConsPlusNormal"/>
        <w:tabs>
          <w:tab w:val="left" w:pos="1134"/>
        </w:tabs>
        <w:spacing w:line="276" w:lineRule="auto"/>
        <w:ind w:firstLine="709"/>
        <w:jc w:val="center"/>
        <w:rPr>
          <w:rFonts w:ascii="Times New Roman" w:hAnsi="Times New Roman" w:cs="Times New Roman"/>
          <w:sz w:val="28"/>
          <w:szCs w:val="28"/>
        </w:rPr>
      </w:pPr>
    </w:p>
    <w:p w:rsidR="001C65D8" w:rsidRPr="00792C4D" w:rsidRDefault="008F28CA">
      <w:pPr>
        <w:pStyle w:val="ConsPlusNormal"/>
        <w:tabs>
          <w:tab w:val="left" w:pos="1134"/>
        </w:tabs>
        <w:spacing w:line="276" w:lineRule="auto"/>
        <w:ind w:firstLine="709"/>
        <w:jc w:val="both"/>
      </w:pPr>
      <w:r>
        <w:rPr>
          <w:rFonts w:ascii="Times New Roman" w:hAnsi="Times New Roman" w:cs="Times New Roman"/>
          <w:sz w:val="28"/>
          <w:szCs w:val="28"/>
        </w:rPr>
        <w:t>3.11.1</w:t>
      </w:r>
      <w:r w:rsidR="001C65D8" w:rsidRPr="00792C4D">
        <w:rPr>
          <w:rFonts w:ascii="Times New Roman" w:hAnsi="Times New Roman" w:cs="Times New Roman"/>
          <w:sz w:val="28"/>
          <w:szCs w:val="28"/>
        </w:rPr>
        <w:t>. Орган муниципального земельного контроля направляет отчет об осуществлении муниципального земельного контроля в Министерство имущественных отношений Московской области.</w:t>
      </w:r>
    </w:p>
    <w:p w:rsidR="001C65D8" w:rsidRPr="00792C4D" w:rsidRDefault="001C65D8">
      <w:pPr>
        <w:pStyle w:val="ConsPlusNormal"/>
        <w:tabs>
          <w:tab w:val="left" w:pos="1134"/>
        </w:tabs>
        <w:spacing w:line="276" w:lineRule="auto"/>
        <w:ind w:firstLine="709"/>
        <w:jc w:val="both"/>
        <w:rPr>
          <w:rFonts w:ascii="Times New Roman" w:hAnsi="Times New Roman" w:cs="Times New Roman"/>
          <w:sz w:val="28"/>
          <w:szCs w:val="28"/>
        </w:rPr>
      </w:pPr>
    </w:p>
    <w:p w:rsidR="001C65D8" w:rsidRDefault="008F28CA">
      <w:pPr>
        <w:pStyle w:val="ConsPlusNormal"/>
        <w:tabs>
          <w:tab w:val="left" w:pos="1134"/>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3.11.2</w:t>
      </w:r>
      <w:r w:rsidR="001C65D8" w:rsidRPr="00792C4D">
        <w:rPr>
          <w:rFonts w:ascii="Times New Roman" w:hAnsi="Times New Roman" w:cs="Times New Roman"/>
          <w:sz w:val="28"/>
          <w:szCs w:val="28"/>
        </w:rPr>
        <w:t>. Форма отчета о проведении муниципального земельного контроля и сроки предоставления устанавливаются Министерством имущественных отношений Московской области.</w:t>
      </w:r>
    </w:p>
    <w:p w:rsidR="001C65D8" w:rsidRDefault="001C65D8">
      <w:pPr>
        <w:widowControl w:val="0"/>
        <w:tabs>
          <w:tab w:val="left" w:pos="1134"/>
        </w:tabs>
        <w:autoSpaceDE w:val="0"/>
        <w:spacing w:after="0"/>
        <w:rPr>
          <w:rFonts w:ascii="Times New Roman" w:hAnsi="Times New Roman" w:cs="Times New Roman"/>
          <w:sz w:val="28"/>
          <w:szCs w:val="28"/>
        </w:rPr>
      </w:pPr>
    </w:p>
    <w:p w:rsidR="001C65D8" w:rsidRPr="00971CF3" w:rsidRDefault="00971CF3">
      <w:pPr>
        <w:widowControl w:val="0"/>
        <w:tabs>
          <w:tab w:val="left" w:pos="1134"/>
        </w:tabs>
        <w:autoSpaceDE w:val="0"/>
        <w:spacing w:after="0"/>
        <w:jc w:val="center"/>
        <w:rPr>
          <w:b/>
        </w:rPr>
      </w:pPr>
      <w:r>
        <w:rPr>
          <w:rFonts w:ascii="Times New Roman" w:hAnsi="Times New Roman" w:cs="Times New Roman"/>
          <w:b/>
          <w:sz w:val="28"/>
          <w:szCs w:val="28"/>
        </w:rPr>
        <w:t xml:space="preserve">3.12 </w:t>
      </w:r>
      <w:r w:rsidR="001C65D8" w:rsidRPr="00971CF3">
        <w:rPr>
          <w:rFonts w:ascii="Times New Roman" w:hAnsi="Times New Roman" w:cs="Times New Roman"/>
          <w:b/>
          <w:sz w:val="28"/>
          <w:szCs w:val="28"/>
        </w:rPr>
        <w:t xml:space="preserve">Рассмотрение обращений граждан и организаций по вопросам соблюдения обязательных требований </w:t>
      </w:r>
    </w:p>
    <w:p w:rsidR="001C65D8" w:rsidRDefault="001C65D8">
      <w:pPr>
        <w:tabs>
          <w:tab w:val="left" w:pos="1134"/>
        </w:tabs>
        <w:spacing w:after="0"/>
        <w:ind w:firstLine="709"/>
        <w:jc w:val="both"/>
        <w:rPr>
          <w:rFonts w:ascii="Times New Roman" w:hAnsi="Times New Roman" w:cs="Times New Roman"/>
          <w:sz w:val="28"/>
          <w:szCs w:val="28"/>
        </w:rPr>
      </w:pPr>
    </w:p>
    <w:p w:rsidR="001C65D8" w:rsidRDefault="008F28CA">
      <w:pPr>
        <w:tabs>
          <w:tab w:val="left" w:pos="1134"/>
        </w:tabs>
        <w:spacing w:after="0"/>
        <w:ind w:firstLine="709"/>
        <w:jc w:val="both"/>
      </w:pPr>
      <w:r>
        <w:rPr>
          <w:rFonts w:ascii="Times New Roman" w:hAnsi="Times New Roman" w:cs="Times New Roman"/>
          <w:sz w:val="28"/>
        </w:rPr>
        <w:t>3.12.1</w:t>
      </w:r>
      <w:r w:rsidR="001C65D8">
        <w:rPr>
          <w:rFonts w:ascii="Times New Roman" w:hAnsi="Times New Roman" w:cs="Times New Roman"/>
          <w:sz w:val="28"/>
        </w:rPr>
        <w:t>. Началом административного действия является поступление в орган муниципального земельного контроля обращений или заявлений граждан и организаций по вопросам соблюдения обязательных требований.</w:t>
      </w:r>
    </w:p>
    <w:p w:rsidR="001C65D8" w:rsidRDefault="001C65D8">
      <w:pPr>
        <w:tabs>
          <w:tab w:val="left" w:pos="1134"/>
        </w:tabs>
        <w:spacing w:after="0"/>
        <w:ind w:firstLine="709"/>
        <w:jc w:val="both"/>
        <w:rPr>
          <w:rFonts w:ascii="Times New Roman" w:hAnsi="Times New Roman" w:cs="Times New Roman"/>
          <w:sz w:val="28"/>
        </w:rPr>
      </w:pPr>
    </w:p>
    <w:p w:rsidR="001C65D8" w:rsidRDefault="008F28CA">
      <w:pPr>
        <w:tabs>
          <w:tab w:val="left" w:pos="1134"/>
        </w:tabs>
        <w:spacing w:after="0"/>
        <w:ind w:firstLine="709"/>
        <w:jc w:val="both"/>
      </w:pPr>
      <w:r>
        <w:rPr>
          <w:rFonts w:ascii="Times New Roman" w:hAnsi="Times New Roman" w:cs="Times New Roman"/>
          <w:sz w:val="28"/>
        </w:rPr>
        <w:t>3.12.2</w:t>
      </w:r>
      <w:r w:rsidR="001C65D8">
        <w:rPr>
          <w:rFonts w:ascii="Times New Roman" w:hAnsi="Times New Roman" w:cs="Times New Roman"/>
          <w:sz w:val="28"/>
        </w:rPr>
        <w:t>. Обращени</w:t>
      </w:r>
      <w:r w:rsidR="00AC3329">
        <w:rPr>
          <w:rFonts w:ascii="Times New Roman" w:hAnsi="Times New Roman" w:cs="Times New Roman"/>
          <w:sz w:val="28"/>
        </w:rPr>
        <w:t>я</w:t>
      </w:r>
      <w:r w:rsidR="001C65D8">
        <w:rPr>
          <w:rFonts w:ascii="Times New Roman" w:hAnsi="Times New Roman" w:cs="Times New Roman"/>
          <w:sz w:val="28"/>
        </w:rPr>
        <w:t xml:space="preserve"> или заявления граждан по вопросам соблюдения обязательных требо</w:t>
      </w:r>
      <w:r w:rsidR="00AC3329">
        <w:rPr>
          <w:rFonts w:ascii="Times New Roman" w:hAnsi="Times New Roman" w:cs="Times New Roman"/>
          <w:sz w:val="28"/>
        </w:rPr>
        <w:t>ваний (далее также – документы)</w:t>
      </w:r>
      <w:r w:rsidR="001C65D8">
        <w:rPr>
          <w:rFonts w:ascii="Times New Roman" w:hAnsi="Times New Roman" w:cs="Times New Roman"/>
          <w:sz w:val="28"/>
        </w:rPr>
        <w:t xml:space="preserve"> рассматриваются</w:t>
      </w:r>
      <w:r w:rsidR="00931914">
        <w:rPr>
          <w:rFonts w:ascii="Times New Roman" w:hAnsi="Times New Roman" w:cs="Times New Roman"/>
          <w:sz w:val="28"/>
        </w:rPr>
        <w:t xml:space="preserve"> </w:t>
      </w:r>
      <w:r w:rsidR="001C65D8">
        <w:rPr>
          <w:rFonts w:ascii="Times New Roman" w:hAnsi="Times New Roman" w:cs="Times New Roman"/>
          <w:sz w:val="28"/>
        </w:rPr>
        <w:t xml:space="preserve">в </w:t>
      </w:r>
      <w:r w:rsidR="001C65D8">
        <w:rPr>
          <w:rFonts w:ascii="Times New Roman" w:hAnsi="Times New Roman" w:cs="Times New Roman"/>
          <w:sz w:val="28"/>
        </w:rPr>
        <w:lastRenderedPageBreak/>
        <w:t xml:space="preserve">соответствии с порядком, установленным Федеральным законом от 02.05.2006 </w:t>
      </w:r>
      <w:r w:rsidR="00C90767">
        <w:rPr>
          <w:rFonts w:ascii="Times New Roman" w:hAnsi="Times New Roman" w:cs="Times New Roman"/>
          <w:sz w:val="28"/>
        </w:rPr>
        <w:br/>
      </w:r>
      <w:r w:rsidR="001C65D8">
        <w:rPr>
          <w:rFonts w:ascii="Times New Roman" w:hAnsi="Times New Roman" w:cs="Times New Roman"/>
          <w:sz w:val="28"/>
        </w:rPr>
        <w:t>№ 59-ФЗ «О порядке рассмотрения обращений граждан Российской Федерации» (далее – Федеральный закон № 59-ФЗ), Законом Московской области</w:t>
      </w:r>
      <w:r w:rsidR="00931914">
        <w:rPr>
          <w:rFonts w:ascii="Times New Roman" w:hAnsi="Times New Roman" w:cs="Times New Roman"/>
          <w:sz w:val="28"/>
        </w:rPr>
        <w:t xml:space="preserve"> </w:t>
      </w:r>
      <w:r w:rsidR="001C65D8">
        <w:rPr>
          <w:rFonts w:ascii="Times New Roman" w:hAnsi="Times New Roman" w:cs="Times New Roman"/>
          <w:sz w:val="28"/>
        </w:rPr>
        <w:t>от 05.10.2006 № 164 «О рассмотрении обращений граждан» (далее – Закон Московской области № 164).</w:t>
      </w:r>
    </w:p>
    <w:p w:rsidR="001C65D8" w:rsidRDefault="001C65D8">
      <w:pPr>
        <w:tabs>
          <w:tab w:val="left" w:pos="1134"/>
        </w:tabs>
        <w:spacing w:after="0"/>
        <w:ind w:firstLine="709"/>
        <w:jc w:val="both"/>
        <w:rPr>
          <w:rFonts w:ascii="Times New Roman" w:hAnsi="Times New Roman" w:cs="Times New Roman"/>
          <w:sz w:val="28"/>
        </w:rPr>
      </w:pPr>
    </w:p>
    <w:p w:rsidR="001C65D8" w:rsidRDefault="008F28CA">
      <w:pPr>
        <w:tabs>
          <w:tab w:val="left" w:pos="1134"/>
        </w:tabs>
        <w:spacing w:after="0"/>
        <w:ind w:firstLine="709"/>
        <w:jc w:val="both"/>
      </w:pPr>
      <w:r>
        <w:rPr>
          <w:rFonts w:ascii="Times New Roman" w:hAnsi="Times New Roman" w:cs="Times New Roman"/>
          <w:sz w:val="28"/>
        </w:rPr>
        <w:t>3.12.3</w:t>
      </w:r>
      <w:r w:rsidR="001C65D8">
        <w:rPr>
          <w:rFonts w:ascii="Times New Roman" w:hAnsi="Times New Roman" w:cs="Times New Roman"/>
          <w:sz w:val="28"/>
        </w:rPr>
        <w:t>. Срок рассмотрения обращений граждан.</w:t>
      </w:r>
    </w:p>
    <w:p w:rsidR="001C65D8" w:rsidRDefault="001C65D8">
      <w:pPr>
        <w:tabs>
          <w:tab w:val="left" w:pos="1134"/>
        </w:tabs>
        <w:spacing w:after="0"/>
        <w:ind w:firstLine="709"/>
        <w:jc w:val="both"/>
      </w:pPr>
      <w:r>
        <w:rPr>
          <w:rFonts w:ascii="Times New Roman" w:hAnsi="Times New Roman" w:cs="Times New Roman"/>
          <w:sz w:val="28"/>
        </w:rPr>
        <w:t xml:space="preserve">Рассмотрение обращений граждан осуществляется </w:t>
      </w:r>
      <w:r w:rsidR="00D4146F">
        <w:rPr>
          <w:rFonts w:ascii="Times New Roman" w:hAnsi="Times New Roman" w:cs="Times New Roman"/>
          <w:sz w:val="28"/>
        </w:rPr>
        <w:t xml:space="preserve">в срок </w:t>
      </w:r>
      <w:r>
        <w:rPr>
          <w:rFonts w:ascii="Times New Roman" w:hAnsi="Times New Roman" w:cs="Times New Roman"/>
          <w:sz w:val="28"/>
        </w:rPr>
        <w:t xml:space="preserve">не позднее 30 дней со дня регистрации обращений. </w:t>
      </w:r>
    </w:p>
    <w:p w:rsidR="001C65D8" w:rsidRDefault="001C65D8">
      <w:pPr>
        <w:tabs>
          <w:tab w:val="left" w:pos="1134"/>
        </w:tabs>
        <w:spacing w:after="0"/>
        <w:ind w:firstLine="709"/>
        <w:jc w:val="both"/>
      </w:pPr>
      <w:r>
        <w:rPr>
          <w:rFonts w:ascii="Times New Roman" w:hAnsi="Times New Roman" w:cs="Times New Roman"/>
          <w:sz w:val="28"/>
        </w:rPr>
        <w:t>В исключительных случаях срок исполнения функции по рассмотрению обращений граждан может быть продлен руководителем, первым заместителем руководителя или заместителями руководителя либо уполномоченном на то лицом органа муниципального земельного контроля, но не более чем на 30 дней, с обязательным уведомлением заявителя о продлении срока рассмотрения его обращения.</w:t>
      </w:r>
    </w:p>
    <w:p w:rsidR="001C65D8" w:rsidRDefault="001C65D8">
      <w:pPr>
        <w:tabs>
          <w:tab w:val="left" w:pos="1134"/>
        </w:tabs>
        <w:spacing w:after="0"/>
        <w:ind w:firstLine="709"/>
        <w:jc w:val="both"/>
      </w:pPr>
      <w:r>
        <w:rPr>
          <w:rFonts w:ascii="Times New Roman" w:hAnsi="Times New Roman" w:cs="Times New Roman"/>
          <w:sz w:val="28"/>
        </w:rPr>
        <w:t>Обращения, поступившие из Правительства Московской области, рассматриваются в соответствии</w:t>
      </w:r>
      <w:r w:rsidR="00801181">
        <w:rPr>
          <w:rFonts w:ascii="Times New Roman" w:hAnsi="Times New Roman" w:cs="Times New Roman"/>
          <w:sz w:val="28"/>
        </w:rPr>
        <w:t xml:space="preserve"> с постановлением Губернатора Московской области</w:t>
      </w:r>
      <w:r>
        <w:rPr>
          <w:rFonts w:ascii="Times New Roman" w:hAnsi="Times New Roman" w:cs="Times New Roman"/>
          <w:sz w:val="28"/>
        </w:rPr>
        <w:t xml:space="preserve"> от 18.12.2014 № 287-ПГ «Об утверждении Регламента рассмотрения обращений граждан в Правительстве Московской области».</w:t>
      </w:r>
    </w:p>
    <w:p w:rsidR="00792C4D" w:rsidRDefault="00792C4D">
      <w:pPr>
        <w:tabs>
          <w:tab w:val="left" w:pos="1134"/>
        </w:tabs>
        <w:spacing w:after="0"/>
        <w:ind w:firstLine="709"/>
        <w:jc w:val="both"/>
        <w:rPr>
          <w:rFonts w:ascii="Times New Roman" w:hAnsi="Times New Roman" w:cs="Times New Roman"/>
          <w:sz w:val="28"/>
        </w:rPr>
      </w:pPr>
    </w:p>
    <w:p w:rsidR="001C65D8" w:rsidRDefault="008F28CA">
      <w:pPr>
        <w:tabs>
          <w:tab w:val="left" w:pos="1134"/>
        </w:tabs>
        <w:spacing w:after="0"/>
        <w:ind w:firstLine="709"/>
        <w:jc w:val="both"/>
      </w:pPr>
      <w:r>
        <w:rPr>
          <w:rFonts w:ascii="Times New Roman" w:hAnsi="Times New Roman" w:cs="Times New Roman"/>
          <w:sz w:val="28"/>
          <w:szCs w:val="28"/>
        </w:rPr>
        <w:t>3.12.4</w:t>
      </w:r>
      <w:r w:rsidR="001C65D8">
        <w:rPr>
          <w:rFonts w:ascii="Times New Roman" w:hAnsi="Times New Roman" w:cs="Times New Roman"/>
          <w:sz w:val="28"/>
          <w:szCs w:val="28"/>
        </w:rPr>
        <w:t>. Оставление обращения без рассмотрения.</w:t>
      </w:r>
    </w:p>
    <w:p w:rsidR="001C65D8" w:rsidRDefault="001C65D8">
      <w:pPr>
        <w:pStyle w:val="17"/>
        <w:tabs>
          <w:tab w:val="left" w:pos="1134"/>
        </w:tabs>
        <w:spacing w:line="276" w:lineRule="auto"/>
        <w:ind w:firstLine="709"/>
        <w:jc w:val="both"/>
      </w:pPr>
      <w:r>
        <w:rPr>
          <w:rFonts w:ascii="Times New Roman" w:hAnsi="Times New Roman" w:cs="Times New Roman"/>
          <w:sz w:val="28"/>
          <w:szCs w:val="28"/>
        </w:rPr>
        <w:t>Должностные лица, которым направлено обращение, вправе не рассматривать его по существу, если:</w:t>
      </w:r>
    </w:p>
    <w:p w:rsidR="001C65D8" w:rsidRDefault="001C65D8" w:rsidP="000F32FD">
      <w:pPr>
        <w:pStyle w:val="17"/>
        <w:numPr>
          <w:ilvl w:val="1"/>
          <w:numId w:val="9"/>
        </w:numPr>
        <w:tabs>
          <w:tab w:val="left" w:pos="1134"/>
        </w:tabs>
        <w:spacing w:line="276" w:lineRule="auto"/>
        <w:ind w:left="0" w:firstLine="709"/>
        <w:jc w:val="both"/>
      </w:pPr>
      <w:proofErr w:type="gramStart"/>
      <w:r>
        <w:rPr>
          <w:rFonts w:ascii="Times New Roman" w:hAnsi="Times New Roman" w:cs="Times New Roman"/>
          <w:sz w:val="28"/>
          <w:szCs w:val="28"/>
        </w:rPr>
        <w:t>в обращении гражданина в письменной форме или форме электронного документа содержится вопрос, на который ему неоднократно давались письменные ответы или ответы в форме электронного документа по существу в связи с ранее направляемыми обращениями, и при этом в обращении не приводятся новые доводы или обстоятельства, при условии, что указанное обращение и ранее направляемые обращения направлялись в один и тот же орган</w:t>
      </w:r>
      <w:proofErr w:type="gramEnd"/>
      <w:r>
        <w:rPr>
          <w:rFonts w:ascii="Times New Roman" w:hAnsi="Times New Roman" w:cs="Times New Roman"/>
          <w:sz w:val="28"/>
          <w:szCs w:val="28"/>
        </w:rPr>
        <w:t xml:space="preserve"> местного самоуправления или одному и тому же должностному лицу;</w:t>
      </w:r>
    </w:p>
    <w:p w:rsidR="001C65D8" w:rsidRDefault="001C65D8" w:rsidP="000F32FD">
      <w:pPr>
        <w:pStyle w:val="17"/>
        <w:numPr>
          <w:ilvl w:val="1"/>
          <w:numId w:val="9"/>
        </w:numPr>
        <w:tabs>
          <w:tab w:val="left" w:pos="1134"/>
        </w:tabs>
        <w:spacing w:line="276" w:lineRule="auto"/>
        <w:ind w:left="0" w:firstLine="709"/>
        <w:jc w:val="both"/>
      </w:pPr>
      <w:proofErr w:type="gramStart"/>
      <w:r>
        <w:rPr>
          <w:rFonts w:ascii="Times New Roman" w:hAnsi="Times New Roman" w:cs="Times New Roman"/>
          <w:sz w:val="28"/>
          <w:szCs w:val="28"/>
        </w:rPr>
        <w:t xml:space="preserve">в обращении содержится вопрос, ответ на который размещен в соответствии с ч. 4 ст. 10 Федерального закона № 59-ФЗ на официальном сайте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в сети «Интернет», гражданину, направившему обращение, в течение семи дней со дня регистрации обращения сообщается электронный адрес официального сайта в сети «Интернет», на котором размещен ответ на вопрос, поставленный в обращении, при этом обращение, содержащее</w:t>
      </w:r>
      <w:proofErr w:type="gramEnd"/>
      <w:r>
        <w:rPr>
          <w:rFonts w:ascii="Times New Roman" w:hAnsi="Times New Roman" w:cs="Times New Roman"/>
          <w:sz w:val="28"/>
          <w:szCs w:val="28"/>
        </w:rPr>
        <w:t xml:space="preserve"> обжалование судебного решения, не возвращается;</w:t>
      </w:r>
    </w:p>
    <w:p w:rsidR="001C65D8" w:rsidRDefault="001C65D8" w:rsidP="000F32FD">
      <w:pPr>
        <w:pStyle w:val="17"/>
        <w:numPr>
          <w:ilvl w:val="1"/>
          <w:numId w:val="9"/>
        </w:numPr>
        <w:tabs>
          <w:tab w:val="left" w:pos="1134"/>
        </w:tabs>
        <w:spacing w:line="276" w:lineRule="auto"/>
        <w:ind w:left="0" w:firstLine="709"/>
        <w:jc w:val="both"/>
      </w:pPr>
      <w:r>
        <w:rPr>
          <w:rFonts w:ascii="Times New Roman" w:hAnsi="Times New Roman" w:cs="Times New Roman"/>
          <w:sz w:val="28"/>
          <w:szCs w:val="28"/>
        </w:rPr>
        <w:t>в обращении обжалуется судебное решение, гражданину, направившему такое обращение, в течение семи дней со дня регистрации обращение возвращается с разъяснением порядка обжалования данного судебного решения;</w:t>
      </w:r>
    </w:p>
    <w:p w:rsidR="001C65D8" w:rsidRDefault="001C65D8" w:rsidP="000F32FD">
      <w:pPr>
        <w:pStyle w:val="17"/>
        <w:numPr>
          <w:ilvl w:val="1"/>
          <w:numId w:val="9"/>
        </w:numPr>
        <w:tabs>
          <w:tab w:val="left" w:pos="1134"/>
        </w:tabs>
        <w:spacing w:line="276" w:lineRule="auto"/>
        <w:ind w:left="0" w:firstLine="709"/>
        <w:jc w:val="both"/>
      </w:pPr>
      <w:r>
        <w:rPr>
          <w:rFonts w:ascii="Times New Roman" w:hAnsi="Times New Roman" w:cs="Times New Roman"/>
          <w:sz w:val="28"/>
          <w:szCs w:val="28"/>
        </w:rPr>
        <w:lastRenderedPageBreak/>
        <w:t>в обращении содержатся нецензурные либо оскорбительные выражения, угрозы жизни, здоровью и имуществу должностного лица, а также членов его семьи, при этом сообщается гражданину, направившему обращение, о недопустимости злоупотребления правом;</w:t>
      </w:r>
    </w:p>
    <w:p w:rsidR="001C65D8" w:rsidRDefault="001C65D8" w:rsidP="000F32FD">
      <w:pPr>
        <w:pStyle w:val="17"/>
        <w:numPr>
          <w:ilvl w:val="1"/>
          <w:numId w:val="9"/>
        </w:numPr>
        <w:tabs>
          <w:tab w:val="left" w:pos="1134"/>
        </w:tabs>
        <w:spacing w:line="276" w:lineRule="auto"/>
        <w:ind w:left="0" w:firstLine="709"/>
        <w:jc w:val="both"/>
      </w:pPr>
      <w:r>
        <w:rPr>
          <w:rFonts w:ascii="Times New Roman" w:hAnsi="Times New Roman" w:cs="Times New Roman"/>
          <w:sz w:val="28"/>
          <w:szCs w:val="28"/>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1C65D8" w:rsidRDefault="001C65D8" w:rsidP="000F32FD">
      <w:pPr>
        <w:pStyle w:val="17"/>
        <w:numPr>
          <w:ilvl w:val="1"/>
          <w:numId w:val="9"/>
        </w:numPr>
        <w:tabs>
          <w:tab w:val="left" w:pos="1134"/>
        </w:tabs>
        <w:spacing w:line="276" w:lineRule="auto"/>
        <w:ind w:left="0" w:firstLine="709"/>
        <w:jc w:val="both"/>
      </w:pPr>
      <w:r>
        <w:rPr>
          <w:rFonts w:ascii="Times New Roman" w:hAnsi="Times New Roman" w:cs="Times New Roman"/>
          <w:sz w:val="28"/>
          <w:szCs w:val="28"/>
        </w:rPr>
        <w:t>от гражданина поступило заявление о прекращении рассмотрения обращения.</w:t>
      </w:r>
    </w:p>
    <w:p w:rsidR="001C65D8" w:rsidRDefault="001C65D8" w:rsidP="00532994">
      <w:pPr>
        <w:pStyle w:val="17"/>
        <w:tabs>
          <w:tab w:val="left" w:pos="1134"/>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Об отказе в рассмотрении обращения по существу письменно или в форме электронного документа сообщается обратившемуся гражданину.</w:t>
      </w:r>
    </w:p>
    <w:p w:rsidR="00D4146F" w:rsidRPr="00532994" w:rsidRDefault="00D4146F" w:rsidP="00532994">
      <w:pPr>
        <w:pStyle w:val="17"/>
        <w:tabs>
          <w:tab w:val="left" w:pos="1134"/>
        </w:tabs>
        <w:spacing w:line="276" w:lineRule="auto"/>
        <w:ind w:firstLine="709"/>
        <w:jc w:val="both"/>
      </w:pPr>
    </w:p>
    <w:p w:rsidR="001C65D8" w:rsidRDefault="008F28CA">
      <w:pPr>
        <w:pStyle w:val="ConsPlusNormal"/>
        <w:tabs>
          <w:tab w:val="left" w:pos="1134"/>
        </w:tabs>
        <w:spacing w:line="276" w:lineRule="auto"/>
        <w:ind w:firstLine="709"/>
        <w:jc w:val="both"/>
      </w:pPr>
      <w:r>
        <w:rPr>
          <w:rFonts w:ascii="Times New Roman" w:hAnsi="Times New Roman" w:cs="Times New Roman"/>
          <w:sz w:val="28"/>
          <w:szCs w:val="28"/>
        </w:rPr>
        <w:t>3.12.5</w:t>
      </w:r>
      <w:r w:rsidR="001C65D8">
        <w:rPr>
          <w:rFonts w:ascii="Times New Roman" w:hAnsi="Times New Roman" w:cs="Times New Roman"/>
          <w:sz w:val="28"/>
          <w:szCs w:val="28"/>
        </w:rPr>
        <w:t xml:space="preserve">. Рассмотрение обращений в структурных подразделениях </w:t>
      </w:r>
      <w:r w:rsidR="001C65D8">
        <w:rPr>
          <w:rFonts w:ascii="Times New Roman" w:hAnsi="Times New Roman" w:cs="Times New Roman"/>
          <w:sz w:val="28"/>
        </w:rPr>
        <w:t>органа муниципального земельного контроля</w:t>
      </w:r>
      <w:r w:rsidR="001C65D8">
        <w:rPr>
          <w:rFonts w:ascii="Times New Roman" w:hAnsi="Times New Roman" w:cs="Times New Roman"/>
          <w:sz w:val="28"/>
          <w:szCs w:val="28"/>
        </w:rPr>
        <w:t>.</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В случае невозможности передачи обращения посредством МСЭД (направляемый документ не поддается прочтению после сканирования в электронном виде; документ имеет большой объем; документ не поддается сканированию; документ прошит и заверен печатью; документ сброшюрован; к документу приложены фотографии, электронные диски, кассеты и другие элементы, не поддающиеся вводу во МСЭД) либо при необходимости наличия оригинала документа у исполнителя при рассмотрении данного документа (судебные процессы; прокурорские проверки; требование заявителя либо правонарушителя о наличии оригинала обращения при непосредственном рассмотрении обращения либо рассмотрении дела об административном правонарушении), по иным причинам, возникающим в ходе рассмотрения обращения, либо по требованию руководителя, первого заместителя руководителя или заместителей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обращения передаются исполнителю.</w:t>
      </w:r>
    </w:p>
    <w:p w:rsidR="001C65D8" w:rsidRDefault="001C65D8">
      <w:pPr>
        <w:pStyle w:val="ConsPlusNormal"/>
        <w:tabs>
          <w:tab w:val="left" w:pos="1134"/>
        </w:tabs>
        <w:spacing w:line="276" w:lineRule="auto"/>
        <w:ind w:firstLine="709"/>
        <w:jc w:val="both"/>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сроками исполнения, а также централизованную подготовку ответа заявителю, в том числе для контрольных поручений в областные и федеральные органы, осуществляет исполнитель, указанный в поручении первым либо ответственный исполнитель. Соисполнители не позднее пяти дней до истечения срока исполнения письма обязаны представить ответственному исполнителю все необходимые материалы для обобщения и подготовки ответа.</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Исполнитель, которому поручено рассмотрение обращения:</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1) обеспечивает объективное, всестороннее и своевременное рассмотрение обращения, в случае необходимости дает разъяснения заявителю о порядке рассмотрения;</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lastRenderedPageBreak/>
        <w:t>2) готовит проект письменного ответа по существу поставленных в обращении вопросов;</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3) готовит проект уведомления гражданина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Исполнитель не позднее двух дней до истечения срока рассмотрения обращения представляет первому заместителю руководителя и/или заместителю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проект ответа заявителю, согласованный с соисполнителями (при их наличии в поручении).</w:t>
      </w:r>
    </w:p>
    <w:p w:rsidR="001C65D8" w:rsidRDefault="001C65D8">
      <w:pPr>
        <w:pStyle w:val="ConsPlusNormal"/>
        <w:tabs>
          <w:tab w:val="left" w:pos="1134"/>
        </w:tabs>
        <w:spacing w:line="276" w:lineRule="auto"/>
        <w:ind w:firstLine="709"/>
        <w:jc w:val="both"/>
      </w:pPr>
      <w:proofErr w:type="gramStart"/>
      <w:r>
        <w:rPr>
          <w:rFonts w:ascii="Times New Roman" w:hAnsi="Times New Roman" w:cs="Times New Roman"/>
          <w:sz w:val="28"/>
          <w:szCs w:val="28"/>
        </w:rPr>
        <w:t xml:space="preserve">Исполнитель не позднее трех дней до истечения срока рассмотрения обращения, направленного из Правительства Московской области (в случаях, когда требуется ответ за подписью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Государственной Думы Федерального Собрания Российской Федерации, Московской областной Думы представляет руководителю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проект ответа заявителю, согласованный с соисполнителями (при их наличии в поручении).</w:t>
      </w:r>
      <w:proofErr w:type="gramEnd"/>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В случае если обращение, по мнению исполнителя, направлено не по принадлежности, он незамедлительно, в течение трех дней возвращает это обращение в</w:t>
      </w:r>
      <w:r w:rsidR="00931914">
        <w:rPr>
          <w:rFonts w:ascii="Times New Roman" w:hAnsi="Times New Roman" w:cs="Times New Roman"/>
          <w:sz w:val="28"/>
          <w:szCs w:val="28"/>
        </w:rPr>
        <w:t xml:space="preserve"> </w:t>
      </w:r>
      <w:r>
        <w:rPr>
          <w:rFonts w:ascii="Times New Roman" w:hAnsi="Times New Roman" w:cs="Times New Roman"/>
          <w:sz w:val="28"/>
          <w:szCs w:val="28"/>
        </w:rPr>
        <w:t xml:space="preserve">структурное подразделение контроля обращения граждан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указывая при этом подразделение, в которое, по его мнению, следует направить обращение.</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В случае если обращение поступило с электронной почты Губернатора Московской области и, по мнению исполнителя, направлено не по принадлежности, он незамедлительно, в течение дня, возвращает это обращение в</w:t>
      </w:r>
      <w:r w:rsidR="00931914">
        <w:rPr>
          <w:rFonts w:ascii="Times New Roman" w:hAnsi="Times New Roman" w:cs="Times New Roman"/>
          <w:sz w:val="28"/>
          <w:szCs w:val="28"/>
        </w:rPr>
        <w:t xml:space="preserve"> </w:t>
      </w:r>
      <w:r>
        <w:rPr>
          <w:rFonts w:ascii="Times New Roman" w:hAnsi="Times New Roman" w:cs="Times New Roman"/>
          <w:sz w:val="28"/>
          <w:szCs w:val="28"/>
        </w:rPr>
        <w:t xml:space="preserve">структурное подразделение контроля обращения граждан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указывая при этом подразделение, в которое, по его мнению, следует направить обращение.</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Письма с просьбами о личном приеме руководителем, первым заместителем или заместителями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рассматриваются как обычные обращения.</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В случае если вопрос, поставленный в обращении, не находится в компетенции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то обращение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w:t>
      </w:r>
    </w:p>
    <w:p w:rsidR="001C65D8" w:rsidRDefault="001C65D8">
      <w:pPr>
        <w:pStyle w:val="ConsPlusNormal"/>
        <w:tabs>
          <w:tab w:val="left" w:pos="1134"/>
        </w:tabs>
        <w:spacing w:line="276" w:lineRule="auto"/>
        <w:ind w:firstLine="709"/>
        <w:jc w:val="both"/>
      </w:pPr>
      <w:proofErr w:type="gramStart"/>
      <w:r>
        <w:rPr>
          <w:rFonts w:ascii="Times New Roman" w:hAnsi="Times New Roman" w:cs="Times New Roman"/>
          <w:sz w:val="28"/>
          <w:szCs w:val="28"/>
        </w:rPr>
        <w:t xml:space="preserve">Если при рассмотрении обращений требуются дополнительные сведения от каких-либо организаций, то запросы на имя руководителей государственных органов и муниципальных образований Московской области подписывает </w:t>
      </w:r>
      <w:r>
        <w:rPr>
          <w:rFonts w:ascii="Times New Roman" w:hAnsi="Times New Roman" w:cs="Times New Roman"/>
          <w:sz w:val="28"/>
          <w:szCs w:val="28"/>
        </w:rPr>
        <w:lastRenderedPageBreak/>
        <w:t xml:space="preserve">руководитель, первый заместитель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заместители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в государственные органы Московской области и муниципальные образования – руководитель, первый заместитель руководителя или заместители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в другие организации – первый</w:t>
      </w:r>
      <w:proofErr w:type="gramEnd"/>
      <w:r>
        <w:rPr>
          <w:rFonts w:ascii="Times New Roman" w:hAnsi="Times New Roman" w:cs="Times New Roman"/>
          <w:sz w:val="28"/>
          <w:szCs w:val="28"/>
        </w:rPr>
        <w:t xml:space="preserve"> заместитель руководителя или заместители руководителя </w:t>
      </w:r>
      <w:r>
        <w:rPr>
          <w:rFonts w:ascii="Times New Roman" w:hAnsi="Times New Roman" w:cs="Times New Roman"/>
          <w:sz w:val="28"/>
        </w:rPr>
        <w:t>органа муниципального земельного контроля, либо иное должное лицо органа муниципального земельного контроля, уполномоченное на подписание указанных выше запросов</w:t>
      </w:r>
      <w:r>
        <w:rPr>
          <w:rFonts w:ascii="Times New Roman" w:hAnsi="Times New Roman" w:cs="Times New Roman"/>
          <w:sz w:val="28"/>
          <w:szCs w:val="28"/>
        </w:rPr>
        <w:t>.</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Результатом рассмотрения обращений в подразделении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является разрешение поставленных в обращениях вопросов, подготовка ответов заявителям либо подготовка материалов для направления обращений по принадлежности в другие органы для рассмотрения обращений и принятия мер по разрешению содержащихся в них вопросов и ответа заявителям.</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Обращения считаются рассмотренными, если рассмотрены все поставленные в них вопросы, по ним в соответствии с законодательством приняты необходимые меры и авторам даны исчерпывающие ответы и разъяснения.</w:t>
      </w:r>
    </w:p>
    <w:p w:rsidR="001C65D8" w:rsidRDefault="001C65D8">
      <w:pPr>
        <w:pStyle w:val="ConsPlusNormal"/>
        <w:tabs>
          <w:tab w:val="left" w:pos="1134"/>
        </w:tabs>
        <w:spacing w:line="276" w:lineRule="auto"/>
        <w:ind w:firstLine="709"/>
        <w:jc w:val="both"/>
        <w:rPr>
          <w:rFonts w:ascii="Times New Roman" w:hAnsi="Times New Roman" w:cs="Times New Roman"/>
          <w:sz w:val="28"/>
          <w:szCs w:val="28"/>
        </w:rPr>
      </w:pPr>
    </w:p>
    <w:p w:rsidR="001C65D8" w:rsidRDefault="008F28CA">
      <w:pPr>
        <w:pStyle w:val="ConsPlusNormal"/>
        <w:tabs>
          <w:tab w:val="left" w:pos="1134"/>
        </w:tabs>
        <w:spacing w:line="276" w:lineRule="auto"/>
        <w:ind w:firstLine="709"/>
        <w:jc w:val="both"/>
      </w:pPr>
      <w:r>
        <w:rPr>
          <w:rFonts w:ascii="Times New Roman" w:hAnsi="Times New Roman" w:cs="Times New Roman"/>
          <w:sz w:val="28"/>
          <w:szCs w:val="28"/>
        </w:rPr>
        <w:t>3.12.5</w:t>
      </w:r>
      <w:r w:rsidR="001C65D8">
        <w:rPr>
          <w:rFonts w:ascii="Times New Roman" w:hAnsi="Times New Roman" w:cs="Times New Roman"/>
          <w:sz w:val="28"/>
          <w:szCs w:val="28"/>
        </w:rPr>
        <w:t>. Порядок проведения личного приема.</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Руководитель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и уполномоченные на то лица ведут личный прием граждан и несут ответственность за его организацию. График личного </w:t>
      </w:r>
      <w:proofErr w:type="gramStart"/>
      <w:r>
        <w:rPr>
          <w:rFonts w:ascii="Times New Roman" w:hAnsi="Times New Roman" w:cs="Times New Roman"/>
          <w:sz w:val="28"/>
          <w:szCs w:val="28"/>
        </w:rPr>
        <w:t xml:space="preserve">приема граждан руководителя </w:t>
      </w:r>
      <w:r>
        <w:rPr>
          <w:rFonts w:ascii="Times New Roman" w:hAnsi="Times New Roman" w:cs="Times New Roman"/>
          <w:sz w:val="28"/>
        </w:rPr>
        <w:t>органа муниципального земельного контроля</w:t>
      </w:r>
      <w:proofErr w:type="gramEnd"/>
      <w:r>
        <w:rPr>
          <w:rFonts w:ascii="Times New Roman" w:hAnsi="Times New Roman" w:cs="Times New Roman"/>
          <w:sz w:val="28"/>
          <w:szCs w:val="28"/>
        </w:rPr>
        <w:t xml:space="preserve"> и уполномоченными на то лицами (информация о месте приема, порядке записи на прием, а также об установленных для приема днях и часах) утверждается руководителем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График личного приема заблаговременно доводится до сведения населения, в том числе размещается в сети «Интернет», на информационных стендах в зданиях, где проводятся приемы граждан, располагается </w:t>
      </w:r>
      <w:r>
        <w:rPr>
          <w:rFonts w:ascii="Times New Roman" w:hAnsi="Times New Roman" w:cs="Times New Roman"/>
          <w:sz w:val="28"/>
        </w:rPr>
        <w:t>орган муниципального земельного контроля</w:t>
      </w:r>
      <w:r>
        <w:rPr>
          <w:rFonts w:ascii="Times New Roman" w:hAnsi="Times New Roman" w:cs="Times New Roman"/>
          <w:sz w:val="28"/>
          <w:szCs w:val="28"/>
        </w:rPr>
        <w:t>.</w:t>
      </w:r>
    </w:p>
    <w:p w:rsidR="001C65D8" w:rsidRDefault="001C65D8">
      <w:pPr>
        <w:pStyle w:val="Default"/>
        <w:tabs>
          <w:tab w:val="left" w:pos="1134"/>
        </w:tabs>
        <w:spacing w:line="276" w:lineRule="auto"/>
        <w:ind w:right="20" w:firstLine="709"/>
        <w:jc w:val="both"/>
      </w:pPr>
      <w:r>
        <w:rPr>
          <w:color w:val="00000A"/>
          <w:sz w:val="28"/>
          <w:szCs w:val="28"/>
        </w:rPr>
        <w:t xml:space="preserve">Каждое обращение о личном приеме первым заместителем руководителя и заместителями руководителя </w:t>
      </w:r>
      <w:r>
        <w:rPr>
          <w:sz w:val="28"/>
        </w:rPr>
        <w:t>органа муниципального земельного контроля</w:t>
      </w:r>
      <w:r>
        <w:rPr>
          <w:color w:val="00000A"/>
          <w:sz w:val="28"/>
          <w:szCs w:val="28"/>
        </w:rPr>
        <w:t xml:space="preserve"> регистрируется в МСЭД.</w:t>
      </w:r>
    </w:p>
    <w:p w:rsidR="001C65D8" w:rsidRDefault="001C65D8">
      <w:pPr>
        <w:pStyle w:val="Default"/>
        <w:tabs>
          <w:tab w:val="left" w:pos="1134"/>
        </w:tabs>
        <w:spacing w:line="276" w:lineRule="auto"/>
        <w:ind w:right="20" w:firstLine="709"/>
        <w:jc w:val="both"/>
      </w:pPr>
      <w:r>
        <w:rPr>
          <w:color w:val="00000A"/>
          <w:sz w:val="28"/>
          <w:szCs w:val="28"/>
        </w:rPr>
        <w:t xml:space="preserve">При личном приеме гражданин предъявляет документ, удостоверяющий его личность. </w:t>
      </w:r>
    </w:p>
    <w:p w:rsidR="001C65D8" w:rsidRDefault="001C65D8">
      <w:pPr>
        <w:pStyle w:val="Default"/>
        <w:tabs>
          <w:tab w:val="left" w:pos="1134"/>
        </w:tabs>
        <w:spacing w:line="276" w:lineRule="auto"/>
        <w:ind w:right="20" w:firstLine="709"/>
        <w:jc w:val="both"/>
      </w:pPr>
      <w:r>
        <w:rPr>
          <w:color w:val="00000A"/>
          <w:sz w:val="28"/>
          <w:szCs w:val="28"/>
        </w:rPr>
        <w:t>Прием заявлений от граждан и представителей организаций, предварительн</w:t>
      </w:r>
      <w:r w:rsidR="00E21547">
        <w:rPr>
          <w:color w:val="00000A"/>
          <w:sz w:val="28"/>
          <w:szCs w:val="28"/>
        </w:rPr>
        <w:t xml:space="preserve">ая беседа с гражданами </w:t>
      </w:r>
      <w:r>
        <w:rPr>
          <w:color w:val="00000A"/>
          <w:sz w:val="28"/>
          <w:szCs w:val="28"/>
        </w:rPr>
        <w:t>проводят сотрудники</w:t>
      </w:r>
      <w:r w:rsidR="00931914">
        <w:rPr>
          <w:color w:val="00000A"/>
          <w:sz w:val="28"/>
          <w:szCs w:val="28"/>
        </w:rPr>
        <w:t xml:space="preserve"> </w:t>
      </w:r>
      <w:r>
        <w:rPr>
          <w:color w:val="00000A"/>
          <w:sz w:val="28"/>
          <w:szCs w:val="28"/>
        </w:rPr>
        <w:t>структурн</w:t>
      </w:r>
      <w:r w:rsidR="00907FB9">
        <w:rPr>
          <w:color w:val="00000A"/>
          <w:sz w:val="28"/>
          <w:szCs w:val="28"/>
        </w:rPr>
        <w:t>ого</w:t>
      </w:r>
      <w:r>
        <w:rPr>
          <w:color w:val="00000A"/>
          <w:sz w:val="28"/>
          <w:szCs w:val="28"/>
        </w:rPr>
        <w:t xml:space="preserve"> </w:t>
      </w:r>
      <w:proofErr w:type="gramStart"/>
      <w:r>
        <w:rPr>
          <w:color w:val="00000A"/>
          <w:sz w:val="28"/>
          <w:szCs w:val="28"/>
        </w:rPr>
        <w:t>подразделени</w:t>
      </w:r>
      <w:r w:rsidR="00907FB9">
        <w:rPr>
          <w:color w:val="00000A"/>
          <w:sz w:val="28"/>
          <w:szCs w:val="28"/>
        </w:rPr>
        <w:t>я</w:t>
      </w:r>
      <w:r>
        <w:rPr>
          <w:color w:val="00000A"/>
          <w:sz w:val="28"/>
          <w:szCs w:val="28"/>
        </w:rPr>
        <w:t xml:space="preserve"> контроля обращения граждан органа муниципального земельного контроля</w:t>
      </w:r>
      <w:proofErr w:type="gramEnd"/>
      <w:r>
        <w:rPr>
          <w:color w:val="00000A"/>
          <w:sz w:val="28"/>
          <w:szCs w:val="28"/>
        </w:rPr>
        <w:t>.</w:t>
      </w:r>
    </w:p>
    <w:p w:rsidR="001C65D8" w:rsidRDefault="001C65D8">
      <w:pPr>
        <w:pStyle w:val="Default"/>
        <w:tabs>
          <w:tab w:val="left" w:pos="1134"/>
        </w:tabs>
        <w:spacing w:line="276" w:lineRule="auto"/>
        <w:ind w:right="20" w:firstLine="709"/>
        <w:jc w:val="both"/>
      </w:pPr>
      <w:r>
        <w:rPr>
          <w:color w:val="00000A"/>
          <w:sz w:val="28"/>
          <w:szCs w:val="28"/>
        </w:rPr>
        <w:lastRenderedPageBreak/>
        <w:t>Письменное обращение, принятое в ходе личного приема, подлежит регистрации и рассмотрению в порядке, установленном настоящим Административном регламентом.</w:t>
      </w:r>
    </w:p>
    <w:p w:rsidR="001C65D8" w:rsidRDefault="001C65D8">
      <w:pPr>
        <w:pStyle w:val="Default"/>
        <w:tabs>
          <w:tab w:val="left" w:pos="1134"/>
        </w:tabs>
        <w:spacing w:line="276" w:lineRule="auto"/>
        <w:ind w:right="20" w:firstLine="709"/>
        <w:jc w:val="both"/>
      </w:pPr>
      <w:r>
        <w:rPr>
          <w:color w:val="00000A"/>
          <w:sz w:val="28"/>
          <w:szCs w:val="28"/>
        </w:rPr>
        <w:t xml:space="preserve">Решение должностного лица, ведущего личный прием, оформляется на бланке карточки личного приема в виде поручения структурным подразделениям </w:t>
      </w:r>
      <w:r>
        <w:rPr>
          <w:sz w:val="28"/>
        </w:rPr>
        <w:t>органа муниципального земельного контроля</w:t>
      </w:r>
      <w:r>
        <w:rPr>
          <w:color w:val="00000A"/>
          <w:sz w:val="28"/>
          <w:szCs w:val="28"/>
        </w:rPr>
        <w:t xml:space="preserve">, подписывается этим должностным лицом и после регистрации в МСЭД направляется адресату на исполнение. </w:t>
      </w:r>
    </w:p>
    <w:p w:rsidR="001C65D8" w:rsidRDefault="001C65D8">
      <w:pPr>
        <w:pStyle w:val="Default"/>
        <w:tabs>
          <w:tab w:val="left" w:pos="1134"/>
        </w:tabs>
        <w:spacing w:line="276" w:lineRule="auto"/>
        <w:ind w:right="20" w:firstLine="709"/>
        <w:jc w:val="both"/>
      </w:pPr>
      <w:r>
        <w:rPr>
          <w:color w:val="00000A"/>
          <w:sz w:val="28"/>
          <w:szCs w:val="28"/>
        </w:rPr>
        <w:t>Содержание устного обращения заносится в карточку личного приема гражданина. В случае</w:t>
      </w:r>
      <w:proofErr w:type="gramStart"/>
      <w:r>
        <w:rPr>
          <w:color w:val="00000A"/>
          <w:sz w:val="28"/>
          <w:szCs w:val="28"/>
        </w:rPr>
        <w:t>,</w:t>
      </w:r>
      <w:proofErr w:type="gramEnd"/>
      <w:r>
        <w:rPr>
          <w:color w:val="00000A"/>
          <w:sz w:val="28"/>
          <w:szCs w:val="28"/>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w:t>
      </w:r>
    </w:p>
    <w:p w:rsidR="001C65D8" w:rsidRDefault="001C65D8">
      <w:pPr>
        <w:pStyle w:val="Default"/>
        <w:tabs>
          <w:tab w:val="left" w:pos="1134"/>
        </w:tabs>
        <w:spacing w:line="276" w:lineRule="auto"/>
        <w:ind w:right="20" w:firstLine="709"/>
        <w:jc w:val="both"/>
      </w:pPr>
      <w:r>
        <w:rPr>
          <w:color w:val="00000A"/>
          <w:sz w:val="28"/>
          <w:szCs w:val="28"/>
        </w:rPr>
        <w:t>Каждое поручение должностного лица, проводившего личный прием, ставится на контроль</w:t>
      </w:r>
      <w:r w:rsidR="00931914">
        <w:rPr>
          <w:color w:val="00000A"/>
          <w:sz w:val="28"/>
          <w:szCs w:val="28"/>
        </w:rPr>
        <w:t xml:space="preserve"> </w:t>
      </w:r>
      <w:r>
        <w:rPr>
          <w:color w:val="00000A"/>
          <w:sz w:val="28"/>
          <w:szCs w:val="28"/>
        </w:rPr>
        <w:t>подразделение</w:t>
      </w:r>
      <w:r w:rsidR="00EC092B">
        <w:rPr>
          <w:color w:val="00000A"/>
          <w:sz w:val="28"/>
          <w:szCs w:val="28"/>
        </w:rPr>
        <w:t>м</w:t>
      </w:r>
      <w:r>
        <w:rPr>
          <w:color w:val="00000A"/>
          <w:sz w:val="28"/>
          <w:szCs w:val="28"/>
        </w:rPr>
        <w:t xml:space="preserve"> контроля обращения граждан </w:t>
      </w:r>
      <w:r>
        <w:rPr>
          <w:sz w:val="28"/>
        </w:rPr>
        <w:t>органа муниципального земельного контроля</w:t>
      </w:r>
      <w:r>
        <w:rPr>
          <w:color w:val="00000A"/>
          <w:sz w:val="28"/>
          <w:szCs w:val="28"/>
        </w:rPr>
        <w:t>.</w:t>
      </w:r>
    </w:p>
    <w:p w:rsidR="001C65D8" w:rsidRDefault="001C65D8">
      <w:pPr>
        <w:pStyle w:val="Default"/>
        <w:tabs>
          <w:tab w:val="left" w:pos="1134"/>
        </w:tabs>
        <w:spacing w:line="276" w:lineRule="auto"/>
        <w:ind w:right="20" w:firstLine="709"/>
        <w:jc w:val="both"/>
      </w:pPr>
      <w:r>
        <w:rPr>
          <w:color w:val="00000A"/>
          <w:sz w:val="28"/>
          <w:szCs w:val="28"/>
        </w:rPr>
        <w:t xml:space="preserve">Контроль исполнения поручений, данных во время личного приема граждан и представителей организаций, осуществляется соответственно первым заместителем руководителя и заместителями руководителя </w:t>
      </w:r>
      <w:r>
        <w:rPr>
          <w:sz w:val="28"/>
        </w:rPr>
        <w:t>органа муниципального земельного контроля</w:t>
      </w:r>
      <w:r>
        <w:rPr>
          <w:color w:val="00000A"/>
          <w:sz w:val="28"/>
          <w:szCs w:val="28"/>
        </w:rPr>
        <w:t xml:space="preserve">. </w:t>
      </w:r>
    </w:p>
    <w:p w:rsidR="001C65D8" w:rsidRDefault="001C65D8">
      <w:pPr>
        <w:pStyle w:val="Default"/>
        <w:tabs>
          <w:tab w:val="left" w:pos="1134"/>
        </w:tabs>
        <w:spacing w:line="276" w:lineRule="auto"/>
        <w:ind w:right="20" w:firstLine="709"/>
        <w:jc w:val="both"/>
      </w:pPr>
      <w:r>
        <w:rPr>
          <w:color w:val="00000A"/>
          <w:sz w:val="28"/>
          <w:szCs w:val="28"/>
        </w:rPr>
        <w:t xml:space="preserve">Поручение, данное должностным лицом по обращению гражданина на личном приеме, исполняется в течение 30 календарных дней со дня подписания бланка карточки личного приема и регистрации поручения в МСЭД, если поручением не установлен иной срок. Продление сроков исполнения таких поручений возможно только должностным лицом, установившим сроки исполнения. </w:t>
      </w:r>
    </w:p>
    <w:p w:rsidR="001C65D8" w:rsidRDefault="001C65D8">
      <w:pPr>
        <w:pStyle w:val="Default"/>
        <w:tabs>
          <w:tab w:val="left" w:pos="1134"/>
        </w:tabs>
        <w:spacing w:line="276" w:lineRule="auto"/>
        <w:ind w:right="20" w:firstLine="709"/>
        <w:jc w:val="both"/>
      </w:pPr>
      <w:r>
        <w:rPr>
          <w:color w:val="00000A"/>
          <w:sz w:val="28"/>
          <w:szCs w:val="28"/>
        </w:rPr>
        <w:t xml:space="preserve">В случае если поступившая от исполнителя информация не соответствует данному на личном приеме поручению, должностное лицо, дававшее поручение повторно, направляет документы с поручением для рассмотрения по существу и ответа заявителю. </w:t>
      </w:r>
    </w:p>
    <w:p w:rsidR="001C65D8" w:rsidRDefault="001C65D8">
      <w:pPr>
        <w:pStyle w:val="Default"/>
        <w:tabs>
          <w:tab w:val="left" w:pos="1134"/>
        </w:tabs>
        <w:spacing w:line="276" w:lineRule="auto"/>
        <w:ind w:firstLine="709"/>
        <w:jc w:val="both"/>
      </w:pPr>
      <w:r>
        <w:rPr>
          <w:color w:val="00000A"/>
          <w:sz w:val="28"/>
          <w:szCs w:val="28"/>
        </w:rPr>
        <w:t xml:space="preserve">Поручение, данное на личном приеме граждан и представителей организаций, снимается с контроля первым заместителем руководителя и заместителями руководителя </w:t>
      </w:r>
      <w:r>
        <w:rPr>
          <w:sz w:val="28"/>
        </w:rPr>
        <w:t>органа муниципального земельного контроля</w:t>
      </w:r>
      <w:r>
        <w:rPr>
          <w:color w:val="00000A"/>
          <w:sz w:val="28"/>
          <w:szCs w:val="28"/>
        </w:rPr>
        <w:t xml:space="preserve">: </w:t>
      </w:r>
    </w:p>
    <w:p w:rsidR="001C65D8" w:rsidRDefault="001C65D8">
      <w:pPr>
        <w:pStyle w:val="Default"/>
        <w:tabs>
          <w:tab w:val="left" w:pos="1134"/>
        </w:tabs>
        <w:spacing w:line="276" w:lineRule="auto"/>
        <w:ind w:firstLine="709"/>
        <w:jc w:val="both"/>
      </w:pPr>
      <w:r>
        <w:rPr>
          <w:color w:val="00000A"/>
          <w:sz w:val="28"/>
          <w:szCs w:val="28"/>
        </w:rPr>
        <w:t xml:space="preserve">1) если вопрос решен положительно; </w:t>
      </w:r>
    </w:p>
    <w:p w:rsidR="001C65D8" w:rsidRDefault="001C65D8" w:rsidP="00532994">
      <w:pPr>
        <w:pStyle w:val="Default"/>
        <w:tabs>
          <w:tab w:val="left" w:pos="1134"/>
        </w:tabs>
        <w:spacing w:line="276" w:lineRule="auto"/>
        <w:ind w:firstLine="709"/>
        <w:jc w:val="both"/>
        <w:rPr>
          <w:color w:val="00000A"/>
          <w:sz w:val="28"/>
          <w:szCs w:val="28"/>
        </w:rPr>
      </w:pPr>
      <w:r>
        <w:rPr>
          <w:color w:val="00000A"/>
          <w:sz w:val="28"/>
          <w:szCs w:val="28"/>
        </w:rPr>
        <w:t xml:space="preserve">2) если </w:t>
      </w:r>
      <w:r>
        <w:rPr>
          <w:sz w:val="28"/>
        </w:rPr>
        <w:t>органом муниципального земельного контроля</w:t>
      </w:r>
      <w:r>
        <w:rPr>
          <w:color w:val="00000A"/>
          <w:sz w:val="28"/>
          <w:szCs w:val="28"/>
        </w:rPr>
        <w:t xml:space="preserve">, ее структурным подразделением дан обоснованный отказ в выполнении требования гражданина и должностное лицо, давшее поручение рассмотреть обращение, согласно с доводами исполнителя. </w:t>
      </w:r>
    </w:p>
    <w:p w:rsidR="008E3190" w:rsidRPr="00532994" w:rsidRDefault="008E3190" w:rsidP="00532994">
      <w:pPr>
        <w:pStyle w:val="Default"/>
        <w:tabs>
          <w:tab w:val="left" w:pos="1134"/>
        </w:tabs>
        <w:spacing w:line="276" w:lineRule="auto"/>
        <w:ind w:firstLine="709"/>
        <w:jc w:val="both"/>
      </w:pPr>
    </w:p>
    <w:p w:rsidR="001C65D8" w:rsidRDefault="008F28CA">
      <w:pPr>
        <w:pStyle w:val="ConsPlusNormal"/>
        <w:tabs>
          <w:tab w:val="left" w:pos="1134"/>
        </w:tabs>
        <w:spacing w:line="276" w:lineRule="auto"/>
        <w:ind w:firstLine="709"/>
        <w:jc w:val="both"/>
      </w:pPr>
      <w:r>
        <w:rPr>
          <w:rFonts w:ascii="Times New Roman" w:hAnsi="Times New Roman" w:cs="Times New Roman"/>
          <w:sz w:val="28"/>
          <w:szCs w:val="28"/>
        </w:rPr>
        <w:t>3.12.6</w:t>
      </w:r>
      <w:r w:rsidR="001C65D8">
        <w:rPr>
          <w:rFonts w:ascii="Times New Roman" w:hAnsi="Times New Roman" w:cs="Times New Roman"/>
          <w:sz w:val="28"/>
          <w:szCs w:val="28"/>
        </w:rPr>
        <w:t>.</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Постановка обращений граждан на контроль.</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На контроль ставятся все обращения, поступающие в адрес </w:t>
      </w:r>
      <w:r>
        <w:rPr>
          <w:rFonts w:ascii="Times New Roman" w:hAnsi="Times New Roman" w:cs="Times New Roman"/>
          <w:sz w:val="28"/>
        </w:rPr>
        <w:t xml:space="preserve">органа </w:t>
      </w:r>
      <w:r>
        <w:rPr>
          <w:rFonts w:ascii="Times New Roman" w:hAnsi="Times New Roman" w:cs="Times New Roman"/>
          <w:sz w:val="28"/>
        </w:rPr>
        <w:lastRenderedPageBreak/>
        <w:t>муниципального земельного контроля</w:t>
      </w:r>
      <w:r>
        <w:rPr>
          <w:rFonts w:ascii="Times New Roman" w:hAnsi="Times New Roman" w:cs="Times New Roman"/>
          <w:sz w:val="28"/>
          <w:szCs w:val="28"/>
        </w:rPr>
        <w:t>.</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На особый контроль ставятся поручения Президента Российской Федерации, Председателя Правительства Российской Федерации, председателей палат Федерального Собрания Российской Федерации о рассмотрении обращений. Срок рассмотрения таких обращений, как правило, устанавливается Администрацией Губернатора Московской области и может составлять до 15 дней. Продление этого срока осуществляется Губернатором Московской области, заместителем Председателя Правительства Московской области, руководителем аппарата Правительства Московской области.</w:t>
      </w:r>
    </w:p>
    <w:p w:rsidR="001C65D8" w:rsidRDefault="001C65D8">
      <w:pPr>
        <w:pStyle w:val="ConsPlusNormal"/>
        <w:tabs>
          <w:tab w:val="left" w:pos="1134"/>
        </w:tabs>
        <w:spacing w:line="276" w:lineRule="auto"/>
        <w:ind w:firstLine="709"/>
        <w:jc w:val="both"/>
      </w:pPr>
      <w:proofErr w:type="gramStart"/>
      <w:r>
        <w:rPr>
          <w:rFonts w:ascii="Times New Roman" w:hAnsi="Times New Roman" w:cs="Times New Roman"/>
          <w:sz w:val="28"/>
          <w:szCs w:val="28"/>
        </w:rPr>
        <w:t>Также на особый контроль ставятся обращения граждан, направленные Министерством жилищно-коммунального хозяйства Российской Федерации, Губернатором Московской области, Председателем Правительства Московской области, Вице-губернатором Московской области, заместителями Председателя Правительства Московской области, Главным государственным жилищным инспектором Российской Федерации, Уполномоченным по правам человека Российской Федерации, Уполномоченным по правам человека в Московской области, Уполномоченным по правам ребенка в Российской Федерации, Уполномоченным по правам ребенка в Московской</w:t>
      </w:r>
      <w:proofErr w:type="gramEnd"/>
      <w:r>
        <w:rPr>
          <w:rFonts w:ascii="Times New Roman" w:hAnsi="Times New Roman" w:cs="Times New Roman"/>
          <w:sz w:val="28"/>
          <w:szCs w:val="28"/>
        </w:rPr>
        <w:t xml:space="preserve"> области, прокуратурой Московской области, парламентские и депутатские запросы о рассмотрении обращений граждан и другие обращения, имеющие важную информацию о нарушениях законных прав и интересов граждан, а также обращения по вопросам, имеющим большое общественное значение.</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Решение о постановке обращения на контроль принимают руководитель, первый заместитель руководителя и заместители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Результаты рассмотрения докладываются исполнителем руководителю, первому заместителю руководителя, заместителю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поставившему обращение на контроль.</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Координацию и контроль исполнения поручений по обращениям граждан, контроль за соблюдением сроков рассмотрения обращений граждан, а также контроль за правильностью списания письма в дело, в том числе по МСЭД, осуществляет</w:t>
      </w:r>
      <w:r w:rsidR="00931914">
        <w:rPr>
          <w:rFonts w:ascii="Times New Roman" w:hAnsi="Times New Roman" w:cs="Times New Roman"/>
          <w:sz w:val="28"/>
          <w:szCs w:val="28"/>
        </w:rPr>
        <w:t xml:space="preserve"> </w:t>
      </w:r>
      <w:r>
        <w:rPr>
          <w:rFonts w:ascii="Times New Roman" w:hAnsi="Times New Roman" w:cs="Times New Roman"/>
          <w:sz w:val="28"/>
          <w:szCs w:val="28"/>
        </w:rPr>
        <w:t xml:space="preserve">структурное подразделение </w:t>
      </w:r>
      <w:proofErr w:type="gramStart"/>
      <w:r>
        <w:rPr>
          <w:rFonts w:ascii="Times New Roman" w:hAnsi="Times New Roman" w:cs="Times New Roman"/>
          <w:sz w:val="28"/>
          <w:szCs w:val="28"/>
        </w:rPr>
        <w:t xml:space="preserve">контроля обращения граждан </w:t>
      </w:r>
      <w:r>
        <w:rPr>
          <w:rFonts w:ascii="Times New Roman" w:hAnsi="Times New Roman" w:cs="Times New Roman"/>
          <w:sz w:val="28"/>
        </w:rPr>
        <w:t>органа муниципального земельного контроля</w:t>
      </w:r>
      <w:proofErr w:type="gramEnd"/>
      <w:r>
        <w:rPr>
          <w:rFonts w:ascii="Times New Roman" w:hAnsi="Times New Roman" w:cs="Times New Roman"/>
          <w:sz w:val="28"/>
          <w:szCs w:val="28"/>
        </w:rPr>
        <w:t>.</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В случае если в ответе, полученном от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указывается, что вопрос, поставленный заявителем, будет решен в течение определенного периода времени, такое обращение может быть поставлено</w:t>
      </w:r>
      <w:r w:rsidR="00931914">
        <w:rPr>
          <w:rFonts w:ascii="Times New Roman" w:hAnsi="Times New Roman" w:cs="Times New Roman"/>
          <w:sz w:val="28"/>
          <w:szCs w:val="28"/>
        </w:rPr>
        <w:t xml:space="preserve"> </w:t>
      </w:r>
      <w:r>
        <w:rPr>
          <w:rFonts w:ascii="Times New Roman" w:hAnsi="Times New Roman" w:cs="Times New Roman"/>
          <w:sz w:val="28"/>
          <w:szCs w:val="28"/>
        </w:rPr>
        <w:t>на дополнительный контроль, о чем направляется</w:t>
      </w:r>
      <w:r w:rsidR="00931914">
        <w:rPr>
          <w:rFonts w:ascii="Times New Roman" w:hAnsi="Times New Roman" w:cs="Times New Roman"/>
          <w:sz w:val="28"/>
          <w:szCs w:val="28"/>
        </w:rPr>
        <w:t xml:space="preserve"> </w:t>
      </w:r>
      <w:r>
        <w:rPr>
          <w:rFonts w:ascii="Times New Roman" w:hAnsi="Times New Roman" w:cs="Times New Roman"/>
          <w:sz w:val="28"/>
          <w:szCs w:val="28"/>
        </w:rPr>
        <w:t>заявителю уведомление с указанием контрольного срока для ответа об окончательном решении вопроса.</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Результатом осуществления процедуры является постановка на контроль </w:t>
      </w:r>
      <w:r>
        <w:rPr>
          <w:rFonts w:ascii="Times New Roman" w:hAnsi="Times New Roman" w:cs="Times New Roman"/>
          <w:sz w:val="28"/>
          <w:szCs w:val="28"/>
        </w:rPr>
        <w:lastRenderedPageBreak/>
        <w:t>особо значимых обращений граждан и поручений вышестоящих органов по рассмотрению обращений граждан.</w:t>
      </w:r>
    </w:p>
    <w:p w:rsidR="001C65D8" w:rsidRDefault="001C65D8">
      <w:pPr>
        <w:pStyle w:val="ConsPlusNormal"/>
        <w:tabs>
          <w:tab w:val="left" w:pos="1134"/>
        </w:tabs>
        <w:spacing w:line="276" w:lineRule="auto"/>
        <w:ind w:firstLine="709"/>
        <w:jc w:val="both"/>
        <w:rPr>
          <w:rFonts w:ascii="Times New Roman" w:hAnsi="Times New Roman" w:cs="Times New Roman"/>
          <w:sz w:val="28"/>
          <w:szCs w:val="28"/>
        </w:rPr>
      </w:pPr>
    </w:p>
    <w:p w:rsidR="001C65D8" w:rsidRDefault="008F28CA">
      <w:pPr>
        <w:pStyle w:val="ConsPlusNormal"/>
        <w:tabs>
          <w:tab w:val="left" w:pos="1134"/>
        </w:tabs>
        <w:spacing w:line="276" w:lineRule="auto"/>
        <w:ind w:firstLine="709"/>
        <w:jc w:val="both"/>
      </w:pPr>
      <w:r>
        <w:rPr>
          <w:rFonts w:ascii="Times New Roman" w:hAnsi="Times New Roman" w:cs="Times New Roman"/>
          <w:sz w:val="28"/>
          <w:szCs w:val="28"/>
        </w:rPr>
        <w:t>3.12.7</w:t>
      </w:r>
      <w:r w:rsidR="001C65D8">
        <w:rPr>
          <w:rFonts w:ascii="Times New Roman" w:hAnsi="Times New Roman" w:cs="Times New Roman"/>
          <w:sz w:val="28"/>
          <w:szCs w:val="28"/>
        </w:rPr>
        <w:t>.</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Оформление ответа на обращения граждан.</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Ответы на обращения граждан подписывают руководитель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заместители руководителя и руководители структурных подразделений в пределах своей компетенции. </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Копия ответа визируется исполнителем и руководителем структурного подразделения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с расшифровкой фамилии, что является подтверждением соответствия копии оригиналу. При подготовке ответа в вышестоящие органы за подписью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копия также визируется курирующим заместителем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либо оформляется лист согласования во МСЭД.</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После завершения рассмотрения письменного обращения и оформления ответа материалы, относящиеся к рассмотрению, передаются в</w:t>
      </w:r>
      <w:r w:rsidR="00931914">
        <w:rPr>
          <w:rFonts w:ascii="Times New Roman" w:hAnsi="Times New Roman" w:cs="Times New Roman"/>
          <w:sz w:val="28"/>
          <w:szCs w:val="28"/>
        </w:rPr>
        <w:t xml:space="preserve"> </w:t>
      </w:r>
      <w:r>
        <w:rPr>
          <w:rFonts w:ascii="Times New Roman" w:hAnsi="Times New Roman" w:cs="Times New Roman"/>
          <w:sz w:val="28"/>
          <w:szCs w:val="28"/>
        </w:rPr>
        <w:t xml:space="preserve">структурное подразделение контроля обращения граждан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где проверяется правильность оформления ответа и делается соответствующая регистрация посредством МСЭД. Ответы, не соответствующие требованиям, предусмотренным настоящим Административным регламентом, возвращаются ответственному исполнителю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для доработки.</w:t>
      </w:r>
    </w:p>
    <w:p w:rsidR="001C65D8" w:rsidRDefault="001C65D8">
      <w:pPr>
        <w:pStyle w:val="ConsPlusNormal"/>
        <w:tabs>
          <w:tab w:val="left" w:pos="1134"/>
        </w:tabs>
        <w:spacing w:line="276" w:lineRule="auto"/>
        <w:ind w:firstLine="709"/>
        <w:jc w:val="both"/>
      </w:pPr>
      <w:proofErr w:type="gramStart"/>
      <w:r>
        <w:rPr>
          <w:rFonts w:ascii="Times New Roman" w:hAnsi="Times New Roman" w:cs="Times New Roman"/>
          <w:sz w:val="28"/>
          <w:szCs w:val="28"/>
        </w:rPr>
        <w:t xml:space="preserve">В случае поступления письменного ходатайства от заявителя о прекращении рассмотрения и при наличии в этом ходатайстве записи о том, что письменный ответ не требуется, исполнитель посредством МСЭД направляет курирующему заместителю руководителя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служебную записку о результатах рассмотрения обращения с сообщением о том, что письменный ответ заявителю не требуется.</w:t>
      </w:r>
      <w:proofErr w:type="gramEnd"/>
      <w:r>
        <w:rPr>
          <w:rFonts w:ascii="Times New Roman" w:hAnsi="Times New Roman" w:cs="Times New Roman"/>
          <w:sz w:val="28"/>
          <w:szCs w:val="28"/>
        </w:rPr>
        <w:t xml:space="preserve"> Само же ходатайство регистрируется, в карточке документа делается связка с изначальным обращением и направляется для сведения ответственному исполнителю. </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Текст ответа должен излагаться четко, последовательно, кратко, исчерпывающе давать пояснения на все поставленные в обращении вопросы. При подтверждении фактов, изложенных в обращении, в ответе следует указывать, какие меры приняты для их решения.</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В ответе в государственные органы исполнительной власти субъекта Российской Федерации должно быть указано, что гражданин проинформирован о результатах рассмотрения его обращения. В ответах на коллективные обращения указывается, кому именно дан ответ.</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Если на обращение дается промежуточный ответ, то в тексте указывается </w:t>
      </w:r>
      <w:r>
        <w:rPr>
          <w:rFonts w:ascii="Times New Roman" w:hAnsi="Times New Roman" w:cs="Times New Roman"/>
          <w:sz w:val="28"/>
          <w:szCs w:val="28"/>
        </w:rPr>
        <w:lastRenderedPageBreak/>
        <w:t>срок окончательного разрешения вопроса.</w:t>
      </w:r>
    </w:p>
    <w:p w:rsidR="001C65D8" w:rsidRDefault="001C65D8">
      <w:pPr>
        <w:pStyle w:val="ConsPlusNormal"/>
        <w:tabs>
          <w:tab w:val="left" w:pos="1134"/>
        </w:tabs>
        <w:spacing w:line="276" w:lineRule="auto"/>
        <w:ind w:firstLine="709"/>
        <w:jc w:val="both"/>
        <w:rPr>
          <w:rFonts w:ascii="Times New Roman" w:hAnsi="Times New Roman" w:cs="Times New Roman"/>
          <w:sz w:val="28"/>
          <w:szCs w:val="28"/>
        </w:rPr>
      </w:pPr>
    </w:p>
    <w:p w:rsidR="001C65D8" w:rsidRDefault="008F28CA">
      <w:pPr>
        <w:pStyle w:val="ConsPlusNormal"/>
        <w:tabs>
          <w:tab w:val="left" w:pos="1134"/>
        </w:tabs>
        <w:spacing w:line="276" w:lineRule="auto"/>
        <w:ind w:firstLine="709"/>
        <w:jc w:val="both"/>
      </w:pPr>
      <w:r>
        <w:rPr>
          <w:rFonts w:ascii="Times New Roman" w:hAnsi="Times New Roman" w:cs="Times New Roman"/>
          <w:sz w:val="28"/>
          <w:szCs w:val="28"/>
        </w:rPr>
        <w:t>3.12.8</w:t>
      </w:r>
      <w:r w:rsidR="001C65D8">
        <w:rPr>
          <w:rFonts w:ascii="Times New Roman" w:hAnsi="Times New Roman" w:cs="Times New Roman"/>
          <w:sz w:val="28"/>
          <w:szCs w:val="28"/>
        </w:rPr>
        <w:t>.</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Предоставление информации о ходе рассмотрения обращения.</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С момента регистрации обращения заявитель имеет право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Информирование по вопросам исполнения функции по рассмотрению обращений граждан осуществляется работниками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при личном обращении с гражданами или посредством телефона.</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Информирование осуществляется по вопросам:</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1) о получении обращения и направлении его на рассмотрение в структурное подразделение;</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2) о продлении срока рассмотрения обращения; </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3) о результатах рассмотрения обращения.</w:t>
      </w:r>
    </w:p>
    <w:p w:rsidR="001C65D8" w:rsidRDefault="001C65D8">
      <w:pPr>
        <w:pStyle w:val="ConsPlusNormal"/>
        <w:tabs>
          <w:tab w:val="left" w:pos="1134"/>
        </w:tabs>
        <w:spacing w:line="276" w:lineRule="auto"/>
        <w:ind w:firstLine="709"/>
        <w:jc w:val="both"/>
        <w:rPr>
          <w:rFonts w:ascii="Times New Roman" w:hAnsi="Times New Roman" w:cs="Times New Roman"/>
          <w:sz w:val="28"/>
          <w:szCs w:val="28"/>
        </w:rPr>
      </w:pPr>
    </w:p>
    <w:p w:rsidR="001C65D8" w:rsidRDefault="008F28CA">
      <w:pPr>
        <w:pStyle w:val="ConsPlusNormal"/>
        <w:tabs>
          <w:tab w:val="left" w:pos="1134"/>
        </w:tabs>
        <w:spacing w:line="276" w:lineRule="auto"/>
        <w:ind w:firstLine="709"/>
        <w:jc w:val="both"/>
      </w:pPr>
      <w:r>
        <w:rPr>
          <w:rFonts w:ascii="Times New Roman" w:hAnsi="Times New Roman" w:cs="Times New Roman"/>
          <w:sz w:val="28"/>
          <w:szCs w:val="28"/>
        </w:rPr>
        <w:t>3.12.9</w:t>
      </w:r>
      <w:r w:rsidR="001C65D8">
        <w:rPr>
          <w:rFonts w:ascii="Times New Roman" w:hAnsi="Times New Roman" w:cs="Times New Roman"/>
          <w:sz w:val="28"/>
          <w:szCs w:val="28"/>
        </w:rPr>
        <w:t>.</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Телефонные звонки от заявителей по вопросу получения информации об исполнении функции по рассмотрению обращений граждан принимаются в соответствии с подпунктом 19 настоящего Административного регламента.</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При получении запроса по телефону работник</w:t>
      </w:r>
      <w:r w:rsidR="00931914">
        <w:rPr>
          <w:rFonts w:ascii="Times New Roman" w:hAnsi="Times New Roman" w:cs="Times New Roman"/>
          <w:sz w:val="28"/>
          <w:szCs w:val="28"/>
        </w:rPr>
        <w:t xml:space="preserve"> </w:t>
      </w:r>
      <w:r>
        <w:rPr>
          <w:rFonts w:ascii="Times New Roman" w:hAnsi="Times New Roman" w:cs="Times New Roman"/>
          <w:sz w:val="28"/>
          <w:szCs w:val="28"/>
        </w:rPr>
        <w:t>структурн</w:t>
      </w:r>
      <w:r w:rsidR="007B259C">
        <w:rPr>
          <w:rFonts w:ascii="Times New Roman" w:hAnsi="Times New Roman" w:cs="Times New Roman"/>
          <w:sz w:val="28"/>
          <w:szCs w:val="28"/>
        </w:rPr>
        <w:t>ого подразделения, осуществляющего</w:t>
      </w:r>
      <w:r>
        <w:rPr>
          <w:rFonts w:ascii="Times New Roman" w:hAnsi="Times New Roman" w:cs="Times New Roman"/>
          <w:sz w:val="28"/>
          <w:szCs w:val="28"/>
        </w:rPr>
        <w:t xml:space="preserve"> м</w:t>
      </w:r>
      <w:r w:rsidR="007B259C">
        <w:rPr>
          <w:rFonts w:ascii="Times New Roman" w:hAnsi="Times New Roman" w:cs="Times New Roman"/>
          <w:sz w:val="28"/>
          <w:szCs w:val="28"/>
        </w:rPr>
        <w:t>униципальный земельный контроль</w:t>
      </w:r>
      <w:r>
        <w:rPr>
          <w:rFonts w:ascii="Times New Roman" w:hAnsi="Times New Roman" w:cs="Times New Roman"/>
          <w:sz w:val="28"/>
          <w:szCs w:val="28"/>
        </w:rPr>
        <w:t xml:space="preserve"> или</w:t>
      </w:r>
      <w:r>
        <w:rPr>
          <w:rFonts w:ascii="Times New Roman" w:hAnsi="Times New Roman" w:cs="Times New Roman"/>
          <w:sz w:val="28"/>
          <w:szCs w:val="28"/>
          <w:u w:val="single"/>
        </w:rPr>
        <w:t xml:space="preserve"> </w:t>
      </w:r>
      <w:r>
        <w:rPr>
          <w:rFonts w:ascii="Times New Roman" w:hAnsi="Times New Roman" w:cs="Times New Roman"/>
          <w:sz w:val="28"/>
          <w:szCs w:val="28"/>
        </w:rPr>
        <w:t>структурного подразделения контроля обращения граждан:</w:t>
      </w:r>
    </w:p>
    <w:p w:rsidR="001C65D8" w:rsidRDefault="00931914" w:rsidP="000F32FD">
      <w:pPr>
        <w:pStyle w:val="ConsPlusNormal"/>
        <w:numPr>
          <w:ilvl w:val="1"/>
          <w:numId w:val="11"/>
        </w:numPr>
        <w:tabs>
          <w:tab w:val="left" w:pos="993"/>
        </w:tabs>
        <w:autoSpaceDE/>
        <w:spacing w:line="276" w:lineRule="auto"/>
        <w:ind w:left="0" w:firstLine="709"/>
        <w:jc w:val="both"/>
      </w:pPr>
      <w:r>
        <w:rPr>
          <w:rFonts w:ascii="Times New Roman" w:hAnsi="Times New Roman" w:cs="Times New Roman"/>
          <w:sz w:val="28"/>
          <w:szCs w:val="28"/>
        </w:rPr>
        <w:t xml:space="preserve"> </w:t>
      </w:r>
      <w:r w:rsidR="001C65D8">
        <w:rPr>
          <w:rFonts w:ascii="Times New Roman" w:hAnsi="Times New Roman" w:cs="Times New Roman"/>
          <w:sz w:val="28"/>
          <w:szCs w:val="28"/>
        </w:rPr>
        <w:t>называет наименование органа, в который позвонил гражданин;</w:t>
      </w:r>
    </w:p>
    <w:p w:rsidR="001C65D8" w:rsidRDefault="00931914" w:rsidP="000F32FD">
      <w:pPr>
        <w:pStyle w:val="ConsPlusNormal"/>
        <w:numPr>
          <w:ilvl w:val="1"/>
          <w:numId w:val="11"/>
        </w:numPr>
        <w:tabs>
          <w:tab w:val="left" w:pos="993"/>
        </w:tabs>
        <w:autoSpaceDE/>
        <w:spacing w:line="276" w:lineRule="auto"/>
        <w:ind w:left="0" w:firstLine="709"/>
        <w:jc w:val="both"/>
      </w:pPr>
      <w:r>
        <w:rPr>
          <w:rFonts w:ascii="Times New Roman" w:hAnsi="Times New Roman" w:cs="Times New Roman"/>
          <w:sz w:val="28"/>
          <w:szCs w:val="28"/>
        </w:rPr>
        <w:t xml:space="preserve"> </w:t>
      </w:r>
      <w:r w:rsidR="001C65D8">
        <w:rPr>
          <w:rFonts w:ascii="Times New Roman" w:hAnsi="Times New Roman" w:cs="Times New Roman"/>
          <w:sz w:val="28"/>
          <w:szCs w:val="28"/>
        </w:rPr>
        <w:t>представляется, назвав свою фамилию, имя, отчество;</w:t>
      </w:r>
    </w:p>
    <w:p w:rsidR="001C65D8" w:rsidRDefault="00931914" w:rsidP="000F32FD">
      <w:pPr>
        <w:pStyle w:val="ConsPlusNormal"/>
        <w:numPr>
          <w:ilvl w:val="1"/>
          <w:numId w:val="11"/>
        </w:numPr>
        <w:tabs>
          <w:tab w:val="left" w:pos="993"/>
        </w:tabs>
        <w:autoSpaceDE/>
        <w:spacing w:line="276" w:lineRule="auto"/>
        <w:ind w:left="0" w:firstLine="709"/>
        <w:jc w:val="both"/>
      </w:pPr>
      <w:r>
        <w:rPr>
          <w:rFonts w:ascii="Times New Roman" w:hAnsi="Times New Roman" w:cs="Times New Roman"/>
          <w:sz w:val="28"/>
          <w:szCs w:val="28"/>
        </w:rPr>
        <w:t xml:space="preserve"> </w:t>
      </w:r>
      <w:r w:rsidR="001C65D8">
        <w:rPr>
          <w:rFonts w:ascii="Times New Roman" w:hAnsi="Times New Roman" w:cs="Times New Roman"/>
          <w:sz w:val="28"/>
          <w:szCs w:val="28"/>
        </w:rPr>
        <w:t>предлагает абоненту представиться;</w:t>
      </w:r>
    </w:p>
    <w:p w:rsidR="001C65D8" w:rsidRDefault="00931914" w:rsidP="000F32FD">
      <w:pPr>
        <w:pStyle w:val="ConsPlusNormal"/>
        <w:numPr>
          <w:ilvl w:val="1"/>
          <w:numId w:val="11"/>
        </w:numPr>
        <w:tabs>
          <w:tab w:val="left" w:pos="993"/>
        </w:tabs>
        <w:autoSpaceDE/>
        <w:spacing w:line="276" w:lineRule="auto"/>
        <w:ind w:left="0" w:firstLine="709"/>
        <w:jc w:val="both"/>
      </w:pPr>
      <w:r>
        <w:rPr>
          <w:rFonts w:ascii="Times New Roman" w:hAnsi="Times New Roman" w:cs="Times New Roman"/>
          <w:sz w:val="28"/>
          <w:szCs w:val="28"/>
        </w:rPr>
        <w:t xml:space="preserve"> </w:t>
      </w:r>
      <w:r w:rsidR="001C65D8">
        <w:rPr>
          <w:rFonts w:ascii="Times New Roman" w:hAnsi="Times New Roman" w:cs="Times New Roman"/>
          <w:sz w:val="28"/>
          <w:szCs w:val="28"/>
        </w:rPr>
        <w:t xml:space="preserve">выслушивает и уточняет, при необходимости, суть вопроса; </w:t>
      </w:r>
    </w:p>
    <w:p w:rsidR="001C65D8" w:rsidRDefault="00931914" w:rsidP="000F32FD">
      <w:pPr>
        <w:pStyle w:val="ConsPlusNormal"/>
        <w:numPr>
          <w:ilvl w:val="1"/>
          <w:numId w:val="11"/>
        </w:numPr>
        <w:tabs>
          <w:tab w:val="left" w:pos="993"/>
        </w:tabs>
        <w:autoSpaceDE/>
        <w:spacing w:line="276" w:lineRule="auto"/>
        <w:ind w:left="0" w:firstLine="709"/>
        <w:jc w:val="both"/>
      </w:pPr>
      <w:r>
        <w:rPr>
          <w:rFonts w:ascii="Times New Roman" w:hAnsi="Times New Roman" w:cs="Times New Roman"/>
          <w:sz w:val="28"/>
          <w:szCs w:val="28"/>
        </w:rPr>
        <w:t xml:space="preserve"> </w:t>
      </w:r>
      <w:r w:rsidR="001C65D8">
        <w:rPr>
          <w:rFonts w:ascii="Times New Roman" w:hAnsi="Times New Roman" w:cs="Times New Roman"/>
          <w:sz w:val="28"/>
          <w:szCs w:val="28"/>
        </w:rPr>
        <w:t>вежливо, корректно и лаконично дает ответ по существу вопроса;</w:t>
      </w:r>
    </w:p>
    <w:p w:rsidR="001C65D8" w:rsidRDefault="00931914" w:rsidP="000F32FD">
      <w:pPr>
        <w:pStyle w:val="ConsPlusNormal"/>
        <w:numPr>
          <w:ilvl w:val="1"/>
          <w:numId w:val="11"/>
        </w:numPr>
        <w:tabs>
          <w:tab w:val="left" w:pos="993"/>
        </w:tabs>
        <w:autoSpaceDE/>
        <w:spacing w:line="276" w:lineRule="auto"/>
        <w:ind w:left="0" w:firstLine="709"/>
        <w:jc w:val="both"/>
      </w:pPr>
      <w:r>
        <w:rPr>
          <w:rFonts w:ascii="Times New Roman" w:hAnsi="Times New Roman" w:cs="Times New Roman"/>
          <w:sz w:val="28"/>
          <w:szCs w:val="28"/>
        </w:rPr>
        <w:t xml:space="preserve"> </w:t>
      </w:r>
      <w:r w:rsidR="001C65D8">
        <w:rPr>
          <w:rFonts w:ascii="Times New Roman" w:hAnsi="Times New Roman" w:cs="Times New Roman"/>
          <w:sz w:val="28"/>
          <w:szCs w:val="28"/>
        </w:rPr>
        <w:t xml:space="preserve">при невозможности в момент обращения ответить на поставленный вопрос предлагает обратившемуся с вопросом гражданину перезвонить в конкретный день и в определенное время; к назначенному сроку работник </w:t>
      </w:r>
      <w:r w:rsidR="001C65D8">
        <w:rPr>
          <w:rFonts w:ascii="Times New Roman" w:hAnsi="Times New Roman" w:cs="Times New Roman"/>
          <w:sz w:val="28"/>
        </w:rPr>
        <w:t>органа муниципального земельного контроля</w:t>
      </w:r>
      <w:r w:rsidR="001C65D8">
        <w:rPr>
          <w:rFonts w:ascii="Times New Roman" w:hAnsi="Times New Roman" w:cs="Times New Roman"/>
          <w:sz w:val="28"/>
          <w:szCs w:val="28"/>
        </w:rPr>
        <w:t xml:space="preserve"> подготавливает ответ.</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Во время разговора работник </w:t>
      </w:r>
      <w:r>
        <w:rPr>
          <w:rFonts w:ascii="Times New Roman" w:hAnsi="Times New Roman" w:cs="Times New Roman"/>
          <w:sz w:val="28"/>
        </w:rPr>
        <w:t>органа муниципального земельного контроля</w:t>
      </w:r>
      <w:r>
        <w:rPr>
          <w:rFonts w:ascii="Times New Roman" w:hAnsi="Times New Roman" w:cs="Times New Roman"/>
          <w:sz w:val="28"/>
          <w:szCs w:val="28"/>
        </w:rPr>
        <w:t xml:space="preserve"> должен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1C65D8" w:rsidRDefault="001C65D8">
      <w:pPr>
        <w:pStyle w:val="ConsPlusNormal"/>
        <w:tabs>
          <w:tab w:val="left" w:pos="1134"/>
        </w:tabs>
        <w:spacing w:line="276" w:lineRule="auto"/>
        <w:ind w:firstLine="709"/>
        <w:jc w:val="both"/>
      </w:pPr>
      <w:r>
        <w:rPr>
          <w:rFonts w:ascii="Times New Roman" w:hAnsi="Times New Roman" w:cs="Times New Roman"/>
          <w:sz w:val="28"/>
          <w:szCs w:val="28"/>
        </w:rPr>
        <w:t xml:space="preserve">Результатом предоставления информации при личном обращении или по телефону гражданина или представителей организации является предоставление </w:t>
      </w:r>
      <w:r>
        <w:rPr>
          <w:rFonts w:ascii="Times New Roman" w:hAnsi="Times New Roman" w:cs="Times New Roman"/>
          <w:sz w:val="28"/>
          <w:szCs w:val="28"/>
        </w:rPr>
        <w:lastRenderedPageBreak/>
        <w:t>им информации по существу обращения в устной форме.</w:t>
      </w:r>
    </w:p>
    <w:p w:rsidR="001C65D8" w:rsidRDefault="001C65D8">
      <w:pPr>
        <w:widowControl w:val="0"/>
        <w:tabs>
          <w:tab w:val="left" w:pos="1134"/>
        </w:tabs>
        <w:autoSpaceDE w:val="0"/>
        <w:spacing w:after="0"/>
        <w:jc w:val="center"/>
        <w:rPr>
          <w:rFonts w:ascii="Times New Roman" w:hAnsi="Times New Roman" w:cs="Times New Roman"/>
          <w:b/>
          <w:bCs/>
          <w:sz w:val="28"/>
          <w:szCs w:val="28"/>
        </w:rPr>
      </w:pPr>
    </w:p>
    <w:p w:rsidR="001C65D8" w:rsidRDefault="001C65D8">
      <w:pPr>
        <w:widowControl w:val="0"/>
        <w:tabs>
          <w:tab w:val="left" w:pos="1134"/>
        </w:tabs>
        <w:autoSpaceDE w:val="0"/>
        <w:spacing w:after="0"/>
        <w:jc w:val="center"/>
      </w:pPr>
      <w:r>
        <w:rPr>
          <w:rFonts w:ascii="Times New Roman" w:hAnsi="Times New Roman" w:cs="Times New Roman"/>
          <w:b/>
          <w:bCs/>
          <w:sz w:val="28"/>
          <w:szCs w:val="28"/>
          <w:lang w:val="en-US"/>
        </w:rPr>
        <w:t>IV</w:t>
      </w:r>
      <w:r>
        <w:rPr>
          <w:rFonts w:ascii="Times New Roman" w:hAnsi="Times New Roman" w:cs="Times New Roman"/>
          <w:b/>
          <w:bCs/>
          <w:sz w:val="28"/>
          <w:szCs w:val="28"/>
        </w:rPr>
        <w:t>. Порядок и формы контроля за осуществлением муниципального</w:t>
      </w:r>
      <w:r>
        <w:t xml:space="preserve"> </w:t>
      </w:r>
      <w:r>
        <w:rPr>
          <w:rFonts w:ascii="Times New Roman" w:hAnsi="Times New Roman" w:cs="Times New Roman"/>
          <w:b/>
          <w:bCs/>
          <w:sz w:val="28"/>
          <w:szCs w:val="28"/>
        </w:rPr>
        <w:t>земельного контроля</w:t>
      </w:r>
    </w:p>
    <w:p w:rsidR="001C65D8" w:rsidRDefault="001C65D8">
      <w:pPr>
        <w:widowControl w:val="0"/>
        <w:tabs>
          <w:tab w:val="left" w:pos="1134"/>
        </w:tabs>
        <w:autoSpaceDE w:val="0"/>
        <w:spacing w:after="0"/>
        <w:ind w:firstLine="709"/>
        <w:jc w:val="both"/>
        <w:rPr>
          <w:rFonts w:ascii="Times New Roman" w:hAnsi="Times New Roman" w:cs="Times New Roman"/>
          <w:b/>
          <w:bCs/>
          <w:sz w:val="28"/>
          <w:szCs w:val="28"/>
        </w:rPr>
      </w:pPr>
    </w:p>
    <w:p w:rsidR="001C65D8" w:rsidRPr="0022094B" w:rsidRDefault="00E758BE" w:rsidP="008E3190">
      <w:pPr>
        <w:widowControl w:val="0"/>
        <w:tabs>
          <w:tab w:val="left" w:pos="1134"/>
        </w:tabs>
        <w:autoSpaceDE w:val="0"/>
        <w:spacing w:after="0"/>
        <w:jc w:val="center"/>
        <w:rPr>
          <w:b/>
        </w:rPr>
      </w:pPr>
      <w:r w:rsidRPr="00E758BE">
        <w:rPr>
          <w:rFonts w:ascii="Times New Roman" w:hAnsi="Times New Roman" w:cs="Times New Roman"/>
          <w:b/>
          <w:sz w:val="28"/>
          <w:szCs w:val="28"/>
        </w:rPr>
        <w:t>4</w:t>
      </w:r>
      <w:r>
        <w:rPr>
          <w:rFonts w:ascii="Times New Roman" w:hAnsi="Times New Roman" w:cs="Times New Roman"/>
          <w:b/>
          <w:sz w:val="28"/>
          <w:szCs w:val="28"/>
        </w:rPr>
        <w:t xml:space="preserve">.1 </w:t>
      </w:r>
      <w:r w:rsidR="001C65D8" w:rsidRPr="0022094B">
        <w:rPr>
          <w:rFonts w:ascii="Times New Roman" w:hAnsi="Times New Roman" w:cs="Times New Roman"/>
          <w:b/>
          <w:sz w:val="28"/>
          <w:szCs w:val="28"/>
        </w:rPr>
        <w:t xml:space="preserve">Порядок осуществления текущего </w:t>
      </w:r>
      <w:proofErr w:type="gramStart"/>
      <w:r w:rsidR="001C65D8" w:rsidRPr="0022094B">
        <w:rPr>
          <w:rFonts w:ascii="Times New Roman" w:hAnsi="Times New Roman" w:cs="Times New Roman"/>
          <w:b/>
          <w:sz w:val="28"/>
          <w:szCs w:val="28"/>
        </w:rPr>
        <w:t>контроля за</w:t>
      </w:r>
      <w:proofErr w:type="gramEnd"/>
      <w:r w:rsidR="001C65D8" w:rsidRPr="0022094B">
        <w:rPr>
          <w:rFonts w:ascii="Times New Roman" w:hAnsi="Times New Roman" w:cs="Times New Roman"/>
          <w:b/>
          <w:sz w:val="28"/>
          <w:szCs w:val="28"/>
        </w:rPr>
        <w:t xml:space="preserve"> соблюдением и исполнением должностными лицами органа муниципального земельного контроля положений регламента и иных нормативных правовых актов, устанавливающих требования к осуществлению муниципального земельного контроля, а также за принятием ими решений</w:t>
      </w:r>
    </w:p>
    <w:p w:rsidR="008E3190" w:rsidRDefault="008E3190">
      <w:pPr>
        <w:widowControl w:val="0"/>
        <w:tabs>
          <w:tab w:val="left" w:pos="1276"/>
        </w:tabs>
        <w:autoSpaceDE w:val="0"/>
        <w:spacing w:after="0"/>
        <w:ind w:firstLine="567"/>
        <w:jc w:val="both"/>
        <w:rPr>
          <w:rFonts w:ascii="Times New Roman" w:hAnsi="Times New Roman" w:cs="Times New Roman"/>
          <w:sz w:val="28"/>
          <w:szCs w:val="28"/>
        </w:rPr>
      </w:pPr>
    </w:p>
    <w:p w:rsidR="001C65D8" w:rsidRDefault="008F28CA">
      <w:pPr>
        <w:widowControl w:val="0"/>
        <w:tabs>
          <w:tab w:val="left" w:pos="1276"/>
        </w:tabs>
        <w:autoSpaceDE w:val="0"/>
        <w:spacing w:after="0"/>
        <w:ind w:firstLine="567"/>
        <w:jc w:val="both"/>
      </w:pPr>
      <w:r>
        <w:rPr>
          <w:rFonts w:ascii="Times New Roman" w:hAnsi="Times New Roman" w:cs="Times New Roman"/>
          <w:sz w:val="28"/>
          <w:szCs w:val="28"/>
        </w:rPr>
        <w:t>4.1.1</w:t>
      </w:r>
      <w:r w:rsidR="001C65D8">
        <w:rPr>
          <w:rFonts w:ascii="Times New Roman" w:hAnsi="Times New Roman" w:cs="Times New Roman"/>
          <w:sz w:val="28"/>
          <w:szCs w:val="28"/>
        </w:rPr>
        <w:t>.</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 xml:space="preserve">Текущий </w:t>
      </w:r>
      <w:proofErr w:type="gramStart"/>
      <w:r w:rsidR="001C65D8">
        <w:rPr>
          <w:rFonts w:ascii="Times New Roman" w:hAnsi="Times New Roman" w:cs="Times New Roman"/>
          <w:sz w:val="28"/>
          <w:szCs w:val="28"/>
        </w:rPr>
        <w:t>контроль за</w:t>
      </w:r>
      <w:proofErr w:type="gramEnd"/>
      <w:r w:rsidR="001C65D8">
        <w:rPr>
          <w:rFonts w:ascii="Times New Roman" w:hAnsi="Times New Roman" w:cs="Times New Roman"/>
          <w:sz w:val="28"/>
          <w:szCs w:val="28"/>
        </w:rPr>
        <w:t xml:space="preserve"> соблюдением и исполнением должностными лицами </w:t>
      </w:r>
      <w:r>
        <w:rPr>
          <w:rFonts w:ascii="Times New Roman" w:hAnsi="Times New Roman" w:cs="Times New Roman"/>
          <w:color w:val="000000"/>
          <w:sz w:val="28"/>
          <w:szCs w:val="28"/>
        </w:rPr>
        <w:t>Комитета</w:t>
      </w:r>
      <w:r w:rsidR="001C65D8">
        <w:rPr>
          <w:rFonts w:ascii="Times New Roman" w:hAnsi="Times New Roman" w:cs="Times New Roman"/>
          <w:sz w:val="28"/>
          <w:szCs w:val="28"/>
        </w:rPr>
        <w:t xml:space="preserve"> положений Регламента и иных нормативных правовых актов, устанавливающих требования к осуществлению муниципального земельного контроля, а также за принятием ими решений осуществляется должностными лицами </w:t>
      </w:r>
      <w:r>
        <w:rPr>
          <w:rFonts w:ascii="Times New Roman" w:hAnsi="Times New Roman" w:cs="Times New Roman"/>
          <w:color w:val="000000"/>
          <w:sz w:val="28"/>
          <w:szCs w:val="28"/>
        </w:rPr>
        <w:t>Комитета</w:t>
      </w:r>
      <w:r w:rsidR="001C65D8">
        <w:rPr>
          <w:rFonts w:ascii="Times New Roman" w:hAnsi="Times New Roman" w:cs="Times New Roman"/>
          <w:color w:val="000000"/>
          <w:sz w:val="28"/>
          <w:szCs w:val="28"/>
        </w:rPr>
        <w:t>,</w:t>
      </w:r>
      <w:r w:rsidR="001C65D8">
        <w:rPr>
          <w:rFonts w:ascii="Times New Roman" w:hAnsi="Times New Roman" w:cs="Times New Roman"/>
          <w:sz w:val="28"/>
          <w:szCs w:val="28"/>
        </w:rPr>
        <w:t xml:space="preserve"> ответственными за организацию работы по осуществлению муниципального земельного контроля.</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 xml:space="preserve">Перечень должностных лиц, осуществляющих текущий контроль, устанавливается </w:t>
      </w:r>
      <w:r>
        <w:rPr>
          <w:rFonts w:ascii="Times New Roman" w:hAnsi="Times New Roman" w:cs="Times New Roman"/>
          <w:color w:val="000000"/>
          <w:sz w:val="28"/>
          <w:szCs w:val="28"/>
        </w:rPr>
        <w:t xml:space="preserve">приказами </w:t>
      </w:r>
      <w:r w:rsidR="008F28CA">
        <w:rPr>
          <w:rFonts w:ascii="Times New Roman" w:hAnsi="Times New Roman" w:cs="Times New Roman"/>
          <w:color w:val="000000"/>
          <w:sz w:val="28"/>
          <w:szCs w:val="28"/>
        </w:rPr>
        <w:t>Комитета.</w:t>
      </w:r>
    </w:p>
    <w:p w:rsidR="001C65D8" w:rsidRDefault="008F28CA">
      <w:pPr>
        <w:autoSpaceDE w:val="0"/>
        <w:spacing w:after="0" w:line="240" w:lineRule="auto"/>
        <w:ind w:firstLine="567"/>
        <w:jc w:val="both"/>
      </w:pPr>
      <w:r>
        <w:rPr>
          <w:rFonts w:ascii="Times New Roman" w:hAnsi="Times New Roman" w:cs="Times New Roman"/>
          <w:sz w:val="28"/>
          <w:szCs w:val="28"/>
        </w:rPr>
        <w:t>4.1.2</w:t>
      </w:r>
      <w:r w:rsidR="001C65D8">
        <w:rPr>
          <w:rFonts w:ascii="Times New Roman" w:hAnsi="Times New Roman" w:cs="Times New Roman"/>
          <w:sz w:val="28"/>
          <w:szCs w:val="28"/>
        </w:rPr>
        <w:t>.</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Текущий контроль осуществляется путем проведения должностными лицами, ответственными за организацию работы по осуществлению муниципального земельного контроля, проверок соблюдения и исполнения должностными лицами, проводящими проверки, положений Регламента, нормативных правовых актов Российской Федерации, касающихся осуществления муниципального земельного контроля.</w:t>
      </w:r>
    </w:p>
    <w:p w:rsidR="001C65D8" w:rsidRDefault="001C65D8">
      <w:pPr>
        <w:widowControl w:val="0"/>
        <w:tabs>
          <w:tab w:val="left" w:pos="1134"/>
        </w:tabs>
        <w:autoSpaceDE w:val="0"/>
        <w:spacing w:after="0"/>
        <w:jc w:val="center"/>
        <w:rPr>
          <w:rFonts w:ascii="Times New Roman" w:hAnsi="Times New Roman" w:cs="Times New Roman"/>
          <w:sz w:val="28"/>
          <w:szCs w:val="28"/>
        </w:rPr>
      </w:pPr>
    </w:p>
    <w:p w:rsidR="001C65D8" w:rsidRPr="00E758BE" w:rsidRDefault="00E758BE">
      <w:pPr>
        <w:widowControl w:val="0"/>
        <w:tabs>
          <w:tab w:val="left" w:pos="1134"/>
        </w:tabs>
        <w:autoSpaceDE w:val="0"/>
        <w:spacing w:after="0"/>
        <w:jc w:val="center"/>
        <w:rPr>
          <w:b/>
        </w:rPr>
      </w:pPr>
      <w:r>
        <w:rPr>
          <w:rFonts w:ascii="Times New Roman" w:hAnsi="Times New Roman" w:cs="Times New Roman"/>
          <w:b/>
          <w:sz w:val="28"/>
          <w:szCs w:val="28"/>
        </w:rPr>
        <w:t xml:space="preserve">4.2 </w:t>
      </w:r>
      <w:r w:rsidR="001C65D8" w:rsidRPr="00E758BE">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осуществления муниципального земельного контроля, в том числе порядок и формы </w:t>
      </w:r>
      <w:proofErr w:type="gramStart"/>
      <w:r w:rsidR="001C65D8" w:rsidRPr="00E758BE">
        <w:rPr>
          <w:rFonts w:ascii="Times New Roman" w:hAnsi="Times New Roman" w:cs="Times New Roman"/>
          <w:b/>
          <w:sz w:val="28"/>
          <w:szCs w:val="28"/>
        </w:rPr>
        <w:t>контроля за</w:t>
      </w:r>
      <w:proofErr w:type="gramEnd"/>
      <w:r w:rsidR="001C65D8" w:rsidRPr="00E758BE">
        <w:rPr>
          <w:rFonts w:ascii="Times New Roman" w:hAnsi="Times New Roman" w:cs="Times New Roman"/>
          <w:b/>
          <w:sz w:val="28"/>
          <w:szCs w:val="28"/>
        </w:rPr>
        <w:t xml:space="preserve"> полнотой и качеством осуществления муниципального земельного контроля </w:t>
      </w:r>
    </w:p>
    <w:p w:rsidR="001C65D8" w:rsidRDefault="001C65D8">
      <w:pPr>
        <w:widowControl w:val="0"/>
        <w:tabs>
          <w:tab w:val="left" w:pos="1134"/>
        </w:tabs>
        <w:autoSpaceDE w:val="0"/>
        <w:spacing w:after="0"/>
        <w:ind w:firstLine="567"/>
        <w:jc w:val="both"/>
        <w:rPr>
          <w:rFonts w:ascii="Times New Roman" w:hAnsi="Times New Roman" w:cs="Times New Roman"/>
          <w:sz w:val="28"/>
          <w:szCs w:val="28"/>
        </w:rPr>
      </w:pPr>
    </w:p>
    <w:p w:rsidR="001C65D8" w:rsidRDefault="008F28CA">
      <w:pPr>
        <w:widowControl w:val="0"/>
        <w:tabs>
          <w:tab w:val="left" w:pos="1134"/>
        </w:tabs>
        <w:autoSpaceDE w:val="0"/>
        <w:spacing w:after="0"/>
        <w:ind w:firstLine="567"/>
        <w:jc w:val="both"/>
      </w:pPr>
      <w:r>
        <w:rPr>
          <w:rFonts w:ascii="Times New Roman" w:hAnsi="Times New Roman" w:cs="Times New Roman"/>
          <w:sz w:val="28"/>
          <w:szCs w:val="28"/>
        </w:rPr>
        <w:t>4.2.1</w:t>
      </w:r>
      <w:r w:rsidR="001C65D8">
        <w:rPr>
          <w:rFonts w:ascii="Times New Roman" w:hAnsi="Times New Roman" w:cs="Times New Roman"/>
          <w:sz w:val="28"/>
          <w:szCs w:val="28"/>
        </w:rPr>
        <w:t xml:space="preserve">. </w:t>
      </w:r>
      <w:proofErr w:type="gramStart"/>
      <w:r w:rsidR="001C65D8">
        <w:rPr>
          <w:rFonts w:ascii="Times New Roman" w:hAnsi="Times New Roman" w:cs="Times New Roman"/>
          <w:sz w:val="28"/>
          <w:szCs w:val="28"/>
        </w:rPr>
        <w:t>Контроль за</w:t>
      </w:r>
      <w:proofErr w:type="gramEnd"/>
      <w:r w:rsidR="001C65D8">
        <w:rPr>
          <w:rFonts w:ascii="Times New Roman" w:hAnsi="Times New Roman" w:cs="Times New Roman"/>
          <w:sz w:val="28"/>
          <w:szCs w:val="28"/>
        </w:rPr>
        <w:t xml:space="preserve"> полнотой и качеством осуществления муниципального земельного контроля включает в себя проведение проверок и устранение в случае выявления нарушений прав проверяемых лиц, а также рассмотрение, принятие решений и подготовку ответов на их обращения, содержащие жалобы на действия (бездействие) должностных лиц </w:t>
      </w:r>
      <w:r w:rsidR="006957C8">
        <w:rPr>
          <w:rFonts w:ascii="Times New Roman" w:hAnsi="Times New Roman" w:cs="Times New Roman"/>
          <w:color w:val="000000"/>
          <w:sz w:val="28"/>
          <w:szCs w:val="28"/>
        </w:rPr>
        <w:t>Комитета</w:t>
      </w:r>
      <w:r w:rsidR="001C65D8">
        <w:rPr>
          <w:rFonts w:ascii="Times New Roman" w:hAnsi="Times New Roman" w:cs="Times New Roman"/>
          <w:color w:val="000000"/>
          <w:sz w:val="28"/>
          <w:szCs w:val="28"/>
        </w:rPr>
        <w:t>,</w:t>
      </w:r>
      <w:r w:rsidR="001C65D8">
        <w:rPr>
          <w:rFonts w:ascii="Times New Roman" w:hAnsi="Times New Roman" w:cs="Times New Roman"/>
          <w:sz w:val="28"/>
          <w:szCs w:val="28"/>
        </w:rPr>
        <w:t xml:space="preserve"> ответственных за исполнение муниципальной функции.</w:t>
      </w:r>
    </w:p>
    <w:p w:rsidR="001C65D8" w:rsidRDefault="001C65D8">
      <w:pPr>
        <w:widowControl w:val="0"/>
        <w:tabs>
          <w:tab w:val="left" w:pos="1134"/>
        </w:tabs>
        <w:autoSpaceDE w:val="0"/>
        <w:spacing w:after="0"/>
        <w:ind w:firstLine="567"/>
        <w:jc w:val="both"/>
        <w:rPr>
          <w:rFonts w:ascii="Times New Roman" w:hAnsi="Times New Roman" w:cs="Times New Roman"/>
          <w:sz w:val="28"/>
          <w:szCs w:val="28"/>
        </w:rPr>
      </w:pPr>
    </w:p>
    <w:p w:rsidR="001C65D8" w:rsidRPr="007A42E8" w:rsidRDefault="00711F5A">
      <w:pPr>
        <w:widowControl w:val="0"/>
        <w:tabs>
          <w:tab w:val="left" w:pos="1134"/>
        </w:tabs>
        <w:autoSpaceDE w:val="0"/>
        <w:spacing w:after="0"/>
        <w:ind w:firstLine="567"/>
        <w:jc w:val="both"/>
      </w:pPr>
      <w:r>
        <w:rPr>
          <w:rFonts w:ascii="Times New Roman" w:hAnsi="Times New Roman" w:cs="Times New Roman"/>
          <w:sz w:val="28"/>
          <w:szCs w:val="28"/>
        </w:rPr>
        <w:t>4.2.2</w:t>
      </w:r>
      <w:r w:rsidR="001C65D8" w:rsidRPr="007A42E8">
        <w:rPr>
          <w:rFonts w:ascii="Times New Roman" w:hAnsi="Times New Roman" w:cs="Times New Roman"/>
          <w:sz w:val="28"/>
          <w:szCs w:val="28"/>
        </w:rPr>
        <w:t>.</w:t>
      </w:r>
      <w:r w:rsidR="00931914">
        <w:rPr>
          <w:rFonts w:ascii="Times New Roman" w:hAnsi="Times New Roman" w:cs="Times New Roman"/>
          <w:sz w:val="28"/>
          <w:szCs w:val="28"/>
        </w:rPr>
        <w:t xml:space="preserve"> </w:t>
      </w:r>
      <w:r w:rsidR="001C65D8" w:rsidRPr="007A42E8">
        <w:rPr>
          <w:rFonts w:ascii="Times New Roman" w:hAnsi="Times New Roman" w:cs="Times New Roman"/>
          <w:sz w:val="28"/>
          <w:szCs w:val="28"/>
        </w:rPr>
        <w:t>В целях проверки полноты и качества осуществления муниципального земельного контроля проводятся плановые и внеплановые проверки.</w:t>
      </w:r>
    </w:p>
    <w:p w:rsidR="001C65D8" w:rsidRPr="007A42E8" w:rsidRDefault="001C65D8">
      <w:pPr>
        <w:widowControl w:val="0"/>
        <w:tabs>
          <w:tab w:val="left" w:pos="1134"/>
        </w:tabs>
        <w:autoSpaceDE w:val="0"/>
        <w:spacing w:after="0"/>
        <w:ind w:firstLine="567"/>
        <w:jc w:val="both"/>
      </w:pPr>
      <w:r w:rsidRPr="007A42E8">
        <w:rPr>
          <w:rFonts w:ascii="Times New Roman" w:hAnsi="Times New Roman" w:cs="Times New Roman"/>
          <w:sz w:val="28"/>
          <w:szCs w:val="28"/>
        </w:rPr>
        <w:t>При проверке рассматриваются либо все во</w:t>
      </w:r>
      <w:r w:rsidR="007A42E8" w:rsidRPr="007A42E8">
        <w:rPr>
          <w:rFonts w:ascii="Times New Roman" w:hAnsi="Times New Roman" w:cs="Times New Roman"/>
          <w:sz w:val="28"/>
          <w:szCs w:val="28"/>
        </w:rPr>
        <w:t xml:space="preserve">просы, связанные с </w:t>
      </w:r>
      <w:r w:rsidR="007A42E8" w:rsidRPr="007A42E8">
        <w:rPr>
          <w:rFonts w:ascii="Times New Roman" w:hAnsi="Times New Roman" w:cs="Times New Roman"/>
          <w:sz w:val="28"/>
          <w:szCs w:val="28"/>
        </w:rPr>
        <w:lastRenderedPageBreak/>
        <w:t>осуществлением</w:t>
      </w:r>
      <w:r w:rsidRPr="007A42E8">
        <w:rPr>
          <w:rFonts w:ascii="Times New Roman" w:hAnsi="Times New Roman" w:cs="Times New Roman"/>
          <w:sz w:val="28"/>
          <w:szCs w:val="28"/>
        </w:rPr>
        <w:t xml:space="preserve"> муниципального земельного контроля (комплексные проверки), либо отдельные аспекты (тематические проверки). Проверка также проводится по конкретному обращению.</w:t>
      </w:r>
    </w:p>
    <w:p w:rsidR="001C65D8" w:rsidRDefault="001C65D8" w:rsidP="001A5F56">
      <w:pPr>
        <w:widowControl w:val="0"/>
        <w:tabs>
          <w:tab w:val="left" w:pos="1276"/>
        </w:tabs>
        <w:autoSpaceDE w:val="0"/>
        <w:spacing w:after="0"/>
        <w:jc w:val="both"/>
        <w:rPr>
          <w:rFonts w:ascii="Times New Roman" w:hAnsi="Times New Roman" w:cs="Times New Roman"/>
          <w:sz w:val="28"/>
          <w:szCs w:val="28"/>
          <w:highlight w:val="darkMagenta"/>
        </w:rPr>
      </w:pPr>
    </w:p>
    <w:p w:rsidR="001C65D8" w:rsidRPr="00E758BE" w:rsidRDefault="00E758BE">
      <w:pPr>
        <w:widowControl w:val="0"/>
        <w:tabs>
          <w:tab w:val="left" w:pos="1134"/>
        </w:tabs>
        <w:autoSpaceDE w:val="0"/>
        <w:spacing w:after="0"/>
        <w:jc w:val="center"/>
        <w:rPr>
          <w:b/>
        </w:rPr>
      </w:pPr>
      <w:r>
        <w:rPr>
          <w:rFonts w:ascii="Times New Roman" w:hAnsi="Times New Roman" w:cs="Times New Roman"/>
          <w:b/>
          <w:sz w:val="28"/>
          <w:szCs w:val="28"/>
        </w:rPr>
        <w:t xml:space="preserve">4.3 </w:t>
      </w:r>
      <w:r w:rsidR="001C65D8" w:rsidRPr="00E758BE">
        <w:rPr>
          <w:rFonts w:ascii="Times New Roman" w:hAnsi="Times New Roman" w:cs="Times New Roman"/>
          <w:b/>
          <w:sz w:val="28"/>
          <w:szCs w:val="28"/>
        </w:rPr>
        <w:t>Ответственность должностных лиц органа муниципального земельного контроля за решения и действия (бездействие), принимаемые (осуществляемые) ими в ходе осуществления муниципального земельного контроля</w:t>
      </w:r>
    </w:p>
    <w:p w:rsidR="001C65D8" w:rsidRDefault="001C65D8">
      <w:pPr>
        <w:widowControl w:val="0"/>
        <w:tabs>
          <w:tab w:val="left" w:pos="1134"/>
        </w:tabs>
        <w:autoSpaceDE w:val="0"/>
        <w:spacing w:after="0"/>
        <w:ind w:firstLine="709"/>
        <w:jc w:val="both"/>
        <w:rPr>
          <w:rFonts w:ascii="Times New Roman" w:hAnsi="Times New Roman" w:cs="Times New Roman"/>
          <w:sz w:val="28"/>
          <w:szCs w:val="28"/>
        </w:rPr>
      </w:pPr>
    </w:p>
    <w:p w:rsidR="001C65D8" w:rsidRDefault="00711F5A">
      <w:pPr>
        <w:widowControl w:val="0"/>
        <w:tabs>
          <w:tab w:val="left" w:pos="1134"/>
        </w:tabs>
        <w:autoSpaceDE w:val="0"/>
        <w:spacing w:after="0"/>
        <w:ind w:firstLine="709"/>
        <w:jc w:val="both"/>
      </w:pPr>
      <w:r>
        <w:rPr>
          <w:rFonts w:ascii="Times New Roman" w:hAnsi="Times New Roman" w:cs="Times New Roman"/>
          <w:sz w:val="28"/>
          <w:szCs w:val="28"/>
        </w:rPr>
        <w:t>4.3.1</w:t>
      </w:r>
      <w:r w:rsidR="00A607C8">
        <w:rPr>
          <w:rFonts w:ascii="Times New Roman" w:hAnsi="Times New Roman" w:cs="Times New Roman"/>
          <w:sz w:val="28"/>
          <w:szCs w:val="28"/>
        </w:rPr>
        <w:t>.</w:t>
      </w:r>
      <w:r w:rsidR="001C65D8">
        <w:rPr>
          <w:rFonts w:ascii="Times New Roman" w:hAnsi="Times New Roman" w:cs="Times New Roman"/>
          <w:sz w:val="28"/>
          <w:szCs w:val="28"/>
        </w:rPr>
        <w:t xml:space="preserve"> По результатам проведенных проверок, в случае </w:t>
      </w:r>
      <w:proofErr w:type="gramStart"/>
      <w:r w:rsidR="001C65D8">
        <w:rPr>
          <w:rFonts w:ascii="Times New Roman" w:hAnsi="Times New Roman" w:cs="Times New Roman"/>
          <w:sz w:val="28"/>
          <w:szCs w:val="28"/>
        </w:rPr>
        <w:t>выявления нарушений соблюдения положений Регламента</w:t>
      </w:r>
      <w:proofErr w:type="gramEnd"/>
      <w:r w:rsidR="001C65D8">
        <w:rPr>
          <w:rFonts w:ascii="Times New Roman" w:hAnsi="Times New Roman" w:cs="Times New Roman"/>
          <w:sz w:val="28"/>
          <w:szCs w:val="28"/>
        </w:rPr>
        <w:t xml:space="preserve"> и иных нормативных правовых актов, устанавливающих требования к исполнению муниципальной функции, виновные должностные лица </w:t>
      </w:r>
      <w:r w:rsidR="006957C8">
        <w:rPr>
          <w:rFonts w:ascii="Times New Roman" w:hAnsi="Times New Roman" w:cs="Times New Roman"/>
          <w:color w:val="000000"/>
          <w:sz w:val="28"/>
          <w:szCs w:val="28"/>
        </w:rPr>
        <w:t>Комитета</w:t>
      </w:r>
      <w:r w:rsidR="001C65D8">
        <w:rPr>
          <w:rFonts w:ascii="Times New Roman" w:hAnsi="Times New Roman" w:cs="Times New Roman"/>
          <w:color w:val="000000"/>
          <w:sz w:val="28"/>
          <w:szCs w:val="28"/>
        </w:rPr>
        <w:t xml:space="preserve"> </w:t>
      </w:r>
      <w:r w:rsidR="001C65D8">
        <w:rPr>
          <w:rFonts w:ascii="Times New Roman" w:hAnsi="Times New Roman" w:cs="Times New Roman"/>
          <w:sz w:val="28"/>
          <w:szCs w:val="28"/>
        </w:rPr>
        <w:t>несут персональную ответственность за решения</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и действия (бездействие), принимаемые (осуществляемые) в ходе осуществления муниципального земельного контроля.</w:t>
      </w:r>
    </w:p>
    <w:p w:rsidR="001C65D8" w:rsidRDefault="001C65D8">
      <w:pPr>
        <w:widowControl w:val="0"/>
        <w:tabs>
          <w:tab w:val="left" w:pos="1134"/>
        </w:tabs>
        <w:autoSpaceDE w:val="0"/>
        <w:spacing w:after="0"/>
        <w:ind w:firstLine="709"/>
        <w:jc w:val="both"/>
        <w:rPr>
          <w:rFonts w:ascii="Times New Roman" w:hAnsi="Times New Roman" w:cs="Times New Roman"/>
          <w:sz w:val="28"/>
          <w:szCs w:val="28"/>
        </w:rPr>
      </w:pPr>
    </w:p>
    <w:p w:rsidR="001C65D8" w:rsidRDefault="00711F5A">
      <w:pPr>
        <w:widowControl w:val="0"/>
        <w:tabs>
          <w:tab w:val="left" w:pos="1134"/>
        </w:tabs>
        <w:autoSpaceDE w:val="0"/>
        <w:spacing w:after="0"/>
        <w:ind w:firstLine="709"/>
        <w:jc w:val="both"/>
      </w:pPr>
      <w:r>
        <w:rPr>
          <w:rFonts w:ascii="Times New Roman" w:hAnsi="Times New Roman" w:cs="Times New Roman"/>
          <w:sz w:val="28"/>
          <w:szCs w:val="28"/>
        </w:rPr>
        <w:t>4.3.2</w:t>
      </w:r>
      <w:r w:rsidR="001C65D8">
        <w:rPr>
          <w:rFonts w:ascii="Times New Roman" w:hAnsi="Times New Roman" w:cs="Times New Roman"/>
          <w:sz w:val="28"/>
          <w:szCs w:val="28"/>
        </w:rPr>
        <w:t xml:space="preserve">. Персональная ответственность должностных лиц </w:t>
      </w:r>
      <w:r w:rsidR="006957C8">
        <w:rPr>
          <w:rFonts w:ascii="Times New Roman" w:hAnsi="Times New Roman" w:cs="Times New Roman"/>
          <w:color w:val="000000"/>
          <w:sz w:val="28"/>
          <w:szCs w:val="28"/>
        </w:rPr>
        <w:t>Комитета</w:t>
      </w:r>
      <w:r w:rsidR="001C65D8">
        <w:rPr>
          <w:rFonts w:ascii="Times New Roman" w:hAnsi="Times New Roman" w:cs="Times New Roman"/>
          <w:color w:val="000000"/>
          <w:sz w:val="28"/>
          <w:szCs w:val="28"/>
        </w:rPr>
        <w:t xml:space="preserve"> </w:t>
      </w:r>
      <w:r w:rsidR="001C65D8">
        <w:rPr>
          <w:rFonts w:ascii="Times New Roman" w:hAnsi="Times New Roman" w:cs="Times New Roman"/>
          <w:sz w:val="28"/>
          <w:szCs w:val="28"/>
        </w:rPr>
        <w:t>закрепляется в их должностных регламентах в соответствии с требованиями законодательства Российской Федерации.</w:t>
      </w:r>
    </w:p>
    <w:p w:rsidR="001C65D8" w:rsidRDefault="001C65D8">
      <w:pPr>
        <w:widowControl w:val="0"/>
        <w:tabs>
          <w:tab w:val="left" w:pos="1134"/>
        </w:tabs>
        <w:autoSpaceDE w:val="0"/>
        <w:spacing w:after="0"/>
        <w:ind w:firstLine="709"/>
        <w:jc w:val="both"/>
      </w:pPr>
      <w:r>
        <w:rPr>
          <w:rFonts w:ascii="Times New Roman" w:hAnsi="Times New Roman" w:cs="Times New Roman"/>
          <w:sz w:val="28"/>
          <w:szCs w:val="28"/>
        </w:rPr>
        <w:t>Руководитель структурного подразделения, ответственного за прием документов, несет персональную ответственность за соблюдение сроков и порядка приема документов, правильность внесения записи в книгу учета входящих документов.</w:t>
      </w:r>
    </w:p>
    <w:p w:rsidR="001C65D8" w:rsidRDefault="001C65D8">
      <w:pPr>
        <w:widowControl w:val="0"/>
        <w:tabs>
          <w:tab w:val="left" w:pos="1134"/>
        </w:tabs>
        <w:autoSpaceDE w:val="0"/>
        <w:spacing w:after="0"/>
        <w:ind w:firstLine="709"/>
        <w:jc w:val="both"/>
      </w:pPr>
      <w:r>
        <w:rPr>
          <w:rFonts w:ascii="Times New Roman" w:hAnsi="Times New Roman" w:cs="Times New Roman"/>
          <w:sz w:val="28"/>
          <w:szCs w:val="28"/>
        </w:rPr>
        <w:t>Руководитель структурного подразделения, ответственного за выдачу информации, несет персональную ответственность за соблюдение сроков и порядка предоставления информации</w:t>
      </w:r>
      <w:r w:rsidR="00BD2674">
        <w:rPr>
          <w:rFonts w:ascii="Times New Roman" w:hAnsi="Times New Roman" w:cs="Times New Roman"/>
          <w:sz w:val="28"/>
          <w:szCs w:val="28"/>
        </w:rPr>
        <w:t>.</w:t>
      </w:r>
    </w:p>
    <w:p w:rsidR="001C65D8" w:rsidRDefault="001C65D8">
      <w:pPr>
        <w:widowControl w:val="0"/>
        <w:tabs>
          <w:tab w:val="left" w:pos="1134"/>
        </w:tabs>
        <w:autoSpaceDE w:val="0"/>
        <w:spacing w:after="0"/>
        <w:ind w:firstLine="709"/>
        <w:jc w:val="both"/>
      </w:pPr>
      <w:r>
        <w:rPr>
          <w:rFonts w:ascii="Times New Roman" w:hAnsi="Times New Roman" w:cs="Times New Roman"/>
          <w:sz w:val="28"/>
          <w:szCs w:val="28"/>
        </w:rPr>
        <w:t xml:space="preserve">Должностные лица </w:t>
      </w:r>
      <w:r w:rsidR="006957C8">
        <w:rPr>
          <w:rFonts w:ascii="Times New Roman" w:hAnsi="Times New Roman" w:cs="Times New Roman"/>
          <w:color w:val="000000"/>
          <w:sz w:val="28"/>
          <w:szCs w:val="28"/>
        </w:rPr>
        <w:t>Комитета</w:t>
      </w:r>
      <w:r>
        <w:rPr>
          <w:rFonts w:ascii="Times New Roman" w:hAnsi="Times New Roman" w:cs="Times New Roman"/>
          <w:color w:val="000000"/>
          <w:sz w:val="28"/>
          <w:szCs w:val="28"/>
        </w:rPr>
        <w:t>, ответственные</w:t>
      </w:r>
      <w:r>
        <w:rPr>
          <w:rFonts w:ascii="Times New Roman" w:hAnsi="Times New Roman" w:cs="Times New Roman"/>
          <w:sz w:val="28"/>
          <w:szCs w:val="28"/>
        </w:rPr>
        <w:t xml:space="preserve"> за проведение проверок, несут персональную ответственность за полноту и качество выполнения работ, установленных программами проверок.</w:t>
      </w:r>
    </w:p>
    <w:p w:rsidR="001C65D8" w:rsidRDefault="00C40A92">
      <w:pPr>
        <w:widowControl w:val="0"/>
        <w:tabs>
          <w:tab w:val="left" w:pos="1134"/>
        </w:tabs>
        <w:autoSpaceDE w:val="0"/>
        <w:spacing w:after="0"/>
        <w:ind w:firstLine="709"/>
        <w:jc w:val="both"/>
      </w:pPr>
      <w:r w:rsidRPr="00C40A92">
        <w:rPr>
          <w:rFonts w:ascii="Times New Roman" w:hAnsi="Times New Roman" w:cs="Times New Roman"/>
          <w:color w:val="000000"/>
          <w:sz w:val="28"/>
          <w:szCs w:val="28"/>
        </w:rPr>
        <w:t>Председатель Комитета по управлению имуществом</w:t>
      </w:r>
      <w:r w:rsidRPr="00C40A92">
        <w:rPr>
          <w:rFonts w:ascii="Times New Roman" w:hAnsi="Times New Roman" w:cs="Times New Roman"/>
          <w:sz w:val="28"/>
          <w:szCs w:val="28"/>
        </w:rPr>
        <w:t xml:space="preserve"> несет</w:t>
      </w:r>
      <w:r w:rsidR="001C65D8" w:rsidRPr="00C40A92">
        <w:rPr>
          <w:rFonts w:ascii="Times New Roman" w:hAnsi="Times New Roman" w:cs="Times New Roman"/>
          <w:sz w:val="28"/>
          <w:szCs w:val="28"/>
        </w:rPr>
        <w:t xml:space="preserve"> персональную ответственность за организацию и обеспечение исполнения муниципальной функции.</w:t>
      </w:r>
    </w:p>
    <w:p w:rsidR="001C65D8" w:rsidRDefault="001C65D8">
      <w:pPr>
        <w:widowControl w:val="0"/>
        <w:tabs>
          <w:tab w:val="left" w:pos="1134"/>
        </w:tabs>
        <w:autoSpaceDE w:val="0"/>
        <w:spacing w:after="0"/>
        <w:ind w:firstLine="709"/>
        <w:jc w:val="both"/>
        <w:rPr>
          <w:rFonts w:ascii="Times New Roman" w:hAnsi="Times New Roman" w:cs="Times New Roman"/>
          <w:sz w:val="28"/>
          <w:szCs w:val="28"/>
        </w:rPr>
      </w:pPr>
    </w:p>
    <w:p w:rsidR="001C65D8" w:rsidRPr="00E758BE" w:rsidRDefault="00E758BE">
      <w:pPr>
        <w:widowControl w:val="0"/>
        <w:tabs>
          <w:tab w:val="left" w:pos="1134"/>
        </w:tabs>
        <w:autoSpaceDE w:val="0"/>
        <w:spacing w:after="0"/>
        <w:ind w:firstLine="709"/>
        <w:jc w:val="center"/>
        <w:rPr>
          <w:b/>
        </w:rPr>
      </w:pPr>
      <w:r>
        <w:rPr>
          <w:rFonts w:ascii="Times New Roman" w:hAnsi="Times New Roman" w:cs="Times New Roman"/>
          <w:b/>
          <w:sz w:val="28"/>
          <w:szCs w:val="28"/>
        </w:rPr>
        <w:t xml:space="preserve">4.4 </w:t>
      </w:r>
      <w:r w:rsidR="001C65D8" w:rsidRPr="00E758BE">
        <w:rPr>
          <w:rFonts w:ascii="Times New Roman" w:hAnsi="Times New Roman" w:cs="Times New Roman"/>
          <w:b/>
          <w:sz w:val="28"/>
          <w:szCs w:val="28"/>
        </w:rPr>
        <w:t xml:space="preserve">Положения, характеризующие требования к порядку и формам </w:t>
      </w:r>
      <w:proofErr w:type="gramStart"/>
      <w:r w:rsidR="001C65D8" w:rsidRPr="00E758BE">
        <w:rPr>
          <w:rFonts w:ascii="Times New Roman" w:hAnsi="Times New Roman" w:cs="Times New Roman"/>
          <w:b/>
          <w:sz w:val="28"/>
          <w:szCs w:val="28"/>
        </w:rPr>
        <w:t>контроля</w:t>
      </w:r>
      <w:r w:rsidR="00931914" w:rsidRPr="00E758BE">
        <w:rPr>
          <w:rFonts w:ascii="Times New Roman" w:hAnsi="Times New Roman" w:cs="Times New Roman"/>
          <w:b/>
          <w:sz w:val="28"/>
          <w:szCs w:val="28"/>
        </w:rPr>
        <w:t xml:space="preserve"> </w:t>
      </w:r>
      <w:r w:rsidR="001C65D8" w:rsidRPr="00E758BE">
        <w:rPr>
          <w:rFonts w:ascii="Times New Roman" w:hAnsi="Times New Roman" w:cs="Times New Roman"/>
          <w:b/>
          <w:sz w:val="28"/>
          <w:szCs w:val="28"/>
        </w:rPr>
        <w:t>за</w:t>
      </w:r>
      <w:proofErr w:type="gramEnd"/>
      <w:r w:rsidR="001C65D8" w:rsidRPr="00E758BE">
        <w:rPr>
          <w:rFonts w:ascii="Times New Roman" w:hAnsi="Times New Roman" w:cs="Times New Roman"/>
          <w:b/>
          <w:sz w:val="28"/>
          <w:szCs w:val="28"/>
        </w:rPr>
        <w:t xml:space="preserve"> исполнением муниципальной функции, в том числе со стороны граждан,</w:t>
      </w:r>
      <w:r w:rsidR="00931914" w:rsidRPr="00E758BE">
        <w:rPr>
          <w:rFonts w:ascii="Times New Roman" w:hAnsi="Times New Roman" w:cs="Times New Roman"/>
          <w:b/>
          <w:sz w:val="28"/>
          <w:szCs w:val="28"/>
        </w:rPr>
        <w:t xml:space="preserve"> </w:t>
      </w:r>
      <w:r w:rsidR="001C65D8" w:rsidRPr="00E758BE">
        <w:rPr>
          <w:rFonts w:ascii="Times New Roman" w:hAnsi="Times New Roman" w:cs="Times New Roman"/>
          <w:b/>
          <w:sz w:val="28"/>
          <w:szCs w:val="28"/>
        </w:rPr>
        <w:t>их объединений и организаций</w:t>
      </w:r>
    </w:p>
    <w:p w:rsidR="001C65D8" w:rsidRDefault="001C65D8">
      <w:pPr>
        <w:widowControl w:val="0"/>
        <w:tabs>
          <w:tab w:val="left" w:pos="1134"/>
        </w:tabs>
        <w:autoSpaceDE w:val="0"/>
        <w:spacing w:after="0"/>
        <w:ind w:firstLine="709"/>
        <w:jc w:val="both"/>
        <w:rPr>
          <w:rFonts w:ascii="Times New Roman" w:hAnsi="Times New Roman" w:cs="Times New Roman"/>
          <w:sz w:val="28"/>
          <w:szCs w:val="28"/>
        </w:rPr>
      </w:pPr>
    </w:p>
    <w:p w:rsidR="001C65D8" w:rsidRDefault="00711F5A">
      <w:pPr>
        <w:widowControl w:val="0"/>
        <w:tabs>
          <w:tab w:val="left" w:pos="1276"/>
        </w:tabs>
        <w:autoSpaceDE w:val="0"/>
        <w:spacing w:after="0"/>
        <w:ind w:firstLine="567"/>
        <w:jc w:val="both"/>
        <w:rPr>
          <w:rFonts w:ascii="Times New Roman" w:hAnsi="Times New Roman" w:cs="Times New Roman"/>
          <w:sz w:val="28"/>
          <w:szCs w:val="28"/>
        </w:rPr>
      </w:pPr>
      <w:r>
        <w:rPr>
          <w:rFonts w:ascii="Times New Roman" w:hAnsi="Times New Roman" w:cs="Times New Roman"/>
          <w:sz w:val="28"/>
          <w:szCs w:val="28"/>
        </w:rPr>
        <w:t>4.4.1</w:t>
      </w:r>
      <w:r w:rsidR="001C65D8">
        <w:rPr>
          <w:rFonts w:ascii="Times New Roman" w:hAnsi="Times New Roman" w:cs="Times New Roman"/>
          <w:sz w:val="28"/>
          <w:szCs w:val="28"/>
        </w:rPr>
        <w:t xml:space="preserve">. </w:t>
      </w:r>
      <w:proofErr w:type="gramStart"/>
      <w:r w:rsidR="001C65D8">
        <w:rPr>
          <w:rFonts w:ascii="Times New Roman" w:hAnsi="Times New Roman" w:cs="Times New Roman"/>
          <w:sz w:val="28"/>
          <w:szCs w:val="28"/>
        </w:rPr>
        <w:t>Контроль за</w:t>
      </w:r>
      <w:proofErr w:type="gramEnd"/>
      <w:r w:rsidR="001C65D8">
        <w:rPr>
          <w:rFonts w:ascii="Times New Roman" w:hAnsi="Times New Roman" w:cs="Times New Roman"/>
          <w:sz w:val="28"/>
          <w:szCs w:val="28"/>
        </w:rPr>
        <w:t xml:space="preserve"> осуществлением муниципального земельного контроля со стороны граждан, их объединений и организаций является самостоятельной формой контроля и осуществляется путем направления обращений в </w:t>
      </w:r>
      <w:r w:rsidR="00301517">
        <w:rPr>
          <w:rFonts w:ascii="Times New Roman" w:hAnsi="Times New Roman" w:cs="Times New Roman"/>
          <w:sz w:val="28"/>
          <w:szCs w:val="28"/>
        </w:rPr>
        <w:t>Комитет</w:t>
      </w:r>
      <w:r w:rsidR="001C65D8">
        <w:rPr>
          <w:rFonts w:ascii="Times New Roman" w:hAnsi="Times New Roman" w:cs="Times New Roman"/>
          <w:sz w:val="28"/>
          <w:szCs w:val="28"/>
        </w:rPr>
        <w:t xml:space="preserve">, а </w:t>
      </w:r>
      <w:r w:rsidR="001C65D8">
        <w:rPr>
          <w:rFonts w:ascii="Times New Roman" w:hAnsi="Times New Roman" w:cs="Times New Roman"/>
          <w:sz w:val="28"/>
          <w:szCs w:val="28"/>
        </w:rPr>
        <w:lastRenderedPageBreak/>
        <w:t>также путем обжалования действий (бездействия) и решений, осуществляемых (принятых) в ходе проведения проверок в вышестоящие органы государственной власти и судебные органы.</w:t>
      </w:r>
    </w:p>
    <w:p w:rsidR="00301517" w:rsidRDefault="00301517">
      <w:pPr>
        <w:widowControl w:val="0"/>
        <w:tabs>
          <w:tab w:val="left" w:pos="1276"/>
        </w:tabs>
        <w:autoSpaceDE w:val="0"/>
        <w:spacing w:after="0"/>
        <w:ind w:firstLine="567"/>
        <w:jc w:val="both"/>
        <w:rPr>
          <w:rFonts w:ascii="Times New Roman" w:hAnsi="Times New Roman" w:cs="Times New Roman"/>
          <w:sz w:val="28"/>
          <w:szCs w:val="28"/>
        </w:rPr>
      </w:pPr>
    </w:p>
    <w:p w:rsidR="00301517" w:rsidRDefault="00301517">
      <w:pPr>
        <w:widowControl w:val="0"/>
        <w:tabs>
          <w:tab w:val="left" w:pos="1276"/>
        </w:tabs>
        <w:autoSpaceDE w:val="0"/>
        <w:spacing w:after="0"/>
        <w:ind w:firstLine="567"/>
        <w:jc w:val="both"/>
      </w:pPr>
    </w:p>
    <w:p w:rsidR="001C65D8" w:rsidRDefault="001C65D8" w:rsidP="00301517">
      <w:pPr>
        <w:widowControl w:val="0"/>
        <w:tabs>
          <w:tab w:val="left" w:pos="1276"/>
        </w:tabs>
        <w:autoSpaceDE w:val="0"/>
        <w:spacing w:after="0"/>
        <w:jc w:val="center"/>
      </w:pPr>
      <w:r>
        <w:rPr>
          <w:rFonts w:ascii="Times New Roman" w:hAnsi="Times New Roman" w:cs="Times New Roman"/>
          <w:b/>
          <w:bCs/>
          <w:sz w:val="28"/>
          <w:szCs w:val="28"/>
          <w:lang w:val="en-US"/>
        </w:rPr>
        <w:t>V</w:t>
      </w:r>
      <w:r>
        <w:rPr>
          <w:rFonts w:ascii="Times New Roman" w:hAnsi="Times New Roman" w:cs="Times New Roman"/>
          <w:b/>
          <w:bCs/>
          <w:sz w:val="28"/>
          <w:szCs w:val="28"/>
        </w:rPr>
        <w:t>. Досудебный (внесудебный) порядок обжалования решений и действий (бездействия) органа муниципального земельного контроля,</w:t>
      </w:r>
    </w:p>
    <w:p w:rsidR="001C65D8" w:rsidRDefault="001C65D8" w:rsidP="00301517">
      <w:pPr>
        <w:widowControl w:val="0"/>
        <w:tabs>
          <w:tab w:val="left" w:pos="1276"/>
        </w:tabs>
        <w:autoSpaceDE w:val="0"/>
        <w:spacing w:after="0"/>
        <w:jc w:val="center"/>
      </w:pPr>
      <w:r>
        <w:rPr>
          <w:rFonts w:ascii="Times New Roman" w:hAnsi="Times New Roman" w:cs="Times New Roman"/>
          <w:b/>
          <w:bCs/>
          <w:sz w:val="28"/>
          <w:szCs w:val="28"/>
        </w:rPr>
        <w:t>а также должностных лиц органа муниципального земельного контроля.</w:t>
      </w:r>
    </w:p>
    <w:p w:rsidR="001C65D8" w:rsidRDefault="001C65D8" w:rsidP="00301517">
      <w:pPr>
        <w:widowControl w:val="0"/>
        <w:tabs>
          <w:tab w:val="left" w:pos="1276"/>
        </w:tabs>
        <w:autoSpaceDE w:val="0"/>
        <w:spacing w:after="0"/>
        <w:ind w:firstLine="709"/>
        <w:jc w:val="center"/>
        <w:rPr>
          <w:rFonts w:ascii="Times New Roman" w:hAnsi="Times New Roman" w:cs="Times New Roman"/>
          <w:b/>
          <w:bCs/>
          <w:sz w:val="28"/>
          <w:szCs w:val="28"/>
        </w:rPr>
      </w:pPr>
    </w:p>
    <w:p w:rsidR="001C65D8" w:rsidRPr="00E758BE" w:rsidRDefault="00E758BE">
      <w:pPr>
        <w:widowControl w:val="0"/>
        <w:tabs>
          <w:tab w:val="left" w:pos="1276"/>
        </w:tabs>
        <w:autoSpaceDE w:val="0"/>
        <w:spacing w:after="0"/>
        <w:jc w:val="center"/>
        <w:rPr>
          <w:b/>
        </w:rPr>
      </w:pPr>
      <w:r>
        <w:rPr>
          <w:rFonts w:ascii="Times New Roman" w:hAnsi="Times New Roman" w:cs="Times New Roman"/>
          <w:b/>
          <w:sz w:val="28"/>
          <w:szCs w:val="28"/>
        </w:rPr>
        <w:t xml:space="preserve">5.1 </w:t>
      </w:r>
      <w:r w:rsidR="001C65D8" w:rsidRPr="00E758BE">
        <w:rPr>
          <w:rFonts w:ascii="Times New Roman" w:hAnsi="Times New Roman" w:cs="Times New Roman"/>
          <w:b/>
          <w:sz w:val="28"/>
          <w:szCs w:val="28"/>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земельного контроля </w:t>
      </w:r>
    </w:p>
    <w:p w:rsidR="001C65D8" w:rsidRPr="00E758BE" w:rsidRDefault="001C65D8">
      <w:pPr>
        <w:widowControl w:val="0"/>
        <w:tabs>
          <w:tab w:val="left" w:pos="1276"/>
        </w:tabs>
        <w:autoSpaceDE w:val="0"/>
        <w:spacing w:after="0"/>
        <w:jc w:val="center"/>
        <w:rPr>
          <w:b/>
        </w:rPr>
      </w:pPr>
      <w:r w:rsidRPr="00E758BE">
        <w:rPr>
          <w:rFonts w:ascii="Times New Roman" w:hAnsi="Times New Roman" w:cs="Times New Roman"/>
          <w:b/>
          <w:sz w:val="28"/>
          <w:szCs w:val="28"/>
        </w:rPr>
        <w:t>(далее - жалоба)</w:t>
      </w:r>
    </w:p>
    <w:p w:rsidR="001C65D8" w:rsidRDefault="001C65D8">
      <w:pPr>
        <w:widowControl w:val="0"/>
        <w:tabs>
          <w:tab w:val="left" w:pos="1276"/>
        </w:tabs>
        <w:autoSpaceDE w:val="0"/>
        <w:spacing w:after="0"/>
        <w:jc w:val="both"/>
        <w:rPr>
          <w:rFonts w:ascii="Times New Roman" w:hAnsi="Times New Roman" w:cs="Times New Roman"/>
          <w:sz w:val="28"/>
          <w:szCs w:val="28"/>
        </w:rPr>
      </w:pPr>
    </w:p>
    <w:p w:rsidR="001C65D8" w:rsidRDefault="00711F5A">
      <w:pPr>
        <w:widowControl w:val="0"/>
        <w:tabs>
          <w:tab w:val="left" w:pos="1276"/>
        </w:tabs>
        <w:autoSpaceDE w:val="0"/>
        <w:spacing w:after="0"/>
        <w:ind w:firstLine="567"/>
        <w:jc w:val="both"/>
      </w:pPr>
      <w:r>
        <w:rPr>
          <w:rFonts w:ascii="Times New Roman" w:hAnsi="Times New Roman" w:cs="Times New Roman"/>
          <w:sz w:val="28"/>
          <w:szCs w:val="28"/>
        </w:rPr>
        <w:t>5.1.1</w:t>
      </w:r>
      <w:r w:rsidR="001C65D8">
        <w:rPr>
          <w:rFonts w:ascii="Times New Roman" w:hAnsi="Times New Roman" w:cs="Times New Roman"/>
          <w:sz w:val="28"/>
          <w:szCs w:val="28"/>
        </w:rPr>
        <w:t xml:space="preserve">. Заявитель вправе в досудебном (внесудебном) порядке обжаловать действия (бездействие) и решения, принятые в ходе осуществления муниципального земельного контроля должностными лицами </w:t>
      </w:r>
      <w:r>
        <w:rPr>
          <w:rFonts w:ascii="Times New Roman" w:hAnsi="Times New Roman" w:cs="Times New Roman"/>
          <w:sz w:val="28"/>
          <w:szCs w:val="28"/>
        </w:rPr>
        <w:t>Комитета</w:t>
      </w:r>
      <w:r w:rsidR="001C65D8">
        <w:rPr>
          <w:rFonts w:ascii="Times New Roman" w:hAnsi="Times New Roman" w:cs="Times New Roman"/>
          <w:sz w:val="28"/>
          <w:szCs w:val="28"/>
        </w:rPr>
        <w:t>, в соответствии с законодательством Российской Федерации.</w:t>
      </w:r>
    </w:p>
    <w:p w:rsidR="001C65D8" w:rsidRDefault="001C65D8">
      <w:pPr>
        <w:widowControl w:val="0"/>
        <w:tabs>
          <w:tab w:val="left" w:pos="1276"/>
        </w:tabs>
        <w:autoSpaceDE w:val="0"/>
        <w:spacing w:after="0"/>
        <w:ind w:firstLine="567"/>
        <w:jc w:val="both"/>
      </w:pPr>
      <w:proofErr w:type="gramStart"/>
      <w:r>
        <w:rPr>
          <w:rFonts w:ascii="Times New Roman" w:hAnsi="Times New Roman" w:cs="Times New Roman"/>
          <w:sz w:val="28"/>
          <w:szCs w:val="28"/>
        </w:rPr>
        <w:t xml:space="preserve">Заявитель вправе обратиться к руководству </w:t>
      </w:r>
      <w:r w:rsidR="00711F5A">
        <w:rPr>
          <w:rFonts w:ascii="Times New Roman" w:hAnsi="Times New Roman" w:cs="Times New Roman"/>
          <w:sz w:val="28"/>
          <w:szCs w:val="28"/>
        </w:rPr>
        <w:t>Комитета</w:t>
      </w:r>
      <w:r>
        <w:rPr>
          <w:rFonts w:ascii="Times New Roman" w:hAnsi="Times New Roman" w:cs="Times New Roman"/>
          <w:sz w:val="28"/>
          <w:szCs w:val="28"/>
        </w:rPr>
        <w:t xml:space="preserve">, устно в ходе личного приема, письменно на почтовый адрес </w:t>
      </w:r>
      <w:r w:rsidR="006957C8">
        <w:rPr>
          <w:rFonts w:ascii="Times New Roman" w:hAnsi="Times New Roman" w:cs="Times New Roman"/>
          <w:sz w:val="28"/>
          <w:szCs w:val="28"/>
        </w:rPr>
        <w:t xml:space="preserve">администрации Пушкинского </w:t>
      </w:r>
      <w:r w:rsidR="00F16262">
        <w:rPr>
          <w:rFonts w:ascii="Times New Roman" w:hAnsi="Times New Roman" w:cs="Times New Roman"/>
          <w:sz w:val="28"/>
          <w:szCs w:val="28"/>
        </w:rPr>
        <w:t>городского округа</w:t>
      </w:r>
      <w:r>
        <w:rPr>
          <w:rFonts w:ascii="Times New Roman" w:hAnsi="Times New Roman" w:cs="Times New Roman"/>
          <w:sz w:val="28"/>
          <w:szCs w:val="28"/>
        </w:rPr>
        <w:t xml:space="preserve">, или в форме электронного документа на адрес электронной почты </w:t>
      </w:r>
      <w:r w:rsidR="006957C8">
        <w:rPr>
          <w:rFonts w:ascii="Times New Roman" w:hAnsi="Times New Roman" w:cs="Times New Roman"/>
          <w:sz w:val="28"/>
          <w:szCs w:val="28"/>
        </w:rPr>
        <w:t>администрации Пушкинского муниципального района</w:t>
      </w:r>
      <w:r>
        <w:rPr>
          <w:rFonts w:ascii="Times New Roman" w:hAnsi="Times New Roman" w:cs="Times New Roman"/>
          <w:sz w:val="28"/>
          <w:szCs w:val="28"/>
        </w:rPr>
        <w:t>, указанные</w:t>
      </w:r>
      <w:r w:rsidR="00931914">
        <w:rPr>
          <w:rFonts w:ascii="Times New Roman" w:hAnsi="Times New Roman" w:cs="Times New Roman"/>
          <w:sz w:val="28"/>
          <w:szCs w:val="28"/>
        </w:rPr>
        <w:t xml:space="preserve"> </w:t>
      </w:r>
      <w:r w:rsidR="006957C8">
        <w:rPr>
          <w:rFonts w:ascii="Times New Roman" w:hAnsi="Times New Roman" w:cs="Times New Roman"/>
          <w:sz w:val="28"/>
        </w:rPr>
        <w:t xml:space="preserve">на официальном сайте </w:t>
      </w:r>
      <w:hyperlink r:id="rId24" w:history="1">
        <w:r w:rsidR="006957C8" w:rsidRPr="003775F2">
          <w:rPr>
            <w:rStyle w:val="a5"/>
            <w:rFonts w:ascii="Times New Roman" w:hAnsi="Times New Roman" w:cs="Times New Roman"/>
            <w:sz w:val="28"/>
            <w:lang w:val="en-US"/>
          </w:rPr>
          <w:t>www</w:t>
        </w:r>
        <w:r w:rsidR="006957C8" w:rsidRPr="003775F2">
          <w:rPr>
            <w:rStyle w:val="a5"/>
            <w:rFonts w:ascii="Times New Roman" w:hAnsi="Times New Roman" w:cs="Times New Roman"/>
            <w:sz w:val="28"/>
          </w:rPr>
          <w:t>.</w:t>
        </w:r>
        <w:proofErr w:type="spellStart"/>
        <w:r w:rsidR="006957C8" w:rsidRPr="003775F2">
          <w:rPr>
            <w:rStyle w:val="a5"/>
            <w:rFonts w:ascii="Times New Roman" w:hAnsi="Times New Roman" w:cs="Times New Roman"/>
            <w:sz w:val="28"/>
            <w:lang w:val="en-US"/>
          </w:rPr>
          <w:t>adm</w:t>
        </w:r>
        <w:proofErr w:type="spellEnd"/>
        <w:r w:rsidR="006957C8" w:rsidRPr="003775F2">
          <w:rPr>
            <w:rStyle w:val="a5"/>
            <w:rFonts w:ascii="Times New Roman" w:hAnsi="Times New Roman" w:cs="Times New Roman"/>
            <w:sz w:val="28"/>
          </w:rPr>
          <w:t>-</w:t>
        </w:r>
        <w:proofErr w:type="spellStart"/>
        <w:r w:rsidR="006957C8" w:rsidRPr="003775F2">
          <w:rPr>
            <w:rStyle w:val="a5"/>
            <w:rFonts w:ascii="Times New Roman" w:hAnsi="Times New Roman" w:cs="Times New Roman"/>
            <w:sz w:val="28"/>
            <w:lang w:val="en-US"/>
          </w:rPr>
          <w:t>pushkino</w:t>
        </w:r>
        <w:proofErr w:type="spellEnd"/>
        <w:r w:rsidR="006957C8" w:rsidRPr="003775F2">
          <w:rPr>
            <w:rStyle w:val="a5"/>
            <w:rFonts w:ascii="Times New Roman" w:hAnsi="Times New Roman" w:cs="Times New Roman"/>
            <w:sz w:val="28"/>
          </w:rPr>
          <w:t>.</w:t>
        </w:r>
        <w:proofErr w:type="spellStart"/>
        <w:r w:rsidR="006957C8" w:rsidRPr="003775F2">
          <w:rPr>
            <w:rStyle w:val="a5"/>
            <w:rFonts w:ascii="Times New Roman" w:hAnsi="Times New Roman" w:cs="Times New Roman"/>
            <w:sz w:val="28"/>
            <w:lang w:val="en-US"/>
          </w:rPr>
          <w:t>ru</w:t>
        </w:r>
        <w:proofErr w:type="spellEnd"/>
      </w:hyperlink>
      <w:r w:rsidR="006957C8">
        <w:rPr>
          <w:rFonts w:ascii="Times New Roman" w:hAnsi="Times New Roman" w:cs="Times New Roman"/>
          <w:sz w:val="28"/>
        </w:rPr>
        <w:t xml:space="preserve"> в сети «Интернет»</w:t>
      </w:r>
      <w:r>
        <w:rPr>
          <w:rFonts w:ascii="Times New Roman" w:hAnsi="Times New Roman" w:cs="Times New Roman"/>
          <w:sz w:val="28"/>
          <w:szCs w:val="28"/>
        </w:rPr>
        <w:t xml:space="preserve">, с жалобой на решения, действия (бездействие) должностных лиц </w:t>
      </w:r>
      <w:r w:rsidR="006957C8">
        <w:rPr>
          <w:rFonts w:ascii="Times New Roman" w:hAnsi="Times New Roman" w:cs="Times New Roman"/>
          <w:sz w:val="28"/>
          <w:szCs w:val="28"/>
        </w:rPr>
        <w:t>Комитета,</w:t>
      </w:r>
      <w:r>
        <w:rPr>
          <w:rFonts w:ascii="Times New Roman" w:hAnsi="Times New Roman" w:cs="Times New Roman"/>
          <w:sz w:val="28"/>
          <w:szCs w:val="28"/>
        </w:rPr>
        <w:t xml:space="preserve"> в ходе проведения проверок.</w:t>
      </w:r>
      <w:proofErr w:type="gramEnd"/>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В жалобе в обязательном порядке указываются:</w:t>
      </w:r>
    </w:p>
    <w:p w:rsidR="001C65D8" w:rsidRDefault="00316019">
      <w:pPr>
        <w:widowControl w:val="0"/>
        <w:tabs>
          <w:tab w:val="left" w:pos="1276"/>
        </w:tabs>
        <w:autoSpaceDE w:val="0"/>
        <w:spacing w:after="0"/>
        <w:ind w:firstLine="567"/>
        <w:jc w:val="both"/>
      </w:pPr>
      <w:proofErr w:type="gramStart"/>
      <w:r>
        <w:rPr>
          <w:rFonts w:ascii="Times New Roman" w:hAnsi="Times New Roman" w:cs="Times New Roman"/>
          <w:sz w:val="28"/>
          <w:szCs w:val="28"/>
        </w:rPr>
        <w:t xml:space="preserve">1) </w:t>
      </w:r>
      <w:r w:rsidR="001C65D8">
        <w:rPr>
          <w:rFonts w:ascii="Times New Roman" w:hAnsi="Times New Roman" w:cs="Times New Roman"/>
          <w:sz w:val="28"/>
          <w:szCs w:val="28"/>
        </w:rPr>
        <w:t>фамилия, имя, отчество (последнее - при наличии) заявителя (наименование юридического лица), подающего жалобу;</w:t>
      </w:r>
      <w:proofErr w:type="gramEnd"/>
    </w:p>
    <w:p w:rsidR="001C65D8" w:rsidRDefault="00316019">
      <w:pPr>
        <w:widowControl w:val="0"/>
        <w:tabs>
          <w:tab w:val="left" w:pos="1276"/>
        </w:tabs>
        <w:autoSpaceDE w:val="0"/>
        <w:spacing w:after="0"/>
        <w:ind w:firstLine="567"/>
        <w:jc w:val="both"/>
      </w:pPr>
      <w:r>
        <w:rPr>
          <w:rFonts w:ascii="Times New Roman" w:hAnsi="Times New Roman" w:cs="Times New Roman"/>
          <w:sz w:val="28"/>
          <w:szCs w:val="28"/>
        </w:rPr>
        <w:t xml:space="preserve">2) </w:t>
      </w:r>
      <w:r w:rsidR="001C65D8">
        <w:rPr>
          <w:rFonts w:ascii="Times New Roman" w:hAnsi="Times New Roman" w:cs="Times New Roman"/>
          <w:sz w:val="28"/>
          <w:szCs w:val="28"/>
        </w:rPr>
        <w:t>почтовый адрес (в случае направления жалобы в форме электронного документа - адрес электронной почты, если ответ должен быть направлен в форме электронного документа), по которому должен быть направлен ответ или уведомление о переадресации жалобы;</w:t>
      </w:r>
    </w:p>
    <w:p w:rsidR="001C65D8" w:rsidRDefault="00316019">
      <w:pPr>
        <w:widowControl w:val="0"/>
        <w:tabs>
          <w:tab w:val="left" w:pos="1276"/>
        </w:tabs>
        <w:autoSpaceDE w:val="0"/>
        <w:spacing w:after="0"/>
        <w:ind w:firstLine="567"/>
        <w:jc w:val="both"/>
      </w:pPr>
      <w:proofErr w:type="gramStart"/>
      <w:r>
        <w:rPr>
          <w:rFonts w:ascii="Times New Roman" w:hAnsi="Times New Roman" w:cs="Times New Roman"/>
          <w:sz w:val="28"/>
          <w:szCs w:val="28"/>
        </w:rPr>
        <w:t xml:space="preserve">3) </w:t>
      </w:r>
      <w:r w:rsidR="001C65D8">
        <w:rPr>
          <w:rFonts w:ascii="Times New Roman" w:hAnsi="Times New Roman" w:cs="Times New Roman"/>
          <w:sz w:val="28"/>
          <w:szCs w:val="28"/>
        </w:rPr>
        <w:t>должность, фамилия, имя и отчество (последнее - при наличии) должностного лица (при наличии информации), решение, действие (бездействие) которого нарушает права и законные интересы заявителя;</w:t>
      </w:r>
      <w:proofErr w:type="gramEnd"/>
    </w:p>
    <w:p w:rsidR="001C65D8" w:rsidRDefault="00316019">
      <w:pPr>
        <w:widowControl w:val="0"/>
        <w:tabs>
          <w:tab w:val="left" w:pos="1276"/>
        </w:tabs>
        <w:autoSpaceDE w:val="0"/>
        <w:spacing w:after="0"/>
        <w:ind w:firstLine="567"/>
        <w:jc w:val="both"/>
      </w:pPr>
      <w:r>
        <w:rPr>
          <w:rFonts w:ascii="Times New Roman" w:hAnsi="Times New Roman" w:cs="Times New Roman"/>
          <w:sz w:val="28"/>
          <w:szCs w:val="28"/>
        </w:rPr>
        <w:t xml:space="preserve">4) </w:t>
      </w:r>
      <w:r w:rsidR="001C65D8">
        <w:rPr>
          <w:rFonts w:ascii="Times New Roman" w:hAnsi="Times New Roman" w:cs="Times New Roman"/>
          <w:sz w:val="28"/>
          <w:szCs w:val="28"/>
        </w:rPr>
        <w:t>суть нарушения прав и законных интересов, противоправного решения, действия (бездействия);</w:t>
      </w:r>
    </w:p>
    <w:p w:rsidR="001C65D8" w:rsidRDefault="00316019">
      <w:pPr>
        <w:widowControl w:val="0"/>
        <w:tabs>
          <w:tab w:val="left" w:pos="1276"/>
        </w:tabs>
        <w:autoSpaceDE w:val="0"/>
        <w:spacing w:after="0"/>
        <w:ind w:firstLine="567"/>
        <w:jc w:val="both"/>
      </w:pPr>
      <w:r>
        <w:rPr>
          <w:rFonts w:ascii="Times New Roman" w:hAnsi="Times New Roman" w:cs="Times New Roman"/>
          <w:sz w:val="28"/>
          <w:szCs w:val="28"/>
        </w:rPr>
        <w:t xml:space="preserve">5) </w:t>
      </w:r>
      <w:r w:rsidR="001C65D8">
        <w:rPr>
          <w:rFonts w:ascii="Times New Roman" w:hAnsi="Times New Roman" w:cs="Times New Roman"/>
          <w:sz w:val="28"/>
          <w:szCs w:val="28"/>
        </w:rPr>
        <w:t>сведения о способе информирования заявителя о принятых мерах по результатам рассмотрения его жалобы;</w:t>
      </w:r>
    </w:p>
    <w:p w:rsidR="001C65D8" w:rsidRDefault="00316019">
      <w:pPr>
        <w:widowControl w:val="0"/>
        <w:tabs>
          <w:tab w:val="left" w:pos="1276"/>
        </w:tabs>
        <w:autoSpaceDE w:val="0"/>
        <w:spacing w:after="0"/>
        <w:ind w:firstLine="567"/>
        <w:jc w:val="both"/>
      </w:pPr>
      <w:r>
        <w:rPr>
          <w:rFonts w:ascii="Times New Roman" w:hAnsi="Times New Roman" w:cs="Times New Roman"/>
          <w:sz w:val="28"/>
          <w:szCs w:val="28"/>
        </w:rPr>
        <w:lastRenderedPageBreak/>
        <w:t xml:space="preserve">6) </w:t>
      </w:r>
      <w:r w:rsidR="001C65D8">
        <w:rPr>
          <w:rFonts w:ascii="Times New Roman" w:hAnsi="Times New Roman" w:cs="Times New Roman"/>
          <w:sz w:val="28"/>
          <w:szCs w:val="28"/>
        </w:rPr>
        <w:t>личная подпись заявителя в случае направления жалобы в письменной форме.</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В случае необходимости в подтверждение своих доводов заявитель прилагает к жалобе соответствующие документы либо их копии.</w:t>
      </w:r>
    </w:p>
    <w:p w:rsidR="001C65D8" w:rsidRDefault="001C65D8">
      <w:pPr>
        <w:widowControl w:val="0"/>
        <w:tabs>
          <w:tab w:val="left" w:pos="1276"/>
        </w:tabs>
        <w:autoSpaceDE w:val="0"/>
        <w:spacing w:after="0"/>
        <w:jc w:val="center"/>
        <w:rPr>
          <w:rFonts w:ascii="Times New Roman" w:hAnsi="Times New Roman" w:cs="Times New Roman"/>
          <w:sz w:val="28"/>
          <w:szCs w:val="28"/>
        </w:rPr>
      </w:pPr>
    </w:p>
    <w:p w:rsidR="001C65D8" w:rsidRPr="00E758BE" w:rsidRDefault="00E758BE">
      <w:pPr>
        <w:widowControl w:val="0"/>
        <w:tabs>
          <w:tab w:val="left" w:pos="1276"/>
        </w:tabs>
        <w:autoSpaceDE w:val="0"/>
        <w:spacing w:after="0"/>
        <w:jc w:val="center"/>
        <w:rPr>
          <w:b/>
        </w:rPr>
      </w:pPr>
      <w:r>
        <w:rPr>
          <w:rFonts w:ascii="Times New Roman" w:hAnsi="Times New Roman" w:cs="Times New Roman"/>
          <w:b/>
          <w:sz w:val="28"/>
          <w:szCs w:val="28"/>
        </w:rPr>
        <w:t xml:space="preserve">5.2 </w:t>
      </w:r>
      <w:r w:rsidR="001C65D8" w:rsidRPr="00E758BE">
        <w:rPr>
          <w:rFonts w:ascii="Times New Roman" w:hAnsi="Times New Roman" w:cs="Times New Roman"/>
          <w:b/>
          <w:sz w:val="28"/>
          <w:szCs w:val="28"/>
        </w:rPr>
        <w:t>Предмет досудебного (внесудебного) обжалования</w:t>
      </w:r>
    </w:p>
    <w:p w:rsidR="001C65D8" w:rsidRDefault="001C65D8">
      <w:pPr>
        <w:widowControl w:val="0"/>
        <w:tabs>
          <w:tab w:val="left" w:pos="1276"/>
        </w:tabs>
        <w:autoSpaceDE w:val="0"/>
        <w:spacing w:after="0"/>
        <w:ind w:firstLine="567"/>
        <w:jc w:val="both"/>
        <w:rPr>
          <w:rFonts w:ascii="Times New Roman" w:hAnsi="Times New Roman" w:cs="Times New Roman"/>
          <w:sz w:val="28"/>
          <w:szCs w:val="28"/>
        </w:rPr>
      </w:pPr>
    </w:p>
    <w:p w:rsidR="001C65D8" w:rsidRDefault="00301517">
      <w:pPr>
        <w:widowControl w:val="0"/>
        <w:tabs>
          <w:tab w:val="left" w:pos="1276"/>
        </w:tabs>
        <w:autoSpaceDE w:val="0"/>
        <w:spacing w:after="0"/>
        <w:ind w:firstLine="567"/>
        <w:jc w:val="both"/>
      </w:pPr>
      <w:r>
        <w:rPr>
          <w:rFonts w:ascii="Times New Roman" w:hAnsi="Times New Roman" w:cs="Times New Roman"/>
          <w:sz w:val="28"/>
          <w:szCs w:val="28"/>
        </w:rPr>
        <w:t>5.2.1</w:t>
      </w:r>
      <w:r w:rsidR="001C65D8">
        <w:rPr>
          <w:rFonts w:ascii="Times New Roman" w:hAnsi="Times New Roman" w:cs="Times New Roman"/>
          <w:sz w:val="28"/>
          <w:szCs w:val="28"/>
        </w:rPr>
        <w:t>. Предметом досудебного (внесудебного) обжалования являются действия (бездействие) должностного лица органа муниципального земельного контроля, а также принимаемые им решения при исполнении муниципальной функции, повлекшие за собой нарушения требований Регламента</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и законодательства Российской Федерации в установленной сфере, а также нарушения прав заявителя.</w:t>
      </w:r>
    </w:p>
    <w:p w:rsidR="001C65D8" w:rsidRPr="00E758BE" w:rsidRDefault="001C65D8">
      <w:pPr>
        <w:widowControl w:val="0"/>
        <w:tabs>
          <w:tab w:val="left" w:pos="1276"/>
        </w:tabs>
        <w:autoSpaceDE w:val="0"/>
        <w:spacing w:after="0"/>
        <w:ind w:firstLine="567"/>
        <w:jc w:val="both"/>
        <w:rPr>
          <w:rFonts w:ascii="Times New Roman" w:hAnsi="Times New Roman" w:cs="Times New Roman"/>
          <w:b/>
          <w:sz w:val="28"/>
          <w:szCs w:val="28"/>
        </w:rPr>
      </w:pPr>
    </w:p>
    <w:p w:rsidR="001C65D8" w:rsidRPr="00E758BE" w:rsidRDefault="00E758BE">
      <w:pPr>
        <w:widowControl w:val="0"/>
        <w:tabs>
          <w:tab w:val="left" w:pos="1276"/>
        </w:tabs>
        <w:autoSpaceDE w:val="0"/>
        <w:spacing w:after="0"/>
        <w:jc w:val="center"/>
        <w:rPr>
          <w:b/>
        </w:rPr>
      </w:pPr>
      <w:r>
        <w:rPr>
          <w:rFonts w:ascii="Times New Roman" w:hAnsi="Times New Roman" w:cs="Times New Roman"/>
          <w:b/>
          <w:sz w:val="28"/>
          <w:szCs w:val="28"/>
        </w:rPr>
        <w:t xml:space="preserve">5.3 </w:t>
      </w:r>
      <w:r w:rsidR="001C65D8" w:rsidRPr="00E758BE">
        <w:rPr>
          <w:rFonts w:ascii="Times New Roman" w:hAnsi="Times New Roman" w:cs="Times New Roman"/>
          <w:b/>
          <w:sz w:val="28"/>
          <w:szCs w:val="28"/>
        </w:rPr>
        <w:t>Исчерпывающий перечень оснований для приостановления рассмотрения жалобы и случаев, в которых ответ на жалобу не дается</w:t>
      </w:r>
    </w:p>
    <w:p w:rsidR="001C65D8" w:rsidRDefault="001C65D8">
      <w:pPr>
        <w:widowControl w:val="0"/>
        <w:tabs>
          <w:tab w:val="left" w:pos="1276"/>
        </w:tabs>
        <w:autoSpaceDE w:val="0"/>
        <w:spacing w:after="0"/>
        <w:ind w:firstLine="567"/>
        <w:jc w:val="both"/>
        <w:rPr>
          <w:rFonts w:ascii="Times New Roman" w:hAnsi="Times New Roman" w:cs="Times New Roman"/>
          <w:sz w:val="28"/>
          <w:szCs w:val="28"/>
        </w:rPr>
      </w:pPr>
    </w:p>
    <w:p w:rsidR="001C65D8" w:rsidRDefault="00301517">
      <w:pPr>
        <w:widowControl w:val="0"/>
        <w:tabs>
          <w:tab w:val="left" w:pos="1276"/>
        </w:tabs>
        <w:autoSpaceDE w:val="0"/>
        <w:spacing w:after="0"/>
        <w:ind w:firstLine="567"/>
        <w:jc w:val="both"/>
      </w:pPr>
      <w:r>
        <w:rPr>
          <w:rFonts w:ascii="Times New Roman" w:hAnsi="Times New Roman" w:cs="Times New Roman"/>
          <w:sz w:val="28"/>
          <w:szCs w:val="28"/>
        </w:rPr>
        <w:t>5.3.1</w:t>
      </w:r>
      <w:r w:rsidR="001C65D8">
        <w:rPr>
          <w:rFonts w:ascii="Times New Roman" w:hAnsi="Times New Roman" w:cs="Times New Roman"/>
          <w:sz w:val="28"/>
          <w:szCs w:val="28"/>
        </w:rPr>
        <w:t xml:space="preserve">. В случае если в жалобе не </w:t>
      </w:r>
      <w:proofErr w:type="gramStart"/>
      <w:r w:rsidR="001C65D8">
        <w:rPr>
          <w:rFonts w:ascii="Times New Roman" w:hAnsi="Times New Roman" w:cs="Times New Roman"/>
          <w:sz w:val="28"/>
          <w:szCs w:val="28"/>
        </w:rPr>
        <w:t>указаны</w:t>
      </w:r>
      <w:proofErr w:type="gramEnd"/>
      <w:r w:rsidR="001C65D8">
        <w:rPr>
          <w:rFonts w:ascii="Times New Roman" w:hAnsi="Times New Roman" w:cs="Times New Roman"/>
          <w:sz w:val="28"/>
          <w:szCs w:val="28"/>
        </w:rPr>
        <w:t xml:space="preserve"> фамилия заявителя, направившего жалобу, и почтовый адрес, по которому должен быть направлен ответ, ответ на жалобу не дается.</w:t>
      </w:r>
    </w:p>
    <w:p w:rsidR="001C65D8" w:rsidRDefault="00301517">
      <w:pPr>
        <w:widowControl w:val="0"/>
        <w:tabs>
          <w:tab w:val="left" w:pos="1276"/>
        </w:tabs>
        <w:autoSpaceDE w:val="0"/>
        <w:spacing w:after="0"/>
        <w:ind w:firstLine="567"/>
        <w:jc w:val="both"/>
      </w:pPr>
      <w:r>
        <w:rPr>
          <w:rFonts w:ascii="Times New Roman" w:hAnsi="Times New Roman" w:cs="Times New Roman"/>
          <w:sz w:val="28"/>
          <w:szCs w:val="28"/>
        </w:rPr>
        <w:t xml:space="preserve">Комитет </w:t>
      </w:r>
      <w:r w:rsidR="001C65D8">
        <w:rPr>
          <w:rFonts w:ascii="Times New Roman" w:hAnsi="Times New Roman" w:cs="Times New Roman"/>
          <w:sz w:val="28"/>
          <w:szCs w:val="28"/>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В случае если текст жалобы не поддается прочтению, она оставляется без ответа, о чем сообщается заявителю, если его фамилия и почтовый адрес поддаются прочтению.</w:t>
      </w:r>
    </w:p>
    <w:p w:rsidR="001C65D8" w:rsidRDefault="001C65D8">
      <w:pPr>
        <w:widowControl w:val="0"/>
        <w:tabs>
          <w:tab w:val="left" w:pos="1276"/>
        </w:tabs>
        <w:autoSpaceDE w:val="0"/>
        <w:spacing w:after="0"/>
        <w:ind w:firstLine="567"/>
        <w:jc w:val="both"/>
      </w:pPr>
      <w:proofErr w:type="gramStart"/>
      <w:r>
        <w:rPr>
          <w:rFonts w:ascii="Times New Roman" w:hAnsi="Times New Roman" w:cs="Times New Roman"/>
          <w:sz w:val="28"/>
          <w:szCs w:val="28"/>
        </w:rPr>
        <w:t xml:space="preserve">В случае если в жалобе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r>
        <w:rPr>
          <w:rFonts w:ascii="Times New Roman" w:hAnsi="Times New Roman" w:cs="Times New Roman"/>
          <w:color w:val="000000"/>
          <w:sz w:val="28"/>
          <w:szCs w:val="28"/>
        </w:rPr>
        <w:t xml:space="preserve">руководитель </w:t>
      </w:r>
      <w:r w:rsidR="00301517">
        <w:rPr>
          <w:rFonts w:ascii="Times New Roman" w:hAnsi="Times New Roman" w:cs="Times New Roman"/>
          <w:color w:val="000000"/>
          <w:sz w:val="28"/>
          <w:szCs w:val="28"/>
        </w:rPr>
        <w:t>Комитета</w:t>
      </w:r>
      <w:r>
        <w:rPr>
          <w:rFonts w:ascii="Times New Roman" w:hAnsi="Times New Roman" w:cs="Times New Roman"/>
          <w:color w:val="000000"/>
          <w:sz w:val="28"/>
          <w:szCs w:val="28"/>
        </w:rPr>
        <w:t>,</w:t>
      </w:r>
      <w:r>
        <w:rPr>
          <w:rFonts w:ascii="Times New Roman" w:hAnsi="Times New Roman" w:cs="Times New Roman"/>
          <w:sz w:val="28"/>
          <w:szCs w:val="28"/>
        </w:rPr>
        <w:t xml:space="preserve"> иное уполномоченное на то должностное лицо вправе принять решение о безосновательности очередной жалобы и прекращении переписки с заявителем по данному вопросу при условии, что указанная</w:t>
      </w:r>
      <w:proofErr w:type="gramEnd"/>
      <w:r>
        <w:rPr>
          <w:rFonts w:ascii="Times New Roman" w:hAnsi="Times New Roman" w:cs="Times New Roman"/>
          <w:sz w:val="28"/>
          <w:szCs w:val="28"/>
        </w:rPr>
        <w:t xml:space="preserve"> жалоба и ранее направляемые жалобы направлялись в </w:t>
      </w:r>
      <w:r w:rsidR="00301517">
        <w:rPr>
          <w:rFonts w:ascii="Times New Roman" w:hAnsi="Times New Roman" w:cs="Times New Roman"/>
          <w:sz w:val="28"/>
          <w:szCs w:val="28"/>
        </w:rPr>
        <w:t>Комитет</w:t>
      </w:r>
      <w:r>
        <w:rPr>
          <w:rFonts w:ascii="Times New Roman" w:hAnsi="Times New Roman" w:cs="Times New Roman"/>
          <w:sz w:val="28"/>
          <w:szCs w:val="28"/>
        </w:rPr>
        <w:t xml:space="preserve"> или одному и тому же должностному лицу. Заявитель уведомляется о данном решении.</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сообщается</w:t>
      </w:r>
      <w:r w:rsidR="00931914">
        <w:rPr>
          <w:rFonts w:ascii="Times New Roman" w:hAnsi="Times New Roman" w:cs="Times New Roman"/>
          <w:sz w:val="28"/>
          <w:szCs w:val="28"/>
        </w:rPr>
        <w:t xml:space="preserve"> </w:t>
      </w:r>
      <w:r>
        <w:rPr>
          <w:rFonts w:ascii="Times New Roman" w:hAnsi="Times New Roman" w:cs="Times New Roman"/>
          <w:sz w:val="28"/>
          <w:szCs w:val="28"/>
        </w:rPr>
        <w:t xml:space="preserve">о </w:t>
      </w:r>
      <w:r>
        <w:rPr>
          <w:rFonts w:ascii="Times New Roman" w:hAnsi="Times New Roman" w:cs="Times New Roman"/>
          <w:sz w:val="28"/>
          <w:szCs w:val="28"/>
        </w:rPr>
        <w:lastRenderedPageBreak/>
        <w:t>невозможности дать ответ по существу поставленного в ней вопроса в связи</w:t>
      </w:r>
      <w:r w:rsidR="00931914">
        <w:rPr>
          <w:rFonts w:ascii="Times New Roman" w:hAnsi="Times New Roman" w:cs="Times New Roman"/>
          <w:sz w:val="28"/>
          <w:szCs w:val="28"/>
        </w:rPr>
        <w:t xml:space="preserve"> </w:t>
      </w:r>
      <w:r>
        <w:rPr>
          <w:rFonts w:ascii="Times New Roman" w:hAnsi="Times New Roman" w:cs="Times New Roman"/>
          <w:sz w:val="28"/>
          <w:szCs w:val="28"/>
        </w:rPr>
        <w:t>с недопустимостью разглашения указанных сведений.</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Приостановление рассмотрения жалобы не допускается.</w:t>
      </w:r>
    </w:p>
    <w:p w:rsidR="001C65D8" w:rsidRDefault="001C65D8">
      <w:pPr>
        <w:widowControl w:val="0"/>
        <w:tabs>
          <w:tab w:val="left" w:pos="1276"/>
        </w:tabs>
        <w:autoSpaceDE w:val="0"/>
        <w:spacing w:after="0"/>
        <w:ind w:firstLine="567"/>
        <w:jc w:val="both"/>
        <w:rPr>
          <w:rFonts w:ascii="Times New Roman" w:hAnsi="Times New Roman" w:cs="Times New Roman"/>
          <w:sz w:val="28"/>
          <w:szCs w:val="28"/>
        </w:rPr>
      </w:pPr>
    </w:p>
    <w:p w:rsidR="001C65D8" w:rsidRPr="00E758BE" w:rsidRDefault="00E758BE">
      <w:pPr>
        <w:widowControl w:val="0"/>
        <w:tabs>
          <w:tab w:val="left" w:pos="1276"/>
        </w:tabs>
        <w:autoSpaceDE w:val="0"/>
        <w:spacing w:after="0"/>
        <w:jc w:val="center"/>
        <w:rPr>
          <w:b/>
        </w:rPr>
      </w:pPr>
      <w:r>
        <w:rPr>
          <w:rFonts w:ascii="Times New Roman" w:hAnsi="Times New Roman" w:cs="Times New Roman"/>
          <w:b/>
          <w:sz w:val="28"/>
          <w:szCs w:val="28"/>
        </w:rPr>
        <w:t xml:space="preserve">5.4 </w:t>
      </w:r>
      <w:r w:rsidR="001C65D8" w:rsidRPr="00E758BE">
        <w:rPr>
          <w:rFonts w:ascii="Times New Roman" w:hAnsi="Times New Roman" w:cs="Times New Roman"/>
          <w:b/>
          <w:sz w:val="28"/>
          <w:szCs w:val="28"/>
        </w:rPr>
        <w:t>Основания для начала процедуры досудебного (внесудебного) обжалования</w:t>
      </w:r>
    </w:p>
    <w:p w:rsidR="001C65D8" w:rsidRDefault="001C65D8">
      <w:pPr>
        <w:widowControl w:val="0"/>
        <w:tabs>
          <w:tab w:val="left" w:pos="1276"/>
        </w:tabs>
        <w:autoSpaceDE w:val="0"/>
        <w:spacing w:after="0"/>
        <w:ind w:firstLine="567"/>
        <w:jc w:val="both"/>
        <w:rPr>
          <w:rFonts w:ascii="Times New Roman" w:hAnsi="Times New Roman" w:cs="Times New Roman"/>
          <w:sz w:val="28"/>
          <w:szCs w:val="28"/>
        </w:rPr>
      </w:pPr>
    </w:p>
    <w:p w:rsidR="001C65D8" w:rsidRDefault="00301517">
      <w:pPr>
        <w:widowControl w:val="0"/>
        <w:tabs>
          <w:tab w:val="left" w:pos="1276"/>
        </w:tabs>
        <w:autoSpaceDE w:val="0"/>
        <w:spacing w:after="0"/>
        <w:ind w:firstLine="567"/>
        <w:jc w:val="both"/>
      </w:pPr>
      <w:r>
        <w:rPr>
          <w:rFonts w:ascii="Times New Roman" w:hAnsi="Times New Roman" w:cs="Times New Roman"/>
          <w:sz w:val="28"/>
          <w:szCs w:val="28"/>
        </w:rPr>
        <w:t>5.4.1</w:t>
      </w:r>
      <w:r w:rsidR="001C65D8">
        <w:rPr>
          <w:rFonts w:ascii="Times New Roman" w:hAnsi="Times New Roman" w:cs="Times New Roman"/>
          <w:sz w:val="28"/>
          <w:szCs w:val="28"/>
        </w:rPr>
        <w:t>.</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 xml:space="preserve">Основанием для начала процедуры досудебного (внесудебного) обжалования является поступившая в </w:t>
      </w:r>
      <w:r>
        <w:rPr>
          <w:rFonts w:ascii="Times New Roman" w:hAnsi="Times New Roman" w:cs="Times New Roman"/>
          <w:sz w:val="28"/>
          <w:szCs w:val="28"/>
        </w:rPr>
        <w:t>Комитет</w:t>
      </w:r>
      <w:r w:rsidR="001C65D8">
        <w:rPr>
          <w:rFonts w:ascii="Times New Roman" w:hAnsi="Times New Roman" w:cs="Times New Roman"/>
          <w:sz w:val="28"/>
          <w:szCs w:val="28"/>
        </w:rPr>
        <w:t xml:space="preserve"> жалоба заявителя на действия (бездействие) и решения, принятые (осуществляемые) в ходе осуществления муниципального земельного контроля (надзора) должностными лицами </w:t>
      </w:r>
      <w:r>
        <w:rPr>
          <w:rFonts w:ascii="Times New Roman" w:hAnsi="Times New Roman" w:cs="Times New Roman"/>
          <w:sz w:val="28"/>
          <w:szCs w:val="28"/>
        </w:rPr>
        <w:t>Комитета</w:t>
      </w:r>
      <w:r w:rsidR="001C65D8">
        <w:rPr>
          <w:rFonts w:ascii="Times New Roman" w:hAnsi="Times New Roman" w:cs="Times New Roman"/>
          <w:sz w:val="28"/>
          <w:szCs w:val="28"/>
        </w:rPr>
        <w:t>.</w:t>
      </w:r>
    </w:p>
    <w:p w:rsidR="001C65D8" w:rsidRDefault="001C65D8">
      <w:pPr>
        <w:widowControl w:val="0"/>
        <w:tabs>
          <w:tab w:val="left" w:pos="1276"/>
        </w:tabs>
        <w:autoSpaceDE w:val="0"/>
        <w:spacing w:after="0"/>
        <w:ind w:firstLine="567"/>
        <w:jc w:val="both"/>
        <w:rPr>
          <w:rFonts w:ascii="Times New Roman" w:hAnsi="Times New Roman" w:cs="Times New Roman"/>
          <w:sz w:val="28"/>
          <w:szCs w:val="28"/>
        </w:rPr>
      </w:pPr>
    </w:p>
    <w:p w:rsidR="00532994" w:rsidRDefault="00532994">
      <w:pPr>
        <w:widowControl w:val="0"/>
        <w:tabs>
          <w:tab w:val="left" w:pos="1276"/>
        </w:tabs>
        <w:autoSpaceDE w:val="0"/>
        <w:spacing w:after="0"/>
        <w:ind w:firstLine="567"/>
        <w:jc w:val="both"/>
        <w:rPr>
          <w:rFonts w:ascii="Times New Roman" w:hAnsi="Times New Roman" w:cs="Times New Roman"/>
          <w:sz w:val="28"/>
          <w:szCs w:val="28"/>
        </w:rPr>
      </w:pPr>
    </w:p>
    <w:p w:rsidR="001C65D8" w:rsidRPr="00E758BE" w:rsidRDefault="00E758BE">
      <w:pPr>
        <w:widowControl w:val="0"/>
        <w:tabs>
          <w:tab w:val="left" w:pos="1276"/>
        </w:tabs>
        <w:autoSpaceDE w:val="0"/>
        <w:spacing w:after="0"/>
        <w:jc w:val="center"/>
        <w:rPr>
          <w:b/>
        </w:rPr>
      </w:pPr>
      <w:r>
        <w:rPr>
          <w:rFonts w:ascii="Times New Roman" w:hAnsi="Times New Roman" w:cs="Times New Roman"/>
          <w:b/>
          <w:sz w:val="28"/>
          <w:szCs w:val="28"/>
        </w:rPr>
        <w:t xml:space="preserve">5.5 </w:t>
      </w:r>
      <w:r w:rsidR="001C65D8" w:rsidRPr="00E758BE">
        <w:rPr>
          <w:rFonts w:ascii="Times New Roman" w:hAnsi="Times New Roman" w:cs="Times New Roman"/>
          <w:b/>
          <w:sz w:val="28"/>
          <w:szCs w:val="28"/>
        </w:rPr>
        <w:t>Права заинтересованных лиц на получение информации и документов, необходимых для обоснования и рассмотрения жалобы</w:t>
      </w:r>
    </w:p>
    <w:p w:rsidR="001C65D8" w:rsidRDefault="001C65D8">
      <w:pPr>
        <w:widowControl w:val="0"/>
        <w:tabs>
          <w:tab w:val="left" w:pos="1276"/>
        </w:tabs>
        <w:autoSpaceDE w:val="0"/>
        <w:spacing w:after="0"/>
        <w:ind w:firstLine="567"/>
        <w:jc w:val="both"/>
        <w:rPr>
          <w:rFonts w:ascii="Times New Roman" w:hAnsi="Times New Roman" w:cs="Times New Roman"/>
          <w:sz w:val="28"/>
          <w:szCs w:val="28"/>
        </w:rPr>
      </w:pPr>
    </w:p>
    <w:p w:rsidR="001C65D8" w:rsidRDefault="00301517">
      <w:pPr>
        <w:widowControl w:val="0"/>
        <w:tabs>
          <w:tab w:val="left" w:pos="1276"/>
        </w:tabs>
        <w:autoSpaceDE w:val="0"/>
        <w:spacing w:after="0"/>
        <w:ind w:firstLine="567"/>
        <w:jc w:val="both"/>
      </w:pPr>
      <w:r>
        <w:rPr>
          <w:rFonts w:ascii="Times New Roman" w:hAnsi="Times New Roman" w:cs="Times New Roman"/>
          <w:sz w:val="28"/>
          <w:szCs w:val="28"/>
        </w:rPr>
        <w:t>5.5.1</w:t>
      </w:r>
      <w:r w:rsidR="001C65D8">
        <w:rPr>
          <w:rFonts w:ascii="Times New Roman" w:hAnsi="Times New Roman" w:cs="Times New Roman"/>
          <w:sz w:val="28"/>
          <w:szCs w:val="28"/>
        </w:rPr>
        <w:t xml:space="preserve">. Заявитель имеет право получить, а должностные лица </w:t>
      </w:r>
      <w:r>
        <w:rPr>
          <w:rFonts w:ascii="Times New Roman" w:hAnsi="Times New Roman" w:cs="Times New Roman"/>
          <w:sz w:val="28"/>
          <w:szCs w:val="28"/>
        </w:rPr>
        <w:t>Комитета</w:t>
      </w:r>
      <w:r w:rsidR="001C65D8">
        <w:rPr>
          <w:rFonts w:ascii="Times New Roman" w:hAnsi="Times New Roman" w:cs="Times New Roman"/>
          <w:sz w:val="28"/>
          <w:szCs w:val="28"/>
        </w:rPr>
        <w:t xml:space="preserve"> обязаны ему предоставить информацию, документы и материалы, необходимые для обоснования и рассмотрения жалобы.</w:t>
      </w:r>
    </w:p>
    <w:p w:rsidR="001C65D8" w:rsidRDefault="001C65D8">
      <w:pPr>
        <w:widowControl w:val="0"/>
        <w:tabs>
          <w:tab w:val="left" w:pos="1276"/>
        </w:tabs>
        <w:autoSpaceDE w:val="0"/>
        <w:spacing w:after="0"/>
        <w:ind w:firstLine="567"/>
        <w:jc w:val="both"/>
        <w:rPr>
          <w:rFonts w:ascii="Times New Roman" w:hAnsi="Times New Roman" w:cs="Times New Roman"/>
          <w:sz w:val="28"/>
          <w:szCs w:val="28"/>
        </w:rPr>
      </w:pPr>
    </w:p>
    <w:p w:rsidR="001A5F56" w:rsidRDefault="001A5F56" w:rsidP="00AE4D23">
      <w:pPr>
        <w:widowControl w:val="0"/>
        <w:tabs>
          <w:tab w:val="left" w:pos="1276"/>
        </w:tabs>
        <w:autoSpaceDE w:val="0"/>
        <w:spacing w:after="0"/>
        <w:rPr>
          <w:rFonts w:ascii="Times New Roman" w:hAnsi="Times New Roman" w:cs="Times New Roman"/>
          <w:sz w:val="28"/>
          <w:szCs w:val="28"/>
        </w:rPr>
      </w:pPr>
    </w:p>
    <w:p w:rsidR="001C65D8" w:rsidRPr="00E758BE" w:rsidRDefault="00E758BE">
      <w:pPr>
        <w:widowControl w:val="0"/>
        <w:tabs>
          <w:tab w:val="left" w:pos="1276"/>
        </w:tabs>
        <w:autoSpaceDE w:val="0"/>
        <w:spacing w:after="0"/>
        <w:jc w:val="center"/>
        <w:rPr>
          <w:rFonts w:ascii="Times New Roman" w:hAnsi="Times New Roman" w:cs="Times New Roman"/>
          <w:b/>
          <w:sz w:val="28"/>
          <w:szCs w:val="28"/>
        </w:rPr>
      </w:pPr>
      <w:r>
        <w:rPr>
          <w:rFonts w:ascii="Times New Roman" w:hAnsi="Times New Roman" w:cs="Times New Roman"/>
          <w:b/>
          <w:sz w:val="28"/>
          <w:szCs w:val="28"/>
        </w:rPr>
        <w:t xml:space="preserve">5.6 </w:t>
      </w:r>
      <w:r w:rsidR="001C65D8" w:rsidRPr="00E758BE">
        <w:rPr>
          <w:rFonts w:ascii="Times New Roman" w:hAnsi="Times New Roman" w:cs="Times New Roman"/>
          <w:b/>
          <w:sz w:val="28"/>
          <w:szCs w:val="28"/>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1C65D8" w:rsidRPr="00E758BE" w:rsidRDefault="001C65D8">
      <w:pPr>
        <w:widowControl w:val="0"/>
        <w:tabs>
          <w:tab w:val="left" w:pos="1276"/>
        </w:tabs>
        <w:autoSpaceDE w:val="0"/>
        <w:spacing w:after="0"/>
        <w:ind w:firstLine="567"/>
        <w:jc w:val="both"/>
        <w:rPr>
          <w:rFonts w:ascii="Times New Roman" w:hAnsi="Times New Roman" w:cs="Times New Roman"/>
          <w:b/>
          <w:sz w:val="28"/>
          <w:szCs w:val="28"/>
        </w:rPr>
      </w:pPr>
    </w:p>
    <w:p w:rsidR="008E3190" w:rsidRDefault="008E3190">
      <w:pPr>
        <w:widowControl w:val="0"/>
        <w:tabs>
          <w:tab w:val="left" w:pos="1276"/>
        </w:tabs>
        <w:autoSpaceDE w:val="0"/>
        <w:spacing w:after="0"/>
        <w:ind w:firstLine="567"/>
        <w:jc w:val="both"/>
        <w:rPr>
          <w:rFonts w:ascii="Times New Roman" w:hAnsi="Times New Roman" w:cs="Times New Roman"/>
          <w:sz w:val="28"/>
          <w:szCs w:val="28"/>
        </w:rPr>
      </w:pPr>
    </w:p>
    <w:p w:rsidR="001C65D8" w:rsidRDefault="00301517">
      <w:pPr>
        <w:widowControl w:val="0"/>
        <w:tabs>
          <w:tab w:val="left" w:pos="1276"/>
        </w:tabs>
        <w:autoSpaceDE w:val="0"/>
        <w:spacing w:after="0"/>
        <w:ind w:firstLine="567"/>
        <w:jc w:val="both"/>
      </w:pPr>
      <w:r>
        <w:rPr>
          <w:rFonts w:ascii="Times New Roman" w:hAnsi="Times New Roman" w:cs="Times New Roman"/>
          <w:sz w:val="28"/>
          <w:szCs w:val="28"/>
        </w:rPr>
        <w:t>5.6.1</w:t>
      </w:r>
      <w:r w:rsidR="001C65D8">
        <w:rPr>
          <w:rFonts w:ascii="Times New Roman" w:hAnsi="Times New Roman" w:cs="Times New Roman"/>
          <w:sz w:val="28"/>
          <w:szCs w:val="28"/>
        </w:rPr>
        <w:t xml:space="preserve">. Заявитель может обжаловать действия (бездействие) должностных лиц </w:t>
      </w:r>
      <w:r>
        <w:rPr>
          <w:rFonts w:ascii="Times New Roman" w:hAnsi="Times New Roman" w:cs="Times New Roman"/>
          <w:sz w:val="28"/>
          <w:szCs w:val="28"/>
        </w:rPr>
        <w:t>Комитета</w:t>
      </w:r>
      <w:r w:rsidR="001C65D8">
        <w:rPr>
          <w:rFonts w:ascii="Times New Roman" w:hAnsi="Times New Roman" w:cs="Times New Roman"/>
          <w:sz w:val="28"/>
          <w:szCs w:val="28"/>
        </w:rPr>
        <w:t xml:space="preserve"> перед руководством </w:t>
      </w:r>
      <w:r>
        <w:rPr>
          <w:rFonts w:ascii="Times New Roman" w:hAnsi="Times New Roman" w:cs="Times New Roman"/>
          <w:sz w:val="28"/>
          <w:szCs w:val="28"/>
        </w:rPr>
        <w:t>Комитета</w:t>
      </w:r>
      <w:r w:rsidR="001C65D8">
        <w:rPr>
          <w:rFonts w:ascii="Times New Roman" w:hAnsi="Times New Roman" w:cs="Times New Roman"/>
          <w:sz w:val="28"/>
          <w:szCs w:val="28"/>
        </w:rPr>
        <w:t>.</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 xml:space="preserve">Поступившую в </w:t>
      </w:r>
      <w:r w:rsidR="00301517">
        <w:rPr>
          <w:rFonts w:ascii="Times New Roman" w:hAnsi="Times New Roman" w:cs="Times New Roman"/>
          <w:sz w:val="28"/>
          <w:szCs w:val="28"/>
        </w:rPr>
        <w:t>Комитет</w:t>
      </w:r>
      <w:r>
        <w:rPr>
          <w:rFonts w:ascii="Times New Roman" w:hAnsi="Times New Roman" w:cs="Times New Roman"/>
          <w:sz w:val="28"/>
          <w:szCs w:val="28"/>
        </w:rPr>
        <w:t xml:space="preserve"> жалобу запрещается направлять на рассмотрение должностному лицу </w:t>
      </w:r>
      <w:r w:rsidR="00301517">
        <w:rPr>
          <w:rFonts w:ascii="Times New Roman" w:hAnsi="Times New Roman" w:cs="Times New Roman"/>
          <w:sz w:val="28"/>
          <w:szCs w:val="28"/>
        </w:rPr>
        <w:t>Комитет</w:t>
      </w:r>
      <w:r>
        <w:rPr>
          <w:rFonts w:ascii="Times New Roman" w:hAnsi="Times New Roman" w:cs="Times New Roman"/>
          <w:sz w:val="28"/>
          <w:szCs w:val="28"/>
        </w:rPr>
        <w:t>, решение или действие (бездействие) которого обжалуется.</w:t>
      </w:r>
    </w:p>
    <w:p w:rsidR="001C65D8" w:rsidRDefault="001C65D8">
      <w:pPr>
        <w:widowControl w:val="0"/>
        <w:tabs>
          <w:tab w:val="left" w:pos="1276"/>
        </w:tabs>
        <w:autoSpaceDE w:val="0"/>
        <w:spacing w:after="0"/>
        <w:ind w:firstLine="567"/>
        <w:jc w:val="both"/>
        <w:rPr>
          <w:rFonts w:ascii="Times New Roman" w:hAnsi="Times New Roman" w:cs="Times New Roman"/>
          <w:sz w:val="28"/>
          <w:szCs w:val="28"/>
        </w:rPr>
      </w:pPr>
    </w:p>
    <w:p w:rsidR="001C65D8" w:rsidRDefault="00E758BE">
      <w:pPr>
        <w:widowControl w:val="0"/>
        <w:tabs>
          <w:tab w:val="left" w:pos="1276"/>
        </w:tabs>
        <w:autoSpaceDE w:val="0"/>
        <w:spacing w:after="0"/>
        <w:jc w:val="center"/>
      </w:pPr>
      <w:r>
        <w:rPr>
          <w:rFonts w:ascii="Times New Roman" w:hAnsi="Times New Roman" w:cs="Times New Roman"/>
          <w:b/>
          <w:sz w:val="28"/>
          <w:szCs w:val="28"/>
        </w:rPr>
        <w:t xml:space="preserve">5.7 </w:t>
      </w:r>
      <w:r w:rsidR="001C65D8" w:rsidRPr="00E758BE">
        <w:rPr>
          <w:rFonts w:ascii="Times New Roman" w:hAnsi="Times New Roman" w:cs="Times New Roman"/>
          <w:b/>
          <w:sz w:val="28"/>
          <w:szCs w:val="28"/>
        </w:rPr>
        <w:t>Сроки рассмотрения жалобы</w:t>
      </w:r>
    </w:p>
    <w:p w:rsidR="001C65D8" w:rsidRDefault="001C65D8">
      <w:pPr>
        <w:widowControl w:val="0"/>
        <w:tabs>
          <w:tab w:val="left" w:pos="1276"/>
        </w:tabs>
        <w:autoSpaceDE w:val="0"/>
        <w:spacing w:after="0"/>
        <w:ind w:firstLine="567"/>
        <w:jc w:val="both"/>
        <w:rPr>
          <w:rFonts w:ascii="Times New Roman" w:hAnsi="Times New Roman" w:cs="Times New Roman"/>
          <w:sz w:val="28"/>
          <w:szCs w:val="28"/>
        </w:rPr>
      </w:pPr>
    </w:p>
    <w:p w:rsidR="001C65D8" w:rsidRDefault="00301517">
      <w:pPr>
        <w:widowControl w:val="0"/>
        <w:tabs>
          <w:tab w:val="left" w:pos="1276"/>
        </w:tabs>
        <w:autoSpaceDE w:val="0"/>
        <w:spacing w:after="0"/>
        <w:ind w:firstLine="567"/>
        <w:jc w:val="both"/>
      </w:pPr>
      <w:r>
        <w:rPr>
          <w:rFonts w:ascii="Times New Roman" w:hAnsi="Times New Roman" w:cs="Times New Roman"/>
          <w:sz w:val="28"/>
          <w:szCs w:val="28"/>
        </w:rPr>
        <w:t>5.7.1</w:t>
      </w:r>
      <w:r w:rsidR="001C65D8">
        <w:rPr>
          <w:rFonts w:ascii="Times New Roman" w:hAnsi="Times New Roman" w:cs="Times New Roman"/>
          <w:sz w:val="28"/>
          <w:szCs w:val="28"/>
        </w:rPr>
        <w:t>. Рассмотрение жалобы и подготовка ответа осуществляются в порядке, установленном Федеральным законом от 02.05. 2006 № 59-ФЗ "О порядке рассмотрения обращений граждан Российской Федерации".</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 xml:space="preserve">Жалобы заявителя подлежат обязательной регистрации в течение трех дней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в </w:t>
      </w:r>
      <w:r w:rsidR="00301517">
        <w:rPr>
          <w:rFonts w:ascii="Times New Roman" w:hAnsi="Times New Roman" w:cs="Times New Roman"/>
          <w:sz w:val="28"/>
          <w:szCs w:val="28"/>
        </w:rPr>
        <w:t>Комитет</w:t>
      </w:r>
      <w:r>
        <w:rPr>
          <w:rFonts w:ascii="Times New Roman" w:hAnsi="Times New Roman" w:cs="Times New Roman"/>
          <w:sz w:val="28"/>
          <w:szCs w:val="28"/>
        </w:rPr>
        <w:t xml:space="preserve">. Срок рассмотрения жалобы заявителя не должен </w:t>
      </w:r>
      <w:r>
        <w:rPr>
          <w:rFonts w:ascii="Times New Roman" w:hAnsi="Times New Roman" w:cs="Times New Roman"/>
          <w:sz w:val="28"/>
          <w:szCs w:val="28"/>
        </w:rPr>
        <w:lastRenderedPageBreak/>
        <w:t>превышать тридцати дней с момента регистрации жалобы.</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 xml:space="preserve">Ответ на жалобу подписывается руководителем </w:t>
      </w:r>
      <w:r w:rsidR="00301517">
        <w:rPr>
          <w:rFonts w:ascii="Times New Roman" w:hAnsi="Times New Roman" w:cs="Times New Roman"/>
          <w:sz w:val="28"/>
          <w:szCs w:val="28"/>
        </w:rPr>
        <w:t>Комитета</w:t>
      </w:r>
      <w:r>
        <w:rPr>
          <w:rFonts w:ascii="Times New Roman" w:hAnsi="Times New Roman" w:cs="Times New Roman"/>
          <w:sz w:val="28"/>
          <w:szCs w:val="28"/>
        </w:rPr>
        <w:t xml:space="preserve"> (заместителем руководителя) либо иным уполномоченным должностным лицом.</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Ответ на жалобу направляется по почтовому адресу или адресу электронной почты, указанному в жалобе заявителя.</w:t>
      </w:r>
    </w:p>
    <w:p w:rsidR="001C65D8" w:rsidRDefault="001C65D8">
      <w:pPr>
        <w:widowControl w:val="0"/>
        <w:tabs>
          <w:tab w:val="left" w:pos="1276"/>
        </w:tabs>
        <w:autoSpaceDE w:val="0"/>
        <w:spacing w:after="0"/>
        <w:jc w:val="center"/>
        <w:rPr>
          <w:rFonts w:ascii="Times New Roman" w:hAnsi="Times New Roman" w:cs="Times New Roman"/>
          <w:sz w:val="28"/>
          <w:szCs w:val="28"/>
        </w:rPr>
      </w:pPr>
    </w:p>
    <w:p w:rsidR="001C65D8" w:rsidRPr="00E758BE" w:rsidRDefault="00E758BE">
      <w:pPr>
        <w:widowControl w:val="0"/>
        <w:tabs>
          <w:tab w:val="left" w:pos="1276"/>
        </w:tabs>
        <w:autoSpaceDE w:val="0"/>
        <w:spacing w:after="0"/>
        <w:jc w:val="center"/>
        <w:rPr>
          <w:b/>
        </w:rPr>
      </w:pPr>
      <w:r>
        <w:rPr>
          <w:rFonts w:ascii="Times New Roman" w:hAnsi="Times New Roman" w:cs="Times New Roman"/>
          <w:b/>
          <w:sz w:val="28"/>
          <w:szCs w:val="28"/>
        </w:rPr>
        <w:t xml:space="preserve">5.8 </w:t>
      </w:r>
      <w:r w:rsidR="001C65D8" w:rsidRPr="00E758BE">
        <w:rPr>
          <w:rFonts w:ascii="Times New Roman" w:hAnsi="Times New Roman" w:cs="Times New Roman"/>
          <w:b/>
          <w:sz w:val="28"/>
          <w:szCs w:val="28"/>
        </w:rPr>
        <w:t>Результат досудебного (внесудебного) обжалования применительно к каждой процедуре либо инстанции обжалования</w:t>
      </w:r>
    </w:p>
    <w:p w:rsidR="001C65D8" w:rsidRPr="00E758BE" w:rsidRDefault="001C65D8">
      <w:pPr>
        <w:widowControl w:val="0"/>
        <w:tabs>
          <w:tab w:val="left" w:pos="1276"/>
        </w:tabs>
        <w:autoSpaceDE w:val="0"/>
        <w:spacing w:after="0"/>
        <w:ind w:left="1277"/>
        <w:jc w:val="both"/>
        <w:rPr>
          <w:rFonts w:ascii="Times New Roman" w:hAnsi="Times New Roman" w:cs="Times New Roman"/>
          <w:b/>
          <w:sz w:val="28"/>
          <w:szCs w:val="28"/>
        </w:rPr>
      </w:pPr>
    </w:p>
    <w:p w:rsidR="001C65D8" w:rsidRDefault="00F16262">
      <w:pPr>
        <w:widowControl w:val="0"/>
        <w:tabs>
          <w:tab w:val="left" w:pos="1276"/>
        </w:tabs>
        <w:autoSpaceDE w:val="0"/>
        <w:spacing w:after="0"/>
        <w:ind w:firstLine="567"/>
        <w:jc w:val="both"/>
      </w:pPr>
      <w:r>
        <w:rPr>
          <w:rFonts w:ascii="Times New Roman" w:hAnsi="Times New Roman" w:cs="Times New Roman"/>
          <w:sz w:val="28"/>
          <w:szCs w:val="28"/>
        </w:rPr>
        <w:t>5.8.1.</w:t>
      </w:r>
      <w:r w:rsidR="001C65D8">
        <w:rPr>
          <w:rFonts w:ascii="Times New Roman" w:hAnsi="Times New Roman" w:cs="Times New Roman"/>
          <w:sz w:val="28"/>
          <w:szCs w:val="28"/>
        </w:rPr>
        <w:t xml:space="preserve"> По результатам рассмотрения жалобы принимается одно из следующих решений:</w:t>
      </w:r>
    </w:p>
    <w:p w:rsidR="001C65D8" w:rsidRDefault="00A660C6">
      <w:pPr>
        <w:widowControl w:val="0"/>
        <w:tabs>
          <w:tab w:val="left" w:pos="1276"/>
        </w:tabs>
        <w:autoSpaceDE w:val="0"/>
        <w:spacing w:after="0"/>
        <w:ind w:firstLine="567"/>
        <w:jc w:val="both"/>
      </w:pPr>
      <w:r>
        <w:rPr>
          <w:rFonts w:ascii="Times New Roman" w:hAnsi="Times New Roman" w:cs="Times New Roman"/>
          <w:sz w:val="28"/>
          <w:szCs w:val="28"/>
        </w:rPr>
        <w:t xml:space="preserve">1) </w:t>
      </w:r>
      <w:r w:rsidR="001C65D8">
        <w:rPr>
          <w:rFonts w:ascii="Times New Roman" w:hAnsi="Times New Roman" w:cs="Times New Roman"/>
          <w:sz w:val="28"/>
          <w:szCs w:val="28"/>
        </w:rPr>
        <w:t xml:space="preserve">признаются правомерными решения, действия (бездействие) должностных лиц </w:t>
      </w:r>
      <w:r w:rsidR="00301517">
        <w:rPr>
          <w:rFonts w:ascii="Times New Roman" w:hAnsi="Times New Roman" w:cs="Times New Roman"/>
          <w:sz w:val="28"/>
          <w:szCs w:val="28"/>
        </w:rPr>
        <w:t>Комитета</w:t>
      </w:r>
      <w:r w:rsidR="00931914">
        <w:rPr>
          <w:rFonts w:ascii="Times New Roman" w:hAnsi="Times New Roman" w:cs="Times New Roman"/>
          <w:sz w:val="28"/>
          <w:szCs w:val="28"/>
        </w:rPr>
        <w:t xml:space="preserve"> </w:t>
      </w:r>
      <w:r w:rsidR="001C65D8">
        <w:rPr>
          <w:rFonts w:ascii="Times New Roman" w:hAnsi="Times New Roman" w:cs="Times New Roman"/>
          <w:sz w:val="28"/>
          <w:szCs w:val="28"/>
        </w:rPr>
        <w:t>и отказывается в удовлетворении жалобы;</w:t>
      </w:r>
    </w:p>
    <w:p w:rsidR="001C65D8" w:rsidRDefault="00A660C6">
      <w:pPr>
        <w:widowControl w:val="0"/>
        <w:tabs>
          <w:tab w:val="left" w:pos="1276"/>
        </w:tabs>
        <w:autoSpaceDE w:val="0"/>
        <w:spacing w:after="0"/>
        <w:ind w:firstLine="567"/>
        <w:jc w:val="both"/>
      </w:pPr>
      <w:r>
        <w:rPr>
          <w:rFonts w:ascii="Times New Roman" w:hAnsi="Times New Roman" w:cs="Times New Roman"/>
          <w:sz w:val="28"/>
          <w:szCs w:val="28"/>
        </w:rPr>
        <w:t xml:space="preserve">2) </w:t>
      </w:r>
      <w:r w:rsidR="001C65D8">
        <w:rPr>
          <w:rFonts w:ascii="Times New Roman" w:hAnsi="Times New Roman" w:cs="Times New Roman"/>
          <w:sz w:val="28"/>
          <w:szCs w:val="28"/>
        </w:rPr>
        <w:t xml:space="preserve">признаются решения, действия (бездействие) должностных лиц </w:t>
      </w:r>
      <w:r w:rsidR="00301517">
        <w:rPr>
          <w:rFonts w:ascii="Times New Roman" w:hAnsi="Times New Roman" w:cs="Times New Roman"/>
          <w:sz w:val="28"/>
          <w:szCs w:val="28"/>
        </w:rPr>
        <w:t xml:space="preserve">Комитета </w:t>
      </w:r>
      <w:r w:rsidR="001C65D8">
        <w:rPr>
          <w:rFonts w:ascii="Times New Roman" w:hAnsi="Times New Roman" w:cs="Times New Roman"/>
          <w:sz w:val="28"/>
          <w:szCs w:val="28"/>
        </w:rPr>
        <w:t>неправомерными и выносится решение о привлечении должностного лица к ответственности в соответствии с законодательством Российской Федерации, а также определяются меры, которые должны быть приняты в целях устранения допущенных нарушений либо условий, способствующих совершению подобных действий (бездействию), в ходе административных действий, предусмотренных Регламентом.</w:t>
      </w:r>
    </w:p>
    <w:p w:rsidR="001C65D8" w:rsidRDefault="001C65D8">
      <w:pPr>
        <w:widowControl w:val="0"/>
        <w:tabs>
          <w:tab w:val="left" w:pos="1276"/>
        </w:tabs>
        <w:autoSpaceDE w:val="0"/>
        <w:spacing w:after="0"/>
        <w:ind w:firstLine="567"/>
        <w:jc w:val="both"/>
      </w:pPr>
      <w:r>
        <w:rPr>
          <w:rFonts w:ascii="Times New Roman" w:hAnsi="Times New Roman" w:cs="Times New Roman"/>
          <w:sz w:val="28"/>
          <w:szCs w:val="28"/>
        </w:rPr>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6F0F9C" w:rsidRDefault="006F0F9C">
      <w:p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D103C4" w:rsidRDefault="00D103C4" w:rsidP="00D103C4">
      <w:pPr>
        <w:spacing w:after="0"/>
        <w:ind w:left="6521"/>
        <w:jc w:val="both"/>
      </w:pPr>
      <w:r>
        <w:rPr>
          <w:rFonts w:ascii="Times New Roman" w:hAnsi="Times New Roman" w:cs="Times New Roman"/>
          <w:sz w:val="24"/>
          <w:szCs w:val="24"/>
        </w:rPr>
        <w:lastRenderedPageBreak/>
        <w:t>Приложение № 1</w:t>
      </w:r>
    </w:p>
    <w:p w:rsidR="00D103C4" w:rsidRDefault="00D103C4" w:rsidP="00D103C4">
      <w:pPr>
        <w:spacing w:after="0"/>
        <w:ind w:left="6521"/>
        <w:jc w:val="both"/>
        <w:rPr>
          <w:rFonts w:ascii="Times New Roman" w:hAnsi="Times New Roman" w:cs="Times New Roman"/>
          <w:sz w:val="24"/>
          <w:szCs w:val="24"/>
        </w:rPr>
      </w:pPr>
      <w:r>
        <w:rPr>
          <w:rFonts w:ascii="Times New Roman" w:hAnsi="Times New Roman" w:cs="Times New Roman"/>
          <w:sz w:val="24"/>
          <w:szCs w:val="24"/>
        </w:rPr>
        <w:t>к Регламенту</w:t>
      </w:r>
    </w:p>
    <w:p w:rsidR="00D103C4" w:rsidRDefault="00D103C4" w:rsidP="00D103C4">
      <w:pPr>
        <w:widowControl w:val="0"/>
        <w:tabs>
          <w:tab w:val="left" w:pos="1560"/>
        </w:tabs>
        <w:autoSpaceDE w:val="0"/>
        <w:spacing w:after="0" w:line="240" w:lineRule="auto"/>
        <w:ind w:left="6521"/>
        <w:rPr>
          <w:rFonts w:ascii="Times New Roman" w:hAnsi="Times New Roman" w:cs="Times New Roman"/>
          <w:sz w:val="24"/>
          <w:szCs w:val="24"/>
        </w:rPr>
      </w:pPr>
    </w:p>
    <w:p w:rsidR="00D103C4" w:rsidRDefault="00D103C4" w:rsidP="00D103C4">
      <w:pPr>
        <w:widowControl w:val="0"/>
        <w:tabs>
          <w:tab w:val="left" w:pos="1560"/>
        </w:tabs>
        <w:autoSpaceDE w:val="0"/>
        <w:spacing w:after="0" w:line="240" w:lineRule="auto"/>
        <w:ind w:left="6521"/>
        <w:rPr>
          <w:rFonts w:ascii="Times New Roman" w:hAnsi="Times New Roman" w:cs="Times New Roman"/>
          <w:sz w:val="24"/>
          <w:szCs w:val="24"/>
        </w:rPr>
      </w:pPr>
    </w:p>
    <w:p w:rsidR="00D103C4" w:rsidRDefault="00D103C4" w:rsidP="00D103C4">
      <w:pPr>
        <w:widowControl w:val="0"/>
        <w:tabs>
          <w:tab w:val="left" w:pos="1560"/>
        </w:tabs>
        <w:autoSpaceDE w:val="0"/>
        <w:spacing w:after="0" w:line="240" w:lineRule="auto"/>
        <w:ind w:left="6521"/>
        <w:rPr>
          <w:rFonts w:ascii="Times New Roman" w:hAnsi="Times New Roman" w:cs="Times New Roman"/>
          <w:sz w:val="24"/>
          <w:szCs w:val="24"/>
        </w:rPr>
      </w:pPr>
    </w:p>
    <w:tbl>
      <w:tblPr>
        <w:tblW w:w="0" w:type="auto"/>
        <w:tblInd w:w="-40" w:type="dxa"/>
        <w:tblLayout w:type="fixed"/>
        <w:tblLook w:val="0000"/>
      </w:tblPr>
      <w:tblGrid>
        <w:gridCol w:w="496"/>
        <w:gridCol w:w="3533"/>
        <w:gridCol w:w="5940"/>
      </w:tblGrid>
      <w:tr w:rsidR="00D103C4" w:rsidTr="00D103C4">
        <w:trPr>
          <w:trHeight w:val="300"/>
        </w:trPr>
        <w:tc>
          <w:tcPr>
            <w:tcW w:w="9969" w:type="dxa"/>
            <w:gridSpan w:val="3"/>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pPr>
              <w:jc w:val="center"/>
              <w:rPr>
                <w:rFonts w:ascii="Times New Roman" w:hAnsi="Times New Roman" w:cs="Times New Roman"/>
                <w:sz w:val="24"/>
                <w:szCs w:val="24"/>
              </w:rPr>
            </w:pPr>
          </w:p>
          <w:p w:rsidR="00D103C4" w:rsidRDefault="00D103C4" w:rsidP="00D103C4">
            <w:pPr>
              <w:jc w:val="center"/>
            </w:pPr>
            <w:r>
              <w:rPr>
                <w:rFonts w:ascii="Times New Roman" w:hAnsi="Times New Roman" w:cs="Times New Roman"/>
                <w:sz w:val="24"/>
                <w:szCs w:val="24"/>
              </w:rPr>
              <w:t>Термины и определения</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1</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snapToGrid w:val="0"/>
              <w:jc w:val="center"/>
              <w:rPr>
                <w:rFonts w:ascii="Times New Roman" w:hAnsi="Times New Roman" w:cs="Times New Roman"/>
                <w:sz w:val="24"/>
                <w:szCs w:val="24"/>
              </w:rPr>
            </w:pPr>
          </w:p>
          <w:p w:rsidR="00D103C4" w:rsidRDefault="00D103C4" w:rsidP="00D103C4">
            <w:pPr>
              <w:jc w:val="center"/>
            </w:pPr>
            <w:r>
              <w:rPr>
                <w:rFonts w:ascii="Times New Roman" w:hAnsi="Times New Roman" w:cs="Times New Roman"/>
                <w:sz w:val="24"/>
                <w:szCs w:val="24"/>
              </w:rPr>
              <w:t>Административный регламент</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Pr="003C2BD1" w:rsidRDefault="00D103C4" w:rsidP="00D103C4">
            <w:pPr>
              <w:spacing w:after="0"/>
              <w:rPr>
                <w:rFonts w:ascii="Times New Roman" w:hAnsi="Times New Roman" w:cs="Times New Roman"/>
                <w:sz w:val="24"/>
                <w:szCs w:val="24"/>
              </w:rPr>
            </w:pPr>
            <w:r w:rsidRPr="003C2BD1">
              <w:rPr>
                <w:rFonts w:ascii="Times New Roman" w:hAnsi="Times New Roman" w:cs="Times New Roman"/>
                <w:sz w:val="24"/>
                <w:szCs w:val="24"/>
              </w:rPr>
              <w:t xml:space="preserve">Административный регламент </w:t>
            </w:r>
          </w:p>
          <w:p w:rsidR="00D103C4" w:rsidRPr="008D563A" w:rsidRDefault="00D103C4" w:rsidP="00D103C4">
            <w:pPr>
              <w:spacing w:after="0"/>
              <w:rPr>
                <w:rFonts w:ascii="Times New Roman" w:hAnsi="Times New Roman" w:cs="Times New Roman"/>
                <w:sz w:val="24"/>
                <w:szCs w:val="24"/>
              </w:rPr>
            </w:pPr>
            <w:r w:rsidRPr="003C2BD1">
              <w:rPr>
                <w:rFonts w:ascii="Times New Roman" w:hAnsi="Times New Roman" w:cs="Times New Roman"/>
                <w:sz w:val="24"/>
                <w:szCs w:val="24"/>
              </w:rPr>
              <w:t>по осуществлению мун</w:t>
            </w:r>
            <w:r>
              <w:rPr>
                <w:rFonts w:ascii="Times New Roman" w:hAnsi="Times New Roman" w:cs="Times New Roman"/>
                <w:sz w:val="24"/>
                <w:szCs w:val="24"/>
              </w:rPr>
              <w:t xml:space="preserve">иципального земельного контроля </w:t>
            </w:r>
            <w:r w:rsidRPr="003C2BD1">
              <w:rPr>
                <w:rFonts w:ascii="Times New Roman" w:hAnsi="Times New Roman" w:cs="Times New Roman"/>
                <w:sz w:val="24"/>
                <w:szCs w:val="24"/>
              </w:rPr>
              <w:t>органами местного самоуправления</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2</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Муниципальная функция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Муниципальная функция по осуществлению муниципального земельного контроля</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3</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Органы власти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Органы государственной власти Московской области</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4</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Органы местного самоуправления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Органы местного самоуправления и должностные лица местного самоуправления Московской области</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5</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ЕПГУ</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Единый портал государственных услуг</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6</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РПГУ</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Региональный портал государственных и муниципальных услуг (функций) Московской области</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7</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ПГУ</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Портал государственных и муниципальных услуг Московской области</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8</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Обязательные требования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С</w:t>
            </w:r>
            <w:r w:rsidRPr="00734141">
              <w:rPr>
                <w:rFonts w:ascii="Times New Roman" w:hAnsi="Times New Roman" w:cs="Times New Roman"/>
                <w:sz w:val="24"/>
                <w:szCs w:val="24"/>
              </w:rPr>
              <w:t xml:space="preserve">облюдение юридическими лицами, индивидуальными предпринимателями, физическими лицами в   отношении   объектов   земельных   отношений   требований законодательства Российской Федерации, законодательства Московской области, </w:t>
            </w:r>
            <w:r>
              <w:rPr>
                <w:rFonts w:ascii="Times New Roman" w:hAnsi="Times New Roman" w:cs="Times New Roman"/>
                <w:sz w:val="24"/>
                <w:szCs w:val="24"/>
              </w:rPr>
              <w:t xml:space="preserve">                </w:t>
            </w:r>
            <w:r w:rsidRPr="00734141">
              <w:rPr>
                <w:rFonts w:ascii="Times New Roman" w:hAnsi="Times New Roman" w:cs="Times New Roman"/>
                <w:sz w:val="24"/>
                <w:szCs w:val="24"/>
              </w:rPr>
              <w:t>за нарушение которых законодательством Российской Федерации, законодательством Московской области предусмотрена административная и иная ответственность</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9</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Объекты муниципального земельного контроля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Земельные участки</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10</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Протокол об административном правонарушении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Pr="008D563A" w:rsidRDefault="00D103C4" w:rsidP="00D103C4">
            <w:r>
              <w:rPr>
                <w:rFonts w:ascii="Times New Roman" w:hAnsi="Times New Roman" w:cs="Times New Roman"/>
                <w:sz w:val="24"/>
                <w:szCs w:val="24"/>
              </w:rPr>
              <w:t>Административно-процессуальный документ, фиксирующий факт совершения административного проступка и служащий основанием для возбуждения производства по делу об административном правонарушении</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11</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Субъекты проверок</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 xml:space="preserve">Лица, в отношении которых проводятся плановые или внеплановые проверки на соблюдение ими обязательных требований, а именно: юридически лица, </w:t>
            </w:r>
            <w:r>
              <w:rPr>
                <w:rFonts w:ascii="Times New Roman" w:hAnsi="Times New Roman" w:cs="Times New Roman"/>
                <w:sz w:val="24"/>
                <w:szCs w:val="24"/>
              </w:rPr>
              <w:lastRenderedPageBreak/>
              <w:t>индивидуальные предприниматели, граждане</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lastRenderedPageBreak/>
              <w:t>12</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Акт проверки</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Pr="00CF4DD0" w:rsidRDefault="00D103C4" w:rsidP="00D103C4">
            <w:pPr>
              <w:rPr>
                <w:rFonts w:ascii="Times New Roman" w:hAnsi="Times New Roman" w:cs="Times New Roman"/>
                <w:sz w:val="24"/>
                <w:szCs w:val="24"/>
              </w:rPr>
            </w:pPr>
            <w:r>
              <w:rPr>
                <w:rFonts w:ascii="Times New Roman" w:hAnsi="Times New Roman" w:cs="Times New Roman"/>
                <w:sz w:val="24"/>
                <w:szCs w:val="24"/>
              </w:rPr>
              <w:t xml:space="preserve">Документ, составленный по результатам проверки по форме, утвержденной </w:t>
            </w:r>
            <w:r w:rsidRPr="00CF4DD0">
              <w:rPr>
                <w:rFonts w:ascii="Times New Roman" w:hAnsi="Times New Roman" w:cs="Times New Roman"/>
                <w:sz w:val="24"/>
                <w:szCs w:val="24"/>
              </w:rPr>
              <w:t>Приказ</w:t>
            </w:r>
            <w:r>
              <w:rPr>
                <w:rFonts w:ascii="Times New Roman" w:hAnsi="Times New Roman" w:cs="Times New Roman"/>
                <w:sz w:val="24"/>
                <w:szCs w:val="24"/>
              </w:rPr>
              <w:t>ом</w:t>
            </w:r>
            <w:r w:rsidRPr="00CF4DD0">
              <w:rPr>
                <w:rFonts w:ascii="Times New Roman" w:hAnsi="Times New Roman" w:cs="Times New Roman"/>
                <w:sz w:val="24"/>
                <w:szCs w:val="24"/>
              </w:rPr>
              <w:t xml:space="preserve"> Минэконо</w:t>
            </w:r>
            <w:r>
              <w:rPr>
                <w:rFonts w:ascii="Times New Roman" w:hAnsi="Times New Roman" w:cs="Times New Roman"/>
                <w:sz w:val="24"/>
                <w:szCs w:val="24"/>
              </w:rPr>
              <w:t>мразвития России от 30.04.2009 № 141 «</w:t>
            </w:r>
            <w:r w:rsidRPr="00CF4DD0">
              <w:rPr>
                <w:rFonts w:ascii="Times New Roman" w:hAnsi="Times New Roman" w:cs="Times New Roman"/>
                <w:sz w:val="24"/>
                <w:szCs w:val="24"/>
              </w:rPr>
              <w:t>О реализации</w:t>
            </w:r>
            <w:r>
              <w:rPr>
                <w:rFonts w:ascii="Times New Roman" w:hAnsi="Times New Roman" w:cs="Times New Roman"/>
                <w:sz w:val="24"/>
                <w:szCs w:val="24"/>
              </w:rPr>
              <w:t xml:space="preserve"> положений Федерального закона «</w:t>
            </w:r>
            <w:r w:rsidRPr="00CF4DD0">
              <w:rPr>
                <w:rFonts w:ascii="Times New Roman" w:hAnsi="Times New Roman" w:cs="Times New Roman"/>
                <w:sz w:val="24"/>
                <w:szCs w:val="24"/>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4"/>
                <w:szCs w:val="24"/>
              </w:rPr>
              <w:t>зора) и муниципального контроля»</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13</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Предписание</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 xml:space="preserve"> Административно-процессуальный документ, указывающий на вид правонарушения, и определяющий срок устранения выявленного нарушения со ссылкой на нормативный правовой акт, технический регламент, проектную документацию, </w:t>
            </w:r>
            <w:proofErr w:type="gramStart"/>
            <w:r>
              <w:rPr>
                <w:rFonts w:ascii="Times New Roman" w:hAnsi="Times New Roman" w:cs="Times New Roman"/>
                <w:sz w:val="24"/>
                <w:szCs w:val="24"/>
              </w:rPr>
              <w:t>требования</w:t>
            </w:r>
            <w:proofErr w:type="gramEnd"/>
            <w:r>
              <w:rPr>
                <w:rFonts w:ascii="Times New Roman" w:hAnsi="Times New Roman" w:cs="Times New Roman"/>
                <w:sz w:val="24"/>
                <w:szCs w:val="24"/>
              </w:rPr>
              <w:t xml:space="preserve"> которых нарушены</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14</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Предостережение о недопустимости нарушения обязательных требований</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Документ, содержащий указания на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15</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Проверка</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Административная процедура, проводимая в рамках исполнения государственной функции с целью выявления нарушений обязательных требований</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16</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Заявитель жалобы</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Лицо, обращающееся с жалобой в орган муниципального земельного контроля</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17</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pPr>
            <w:r>
              <w:rPr>
                <w:rFonts w:ascii="Times New Roman" w:hAnsi="Times New Roman" w:cs="Times New Roman"/>
                <w:sz w:val="24"/>
                <w:szCs w:val="24"/>
              </w:rPr>
              <w:t>«Интернет»</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r>
              <w:rPr>
                <w:rFonts w:ascii="Times New Roman" w:hAnsi="Times New Roman" w:cs="Times New Roman"/>
                <w:sz w:val="24"/>
                <w:szCs w:val="24"/>
              </w:rPr>
              <w:t>Информационно-телекоммуникационная сеть «Интернет»</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rPr>
                <w:rFonts w:ascii="Times New Roman" w:hAnsi="Times New Roman" w:cs="Times New Roman"/>
                <w:sz w:val="24"/>
                <w:szCs w:val="24"/>
              </w:rPr>
            </w:pPr>
            <w:r>
              <w:rPr>
                <w:rFonts w:ascii="Times New Roman" w:hAnsi="Times New Roman" w:cs="Times New Roman"/>
                <w:sz w:val="24"/>
                <w:szCs w:val="24"/>
              </w:rPr>
              <w:t>18</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rPr>
                <w:rFonts w:ascii="Times New Roman" w:hAnsi="Times New Roman" w:cs="Times New Roman"/>
                <w:sz w:val="24"/>
                <w:szCs w:val="24"/>
              </w:rPr>
            </w:pPr>
            <w:r w:rsidRPr="008D563A">
              <w:rPr>
                <w:rFonts w:ascii="Times New Roman" w:hAnsi="Times New Roman" w:cs="Times New Roman"/>
                <w:sz w:val="24"/>
                <w:szCs w:val="24"/>
              </w:rPr>
              <w:t>ЕГИС ОКНД</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pPr>
              <w:rPr>
                <w:rFonts w:ascii="Times New Roman" w:hAnsi="Times New Roman" w:cs="Times New Roman"/>
                <w:sz w:val="24"/>
                <w:szCs w:val="24"/>
              </w:rPr>
            </w:pPr>
            <w:r>
              <w:rPr>
                <w:rFonts w:ascii="Times New Roman" w:hAnsi="Times New Roman" w:cs="Times New Roman"/>
                <w:sz w:val="24"/>
                <w:szCs w:val="24"/>
              </w:rPr>
              <w:t>Единая</w:t>
            </w:r>
            <w:r w:rsidRPr="008D563A">
              <w:rPr>
                <w:rFonts w:ascii="Times New Roman" w:hAnsi="Times New Roman" w:cs="Times New Roman"/>
                <w:sz w:val="24"/>
                <w:szCs w:val="24"/>
              </w:rPr>
              <w:t xml:space="preserve"> государственн</w:t>
            </w:r>
            <w:r>
              <w:rPr>
                <w:rFonts w:ascii="Times New Roman" w:hAnsi="Times New Roman" w:cs="Times New Roman"/>
                <w:sz w:val="24"/>
                <w:szCs w:val="24"/>
              </w:rPr>
              <w:t>ая информационная система</w:t>
            </w:r>
            <w:r w:rsidRPr="008D563A">
              <w:rPr>
                <w:rFonts w:ascii="Times New Roman" w:hAnsi="Times New Roman" w:cs="Times New Roman"/>
                <w:sz w:val="24"/>
                <w:szCs w:val="24"/>
              </w:rPr>
              <w:t xml:space="preserve"> обеспечения контрольно-надзорной </w:t>
            </w:r>
            <w:r>
              <w:rPr>
                <w:rFonts w:ascii="Times New Roman" w:hAnsi="Times New Roman" w:cs="Times New Roman"/>
                <w:sz w:val="24"/>
                <w:szCs w:val="24"/>
              </w:rPr>
              <w:t>деятельности Московской области</w:t>
            </w:r>
          </w:p>
        </w:tc>
      </w:tr>
      <w:tr w:rsidR="00D103C4" w:rsidTr="00D103C4">
        <w:trPr>
          <w:trHeight w:val="600"/>
        </w:trPr>
        <w:tc>
          <w:tcPr>
            <w:tcW w:w="496" w:type="dxa"/>
            <w:tcBorders>
              <w:top w:val="single" w:sz="4" w:space="0" w:color="000000"/>
              <w:left w:val="single" w:sz="4" w:space="0" w:color="000000"/>
              <w:bottom w:val="single" w:sz="4" w:space="0" w:color="000000"/>
            </w:tcBorders>
            <w:shd w:val="clear" w:color="auto" w:fill="auto"/>
            <w:vAlign w:val="center"/>
          </w:tcPr>
          <w:p w:rsidR="00D103C4" w:rsidRDefault="00D103C4" w:rsidP="00D103C4">
            <w:pPr>
              <w:jc w:val="center"/>
              <w:rPr>
                <w:rFonts w:ascii="Times New Roman" w:hAnsi="Times New Roman" w:cs="Times New Roman"/>
                <w:sz w:val="24"/>
                <w:szCs w:val="24"/>
              </w:rPr>
            </w:pPr>
            <w:r>
              <w:rPr>
                <w:rFonts w:ascii="Times New Roman" w:hAnsi="Times New Roman" w:cs="Times New Roman"/>
                <w:sz w:val="24"/>
                <w:szCs w:val="24"/>
              </w:rPr>
              <w:t>19</w:t>
            </w:r>
          </w:p>
        </w:tc>
        <w:tc>
          <w:tcPr>
            <w:tcW w:w="3533" w:type="dxa"/>
            <w:tcBorders>
              <w:top w:val="single" w:sz="4" w:space="0" w:color="000000"/>
              <w:left w:val="single" w:sz="4" w:space="0" w:color="000000"/>
              <w:bottom w:val="single" w:sz="4" w:space="0" w:color="000000"/>
            </w:tcBorders>
            <w:shd w:val="clear" w:color="auto" w:fill="auto"/>
            <w:vAlign w:val="center"/>
          </w:tcPr>
          <w:p w:rsidR="00D103C4" w:rsidRPr="008D563A" w:rsidRDefault="00D103C4" w:rsidP="00D103C4">
            <w:pPr>
              <w:jc w:val="center"/>
              <w:rPr>
                <w:rFonts w:ascii="Times New Roman" w:hAnsi="Times New Roman" w:cs="Times New Roman"/>
                <w:sz w:val="24"/>
                <w:szCs w:val="24"/>
              </w:rPr>
            </w:pPr>
            <w:r>
              <w:rPr>
                <w:rFonts w:ascii="Times New Roman" w:hAnsi="Times New Roman" w:cs="Times New Roman"/>
                <w:sz w:val="24"/>
                <w:szCs w:val="24"/>
              </w:rPr>
              <w:t>РГИС</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D103C4" w:rsidRDefault="00D103C4" w:rsidP="00D103C4">
            <w:pPr>
              <w:rPr>
                <w:rFonts w:ascii="Times New Roman" w:hAnsi="Times New Roman" w:cs="Times New Roman"/>
                <w:sz w:val="24"/>
                <w:szCs w:val="24"/>
              </w:rPr>
            </w:pPr>
            <w:r>
              <w:rPr>
                <w:rFonts w:ascii="Times New Roman" w:hAnsi="Times New Roman" w:cs="Times New Roman"/>
                <w:sz w:val="24"/>
                <w:szCs w:val="24"/>
              </w:rPr>
              <w:t>Р</w:t>
            </w:r>
            <w:r w:rsidRPr="008D563A">
              <w:rPr>
                <w:rFonts w:ascii="Times New Roman" w:hAnsi="Times New Roman" w:cs="Times New Roman"/>
                <w:sz w:val="24"/>
                <w:szCs w:val="24"/>
              </w:rPr>
              <w:t>егиональн</w:t>
            </w:r>
            <w:r>
              <w:rPr>
                <w:rFonts w:ascii="Times New Roman" w:hAnsi="Times New Roman" w:cs="Times New Roman"/>
                <w:sz w:val="24"/>
                <w:szCs w:val="24"/>
              </w:rPr>
              <w:t>ая</w:t>
            </w:r>
            <w:r w:rsidRPr="008D563A">
              <w:rPr>
                <w:rFonts w:ascii="Times New Roman" w:hAnsi="Times New Roman" w:cs="Times New Roman"/>
                <w:sz w:val="24"/>
                <w:szCs w:val="24"/>
              </w:rPr>
              <w:t xml:space="preserve"> </w:t>
            </w:r>
            <w:proofErr w:type="spellStart"/>
            <w:r w:rsidRPr="008D563A">
              <w:rPr>
                <w:rFonts w:ascii="Times New Roman" w:hAnsi="Times New Roman" w:cs="Times New Roman"/>
                <w:sz w:val="24"/>
                <w:szCs w:val="24"/>
              </w:rPr>
              <w:t>геоинформационн</w:t>
            </w:r>
            <w:r>
              <w:rPr>
                <w:rFonts w:ascii="Times New Roman" w:hAnsi="Times New Roman" w:cs="Times New Roman"/>
                <w:sz w:val="24"/>
                <w:szCs w:val="24"/>
              </w:rPr>
              <w:t>ая</w:t>
            </w:r>
            <w:proofErr w:type="spellEnd"/>
            <w:r w:rsidRPr="008D563A">
              <w:rPr>
                <w:rFonts w:ascii="Times New Roman" w:hAnsi="Times New Roman" w:cs="Times New Roman"/>
                <w:sz w:val="24"/>
                <w:szCs w:val="24"/>
              </w:rPr>
              <w:t xml:space="preserve"> систем</w:t>
            </w:r>
            <w:r>
              <w:rPr>
                <w:rFonts w:ascii="Times New Roman" w:hAnsi="Times New Roman" w:cs="Times New Roman"/>
                <w:sz w:val="24"/>
                <w:szCs w:val="24"/>
              </w:rPr>
              <w:t xml:space="preserve">а </w:t>
            </w:r>
          </w:p>
        </w:tc>
      </w:tr>
    </w:tbl>
    <w:p w:rsidR="00D103C4" w:rsidRDefault="00D103C4" w:rsidP="00D103C4">
      <w:pPr>
        <w:pageBreakBefore/>
        <w:spacing w:after="0"/>
        <w:ind w:left="6663"/>
        <w:jc w:val="both"/>
      </w:pPr>
      <w:r>
        <w:rPr>
          <w:rFonts w:ascii="Times New Roman" w:hAnsi="Times New Roman" w:cs="Times New Roman"/>
          <w:sz w:val="24"/>
          <w:szCs w:val="24"/>
        </w:rPr>
        <w:lastRenderedPageBreak/>
        <w:t>Приложение № 2</w:t>
      </w:r>
    </w:p>
    <w:p w:rsidR="00D103C4" w:rsidRDefault="00D103C4" w:rsidP="00D103C4">
      <w:pPr>
        <w:widowControl w:val="0"/>
        <w:tabs>
          <w:tab w:val="left" w:pos="6237"/>
        </w:tabs>
        <w:autoSpaceDE w:val="0"/>
        <w:spacing w:after="0" w:line="240" w:lineRule="auto"/>
        <w:ind w:left="6663"/>
        <w:rPr>
          <w:rFonts w:ascii="Times New Roman" w:hAnsi="Times New Roman" w:cs="Times New Roman"/>
          <w:sz w:val="24"/>
          <w:szCs w:val="24"/>
        </w:rPr>
      </w:pPr>
      <w:r>
        <w:rPr>
          <w:rFonts w:ascii="Times New Roman" w:hAnsi="Times New Roman" w:cs="Times New Roman"/>
          <w:sz w:val="24"/>
          <w:szCs w:val="24"/>
        </w:rPr>
        <w:t xml:space="preserve">к Регламенту </w:t>
      </w:r>
    </w:p>
    <w:p w:rsidR="00D103C4" w:rsidRDefault="00D103C4" w:rsidP="00D103C4">
      <w:pPr>
        <w:widowControl w:val="0"/>
        <w:tabs>
          <w:tab w:val="left" w:pos="6237"/>
        </w:tabs>
        <w:autoSpaceDE w:val="0"/>
        <w:spacing w:after="0" w:line="240" w:lineRule="auto"/>
        <w:ind w:left="6663"/>
        <w:rPr>
          <w:rFonts w:ascii="Times New Roman" w:hAnsi="Times New Roman" w:cs="Times New Roman"/>
          <w:sz w:val="24"/>
          <w:szCs w:val="24"/>
        </w:rPr>
      </w:pPr>
    </w:p>
    <w:p w:rsidR="00D103C4" w:rsidRPr="00A607C8" w:rsidRDefault="00D103C4" w:rsidP="00D103C4">
      <w:pPr>
        <w:widowControl w:val="0"/>
        <w:tabs>
          <w:tab w:val="left" w:pos="6237"/>
        </w:tabs>
        <w:autoSpaceDE w:val="0"/>
        <w:spacing w:after="0" w:line="240" w:lineRule="auto"/>
        <w:ind w:left="6663"/>
      </w:pPr>
    </w:p>
    <w:p w:rsidR="00D103C4" w:rsidRDefault="00D103C4" w:rsidP="00D103C4">
      <w:pPr>
        <w:keepNext/>
        <w:widowControl w:val="0"/>
        <w:autoSpaceDE w:val="0"/>
        <w:spacing w:after="0" w:line="240" w:lineRule="auto"/>
        <w:ind w:firstLine="709"/>
        <w:jc w:val="center"/>
      </w:pPr>
      <w:r>
        <w:rPr>
          <w:rFonts w:ascii="Times New Roman" w:hAnsi="Times New Roman" w:cs="Times New Roman"/>
          <w:sz w:val="28"/>
          <w:szCs w:val="20"/>
        </w:rPr>
        <w:t>Типовая форма предостережения о недопустимости нарушения обязательных требований</w:t>
      </w:r>
    </w:p>
    <w:p w:rsidR="00D103C4" w:rsidRDefault="00D103C4" w:rsidP="00D103C4">
      <w:pPr>
        <w:widowControl w:val="0"/>
        <w:tabs>
          <w:tab w:val="left" w:pos="6237"/>
        </w:tabs>
        <w:autoSpaceDE w:val="0"/>
        <w:spacing w:after="0" w:line="240" w:lineRule="auto"/>
        <w:ind w:left="6804" w:firstLine="34"/>
        <w:rPr>
          <w:rFonts w:ascii="Times New Roman" w:hAnsi="Times New Roman" w:cs="Times New Roman"/>
          <w:b/>
          <w:sz w:val="28"/>
          <w:szCs w:val="20"/>
        </w:rPr>
      </w:pPr>
    </w:p>
    <w:p w:rsidR="00D103C4" w:rsidRDefault="00D103C4" w:rsidP="00D103C4">
      <w:pPr>
        <w:widowControl w:val="0"/>
        <w:shd w:val="clear" w:color="auto" w:fill="FFFFFF"/>
        <w:autoSpaceDE w:val="0"/>
        <w:spacing w:before="389" w:after="0" w:line="240" w:lineRule="auto"/>
        <w:ind w:left="24"/>
        <w:jc w:val="center"/>
      </w:pPr>
      <w:r>
        <w:rPr>
          <w:rFonts w:ascii="Times New Roman" w:hAnsi="Times New Roman" w:cs="Times New Roman"/>
          <w:bCs/>
          <w:spacing w:val="-2"/>
          <w:sz w:val="28"/>
          <w:szCs w:val="28"/>
        </w:rPr>
        <w:t>Предостережение о недопустимости нарушения обязательных требований</w:t>
      </w:r>
    </w:p>
    <w:p w:rsidR="00D103C4" w:rsidRDefault="00D103C4" w:rsidP="00D103C4">
      <w:pPr>
        <w:widowControl w:val="0"/>
        <w:shd w:val="clear" w:color="auto" w:fill="FFFFFF"/>
        <w:autoSpaceDE w:val="0"/>
        <w:spacing w:after="0" w:line="240" w:lineRule="auto"/>
        <w:ind w:left="24"/>
        <w:jc w:val="center"/>
        <w:rPr>
          <w:rFonts w:ascii="Times New Roman" w:hAnsi="Times New Roman" w:cs="Times New Roman"/>
          <w:bCs/>
          <w:spacing w:val="-2"/>
          <w:sz w:val="28"/>
          <w:szCs w:val="28"/>
        </w:rPr>
      </w:pPr>
    </w:p>
    <w:p w:rsidR="00D103C4" w:rsidRDefault="00D103C4" w:rsidP="00D103C4">
      <w:pPr>
        <w:widowControl w:val="0"/>
        <w:shd w:val="clear" w:color="auto" w:fill="FFFFFF"/>
        <w:autoSpaceDE w:val="0"/>
        <w:spacing w:after="0" w:line="240" w:lineRule="auto"/>
        <w:ind w:left="24"/>
        <w:jc w:val="center"/>
      </w:pPr>
      <w:r>
        <w:rPr>
          <w:rFonts w:ascii="Times New Roman" w:hAnsi="Times New Roman" w:cs="Times New Roman"/>
          <w:bCs/>
          <w:spacing w:val="-2"/>
          <w:sz w:val="28"/>
          <w:szCs w:val="28"/>
        </w:rPr>
        <w:t>___________________________________________</w:t>
      </w:r>
      <w:r>
        <w:rPr>
          <w:rFonts w:ascii="Times New Roman" w:hAnsi="Times New Roman" w:cs="Times New Roman"/>
          <w:bCs/>
          <w:spacing w:val="-2"/>
          <w:sz w:val="28"/>
          <w:szCs w:val="28"/>
        </w:rPr>
        <w:br/>
        <w:t xml:space="preserve">(наименование органа муниципального </w:t>
      </w:r>
      <w:r>
        <w:rPr>
          <w:rFonts w:ascii="Times New Roman" w:hAnsi="Times New Roman" w:cs="Times New Roman"/>
          <w:sz w:val="28"/>
          <w:szCs w:val="28"/>
        </w:rPr>
        <w:t>земельного</w:t>
      </w:r>
      <w:r>
        <w:rPr>
          <w:rFonts w:ascii="Times New Roman" w:hAnsi="Times New Roman" w:cs="Times New Roman"/>
          <w:bCs/>
          <w:spacing w:val="-2"/>
          <w:sz w:val="28"/>
          <w:szCs w:val="28"/>
        </w:rPr>
        <w:t xml:space="preserve"> контроля)</w:t>
      </w:r>
    </w:p>
    <w:p w:rsidR="00D103C4" w:rsidRDefault="00D103C4" w:rsidP="00D103C4">
      <w:pPr>
        <w:widowControl w:val="0"/>
        <w:shd w:val="clear" w:color="auto" w:fill="FFFFFF"/>
        <w:autoSpaceDE w:val="0"/>
        <w:spacing w:after="0" w:line="240" w:lineRule="auto"/>
        <w:ind w:left="53"/>
        <w:jc w:val="center"/>
      </w:pPr>
      <w:r>
        <w:rPr>
          <w:rFonts w:ascii="Times New Roman" w:hAnsi="Times New Roman" w:cs="Times New Roman"/>
          <w:spacing w:val="-6"/>
        </w:rPr>
        <w:t>_________________________________________________________</w:t>
      </w:r>
    </w:p>
    <w:p w:rsidR="00D103C4" w:rsidRDefault="00D103C4" w:rsidP="00D103C4">
      <w:pPr>
        <w:widowControl w:val="0"/>
        <w:shd w:val="clear" w:color="auto" w:fill="FFFFFF"/>
        <w:autoSpaceDE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(адрес)</w:t>
      </w:r>
    </w:p>
    <w:p w:rsidR="00D103C4" w:rsidRDefault="00D103C4" w:rsidP="00D103C4">
      <w:pPr>
        <w:widowControl w:val="0"/>
        <w:shd w:val="clear" w:color="auto" w:fill="FFFFFF"/>
        <w:autoSpaceDE w:val="0"/>
        <w:spacing w:after="0" w:line="240" w:lineRule="auto"/>
        <w:ind w:left="2694"/>
      </w:pPr>
    </w:p>
    <w:p w:rsidR="00D103C4" w:rsidRPr="00C72E14" w:rsidRDefault="00D103C4" w:rsidP="00D103C4">
      <w:pPr>
        <w:widowControl w:val="0"/>
        <w:shd w:val="clear" w:color="auto" w:fill="FFFFFF"/>
        <w:autoSpaceDE w:val="0"/>
        <w:spacing w:after="0" w:line="254" w:lineRule="exact"/>
        <w:jc w:val="right"/>
      </w:pPr>
      <w:r w:rsidRPr="00762984">
        <w:rPr>
          <w:rFonts w:ascii="Times New Roman" w:hAnsi="Times New Roman" w:cs="Times New Roman"/>
        </w:rPr>
        <w:t xml:space="preserve"> </w:t>
      </w:r>
      <w:r>
        <w:rPr>
          <w:rFonts w:ascii="Times New Roman" w:hAnsi="Times New Roman" w:cs="Times New Roman"/>
        </w:rPr>
        <w:t>тел</w:t>
      </w:r>
      <w:r w:rsidRPr="00C72E14">
        <w:rPr>
          <w:rFonts w:ascii="Times New Roman" w:hAnsi="Times New Roman" w:cs="Times New Roman"/>
        </w:rPr>
        <w:t xml:space="preserve">. ________________, </w:t>
      </w:r>
      <w:r>
        <w:rPr>
          <w:rFonts w:ascii="Times New Roman" w:hAnsi="Times New Roman" w:cs="Times New Roman"/>
        </w:rPr>
        <w:t>факс</w:t>
      </w:r>
      <w:r w:rsidRPr="00C72E14">
        <w:rPr>
          <w:rFonts w:ascii="Times New Roman" w:hAnsi="Times New Roman" w:cs="Times New Roman"/>
        </w:rPr>
        <w:t xml:space="preserve"> ___________</w:t>
      </w:r>
    </w:p>
    <w:p w:rsidR="00D103C4" w:rsidRPr="00C72E14" w:rsidRDefault="00D103C4" w:rsidP="00D103C4">
      <w:pPr>
        <w:widowControl w:val="0"/>
        <w:shd w:val="clear" w:color="auto" w:fill="FFFFFF"/>
        <w:autoSpaceDE w:val="0"/>
        <w:spacing w:after="0" w:line="254" w:lineRule="exact"/>
        <w:jc w:val="right"/>
      </w:pPr>
      <w:r w:rsidRPr="00C72E14">
        <w:rPr>
          <w:rFonts w:ascii="Times New Roman" w:hAnsi="Times New Roman" w:cs="Times New Roman"/>
        </w:rPr>
        <w:t xml:space="preserve"> </w:t>
      </w:r>
      <w:r>
        <w:rPr>
          <w:rFonts w:ascii="Times New Roman" w:hAnsi="Times New Roman" w:cs="Times New Roman"/>
          <w:lang w:val="en-US"/>
        </w:rPr>
        <w:t>E</w:t>
      </w:r>
      <w:r w:rsidRPr="00C72E14">
        <w:rPr>
          <w:rFonts w:ascii="Times New Roman" w:hAnsi="Times New Roman" w:cs="Times New Roman"/>
        </w:rPr>
        <w:t>-</w:t>
      </w:r>
      <w:r>
        <w:rPr>
          <w:rFonts w:ascii="Times New Roman" w:hAnsi="Times New Roman" w:cs="Times New Roman"/>
          <w:lang w:val="en-US"/>
        </w:rPr>
        <w:t>mail</w:t>
      </w:r>
      <w:r w:rsidRPr="00C72E14">
        <w:rPr>
          <w:rFonts w:ascii="Times New Roman" w:hAnsi="Times New Roman" w:cs="Times New Roman"/>
        </w:rPr>
        <w:t xml:space="preserve">: </w:t>
      </w:r>
      <w:hyperlink r:id="rId25" w:history="1">
        <w:r w:rsidRPr="00C72E14">
          <w:rPr>
            <w:rStyle w:val="a7"/>
            <w:rFonts w:ascii="Times New Roman" w:hAnsi="Times New Roman" w:cs="Times New Roman"/>
          </w:rPr>
          <w:t>_____________</w:t>
        </w:r>
      </w:hyperlink>
      <w:r w:rsidRPr="00C72E14">
        <w:rPr>
          <w:rFonts w:ascii="Times New Roman" w:hAnsi="Times New Roman" w:cs="Times New Roman"/>
        </w:rPr>
        <w:t xml:space="preserve"> </w:t>
      </w:r>
      <w:r>
        <w:rPr>
          <w:rFonts w:ascii="Times New Roman" w:hAnsi="Times New Roman" w:cs="Times New Roman"/>
          <w:lang w:val="en-US"/>
        </w:rPr>
        <w:t>Web</w:t>
      </w:r>
      <w:r w:rsidRPr="00C72E14">
        <w:rPr>
          <w:rFonts w:ascii="Times New Roman" w:hAnsi="Times New Roman" w:cs="Times New Roman"/>
        </w:rPr>
        <w:t xml:space="preserve">: </w:t>
      </w:r>
      <w:hyperlink r:id="rId26" w:history="1">
        <w:r w:rsidRPr="00C72E14">
          <w:rPr>
            <w:rStyle w:val="a7"/>
            <w:rFonts w:ascii="Times New Roman" w:hAnsi="Times New Roman" w:cs="Times New Roman"/>
          </w:rPr>
          <w:t>___________</w:t>
        </w:r>
      </w:hyperlink>
    </w:p>
    <w:p w:rsidR="00D103C4" w:rsidRPr="00C72E14" w:rsidRDefault="00D103C4" w:rsidP="00D103C4">
      <w:pPr>
        <w:widowControl w:val="0"/>
        <w:shd w:val="clear" w:color="auto" w:fill="FFFFFF"/>
        <w:autoSpaceDE w:val="0"/>
        <w:spacing w:after="0" w:line="240" w:lineRule="auto"/>
        <w:ind w:left="782"/>
        <w:jc w:val="right"/>
        <w:rPr>
          <w:rFonts w:ascii="Times New Roman" w:hAnsi="Times New Roman" w:cs="Times New Roman"/>
          <w:bCs/>
          <w:iCs/>
          <w:sz w:val="28"/>
          <w:szCs w:val="28"/>
        </w:rPr>
      </w:pPr>
    </w:p>
    <w:p w:rsidR="00D103C4" w:rsidRDefault="00D103C4" w:rsidP="00D103C4">
      <w:pPr>
        <w:widowControl w:val="0"/>
        <w:shd w:val="clear" w:color="auto" w:fill="FFFFFF"/>
        <w:autoSpaceDE w:val="0"/>
        <w:spacing w:after="0" w:line="240" w:lineRule="auto"/>
        <w:ind w:left="782"/>
        <w:jc w:val="right"/>
      </w:pPr>
      <w:r>
        <w:rPr>
          <w:rFonts w:ascii="Times New Roman" w:hAnsi="Times New Roman" w:cs="Times New Roman"/>
          <w:bCs/>
          <w:iCs/>
          <w:sz w:val="28"/>
          <w:szCs w:val="28"/>
        </w:rPr>
        <w:t>от</w:t>
      </w:r>
      <w:r>
        <w:rPr>
          <w:rFonts w:ascii="Times New Roman" w:hAnsi="Times New Roman" w:cs="Times New Roman"/>
          <w:bCs/>
          <w:i/>
          <w:iCs/>
          <w:sz w:val="28"/>
          <w:szCs w:val="28"/>
        </w:rPr>
        <w:t xml:space="preserve">_____________ </w:t>
      </w:r>
      <w:r>
        <w:rPr>
          <w:rFonts w:ascii="Times New Roman" w:hAnsi="Times New Roman" w:cs="Times New Roman"/>
          <w:bCs/>
          <w:sz w:val="28"/>
          <w:szCs w:val="28"/>
        </w:rPr>
        <w:t xml:space="preserve">№ </w:t>
      </w:r>
      <w:r>
        <w:rPr>
          <w:rFonts w:ascii="Times New Roman" w:hAnsi="Times New Roman" w:cs="Times New Roman"/>
          <w:bCs/>
          <w:i/>
          <w:iCs/>
          <w:sz w:val="28"/>
          <w:szCs w:val="28"/>
        </w:rPr>
        <w:t>___________</w:t>
      </w:r>
    </w:p>
    <w:p w:rsidR="00D103C4" w:rsidRDefault="00D103C4" w:rsidP="00D103C4">
      <w:pPr>
        <w:widowControl w:val="0"/>
        <w:shd w:val="clear" w:color="auto" w:fill="FFFFFF"/>
        <w:autoSpaceDE w:val="0"/>
        <w:spacing w:before="278" w:after="0" w:line="322" w:lineRule="exact"/>
        <w:ind w:left="5765"/>
        <w:jc w:val="both"/>
        <w:rPr>
          <w:rFonts w:ascii="Times New Roman" w:hAnsi="Times New Roman" w:cs="Times New Roman"/>
          <w:spacing w:val="-1"/>
          <w:sz w:val="28"/>
          <w:szCs w:val="28"/>
        </w:rPr>
      </w:pPr>
      <w:r>
        <w:rPr>
          <w:rFonts w:ascii="Times New Roman" w:hAnsi="Times New Roman" w:cs="Times New Roman"/>
          <w:spacing w:val="-1"/>
          <w:sz w:val="28"/>
          <w:szCs w:val="28"/>
        </w:rPr>
        <w:t>Кому:_________________________________________________________________________________</w:t>
      </w:r>
    </w:p>
    <w:p w:rsidR="00D103C4" w:rsidRDefault="00D103C4" w:rsidP="00D103C4">
      <w:pPr>
        <w:widowControl w:val="0"/>
        <w:shd w:val="clear" w:color="auto" w:fill="FFFFFF"/>
        <w:autoSpaceDE w:val="0"/>
        <w:spacing w:before="278" w:after="0" w:line="322" w:lineRule="exact"/>
        <w:ind w:left="5765"/>
        <w:jc w:val="both"/>
      </w:pPr>
      <w:r>
        <w:rPr>
          <w:rFonts w:ascii="Times New Roman" w:hAnsi="Times New Roman" w:cs="Times New Roman"/>
          <w:spacing w:val="-1"/>
          <w:sz w:val="28"/>
          <w:szCs w:val="28"/>
        </w:rPr>
        <w:t>Куда:__________________________________________________________________________________</w:t>
      </w:r>
    </w:p>
    <w:p w:rsidR="00D103C4" w:rsidRDefault="00D103C4" w:rsidP="00D103C4">
      <w:pPr>
        <w:widowControl w:val="0"/>
        <w:shd w:val="clear" w:color="auto" w:fill="FFFFFF"/>
        <w:autoSpaceDE w:val="0"/>
        <w:spacing w:before="629" w:after="0"/>
        <w:ind w:left="58" w:firstLine="715"/>
        <w:jc w:val="both"/>
      </w:pPr>
      <w:proofErr w:type="gramStart"/>
      <w:r>
        <w:rPr>
          <w:rFonts w:ascii="Times New Roman" w:hAnsi="Times New Roman" w:cs="Times New Roman"/>
          <w:spacing w:val="-1"/>
          <w:sz w:val="28"/>
          <w:szCs w:val="28"/>
        </w:rPr>
        <w:t xml:space="preserve">Органом муниципального земельного контроля________________________ (наименование муниципального образования) в рамках проведения мероприятий по контролю, осуществляемому без взаимодействия с юридическим лицом/ индивидуальным предпринимателем, гражданином был проведен </w:t>
      </w:r>
      <w:r>
        <w:rPr>
          <w:rFonts w:ascii="Times New Roman" w:hAnsi="Times New Roman" w:cs="Times New Roman"/>
          <w:sz w:val="28"/>
          <w:szCs w:val="28"/>
        </w:rPr>
        <w:t>предварительный осмотр на предмет соблюдения обязательных требований земельного законодательства ___________________ (наименование</w:t>
      </w:r>
      <w:r>
        <w:rPr>
          <w:rFonts w:ascii="Times New Roman" w:hAnsi="Times New Roman" w:cs="Times New Roman"/>
          <w:spacing w:val="-1"/>
          <w:sz w:val="28"/>
          <w:szCs w:val="28"/>
        </w:rPr>
        <w:t xml:space="preserve"> юридического лица</w:t>
      </w:r>
      <w:r>
        <w:rPr>
          <w:rFonts w:ascii="Times New Roman" w:hAnsi="Times New Roman" w:cs="Times New Roman"/>
          <w:sz w:val="28"/>
          <w:szCs w:val="28"/>
        </w:rPr>
        <w:t xml:space="preserve">, ФИО индивидуального предпринимателя, гражданина), являющимся собственником/ арендатором земельного участка с кадастровым номером ___________________ категории ____________________ </w:t>
      </w:r>
      <w:r>
        <w:rPr>
          <w:rFonts w:ascii="Times New Roman" w:hAnsi="Times New Roman" w:cs="Times New Roman"/>
          <w:spacing w:val="-1"/>
          <w:sz w:val="28"/>
          <w:szCs w:val="28"/>
        </w:rPr>
        <w:t>с видом разрешенного использования _____________________________________</w:t>
      </w:r>
      <w:r>
        <w:rPr>
          <w:rFonts w:ascii="Times New Roman" w:hAnsi="Times New Roman" w:cs="Times New Roman"/>
          <w:sz w:val="28"/>
          <w:szCs w:val="28"/>
        </w:rPr>
        <w:t>.</w:t>
      </w:r>
      <w:proofErr w:type="gramEnd"/>
    </w:p>
    <w:p w:rsidR="00D103C4" w:rsidRDefault="00D103C4" w:rsidP="00D103C4">
      <w:pPr>
        <w:widowControl w:val="0"/>
        <w:shd w:val="clear" w:color="auto" w:fill="FFFFFF"/>
        <w:autoSpaceDE w:val="0"/>
        <w:spacing w:after="0"/>
        <w:ind w:left="43" w:firstLine="710"/>
        <w:jc w:val="both"/>
      </w:pPr>
      <w:r>
        <w:rPr>
          <w:rFonts w:ascii="Times New Roman" w:hAnsi="Times New Roman" w:cs="Times New Roman"/>
          <w:sz w:val="28"/>
          <w:szCs w:val="28"/>
        </w:rPr>
        <w:t xml:space="preserve">В ходе проведения предварительного осмотра установлено: </w:t>
      </w:r>
      <w:r>
        <w:rPr>
          <w:rFonts w:ascii="Times New Roman" w:hAnsi="Times New Roman" w:cs="Times New Roman"/>
          <w:spacing w:val="-1"/>
          <w:sz w:val="28"/>
          <w:szCs w:val="28"/>
        </w:rPr>
        <w:t>______________________________________________________________________ ______________________________________________________________________</w:t>
      </w:r>
    </w:p>
    <w:p w:rsidR="00D103C4" w:rsidRDefault="00D103C4" w:rsidP="00D103C4">
      <w:pPr>
        <w:widowControl w:val="0"/>
        <w:shd w:val="clear" w:color="auto" w:fill="FFFFFF"/>
        <w:autoSpaceDE w:val="0"/>
        <w:spacing w:after="0"/>
        <w:ind w:left="48" w:firstLine="706"/>
        <w:jc w:val="both"/>
      </w:pPr>
      <w:r>
        <w:rPr>
          <w:rFonts w:ascii="Times New Roman" w:hAnsi="Times New Roman" w:cs="Times New Roman"/>
          <w:spacing w:val="-1"/>
          <w:sz w:val="28"/>
          <w:szCs w:val="28"/>
        </w:rPr>
        <w:t>Данный факт является нарушением__________________________________ _________________________________</w:t>
      </w:r>
      <w:r>
        <w:rPr>
          <w:rFonts w:ascii="Times New Roman" w:hAnsi="Times New Roman" w:cs="Times New Roman"/>
          <w:sz w:val="28"/>
          <w:szCs w:val="28"/>
        </w:rPr>
        <w:t>____________________________________</w:t>
      </w:r>
    </w:p>
    <w:p w:rsidR="00D103C4" w:rsidRDefault="00D103C4" w:rsidP="00D103C4">
      <w:pPr>
        <w:widowControl w:val="0"/>
        <w:shd w:val="clear" w:color="auto" w:fill="FFFFFF"/>
        <w:autoSpaceDE w:val="0"/>
        <w:spacing w:after="0"/>
        <w:ind w:left="34" w:firstLine="706"/>
        <w:jc w:val="both"/>
      </w:pPr>
      <w:r>
        <w:rPr>
          <w:rFonts w:ascii="Times New Roman" w:hAnsi="Times New Roman" w:cs="Times New Roman"/>
          <w:spacing w:val="-1"/>
          <w:sz w:val="28"/>
          <w:szCs w:val="28"/>
        </w:rPr>
        <w:t xml:space="preserve">На основании </w:t>
      </w:r>
      <w:proofErr w:type="gramStart"/>
      <w:r>
        <w:rPr>
          <w:rFonts w:ascii="Times New Roman" w:hAnsi="Times New Roman" w:cs="Times New Roman"/>
          <w:spacing w:val="-1"/>
          <w:sz w:val="28"/>
          <w:szCs w:val="28"/>
        </w:rPr>
        <w:t>изложенного</w:t>
      </w:r>
      <w:proofErr w:type="gramEnd"/>
      <w:r>
        <w:rPr>
          <w:rFonts w:ascii="Times New Roman" w:hAnsi="Times New Roman" w:cs="Times New Roman"/>
          <w:spacing w:val="-1"/>
          <w:sz w:val="28"/>
          <w:szCs w:val="28"/>
        </w:rPr>
        <w:t xml:space="preserve">, руководствуясь___________________________ </w:t>
      </w:r>
      <w:r>
        <w:rPr>
          <w:rFonts w:ascii="Times New Roman" w:hAnsi="Times New Roman" w:cs="Times New Roman"/>
          <w:spacing w:val="-1"/>
          <w:sz w:val="28"/>
          <w:szCs w:val="28"/>
        </w:rPr>
        <w:lastRenderedPageBreak/>
        <w:t xml:space="preserve">____________________________________________________________________________________________________________________________________________ </w:t>
      </w:r>
    </w:p>
    <w:p w:rsidR="00D103C4" w:rsidRDefault="00D103C4" w:rsidP="00D103C4">
      <w:pPr>
        <w:widowControl w:val="0"/>
        <w:shd w:val="clear" w:color="auto" w:fill="FFFFFF"/>
        <w:autoSpaceDE w:val="0"/>
        <w:spacing w:before="317" w:after="0"/>
        <w:ind w:left="4109"/>
        <w:jc w:val="both"/>
      </w:pPr>
      <w:r>
        <w:rPr>
          <w:rFonts w:ascii="Times New Roman" w:hAnsi="Times New Roman" w:cs="Times New Roman"/>
          <w:spacing w:val="-2"/>
          <w:sz w:val="28"/>
          <w:szCs w:val="28"/>
        </w:rPr>
        <w:t>ПРЕДОСТЕРЕГАЮ</w:t>
      </w:r>
    </w:p>
    <w:p w:rsidR="00D103C4" w:rsidRDefault="00D103C4" w:rsidP="00D103C4">
      <w:pPr>
        <w:widowControl w:val="0"/>
        <w:shd w:val="clear" w:color="auto" w:fill="FFFFFF"/>
        <w:autoSpaceDE w:val="0"/>
        <w:spacing w:before="312" w:after="0"/>
        <w:ind w:left="14" w:firstLine="701"/>
        <w:jc w:val="both"/>
      </w:pPr>
      <w:r>
        <w:rPr>
          <w:rFonts w:ascii="Times New Roman" w:hAnsi="Times New Roman" w:cs="Times New Roman"/>
          <w:sz w:val="28"/>
          <w:szCs w:val="28"/>
        </w:rPr>
        <w:t xml:space="preserve">___________________________(наименование юридического лица, ФИО индивидуального предпринимателя, гражданина) в лице ______________________________* о </w:t>
      </w:r>
      <w:r>
        <w:rPr>
          <w:rFonts w:ascii="Times New Roman" w:hAnsi="Times New Roman" w:cs="Times New Roman"/>
          <w:spacing w:val="-1"/>
          <w:sz w:val="28"/>
          <w:szCs w:val="28"/>
        </w:rPr>
        <w:t xml:space="preserve">недопустимости указанных нарушений закона и разъясняю, что ______________________________________________ (вид нарушения) </w:t>
      </w:r>
      <w:r>
        <w:rPr>
          <w:rFonts w:ascii="Times New Roman" w:hAnsi="Times New Roman" w:cs="Times New Roman"/>
          <w:sz w:val="28"/>
          <w:szCs w:val="28"/>
        </w:rPr>
        <w:t xml:space="preserve">влечет за собой </w:t>
      </w:r>
      <w:r>
        <w:rPr>
          <w:rFonts w:ascii="Times New Roman" w:hAnsi="Times New Roman" w:cs="Times New Roman"/>
          <w:spacing w:val="-1"/>
          <w:sz w:val="28"/>
          <w:szCs w:val="28"/>
        </w:rPr>
        <w:t xml:space="preserve">административную ответственность, предусмотренную ______________ Кодекса об </w:t>
      </w:r>
      <w:r>
        <w:rPr>
          <w:rFonts w:ascii="Times New Roman" w:hAnsi="Times New Roman" w:cs="Times New Roman"/>
          <w:sz w:val="28"/>
          <w:szCs w:val="28"/>
        </w:rPr>
        <w:t>административных правонарушениях Российской Федерации.</w:t>
      </w:r>
    </w:p>
    <w:p w:rsidR="00D103C4" w:rsidRDefault="00D103C4" w:rsidP="00D103C4">
      <w:pPr>
        <w:widowControl w:val="0"/>
        <w:shd w:val="clear" w:color="auto" w:fill="FFFFFF"/>
        <w:autoSpaceDE w:val="0"/>
        <w:spacing w:after="0"/>
        <w:ind w:firstLine="706"/>
        <w:jc w:val="both"/>
      </w:pPr>
      <w:r>
        <w:rPr>
          <w:rFonts w:ascii="Times New Roman" w:hAnsi="Times New Roman" w:cs="Times New Roman"/>
          <w:spacing w:val="-1"/>
          <w:sz w:val="28"/>
          <w:szCs w:val="28"/>
        </w:rPr>
        <w:t xml:space="preserve">В связи с этим Вам необходимо предпринять действия по использованию земельного участка с кадастровым номером _________________ в соответствии с </w:t>
      </w:r>
      <w:r>
        <w:rPr>
          <w:rFonts w:ascii="Times New Roman" w:hAnsi="Times New Roman" w:cs="Times New Roman"/>
          <w:sz w:val="28"/>
          <w:szCs w:val="28"/>
        </w:rPr>
        <w:t>установленным видом разрешенного использования.</w:t>
      </w:r>
    </w:p>
    <w:p w:rsidR="00D103C4" w:rsidRDefault="00D103C4" w:rsidP="00D103C4">
      <w:pPr>
        <w:widowControl w:val="0"/>
        <w:shd w:val="clear" w:color="auto" w:fill="FFFFFF"/>
        <w:autoSpaceDE w:val="0"/>
        <w:spacing w:after="0"/>
        <w:ind w:firstLine="709"/>
        <w:jc w:val="both"/>
      </w:pPr>
      <w:proofErr w:type="gramStart"/>
      <w:r>
        <w:rPr>
          <w:rFonts w:ascii="Times New Roman" w:hAnsi="Times New Roman" w:cs="Times New Roman"/>
          <w:sz w:val="28"/>
          <w:szCs w:val="28"/>
        </w:rPr>
        <w:t xml:space="preserve">На основании Постановления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в течение 60 дней с даты получения данного документа Вам необходимо предоставить в орган муниципального земельного контроля ___________________________ </w:t>
      </w:r>
      <w:r>
        <w:rPr>
          <w:rFonts w:ascii="Times New Roman" w:hAnsi="Times New Roman" w:cs="Times New Roman"/>
          <w:spacing w:val="-1"/>
          <w:sz w:val="28"/>
          <w:szCs w:val="28"/>
        </w:rPr>
        <w:t xml:space="preserve">(наименование муниципального образования) </w:t>
      </w:r>
      <w:r>
        <w:rPr>
          <w:rFonts w:ascii="Times New Roman" w:hAnsi="Times New Roman" w:cs="Times New Roman"/>
          <w:sz w:val="28"/>
          <w:szCs w:val="28"/>
        </w:rPr>
        <w:t>результат рассмотрения</w:t>
      </w:r>
      <w:proofErr w:type="gramEnd"/>
      <w:r>
        <w:rPr>
          <w:rFonts w:ascii="Times New Roman" w:hAnsi="Times New Roman" w:cs="Times New Roman"/>
          <w:sz w:val="28"/>
          <w:szCs w:val="28"/>
        </w:rPr>
        <w:t xml:space="preserve"> предостережения.</w:t>
      </w:r>
    </w:p>
    <w:p w:rsidR="00D103C4" w:rsidRDefault="00D103C4" w:rsidP="00D103C4">
      <w:pPr>
        <w:widowControl w:val="0"/>
        <w:shd w:val="clear" w:color="auto" w:fill="FFFFFF"/>
        <w:autoSpaceDE w:val="0"/>
        <w:spacing w:after="0"/>
        <w:ind w:firstLine="709"/>
        <w:jc w:val="both"/>
        <w:rPr>
          <w:rFonts w:ascii="Times New Roman" w:hAnsi="Times New Roman" w:cs="Times New Roman"/>
          <w:sz w:val="28"/>
          <w:szCs w:val="28"/>
        </w:rPr>
      </w:pPr>
    </w:p>
    <w:p w:rsidR="00D103C4" w:rsidRDefault="00D103C4" w:rsidP="00D103C4">
      <w:pPr>
        <w:widowControl w:val="0"/>
        <w:shd w:val="clear" w:color="auto" w:fill="FFFFFF"/>
        <w:autoSpaceDE w:val="0"/>
        <w:spacing w:after="0"/>
        <w:ind w:firstLine="709"/>
        <w:jc w:val="both"/>
        <w:rPr>
          <w:rFonts w:ascii="Times New Roman" w:hAnsi="Times New Roman" w:cs="Times New Roman"/>
          <w:sz w:val="28"/>
          <w:szCs w:val="28"/>
        </w:rPr>
      </w:pPr>
    </w:p>
    <w:p w:rsidR="00D103C4" w:rsidRDefault="00D103C4" w:rsidP="00D103C4">
      <w:pPr>
        <w:widowControl w:val="0"/>
        <w:shd w:val="clear" w:color="auto" w:fill="FFFFFF"/>
        <w:autoSpaceDE w:val="0"/>
        <w:spacing w:after="0"/>
        <w:ind w:firstLine="709"/>
        <w:jc w:val="both"/>
        <w:rPr>
          <w:rFonts w:ascii="Times New Roman" w:hAnsi="Times New Roman" w:cs="Times New Roman"/>
          <w:sz w:val="28"/>
          <w:szCs w:val="28"/>
        </w:rPr>
      </w:pPr>
    </w:p>
    <w:p w:rsidR="00D103C4" w:rsidRDefault="00D103C4" w:rsidP="00D103C4">
      <w:pPr>
        <w:widowControl w:val="0"/>
        <w:shd w:val="clear" w:color="auto" w:fill="FFFFFF"/>
        <w:autoSpaceDE w:val="0"/>
        <w:spacing w:after="0"/>
        <w:jc w:val="both"/>
      </w:pPr>
      <w:r>
        <w:rPr>
          <w:rFonts w:ascii="Times New Roman" w:hAnsi="Times New Roman" w:cs="Times New Roman"/>
          <w:sz w:val="28"/>
          <w:szCs w:val="28"/>
        </w:rPr>
        <w:t>_____________________ _______________</w:t>
      </w:r>
    </w:p>
    <w:p w:rsidR="00D103C4" w:rsidRDefault="00D103C4" w:rsidP="00D103C4">
      <w:pPr>
        <w:widowControl w:val="0"/>
        <w:shd w:val="clear" w:color="auto" w:fill="FFFFFF"/>
        <w:autoSpaceDE w:val="0"/>
        <w:spacing w:after="0"/>
        <w:jc w:val="both"/>
      </w:pPr>
      <w:r>
        <w:rPr>
          <w:rFonts w:ascii="Times New Roman" w:hAnsi="Times New Roman" w:cs="Times New Roman"/>
          <w:sz w:val="28"/>
          <w:szCs w:val="28"/>
        </w:rPr>
        <w:t xml:space="preserve">            (должность)                 (подпись)</w:t>
      </w:r>
    </w:p>
    <w:p w:rsidR="00D103C4" w:rsidRDefault="00D103C4" w:rsidP="00D103C4">
      <w:pPr>
        <w:widowControl w:val="0"/>
        <w:shd w:val="clear" w:color="auto" w:fill="FFFFFF"/>
        <w:autoSpaceDE w:val="0"/>
        <w:spacing w:after="0"/>
        <w:ind w:left="706"/>
        <w:jc w:val="both"/>
        <w:rPr>
          <w:rFonts w:ascii="Times New Roman" w:hAnsi="Times New Roman" w:cs="Times New Roman"/>
          <w:sz w:val="20"/>
          <w:szCs w:val="20"/>
        </w:rPr>
      </w:pPr>
    </w:p>
    <w:p w:rsidR="00D103C4" w:rsidRDefault="00D103C4" w:rsidP="00D103C4">
      <w:pPr>
        <w:widowControl w:val="0"/>
        <w:shd w:val="clear" w:color="auto" w:fill="FFFFFF"/>
        <w:autoSpaceDE w:val="0"/>
        <w:spacing w:after="0" w:line="322" w:lineRule="exact"/>
        <w:jc w:val="both"/>
        <w:rPr>
          <w:rFonts w:ascii="Times New Roman" w:hAnsi="Times New Roman" w:cs="Times New Roman"/>
          <w:sz w:val="20"/>
          <w:szCs w:val="20"/>
        </w:rPr>
      </w:pPr>
    </w:p>
    <w:p w:rsidR="00D103C4" w:rsidRDefault="00D103C4" w:rsidP="00D103C4">
      <w:pPr>
        <w:widowControl w:val="0"/>
        <w:shd w:val="clear" w:color="auto" w:fill="FFFFFF"/>
        <w:autoSpaceDE w:val="0"/>
        <w:spacing w:after="0" w:line="322" w:lineRule="exact"/>
        <w:ind w:left="706"/>
        <w:jc w:val="both"/>
        <w:rPr>
          <w:rFonts w:ascii="Times New Roman" w:hAnsi="Times New Roman" w:cs="Times New Roman"/>
          <w:sz w:val="20"/>
          <w:szCs w:val="20"/>
        </w:rPr>
      </w:pPr>
    </w:p>
    <w:p w:rsidR="00D103C4" w:rsidRDefault="00D103C4" w:rsidP="00D103C4">
      <w:pPr>
        <w:widowControl w:val="0"/>
        <w:shd w:val="clear" w:color="auto" w:fill="FFFFFF"/>
        <w:autoSpaceDE w:val="0"/>
        <w:spacing w:after="0" w:line="322" w:lineRule="exact"/>
        <w:ind w:left="706"/>
        <w:jc w:val="both"/>
      </w:pPr>
      <w:r>
        <w:rPr>
          <w:rFonts w:ascii="Times New Roman" w:hAnsi="Times New Roman" w:cs="Times New Roman"/>
          <w:sz w:val="20"/>
          <w:szCs w:val="20"/>
        </w:rPr>
        <w:t>* для юридических лиц</w:t>
      </w:r>
    </w:p>
    <w:p w:rsidR="00D103C4" w:rsidRDefault="00D103C4" w:rsidP="00D103C4">
      <w:pPr>
        <w:pageBreakBefore/>
        <w:tabs>
          <w:tab w:val="left" w:pos="1460"/>
          <w:tab w:val="left" w:pos="6379"/>
        </w:tabs>
        <w:spacing w:after="0" w:line="240" w:lineRule="auto"/>
        <w:ind w:left="6521"/>
      </w:pPr>
      <w:r w:rsidRPr="00AA1F40">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 3</w:t>
      </w:r>
    </w:p>
    <w:p w:rsidR="00D103C4" w:rsidRDefault="00D103C4" w:rsidP="00D103C4">
      <w:pPr>
        <w:tabs>
          <w:tab w:val="left" w:pos="1460"/>
          <w:tab w:val="left" w:pos="6379"/>
        </w:tabs>
        <w:spacing w:after="0" w:line="240" w:lineRule="auto"/>
        <w:ind w:left="6521"/>
      </w:pPr>
      <w:r>
        <w:rPr>
          <w:rFonts w:ascii="Times New Roman" w:hAnsi="Times New Roman" w:cs="Times New Roman"/>
          <w:sz w:val="24"/>
          <w:szCs w:val="24"/>
        </w:rPr>
        <w:t xml:space="preserve">к Регламенту </w:t>
      </w:r>
    </w:p>
    <w:p w:rsidR="00D103C4" w:rsidRDefault="00D103C4" w:rsidP="00D103C4">
      <w:pPr>
        <w:spacing w:after="120" w:line="240" w:lineRule="auto"/>
        <w:jc w:val="center"/>
        <w:rPr>
          <w:rFonts w:ascii="Times New Roman" w:hAnsi="Times New Roman" w:cs="Times New Roman"/>
          <w:sz w:val="28"/>
          <w:szCs w:val="28"/>
        </w:rPr>
      </w:pPr>
    </w:p>
    <w:p w:rsidR="00D103C4" w:rsidRDefault="00D103C4" w:rsidP="00D103C4">
      <w:pPr>
        <w:spacing w:after="120" w:line="240" w:lineRule="auto"/>
        <w:jc w:val="center"/>
      </w:pPr>
      <w:r>
        <w:rPr>
          <w:rFonts w:ascii="Times New Roman" w:hAnsi="Times New Roman"/>
          <w:sz w:val="28"/>
          <w:szCs w:val="28"/>
        </w:rPr>
        <w:t>Типовая форма составления мотивированного представления</w:t>
      </w:r>
    </w:p>
    <w:p w:rsidR="00D103C4" w:rsidRDefault="00D103C4" w:rsidP="00D103C4">
      <w:pPr>
        <w:spacing w:after="0"/>
        <w:ind w:left="5812"/>
        <w:rPr>
          <w:rFonts w:ascii="Times New Roman" w:eastAsia="Calibri" w:hAnsi="Times New Roman"/>
          <w:sz w:val="28"/>
          <w:szCs w:val="28"/>
          <w:lang w:eastAsia="en-US"/>
        </w:rPr>
      </w:pPr>
    </w:p>
    <w:p w:rsidR="00D103C4" w:rsidRDefault="00D103C4" w:rsidP="00D103C4">
      <w:pPr>
        <w:spacing w:after="0"/>
        <w:ind w:left="5812"/>
      </w:pPr>
      <w:r>
        <w:rPr>
          <w:rFonts w:ascii="Times New Roman" w:eastAsia="Calibri" w:hAnsi="Times New Roman"/>
          <w:sz w:val="28"/>
          <w:szCs w:val="28"/>
          <w:lang w:eastAsia="en-US"/>
        </w:rPr>
        <w:t>Кому: _________________</w:t>
      </w:r>
      <w:r>
        <w:rPr>
          <w:rFonts w:ascii="Times New Roman" w:eastAsia="Calibri" w:hAnsi="Times New Roman"/>
          <w:sz w:val="28"/>
          <w:szCs w:val="28"/>
          <w:lang w:eastAsia="en-US"/>
        </w:rPr>
        <w:br/>
        <w:t xml:space="preserve"> ______________________</w:t>
      </w:r>
      <w:r>
        <w:rPr>
          <w:rFonts w:ascii="Times New Roman" w:eastAsia="Calibri" w:hAnsi="Times New Roman"/>
          <w:sz w:val="28"/>
          <w:szCs w:val="28"/>
          <w:lang w:eastAsia="en-US"/>
        </w:rPr>
        <w:br/>
        <w:t xml:space="preserve"> ______________________</w:t>
      </w:r>
    </w:p>
    <w:p w:rsidR="00D103C4" w:rsidRDefault="00D103C4" w:rsidP="00D103C4">
      <w:pPr>
        <w:spacing w:after="120" w:line="240" w:lineRule="auto"/>
        <w:jc w:val="center"/>
        <w:rPr>
          <w:rFonts w:ascii="Times New Roman" w:eastAsia="Calibri" w:hAnsi="Times New Roman"/>
          <w:b/>
          <w:sz w:val="16"/>
          <w:szCs w:val="16"/>
          <w:lang w:eastAsia="en-US"/>
        </w:rPr>
      </w:pPr>
    </w:p>
    <w:p w:rsidR="00D103C4" w:rsidRDefault="00D103C4" w:rsidP="00D103C4">
      <w:pPr>
        <w:spacing w:after="120"/>
        <w:jc w:val="center"/>
      </w:pPr>
      <w:r>
        <w:rPr>
          <w:rFonts w:ascii="Times New Roman" w:hAnsi="Times New Roman"/>
          <w:sz w:val="28"/>
          <w:szCs w:val="28"/>
        </w:rPr>
        <w:t>Мотивированное представление</w:t>
      </w:r>
      <w:r>
        <w:rPr>
          <w:rFonts w:ascii="Times New Roman" w:hAnsi="Times New Roman"/>
          <w:sz w:val="28"/>
          <w:szCs w:val="28"/>
        </w:rPr>
        <w:br/>
        <w:t>по результатам плановых (рейдовых) осмотров, обследований</w:t>
      </w:r>
    </w:p>
    <w:p w:rsidR="00D103C4" w:rsidRDefault="00D103C4" w:rsidP="00D103C4">
      <w:pPr>
        <w:spacing w:after="0"/>
        <w:ind w:left="-57" w:right="-54"/>
        <w:jc w:val="center"/>
        <w:rPr>
          <w:rFonts w:ascii="Times New Roman" w:hAnsi="Times New Roman"/>
          <w:sz w:val="18"/>
          <w:szCs w:val="18"/>
        </w:rPr>
      </w:pPr>
    </w:p>
    <w:p w:rsidR="00D103C4" w:rsidRDefault="00D103C4" w:rsidP="00D103C4">
      <w:pPr>
        <w:tabs>
          <w:tab w:val="left" w:pos="9356"/>
        </w:tabs>
        <w:spacing w:after="0"/>
        <w:ind w:firstLine="57"/>
        <w:jc w:val="both"/>
      </w:pPr>
      <w:r>
        <w:rPr>
          <w:rFonts w:ascii="Times New Roman" w:hAnsi="Times New Roman"/>
          <w:sz w:val="28"/>
          <w:szCs w:val="28"/>
        </w:rPr>
        <w:t>«</w:t>
      </w:r>
      <w:r>
        <w:rPr>
          <w:rFonts w:ascii="Times New Roman" w:hAnsi="Times New Roman"/>
          <w:sz w:val="28"/>
          <w:szCs w:val="28"/>
          <w:u w:val="single"/>
        </w:rPr>
        <w:t xml:space="preserve">   </w:t>
      </w:r>
      <w:r>
        <w:rPr>
          <w:rFonts w:ascii="Times New Roman" w:hAnsi="Times New Roman"/>
          <w:sz w:val="28"/>
          <w:szCs w:val="28"/>
        </w:rPr>
        <w:t xml:space="preserve">»____ 20 г.                                                                                            № </w:t>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spacing w:after="0"/>
        <w:ind w:left="-57" w:firstLine="741"/>
        <w:jc w:val="both"/>
        <w:rPr>
          <w:rFonts w:ascii="Times New Roman" w:hAnsi="Times New Roman"/>
          <w:sz w:val="28"/>
          <w:szCs w:val="28"/>
          <w:u w:val="single"/>
        </w:rPr>
      </w:pPr>
    </w:p>
    <w:p w:rsidR="00D103C4" w:rsidRDefault="00D103C4" w:rsidP="00D103C4">
      <w:pPr>
        <w:tabs>
          <w:tab w:val="left" w:pos="9639"/>
        </w:tabs>
        <w:spacing w:after="0"/>
        <w:ind w:left="-57" w:firstLine="743"/>
        <w:jc w:val="both"/>
      </w:pPr>
      <w:r>
        <w:rPr>
          <w:rFonts w:ascii="Times New Roman" w:hAnsi="Times New Roman"/>
          <w:sz w:val="28"/>
          <w:szCs w:val="28"/>
        </w:rPr>
        <w:t>В результате рейдового осмотра,</w:t>
      </w:r>
      <w:r>
        <w:rPr>
          <w:rFonts w:ascii="Times New Roman" w:eastAsia="SimSun" w:hAnsi="Times New Roman"/>
          <w:sz w:val="28"/>
          <w:szCs w:val="28"/>
          <w:lang w:eastAsia="ar-SA"/>
        </w:rPr>
        <w:t xml:space="preserve"> во исполнение распоряжения _______________ от </w:t>
      </w:r>
      <w:r>
        <w:rPr>
          <w:rFonts w:ascii="Times New Roman" w:hAnsi="Times New Roman"/>
          <w:sz w:val="28"/>
          <w:szCs w:val="28"/>
        </w:rPr>
        <w:t>«</w:t>
      </w:r>
      <w:r>
        <w:rPr>
          <w:rFonts w:ascii="Times New Roman" w:hAnsi="Times New Roman"/>
          <w:sz w:val="28"/>
          <w:szCs w:val="28"/>
          <w:u w:val="single"/>
        </w:rPr>
        <w:t xml:space="preserve"> </w:t>
      </w:r>
      <w:r>
        <w:rPr>
          <w:rFonts w:ascii="Times New Roman" w:hAnsi="Times New Roman"/>
          <w:sz w:val="28"/>
          <w:szCs w:val="28"/>
        </w:rPr>
        <w:t xml:space="preserve">» 20 г. </w:t>
      </w:r>
      <w:r>
        <w:rPr>
          <w:rFonts w:ascii="Times New Roman" w:eastAsia="SimSun" w:hAnsi="Times New Roman"/>
          <w:sz w:val="28"/>
          <w:szCs w:val="28"/>
          <w:lang w:eastAsia="ar-SA"/>
        </w:rPr>
        <w:t xml:space="preserve">№ _________ «Об утверждении планового (рейдового) задания проведения обследования </w:t>
      </w:r>
      <w:r>
        <w:rPr>
          <w:rFonts w:ascii="Times New Roman" w:eastAsia="SimSun" w:hAnsi="Times New Roman"/>
          <w:sz w:val="28"/>
          <w:szCs w:val="28"/>
          <w:u w:val="single"/>
          <w:lang w:eastAsia="ar-SA"/>
        </w:rPr>
        <w:tab/>
      </w:r>
      <w:r>
        <w:rPr>
          <w:rFonts w:ascii="Times New Roman" w:eastAsia="SimSun" w:hAnsi="Times New Roman"/>
          <w:sz w:val="28"/>
          <w:szCs w:val="28"/>
          <w:u w:val="single"/>
          <w:lang w:eastAsia="ar-SA"/>
        </w:rPr>
        <w:tab/>
        <w:t xml:space="preserve"> </w:t>
      </w:r>
      <w:r>
        <w:rPr>
          <w:rFonts w:ascii="Times New Roman" w:eastAsia="SimSun" w:hAnsi="Times New Roman"/>
          <w:sz w:val="28"/>
          <w:szCs w:val="28"/>
          <w:lang w:eastAsia="ar-SA"/>
        </w:rPr>
        <w:t>на территории __________________»,</w:t>
      </w:r>
      <w:r>
        <w:rPr>
          <w:rFonts w:ascii="Times New Roman" w:hAnsi="Times New Roman"/>
          <w:sz w:val="28"/>
          <w:szCs w:val="28"/>
        </w:rPr>
        <w:t xml:space="preserve"> было проведено натурное обследование земельного участка, который находится по адресу: </w:t>
      </w:r>
      <w:r>
        <w:rPr>
          <w:rFonts w:ascii="Times New Roman" w:eastAsia="SimSun" w:hAnsi="Times New Roman"/>
          <w:sz w:val="28"/>
          <w:szCs w:val="28"/>
          <w:lang w:eastAsia="ar-SA"/>
        </w:rPr>
        <w:t>Московская область, _________________, площадью _______ кв</w:t>
      </w:r>
      <w:proofErr w:type="gramStart"/>
      <w:r>
        <w:rPr>
          <w:rFonts w:ascii="Times New Roman" w:eastAsia="SimSun" w:hAnsi="Times New Roman"/>
          <w:sz w:val="28"/>
          <w:szCs w:val="28"/>
          <w:lang w:eastAsia="ar-SA"/>
        </w:rPr>
        <w:t>.м</w:t>
      </w:r>
      <w:proofErr w:type="gramEnd"/>
      <w:r>
        <w:rPr>
          <w:rFonts w:ascii="Times New Roman" w:eastAsia="SimSun" w:hAnsi="Times New Roman"/>
          <w:sz w:val="28"/>
          <w:szCs w:val="28"/>
          <w:lang w:eastAsia="ar-SA"/>
        </w:rPr>
        <w:t>, кадастровый номер: ________________</w:t>
      </w:r>
      <w:r>
        <w:rPr>
          <w:rFonts w:ascii="Times New Roman" w:hAnsi="Times New Roman"/>
          <w:sz w:val="28"/>
          <w:szCs w:val="28"/>
        </w:rPr>
        <w:t>(далее земельный участок).</w:t>
      </w:r>
    </w:p>
    <w:p w:rsidR="00D103C4" w:rsidRDefault="00D103C4" w:rsidP="00D103C4">
      <w:pPr>
        <w:tabs>
          <w:tab w:val="left" w:pos="9781"/>
        </w:tabs>
        <w:spacing w:after="0"/>
        <w:ind w:left="-57" w:firstLine="743"/>
        <w:jc w:val="both"/>
      </w:pPr>
      <w:r>
        <w:rPr>
          <w:rFonts w:ascii="Times New Roman" w:eastAsia="SimSun" w:hAnsi="Times New Roman"/>
          <w:sz w:val="28"/>
          <w:szCs w:val="28"/>
          <w:lang w:eastAsia="ar-SA"/>
        </w:rPr>
        <w:t xml:space="preserve">В ходе обследования установлено: </w:t>
      </w:r>
      <w:r>
        <w:rPr>
          <w:rFonts w:ascii="Times New Roman" w:eastAsia="SimSun" w:hAnsi="Times New Roman"/>
          <w:sz w:val="28"/>
          <w:szCs w:val="28"/>
          <w:u w:val="single"/>
          <w:lang w:eastAsia="ar-SA"/>
        </w:rPr>
        <w:tab/>
      </w:r>
      <w:r>
        <w:rPr>
          <w:rFonts w:ascii="Times New Roman" w:eastAsia="SimSun" w:hAnsi="Times New Roman"/>
          <w:sz w:val="28"/>
          <w:szCs w:val="28"/>
          <w:u w:val="single"/>
          <w:lang w:eastAsia="ar-SA"/>
        </w:rPr>
        <w:tab/>
      </w:r>
      <w:r>
        <w:rPr>
          <w:rFonts w:ascii="Times New Roman" w:eastAsia="SimSun" w:hAnsi="Times New Roman"/>
          <w:sz w:val="28"/>
          <w:szCs w:val="28"/>
          <w:u w:val="single"/>
          <w:lang w:eastAsia="ar-SA"/>
        </w:rPr>
        <w:tab/>
      </w:r>
      <w:r>
        <w:rPr>
          <w:rFonts w:ascii="Times New Roman" w:eastAsia="SimSun" w:hAnsi="Times New Roman"/>
          <w:sz w:val="28"/>
          <w:szCs w:val="28"/>
          <w:u w:val="single"/>
          <w:lang w:eastAsia="ar-SA"/>
        </w:rPr>
        <w:tab/>
      </w:r>
      <w:r>
        <w:rPr>
          <w:rFonts w:ascii="Times New Roman" w:eastAsia="SimSun" w:hAnsi="Times New Roman"/>
          <w:sz w:val="28"/>
          <w:szCs w:val="28"/>
          <w:u w:val="single"/>
          <w:lang w:eastAsia="ar-SA"/>
        </w:rPr>
        <w:tab/>
      </w:r>
    </w:p>
    <w:p w:rsidR="00D103C4" w:rsidRDefault="00D103C4" w:rsidP="00D103C4">
      <w:pPr>
        <w:spacing w:after="0"/>
        <w:ind w:left="-57" w:firstLine="743"/>
        <w:jc w:val="both"/>
      </w:pPr>
      <w:r>
        <w:rPr>
          <w:rFonts w:ascii="Times New Roman" w:hAnsi="Times New Roman"/>
          <w:sz w:val="28"/>
          <w:szCs w:val="28"/>
        </w:rPr>
        <w:t>Указанные обстоятельства подтверждаются актом планового (рейдового) осмотра земельного участка, проведенного «</w:t>
      </w:r>
      <w:r>
        <w:rPr>
          <w:rFonts w:ascii="Times New Roman" w:hAnsi="Times New Roman"/>
          <w:sz w:val="28"/>
          <w:szCs w:val="28"/>
          <w:u w:val="single"/>
        </w:rPr>
        <w:t xml:space="preserve"> </w:t>
      </w:r>
      <w:r>
        <w:rPr>
          <w:rFonts w:ascii="Times New Roman" w:hAnsi="Times New Roman"/>
          <w:sz w:val="28"/>
          <w:szCs w:val="28"/>
        </w:rPr>
        <w:t>» 20 г. в рамках осуществления муниципального земельного контроля без взаимодействия с собственником.</w:t>
      </w:r>
    </w:p>
    <w:p w:rsidR="00D103C4" w:rsidRDefault="00D103C4" w:rsidP="00D103C4">
      <w:pPr>
        <w:spacing w:after="0"/>
        <w:ind w:left="-57" w:firstLine="743"/>
        <w:jc w:val="both"/>
      </w:pPr>
      <w:r>
        <w:rPr>
          <w:rFonts w:ascii="Times New Roman" w:hAnsi="Times New Roman"/>
          <w:sz w:val="28"/>
          <w:szCs w:val="28"/>
        </w:rPr>
        <w:t>По сведениям ЕГРН указанный земельный участок категории земель –</w:t>
      </w:r>
      <w:r>
        <w:rPr>
          <w:rFonts w:ascii="Times New Roman" w:hAnsi="Times New Roman"/>
          <w:sz w:val="28"/>
          <w:szCs w:val="28"/>
        </w:rPr>
        <w:br/>
      </w:r>
      <w:proofErr w:type="gramStart"/>
      <w:r>
        <w:rPr>
          <w:rFonts w:ascii="Times New Roman" w:hAnsi="Times New Roman"/>
          <w:sz w:val="28"/>
          <w:szCs w:val="28"/>
          <w:u w:val="single"/>
        </w:rPr>
        <w:t xml:space="preserve">                            </w:t>
      </w:r>
      <w:r>
        <w:rPr>
          <w:rFonts w:ascii="Times New Roman" w:hAnsi="Times New Roman"/>
          <w:sz w:val="28"/>
          <w:szCs w:val="28"/>
        </w:rPr>
        <w:t>,</w:t>
      </w:r>
      <w:proofErr w:type="gramEnd"/>
      <w:r>
        <w:rPr>
          <w:rFonts w:ascii="Times New Roman" w:hAnsi="Times New Roman"/>
          <w:sz w:val="28"/>
          <w:szCs w:val="28"/>
        </w:rPr>
        <w:t xml:space="preserve"> вид разрешенного использования – ________________________, принадлежит __________________ на праве _____________ с «</w:t>
      </w:r>
      <w:r>
        <w:rPr>
          <w:rFonts w:ascii="Times New Roman" w:hAnsi="Times New Roman"/>
          <w:sz w:val="28"/>
          <w:szCs w:val="28"/>
          <w:u w:val="single"/>
        </w:rPr>
        <w:t xml:space="preserve"> </w:t>
      </w:r>
      <w:r>
        <w:rPr>
          <w:rFonts w:ascii="Times New Roman" w:hAnsi="Times New Roman"/>
          <w:sz w:val="28"/>
          <w:szCs w:val="28"/>
        </w:rPr>
        <w:t>» 20   г.</w:t>
      </w:r>
    </w:p>
    <w:p w:rsidR="00D103C4" w:rsidRDefault="00D103C4" w:rsidP="00D103C4">
      <w:pPr>
        <w:tabs>
          <w:tab w:val="left" w:pos="9781"/>
        </w:tabs>
        <w:spacing w:after="0"/>
        <w:ind w:left="-57" w:firstLine="743"/>
        <w:jc w:val="both"/>
      </w:pPr>
      <w:r>
        <w:rPr>
          <w:rFonts w:ascii="Times New Roman" w:hAnsi="Times New Roman"/>
          <w:sz w:val="28"/>
          <w:szCs w:val="28"/>
        </w:rPr>
        <w:t xml:space="preserve">Таким образом, имеется достаточно данных, указывающих на нарушение обязательных требований </w:t>
      </w:r>
      <w:r>
        <w:rPr>
          <w:rFonts w:ascii="Times New Roman" w:hAnsi="Times New Roman"/>
          <w:sz w:val="28"/>
          <w:szCs w:val="28"/>
          <w:u w:val="single"/>
        </w:rPr>
        <w:tab/>
      </w:r>
      <w:r>
        <w:rPr>
          <w:rFonts w:ascii="Times New Roman" w:hAnsi="Times New Roman"/>
          <w:sz w:val="28"/>
          <w:szCs w:val="28"/>
          <w:u w:val="single"/>
        </w:rPr>
        <w:tab/>
      </w:r>
      <w:r w:rsidRPr="009F766C">
        <w:rPr>
          <w:rFonts w:ascii="Times New Roman" w:hAnsi="Times New Roman"/>
          <w:sz w:val="28"/>
          <w:szCs w:val="28"/>
        </w:rPr>
        <w:t xml:space="preserve">, выражающееся </w:t>
      </w:r>
      <w:proofErr w:type="gramStart"/>
      <w:r w:rsidRPr="009F766C">
        <w:rPr>
          <w:rFonts w:ascii="Times New Roman" w:hAnsi="Times New Roman"/>
          <w:sz w:val="28"/>
          <w:szCs w:val="28"/>
        </w:rPr>
        <w:t>в</w:t>
      </w:r>
      <w:proofErr w:type="gramEnd"/>
      <w:r w:rsidRPr="009F766C">
        <w:rPr>
          <w:rFonts w:ascii="Times New Roman" w:hAnsi="Times New Roman"/>
          <w:sz w:val="28"/>
          <w:szCs w:val="28"/>
        </w:rPr>
        <w:t xml:space="preserve">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tabs>
          <w:tab w:val="left" w:pos="9781"/>
        </w:tabs>
        <w:spacing w:after="0"/>
        <w:ind w:firstLine="743"/>
        <w:jc w:val="both"/>
      </w:pPr>
      <w:r>
        <w:rPr>
          <w:rFonts w:ascii="Times New Roman" w:hAnsi="Times New Roman"/>
          <w:sz w:val="28"/>
          <w:szCs w:val="28"/>
        </w:rPr>
        <w:t xml:space="preserve">Складывающаяся ситуация может повлечь за собой: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lastRenderedPageBreak/>
        <w:tab/>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spacing w:after="0"/>
        <w:ind w:firstLine="743"/>
        <w:jc w:val="both"/>
      </w:pPr>
      <w:r>
        <w:rPr>
          <w:rFonts w:ascii="Times New Roman" w:hAnsi="Times New Roman"/>
          <w:sz w:val="28"/>
          <w:szCs w:val="28"/>
        </w:rPr>
        <w:t xml:space="preserve">Ввиду изложенного считаю необходимым на основании </w:t>
      </w:r>
      <w:proofErr w:type="spellStart"/>
      <w:r>
        <w:rPr>
          <w:rFonts w:ascii="Times New Roman" w:hAnsi="Times New Roman"/>
          <w:sz w:val="28"/>
          <w:szCs w:val="28"/>
        </w:rPr>
        <w:t>пп</w:t>
      </w:r>
      <w:proofErr w:type="spellEnd"/>
      <w:r>
        <w:rPr>
          <w:rFonts w:ascii="Times New Roman" w:hAnsi="Times New Roman"/>
          <w:sz w:val="28"/>
          <w:szCs w:val="28"/>
        </w:rPr>
        <w:t>. а п. 2 ч. 2 ст. 10 Федерального закона от 26.12.2008 г. № 294-ФЗ провести внеплановую выездную проверку в отношении __________________*.</w:t>
      </w:r>
    </w:p>
    <w:p w:rsidR="00D103C4" w:rsidRDefault="00D103C4" w:rsidP="00D103C4">
      <w:pPr>
        <w:spacing w:after="0"/>
        <w:ind w:firstLine="743"/>
        <w:jc w:val="both"/>
      </w:pPr>
      <w:r>
        <w:rPr>
          <w:rFonts w:ascii="Times New Roman" w:hAnsi="Times New Roman"/>
          <w:sz w:val="28"/>
          <w:szCs w:val="28"/>
        </w:rPr>
        <w:t>Считаю необходимым на основании п. 3.8 Постановления Правительства Московской области от 26.05.2016 № 400/17 провести внеплановую выездную проверку в отношении __________________**.</w:t>
      </w:r>
    </w:p>
    <w:p w:rsidR="00D103C4" w:rsidRDefault="00D103C4" w:rsidP="00D103C4">
      <w:pPr>
        <w:spacing w:after="0"/>
        <w:ind w:firstLine="743"/>
        <w:jc w:val="both"/>
      </w:pPr>
      <w:r>
        <w:rPr>
          <w:rFonts w:ascii="Times New Roman" w:hAnsi="Times New Roman"/>
          <w:sz w:val="28"/>
          <w:szCs w:val="28"/>
        </w:rPr>
        <w:t>Докладываю на Ваше решение.</w:t>
      </w:r>
    </w:p>
    <w:p w:rsidR="00D103C4" w:rsidRDefault="00D103C4" w:rsidP="00D103C4">
      <w:pPr>
        <w:spacing w:after="0"/>
        <w:ind w:left="-57" w:firstLine="741"/>
        <w:jc w:val="both"/>
        <w:rPr>
          <w:rFonts w:ascii="Times New Roman" w:hAnsi="Times New Roman"/>
          <w:sz w:val="28"/>
          <w:szCs w:val="28"/>
        </w:rPr>
      </w:pPr>
    </w:p>
    <w:p w:rsidR="00D103C4" w:rsidRDefault="00D103C4" w:rsidP="00D103C4">
      <w:pPr>
        <w:spacing w:after="0"/>
        <w:ind w:right="-54"/>
      </w:pPr>
      <w:r>
        <w:rPr>
          <w:rFonts w:ascii="Times New Roman" w:hAnsi="Times New Roman"/>
          <w:bCs/>
          <w:sz w:val="28"/>
          <w:szCs w:val="28"/>
        </w:rPr>
        <w:t xml:space="preserve">Приложения: </w:t>
      </w:r>
    </w:p>
    <w:p w:rsidR="00D103C4" w:rsidRDefault="00D103C4" w:rsidP="00D103C4">
      <w:pPr>
        <w:spacing w:after="0"/>
        <w:ind w:right="-54"/>
        <w:jc w:val="both"/>
      </w:pPr>
      <w:r>
        <w:rPr>
          <w:rFonts w:ascii="Symbol" w:eastAsia="Symbol" w:hAnsi="Symbol" w:cs="Symbol"/>
          <w:bCs/>
          <w:sz w:val="28"/>
          <w:szCs w:val="28"/>
        </w:rPr>
        <w:t></w:t>
      </w:r>
      <w:r>
        <w:rPr>
          <w:rFonts w:ascii="Times New Roman" w:hAnsi="Times New Roman"/>
          <w:bCs/>
          <w:sz w:val="28"/>
          <w:szCs w:val="28"/>
        </w:rPr>
        <w:t xml:space="preserve"> </w:t>
      </w:r>
      <w:r>
        <w:rPr>
          <w:rFonts w:ascii="Times New Roman" w:eastAsia="Symbol" w:hAnsi="Times New Roman"/>
          <w:bCs/>
          <w:sz w:val="28"/>
          <w:szCs w:val="28"/>
        </w:rPr>
        <w:t xml:space="preserve">акты планового (рейдового) осмотра </w:t>
      </w:r>
      <w:r>
        <w:rPr>
          <w:rFonts w:ascii="Times New Roman" w:eastAsia="Symbol" w:hAnsi="Times New Roman"/>
          <w:sz w:val="28"/>
          <w:szCs w:val="28"/>
        </w:rPr>
        <w:t xml:space="preserve">земельного участка с кадастровым номером </w:t>
      </w:r>
      <w:proofErr w:type="spellStart"/>
      <w:r>
        <w:rPr>
          <w:rFonts w:ascii="Times New Roman" w:eastAsia="Symbol" w:hAnsi="Times New Roman"/>
          <w:sz w:val="28"/>
          <w:szCs w:val="28"/>
        </w:rPr>
        <w:t>_______от</w:t>
      </w:r>
      <w:proofErr w:type="spellEnd"/>
      <w:r>
        <w:rPr>
          <w:rFonts w:ascii="Times New Roman" w:eastAsia="Symbol" w:hAnsi="Times New Roman"/>
          <w:sz w:val="28"/>
          <w:szCs w:val="28"/>
        </w:rPr>
        <w:t xml:space="preserve"> «</w:t>
      </w:r>
      <w:r>
        <w:rPr>
          <w:rFonts w:ascii="Times New Roman" w:eastAsia="Symbol" w:hAnsi="Times New Roman"/>
          <w:sz w:val="28"/>
          <w:szCs w:val="28"/>
          <w:u w:val="single"/>
        </w:rPr>
        <w:t xml:space="preserve"> </w:t>
      </w:r>
      <w:r>
        <w:rPr>
          <w:rFonts w:ascii="Times New Roman" w:eastAsia="Symbol" w:hAnsi="Times New Roman"/>
          <w:sz w:val="28"/>
          <w:szCs w:val="28"/>
        </w:rPr>
        <w:t>» 20 г с фотоматериалами;</w:t>
      </w:r>
    </w:p>
    <w:p w:rsidR="00D103C4" w:rsidRDefault="00D103C4" w:rsidP="00D103C4">
      <w:pPr>
        <w:spacing w:after="0"/>
        <w:ind w:right="-54"/>
      </w:pPr>
      <w:r>
        <w:rPr>
          <w:rFonts w:ascii="Symbol" w:eastAsia="Symbol" w:hAnsi="Symbol" w:cs="Symbol"/>
          <w:sz w:val="28"/>
          <w:szCs w:val="28"/>
        </w:rPr>
        <w:t></w:t>
      </w:r>
      <w:r>
        <w:rPr>
          <w:rFonts w:ascii="Times New Roman" w:hAnsi="Times New Roman"/>
          <w:sz w:val="28"/>
          <w:szCs w:val="28"/>
        </w:rPr>
        <w:t xml:space="preserve"> </w:t>
      </w:r>
      <w:r>
        <w:rPr>
          <w:rFonts w:ascii="Times New Roman" w:eastAsia="Symbol" w:hAnsi="Times New Roman"/>
          <w:sz w:val="28"/>
          <w:szCs w:val="28"/>
        </w:rPr>
        <w:t>выписка из ЕГРН.</w:t>
      </w:r>
    </w:p>
    <w:p w:rsidR="00D103C4" w:rsidRDefault="00D103C4" w:rsidP="00D103C4">
      <w:pPr>
        <w:tabs>
          <w:tab w:val="left" w:pos="1460"/>
        </w:tabs>
        <w:spacing w:after="0"/>
        <w:jc w:val="both"/>
        <w:rPr>
          <w:rFonts w:ascii="Symbol" w:eastAsia="Symbol" w:hAnsi="Symbol" w:cs="Symbol"/>
          <w:sz w:val="28"/>
          <w:szCs w:val="28"/>
        </w:rPr>
      </w:pPr>
    </w:p>
    <w:p w:rsidR="00D103C4" w:rsidRDefault="00D103C4" w:rsidP="00D103C4">
      <w:pPr>
        <w:tabs>
          <w:tab w:val="left" w:pos="1460"/>
        </w:tabs>
        <w:spacing w:after="0"/>
        <w:jc w:val="both"/>
        <w:rPr>
          <w:rFonts w:ascii="Times New Roman" w:eastAsia="Symbol" w:hAnsi="Times New Roman"/>
          <w:sz w:val="28"/>
          <w:szCs w:val="28"/>
        </w:rPr>
      </w:pPr>
    </w:p>
    <w:p w:rsidR="00D103C4" w:rsidRDefault="00D103C4" w:rsidP="00D103C4">
      <w:pPr>
        <w:tabs>
          <w:tab w:val="left" w:pos="1460"/>
        </w:tabs>
        <w:spacing w:after="0"/>
        <w:jc w:val="both"/>
      </w:pPr>
      <w:r>
        <w:rPr>
          <w:rFonts w:ascii="Times New Roman" w:eastAsia="Symbol" w:hAnsi="Times New Roman"/>
          <w:sz w:val="28"/>
          <w:szCs w:val="28"/>
        </w:rPr>
        <w:t>______________________ ____________________</w:t>
      </w:r>
    </w:p>
    <w:p w:rsidR="00D103C4" w:rsidRPr="00C55734" w:rsidRDefault="00D103C4" w:rsidP="00D103C4">
      <w:pPr>
        <w:tabs>
          <w:tab w:val="left" w:pos="1460"/>
        </w:tabs>
        <w:spacing w:after="0"/>
        <w:jc w:val="both"/>
      </w:pPr>
      <w:r>
        <w:rPr>
          <w:rFonts w:ascii="Times New Roman" w:hAnsi="Times New Roman"/>
          <w:sz w:val="28"/>
          <w:szCs w:val="28"/>
        </w:rPr>
        <w:t xml:space="preserve">                                                                                                                                                                                                                                                                                                                                                                                                                                                                                                                                                                                                                                                                                                                                                                                                                                                                                                                                                                                                                                                                                                                                                                                                                                                                                                                                                                                                                                                                                                                                                                                                                                                                                                                                                                                                                                                                                                                                                                                                                                                                                                                                                                                                                                                                                                                                                                                                                                                                                                                                                                                                                                                                                                                                                                                                                                                                                                                                                                                                                                                                                                                                                                                                                                                                                                                                                                                                                                                                                                                                                                                                                                                                                                                                                                                                                                                                                                                                                                                                                                                                                                                                                                                                                                                                                                                                                                                                                                                                                                                                                                                                                                                                                                                                                                                                                                                                                                                                                                                                                                                                                                                                                                                                                                                                                                                                                                                                                                                                                                                                                                                                                                                                                                                                                                                                                                                                                                                                                                                                                                                                                                                                                                                                                                                                                                                                                                                                                                                                                                                                                                                                                                                                                                                                                                                                                                                                                                                                                                                                                                                                                                                                                                                                                                                                                                                                                                                                                                                                                                                                                                                                                                                                                                                                                                                                                                                                                                                                                                                                                                                                                                                                                                                                                                                                                                                                                                                                                                                                                                                                                                                                                                                                                                                                                                                                                                                                                                                                                                                                                                                                                                                                                                                                                                                                                                                                                                                                                                                                                                                                                                                                                                                                                                                                                                                                                                                                                                                                                                                                                                                                                                                                                                                                                                                                                                                                                                                                                                                                                                                                                                                                                                                                                                                                                                                                                                                                                                                                                                                                                                                                                                                                                                                                                                                                                                                                                                                                                                                                                                                                                                                                                                                                                                                                                                                                                                                                                                                                                                                                                                                                                                                                                                                                                                                                                                                                                                                                                                                                                                                                                                                                                                                                                                                                                                                                                                                                                                                                                                                                                                                                                                                                                                                                                                                                                                                                                                                                                                                                                                                                                                                                                                                                                                                                                                                                                                                                                                                                                                                                                                                                                                                                                                                                                                                                                                                                                                                                                                                                                                                                                                                                                                                                                                                                                                                                                                                                                                                                                                                                                                                                                                                                                                                                                                                                                                                                                                                                                                                                                                                                                                                                                                                                                                                                                                                                                                                                                                                                                                                                                                                                                                                                                                                                                                                                                                                                                                                                                                                                                                                                                                                                                                                                                                                                                                                                                                                                                                                                                                                                                                                                                                                                                                                                                                                                                                                                                                                                                                                                                                                                                                                                                                                                                                                                                                                                                                                                                                                                                                                                                                                                                                                                                                                                                                                                                                                                                                                                                                                                                                                                                                                                                                                                                                                                                                                                                                                                                                                                                                                                                                                                                                                                                                                                                                                                                                                                                                                                                                                                                                                                                                                                                                                                                                                                                                                                                                                                                                                                                                                                                                                                                                                                                                                                                                                                                                                                                                                                                                                                                                                                                                                                                                                                                                                                                                                                                                                                                                                                                                                                                                                                                                                                                                                                                                                                                                                                                                                                                                                                                                                                                                                                                                                                                                                                                                                                                                                                                                                                                                                                                                                                                                                                                                                                                                                                                                                                                                                                                                                                                                                                                                                                                                                                                                                                                                                                                                                                                                                                                                                                                                                                                                                                                                                                                                                                                                                                                                                                                                                                                                                                                                                                                                                                                                                                                                                                                                                                                                                                                                                                                                                                                                                                                                                                                                                                                                                                                                                                                                                                                                                                                                                                                                                                                                                                                                                                                                                                                                                                                                                                                                                                                                                                                                                                                                                                                                                                                                                                                                                                                                                                                                                                                                                                                                                                                                                                                                                                                                                                                                                                                                                                                                                                                                                                                                                                                                                                                                                                                                                                                                                                                                                                                                                                                                                                                                                                                                                                                                                                                                                                                                                                                                                                                                                                                                                                                                                                                                                                                                                                                                                                                                                                                                                                                                                                                                                                                                                                                                                                                                                                                                                                                                                                                                                                                                                                                                                                                                                                                                                                                                                                                                                                                                                                                                                                                                                                                                                                                                                                                                                                                                                                                                                                                                                                                                                                                                                                                                                                                                                                                                                                                                                                                                                                                                                                                                                                                                                                                                                                                                                                                                                                                                                                                                                                                                                                                                                                                                                                                                                                                                                                                                                                                                                                                                                                                                                                                                                                                                                                                                                                                                                                                                                                                                                                                                                                                                                                                                                                                                                                                                                                                                                                                                                                                                                                                                                                                                                                                                                                                                                                                                                                                                                                                                                                                                                                                                                                                                                                                                                                                                                                                                                                                                                                                                                                                                                                                                                                                                                                                                                                                                                                                                                                                                                                                                                                                                                                                                                                                                                                                                                                                                                                                                                                                                                                                                                                                                                                                                                                                                                                                                                                                                                                                                                                                                                                                                                                                                                                                                                                                                                                                                                                                                                                                                                                                                                                                                                                                                                                                                                                                                                                                                                                                                                                                                                                                                                                                                                                                                                                                                                                                                                                                                                                                                                                                                                                                                                                                                                                                                                                                                                                                                                                                                                                                                                                                                                                                                                                                                                                                                                                                                                                                                                                                                                                                                                                                                                                                                                                                                                                                                                                                                                                                                                                                                                                                                                                                                                                                                                                                                                                                                                                                                                                                                                                                                                                                                                                                                                                                                                                                                                                                                                                                                                                                                                                                                                                                                                                                                                                                                                                                                                                                                                                                                                                                                                                                                                                                                                                                                                                                                                                                                                                                                                                                                                                                                                                                                                                                                                                                                                                                                                                                                                                                                                                                                                                                                                                                                                                                                                                                                                                                                                                                                                                                                                                                                                                                                                                                                                                                                                                                                                                                                                                                                                                                                                                                                                                                                                                                                                                                                                                                                                                                                                                                                                                                                                                                                                                                                                                                                                                                                                                                                                                                                                                                                                                                                                                                                                                                                                                                                                                                                                                                                                                                                                                                                                                                                                                                                                                                                                                                                                                                                                                                                                                                                                                                                                                                                                                                                                                                                                                                                                                                                                                                                                                                                                                                                                                                                                                                                                                                                                                                                                                                                                                                                                                                                                                                                                                                                                                                                                                                                                                                                                                                                                                                                                                                                                                                                                                                                                                                                                                                                                                                                                                                                                                                                                                                                                                                                                                                                                                                                                                                                                                                                                                                                                                                                                                                                                                                                                                                                                                                                                                                                                                                                                                                                                                                                                                                                                                                                                                                                                                                                                                                                                                                                                                                                                                                                                                                                                                                                                                                                                                                                                                                                                                                                                                                                                                                                                                                                                                                                                                                                                                                                                                                                                                                                                                                                                                                                                                                                                                                                                                                                                                                                                                                                                                                                                                                                                                                                                                                                                                                                                                                                                                                                                                                                                                                                                                                                                                                                                                                                                                                                                                                                                                                                                                                                                                                                                                                                                                                                                                                                                                                                                                                                                                                                                                                                                                                                                                                                                                                                                                                                                                                                                                                                                                                                                                                                                                                                                                                                                                                                                                                                                                                                                                                                                                                                                                                                                                                                                                                                                                                                                                                                                                                                                                                                                                                                                                                                                                                                                                                                                                                                                                                                                                                                                                                                                                                                                                                                                                                                                                                                                                                                                                                                                                                                                                                                                                                                                                                                                                                                                                                                                                                                                                                                                                                                                                                                                                                                                                                                                                                                                                                                                                                                                                                                                                                                                                                                                                                                                                                                                                                                                                                                                                                                                                                                                                                                                                                                                                                                                                                                                                                                                                                                                                                                                                                                                                                                                                                                                                                                                                                                                                                                                                                                                                                                                                                                                                                                                                                                                                                                                                                                                                                                                                                                                                                                                                                                                                                                                                                                                                                                                                                                                                                                                                                                                                                                                                                                                                                                                                                                                                                                                                                                                                                                                                                                                                </w:t>
      </w:r>
      <w:proofErr w:type="gramStart"/>
      <w:r>
        <w:rPr>
          <w:rFonts w:ascii="Times New Roman" w:eastAsia="Symbol" w:hAnsi="Times New Roman"/>
          <w:sz w:val="28"/>
          <w:szCs w:val="28"/>
        </w:rPr>
        <w:t>(должность)</w:t>
      </w:r>
      <w:proofErr w:type="gramEnd"/>
      <w:r>
        <w:rPr>
          <w:rFonts w:ascii="Times New Roman" w:eastAsia="Symbol" w:hAnsi="Times New Roman"/>
          <w:sz w:val="28"/>
          <w:szCs w:val="28"/>
        </w:rPr>
        <w:t xml:space="preserve">                                                                                                                                                                                                                                                                                                                                                                                                                                                                                                                                                                                                                                                                                                                                                                                                                                                                                                                                                                                                                                                                                                                                                                                                                                                                                                                                                                                                                                                                                                                                                                                                                                                                                                                                                                                                                                                                                                                                                                                                                                                                                                                                                                                                                                                                                                                                                                                                                                                                                                                                                                                                                                                                                                                                                                                                                                                                                                                                                                                                                                                                                                                                                                                                                                                                                                                                                                                                                                                                                                                                                                                                                                                                                                                                                                                                                                                                                                                                                                                                                                                                                                                                                                                                                                                                                                                                                                                                                                                                                                                                                                                                                                                                                                                                                                                                                                                                                                                                                                                                                                                                                                                                                                                                                                                                                                                                                                                                                                                                                                                                                                                                                                                                                                                                                                                                                                                                                                                                                                                                                                                                                                                                                                                                                                                                                                                                                                                                                                                                                                                                                                                                                                                                                                                                                                                                                                                                                                                                                                                                                                                                                                                                                                                                                                                                                                                                                                                                                                                                                                                                                                                                                                                                                                                                                                                                                                                                                                                                                                                                                                                                                                                                                                                                                                                                                                                                                                                                                                                                                                                                                                                                                                                                                                                                                                                                                                                                                                                                                                                                                                                                                                                                                                                                                                                                                                                                                                                                                                                                                                                                                                                                                                                                                                                                                                                                                                                                                                                                                                                                                                                                                                                                                                                                                                                                                                                                                                                                                                                                                                                                                                                                                                                                                                                                                                                                                                                                                                                                                                                                                                                                                                                                                                                                                                                                                                                                                                                                                                                                                                                                                                                                                                                                                                                                                                                                                                                                                                                                                                                                                                                                                                                                                                                                                                                                                                                                                                                                                                                                                                                                                                                                                                                                                                                                                                                                                                                                                                                                                                                                                                                                                                                                                                                                                                                                                                                                                                                                                                                                                                                                                                                                                                                                                                                                                                                                                                                                                                                                                                                                                                                                                                                                                                                                                                                                                                                                                                                                                                                                                                                                                                                                                                                                                                                                                                                                                                                                                                                                                                                                                                                                                                                                                                                                                                                                                                                                                                                                                                                                                                                                                                                                                                                                                                                                                                                                                                                                                                                                                                                                                                                                                                                                                                                                                                                                                                                                                                                                                                                                                                                                                                                                                                                                                                                                                                                                                                                                                                                                                                                                                                                                                                                                                                                                                                                                                                                                                                                                                                                                                                                                                                                                                                                                                                                                                                                                                                                                                                                                                                                                                                                                                                                                                                                                                                                                                                                                                                                                                                                                                                                                                                                                                                                                                                                                                                                                                                                                                                                                                                                                                                                                                                                                                                                                                                                                                                                                                                                                                                                                                                                                                                                                                                                                                                                                                                                                                                                                                                                                                                                                                                                                                                                                                                                                                                                                                                                                                                                                                                                                                                                                                                                                                                                                                                                                                                                                                                                                                                                                                                                                                                                                                                                                                                                                                                                                                                                                                                                                                                                                                                                                                                                                                                                                                                                                                                                                                                                                                                                                                                                                                                                                                                                                                                                                                                                                                                                                                                                                                                                                                                                                                                                                                                                                                                                                                                                                                                                                                                                                                                                                                                                                                                                                                                                                                                                                                                                                                                                                                                                                                                                                                                                                                                                                                                                                                                                                                                                                                                                                                                                                                                                                                                                                                                                                                                                                                                                                                                                                                                                                                                                                                                                                                                                                                                                                                                                                                                                                                                                                                                                                                                                                                                                                                                                                                                                                                                                                                                                                                                                                                                                                                                                                                                                                                                                                                                                                                                                                                                                                                                                                                                                                                                                                                                                                                                                                                                                                                                                                                                                                                                                                                                                                                                                                                                                                                                                                                                                                                                                                                                                                                                                                                                                                                                                                                                                                                                                                                                                                                                                                                                                                                                                                                                                                                                                                                                                                                                                                                                                                                                                                                                                                                                                                                                                                                                                                                                                                                                                                                                                                                                                                                                                                                                                                                                                                                                                                                                                                                                                                                                                                                                                                                                                                                                                                                                                                                                                                                                                                                                                                                                                                                                                                                                                                                                                                                                                                                                                                                                                                                                                                                                                                                                                                                                                                                                                                                                                                                                                                                                                                                                                                                                                                                                                                                                                                                                                                                                                                                                                                                                                                                                                                                                                                                                                                                                                                                                                                                                                                                                                                                                                                                                                                                                                                                                                                                                                                                                                                                                                                                                                                                                                                                                                                                                                                                                                                                                                                                                                                                                                                                                                                                                                                                                                                                                                                                                                                                                                                                                                                                                                                                                                                                                                                                                                                                                                                                                                                                                                                                                                                                                                                                                                                                                                                                                                                                                                                                                                                                                                                                                                                                                                                                                                                                                                                                                                                                                                                                                                                                                                                                                                                                                                                                                                                                                                                                                                                                                                                                                                                                                                                                                                                                                                                                                                                                                                                                                                                                                                                                                                                                                                                                                                                                                                                                                                                                                                                                                                                                                                                                                                                                                                                                                                                                                                                                                                                                                                                                                                                                                                                                                                                                                                                                                                                                                                                                                                                                                                                                                                                                                                                                                                                                                                                                                                                                                                                                                                                ФИО</w:t>
      </w: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rPr>
          <w:rFonts w:ascii="Times New Roman" w:hAnsi="Times New Roman"/>
          <w:sz w:val="28"/>
          <w:szCs w:val="28"/>
        </w:rPr>
      </w:pPr>
    </w:p>
    <w:p w:rsidR="00D103C4" w:rsidRDefault="00D103C4" w:rsidP="00D103C4">
      <w:pPr>
        <w:tabs>
          <w:tab w:val="left" w:pos="1460"/>
        </w:tabs>
        <w:spacing w:after="0"/>
        <w:jc w:val="both"/>
      </w:pPr>
      <w:r>
        <w:rPr>
          <w:rFonts w:ascii="Times New Roman" w:hAnsi="Times New Roman"/>
          <w:sz w:val="28"/>
          <w:szCs w:val="28"/>
        </w:rPr>
        <w:t xml:space="preserve"> </w:t>
      </w:r>
      <w:r>
        <w:rPr>
          <w:rFonts w:ascii="Times New Roman" w:eastAsia="Symbol" w:hAnsi="Times New Roman"/>
          <w:sz w:val="28"/>
          <w:szCs w:val="28"/>
        </w:rPr>
        <w:t xml:space="preserve">* </w:t>
      </w:r>
      <w:r>
        <w:rPr>
          <w:rFonts w:ascii="Symbol" w:eastAsia="Symbol" w:hAnsi="Symbol" w:cs="Symbol"/>
          <w:sz w:val="28"/>
          <w:szCs w:val="28"/>
        </w:rPr>
        <w:t></w:t>
      </w:r>
      <w:r>
        <w:rPr>
          <w:rFonts w:ascii="Times New Roman" w:eastAsia="Symbol" w:hAnsi="Times New Roman"/>
          <w:sz w:val="28"/>
          <w:szCs w:val="28"/>
        </w:rPr>
        <w:t xml:space="preserve"> </w:t>
      </w:r>
      <w:r>
        <w:rPr>
          <w:rFonts w:ascii="Times New Roman" w:eastAsia="Symbol" w:hAnsi="Times New Roman"/>
          <w:sz w:val="24"/>
          <w:szCs w:val="24"/>
        </w:rPr>
        <w:t>в случае</w:t>
      </w:r>
      <w:proofErr w:type="gramStart"/>
      <w:r>
        <w:rPr>
          <w:rFonts w:ascii="Times New Roman" w:eastAsia="Symbol" w:hAnsi="Times New Roman"/>
          <w:sz w:val="24"/>
          <w:szCs w:val="24"/>
        </w:rPr>
        <w:t>,</w:t>
      </w:r>
      <w:proofErr w:type="gramEnd"/>
      <w:r>
        <w:rPr>
          <w:rFonts w:ascii="Times New Roman" w:eastAsia="Symbol" w:hAnsi="Times New Roman"/>
          <w:sz w:val="24"/>
          <w:szCs w:val="24"/>
        </w:rPr>
        <w:t xml:space="preserve"> если внеплановая проверка проводится в отношении юридического лица, индивидуального предпринимателя;</w:t>
      </w:r>
    </w:p>
    <w:p w:rsidR="00D103C4" w:rsidRDefault="00D103C4" w:rsidP="00D103C4">
      <w:pPr>
        <w:tabs>
          <w:tab w:val="left" w:pos="1460"/>
        </w:tabs>
        <w:spacing w:after="0"/>
        <w:jc w:val="both"/>
      </w:pPr>
      <w:r>
        <w:rPr>
          <w:rFonts w:ascii="Times New Roman" w:eastAsia="Symbol" w:hAnsi="Times New Roman"/>
          <w:sz w:val="24"/>
          <w:szCs w:val="24"/>
        </w:rPr>
        <w:t xml:space="preserve">** </w:t>
      </w:r>
      <w:r>
        <w:rPr>
          <w:rFonts w:ascii="Symbol" w:eastAsia="Symbol" w:hAnsi="Symbol" w:cs="Symbol"/>
          <w:sz w:val="24"/>
          <w:szCs w:val="24"/>
        </w:rPr>
        <w:t></w:t>
      </w:r>
      <w:r>
        <w:rPr>
          <w:rFonts w:ascii="Times New Roman" w:eastAsia="Symbol" w:hAnsi="Times New Roman"/>
          <w:sz w:val="24"/>
          <w:szCs w:val="24"/>
        </w:rPr>
        <w:t xml:space="preserve"> в случае</w:t>
      </w:r>
      <w:proofErr w:type="gramStart"/>
      <w:r>
        <w:rPr>
          <w:rFonts w:ascii="Times New Roman" w:eastAsia="Symbol" w:hAnsi="Times New Roman"/>
          <w:sz w:val="24"/>
          <w:szCs w:val="24"/>
        </w:rPr>
        <w:t>,</w:t>
      </w:r>
      <w:proofErr w:type="gramEnd"/>
      <w:r>
        <w:rPr>
          <w:rFonts w:ascii="Times New Roman" w:eastAsia="Symbol" w:hAnsi="Times New Roman"/>
          <w:sz w:val="24"/>
          <w:szCs w:val="24"/>
        </w:rPr>
        <w:t xml:space="preserve"> если внеплановая проверка проводится в отношении гражданина.</w:t>
      </w:r>
    </w:p>
    <w:p w:rsidR="00D103C4" w:rsidRDefault="00D103C4" w:rsidP="00D103C4">
      <w:pPr>
        <w:pageBreakBefore/>
        <w:spacing w:after="0"/>
        <w:ind w:left="6521"/>
        <w:jc w:val="both"/>
      </w:pPr>
      <w:r>
        <w:rPr>
          <w:rFonts w:ascii="Times New Roman" w:eastAsia="Symbol" w:hAnsi="Times New Roman" w:cs="Times New Roman"/>
          <w:sz w:val="24"/>
          <w:szCs w:val="24"/>
        </w:rPr>
        <w:lastRenderedPageBreak/>
        <w:t>Приложение № 4</w:t>
      </w:r>
    </w:p>
    <w:p w:rsidR="00D103C4" w:rsidRDefault="00D103C4" w:rsidP="00D103C4">
      <w:pPr>
        <w:tabs>
          <w:tab w:val="left" w:pos="6237"/>
        </w:tabs>
        <w:spacing w:after="0" w:line="240" w:lineRule="auto"/>
        <w:ind w:left="6521"/>
      </w:pPr>
      <w:r>
        <w:rPr>
          <w:rFonts w:ascii="Times New Roman" w:hAnsi="Times New Roman" w:cs="Times New Roman"/>
          <w:sz w:val="24"/>
          <w:szCs w:val="24"/>
        </w:rPr>
        <w:t>к Регламенту</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w:t>
      </w:r>
    </w:p>
    <w:p w:rsidR="00D103C4" w:rsidRDefault="00D103C4" w:rsidP="00D103C4">
      <w:pPr>
        <w:pStyle w:val="ConsPlusNormal"/>
        <w:jc w:val="center"/>
        <w:rPr>
          <w:sz w:val="28"/>
          <w:szCs w:val="28"/>
        </w:rPr>
      </w:pPr>
      <w:proofErr w:type="gramStart"/>
      <w:r>
        <w:rPr>
          <w:rFonts w:ascii="Times New Roman" w:eastAsia="Symbol" w:hAnsi="Times New Roman" w:cs="Times New Roman"/>
          <w:sz w:val="28"/>
          <w:szCs w:val="28"/>
        </w:rPr>
        <w:t>(наименование органа местного самоуправления или уполномоченного</w:t>
      </w:r>
      <w:proofErr w:type="gramEnd"/>
    </w:p>
    <w:p w:rsidR="00D103C4" w:rsidRDefault="00D103C4" w:rsidP="00D103C4">
      <w:pPr>
        <w:pStyle w:val="ConsPlusNormal"/>
        <w:jc w:val="center"/>
        <w:rPr>
          <w:sz w:val="28"/>
          <w:szCs w:val="28"/>
        </w:rPr>
      </w:pPr>
      <w:r>
        <w:rPr>
          <w:rFonts w:ascii="Times New Roman" w:eastAsia="Symbol" w:hAnsi="Times New Roman" w:cs="Times New Roman"/>
          <w:sz w:val="28"/>
          <w:szCs w:val="28"/>
        </w:rPr>
        <w:t>им органа, осуществляющего муниципальный земельный контроль)</w:t>
      </w:r>
    </w:p>
    <w:p w:rsidR="00D103C4" w:rsidRDefault="00D103C4" w:rsidP="00D103C4">
      <w:pPr>
        <w:pStyle w:val="ConsPlusNormal"/>
        <w:jc w:val="center"/>
        <w:rPr>
          <w:rFonts w:ascii="Times New Roman" w:eastAsia="Symbol" w:hAnsi="Times New Roman" w:cs="Times New Roman"/>
          <w:sz w:val="28"/>
          <w:szCs w:val="28"/>
        </w:rPr>
      </w:pPr>
    </w:p>
    <w:p w:rsidR="00D103C4" w:rsidRDefault="00D103C4" w:rsidP="00D103C4">
      <w:pPr>
        <w:pStyle w:val="ConsPlusNormal"/>
        <w:jc w:val="center"/>
        <w:rPr>
          <w:sz w:val="28"/>
          <w:szCs w:val="28"/>
        </w:rPr>
      </w:pPr>
      <w:r>
        <w:rPr>
          <w:rFonts w:ascii="Times New Roman" w:eastAsia="Symbol" w:hAnsi="Times New Roman" w:cs="Times New Roman"/>
          <w:sz w:val="28"/>
          <w:szCs w:val="28"/>
        </w:rPr>
        <w:t>МУНИЦИПАЛЬНЫЙ ЗЕМЕЛЬНЫЙ КОНТРОЛЬ</w:t>
      </w:r>
    </w:p>
    <w:p w:rsidR="00D103C4" w:rsidRDefault="00D103C4" w:rsidP="00D103C4">
      <w:pPr>
        <w:pStyle w:val="ConsPlusNormal"/>
        <w:jc w:val="center"/>
        <w:rPr>
          <w:rFonts w:ascii="Times New Roman" w:eastAsia="Symbol" w:hAnsi="Times New Roman" w:cs="Times New Roman"/>
          <w:sz w:val="28"/>
          <w:szCs w:val="28"/>
        </w:rPr>
      </w:pPr>
    </w:p>
    <w:p w:rsidR="00D103C4" w:rsidRDefault="00D103C4" w:rsidP="00D103C4">
      <w:pPr>
        <w:pStyle w:val="ConsPlusNormal"/>
        <w:jc w:val="center"/>
        <w:rPr>
          <w:sz w:val="28"/>
          <w:szCs w:val="28"/>
        </w:rPr>
      </w:pPr>
      <w:r>
        <w:rPr>
          <w:rFonts w:ascii="Times New Roman" w:eastAsia="Symbol" w:hAnsi="Times New Roman" w:cs="Times New Roman"/>
          <w:sz w:val="28"/>
          <w:szCs w:val="28"/>
        </w:rPr>
        <w:t>ПРЕДПИСАНИЕ</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w:t>
      </w:r>
    </w:p>
    <w:p w:rsidR="00D103C4" w:rsidRDefault="00D103C4" w:rsidP="00D103C4">
      <w:pPr>
        <w:pStyle w:val="ConsPlusNormal"/>
        <w:jc w:val="center"/>
        <w:rPr>
          <w:sz w:val="28"/>
          <w:szCs w:val="28"/>
        </w:rPr>
      </w:pPr>
      <w:proofErr w:type="gramStart"/>
      <w:r>
        <w:rPr>
          <w:rFonts w:ascii="Times New Roman" w:eastAsia="Symbol" w:hAnsi="Times New Roman" w:cs="Times New Roman"/>
          <w:sz w:val="28"/>
          <w:szCs w:val="28"/>
        </w:rPr>
        <w:t>(наименование юридического лица, Ф.И.О. руководителя,</w:t>
      </w:r>
      <w:proofErr w:type="gramEnd"/>
    </w:p>
    <w:p w:rsidR="00D103C4" w:rsidRDefault="00D103C4" w:rsidP="00D103C4">
      <w:pPr>
        <w:pStyle w:val="ConsPlusNormal"/>
        <w:jc w:val="center"/>
        <w:rPr>
          <w:sz w:val="28"/>
          <w:szCs w:val="28"/>
        </w:rPr>
      </w:pPr>
      <w:r>
        <w:rPr>
          <w:rFonts w:ascii="Times New Roman" w:eastAsia="Symbol" w:hAnsi="Times New Roman" w:cs="Times New Roman"/>
          <w:sz w:val="28"/>
          <w:szCs w:val="28"/>
        </w:rPr>
        <w:t>индивидуального предпринимателя, гражданина)</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(почтовый адрес)</w:t>
      </w:r>
    </w:p>
    <w:p w:rsidR="00D103C4" w:rsidRDefault="00D103C4" w:rsidP="00D103C4">
      <w:pPr>
        <w:pStyle w:val="ConsPlusNormal"/>
        <w:jc w:val="center"/>
        <w:rPr>
          <w:sz w:val="28"/>
          <w:szCs w:val="28"/>
        </w:rPr>
      </w:pPr>
      <w:r>
        <w:rPr>
          <w:rFonts w:ascii="Times New Roman" w:eastAsia="Symbol" w:hAnsi="Times New Roman" w:cs="Times New Roman"/>
          <w:sz w:val="28"/>
          <w:szCs w:val="28"/>
        </w:rPr>
        <w:t>т./ф.: ____________________________________</w:t>
      </w:r>
    </w:p>
    <w:p w:rsidR="00D103C4" w:rsidRDefault="00D103C4" w:rsidP="00D103C4">
      <w:pPr>
        <w:pStyle w:val="ConsPlusNormal"/>
        <w:jc w:val="center"/>
        <w:rPr>
          <w:rFonts w:ascii="Times New Roman" w:eastAsia="Symbol" w:hAnsi="Times New Roman" w:cs="Times New Roman"/>
          <w:sz w:val="28"/>
          <w:szCs w:val="28"/>
        </w:rPr>
      </w:pPr>
    </w:p>
    <w:p w:rsidR="00D103C4" w:rsidRDefault="00D103C4" w:rsidP="00D103C4">
      <w:pPr>
        <w:pStyle w:val="ConsPlusNormal"/>
        <w:jc w:val="center"/>
        <w:rPr>
          <w:sz w:val="28"/>
          <w:szCs w:val="28"/>
        </w:rPr>
      </w:pPr>
      <w:r>
        <w:rPr>
          <w:rFonts w:ascii="Times New Roman" w:eastAsia="Symbol" w:hAnsi="Times New Roman" w:cs="Times New Roman"/>
          <w:sz w:val="28"/>
          <w:szCs w:val="28"/>
        </w:rPr>
        <w:t>"____" _______________ 20___ г.                                           N __________________</w:t>
      </w:r>
    </w:p>
    <w:p w:rsidR="00D103C4" w:rsidRDefault="00D103C4" w:rsidP="00D103C4">
      <w:pPr>
        <w:pStyle w:val="ConsPlusNormal"/>
        <w:jc w:val="center"/>
        <w:rPr>
          <w:rFonts w:ascii="Times New Roman" w:eastAsia="Symbol" w:hAnsi="Times New Roman" w:cs="Times New Roman"/>
          <w:sz w:val="28"/>
          <w:szCs w:val="28"/>
        </w:rPr>
      </w:pPr>
    </w:p>
    <w:p w:rsidR="00D103C4" w:rsidRDefault="00D103C4" w:rsidP="00D103C4">
      <w:pPr>
        <w:pStyle w:val="ConsPlusNormal"/>
        <w:jc w:val="center"/>
        <w:rPr>
          <w:sz w:val="28"/>
          <w:szCs w:val="28"/>
        </w:rPr>
      </w:pPr>
      <w:r>
        <w:rPr>
          <w:rFonts w:ascii="Times New Roman" w:eastAsia="Symbol" w:hAnsi="Times New Roman" w:cs="Times New Roman"/>
          <w:sz w:val="28"/>
          <w:szCs w:val="28"/>
        </w:rPr>
        <w:t>В порядке осуществления муниципального земельного контроля на основании</w:t>
      </w:r>
    </w:p>
    <w:p w:rsidR="00D103C4" w:rsidRDefault="00D103C4" w:rsidP="00D103C4">
      <w:pPr>
        <w:pStyle w:val="ConsPlusNormal"/>
        <w:jc w:val="center"/>
        <w:rPr>
          <w:sz w:val="28"/>
          <w:szCs w:val="28"/>
        </w:rPr>
      </w:pPr>
      <w:r>
        <w:rPr>
          <w:rFonts w:ascii="Times New Roman" w:eastAsia="Symbol" w:hAnsi="Times New Roman" w:cs="Times New Roman"/>
          <w:sz w:val="28"/>
          <w:szCs w:val="28"/>
        </w:rPr>
        <w:t>распоряжения 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______________________________________________________________________</w:t>
      </w:r>
    </w:p>
    <w:p w:rsidR="00D103C4" w:rsidRDefault="00D103C4" w:rsidP="00D103C4">
      <w:pPr>
        <w:pStyle w:val="ConsPlusNormal"/>
        <w:jc w:val="center"/>
        <w:rPr>
          <w:sz w:val="28"/>
          <w:szCs w:val="28"/>
        </w:rPr>
      </w:pPr>
      <w:proofErr w:type="gramStart"/>
      <w:r>
        <w:rPr>
          <w:rFonts w:ascii="Times New Roman" w:eastAsia="Symbol" w:hAnsi="Times New Roman" w:cs="Times New Roman"/>
          <w:sz w:val="28"/>
          <w:szCs w:val="28"/>
        </w:rPr>
        <w:t>(должность, фамилия, имя, отчество руководителя (заместителя</w:t>
      </w:r>
      <w:proofErr w:type="gramEnd"/>
    </w:p>
    <w:p w:rsidR="00D103C4" w:rsidRDefault="00D103C4" w:rsidP="00D103C4">
      <w:pPr>
        <w:pStyle w:val="ConsPlusNormal"/>
        <w:jc w:val="center"/>
        <w:rPr>
          <w:sz w:val="28"/>
          <w:szCs w:val="28"/>
        </w:rPr>
      </w:pPr>
      <w:r>
        <w:rPr>
          <w:rFonts w:ascii="Times New Roman" w:eastAsia="Symbol" w:hAnsi="Times New Roman" w:cs="Times New Roman"/>
          <w:sz w:val="28"/>
          <w:szCs w:val="28"/>
        </w:rPr>
        <w:t>руководителя) органа муниципального земельного контроля,</w:t>
      </w:r>
    </w:p>
    <w:p w:rsidR="00D103C4" w:rsidRDefault="00D103C4" w:rsidP="00D103C4">
      <w:pPr>
        <w:pStyle w:val="ConsPlusNormal"/>
        <w:jc w:val="center"/>
        <w:rPr>
          <w:sz w:val="28"/>
          <w:szCs w:val="28"/>
        </w:rPr>
      </w:pPr>
      <w:proofErr w:type="gramStart"/>
      <w:r>
        <w:rPr>
          <w:rFonts w:ascii="Times New Roman" w:eastAsia="Symbol" w:hAnsi="Times New Roman" w:cs="Times New Roman"/>
          <w:sz w:val="28"/>
          <w:szCs w:val="28"/>
        </w:rPr>
        <w:t>издавшего</w:t>
      </w:r>
      <w:proofErr w:type="gramEnd"/>
      <w:r>
        <w:rPr>
          <w:rFonts w:ascii="Times New Roman" w:eastAsia="Symbol" w:hAnsi="Times New Roman" w:cs="Times New Roman"/>
          <w:sz w:val="28"/>
          <w:szCs w:val="28"/>
        </w:rPr>
        <w:t xml:space="preserve"> распоряжение о проведении проверки)</w:t>
      </w:r>
    </w:p>
    <w:p w:rsidR="00D103C4" w:rsidRDefault="00D103C4" w:rsidP="00D103C4">
      <w:pPr>
        <w:pStyle w:val="ConsPlusNormal"/>
        <w:jc w:val="center"/>
        <w:rPr>
          <w:sz w:val="28"/>
          <w:szCs w:val="28"/>
        </w:rPr>
      </w:pPr>
      <w:r>
        <w:rPr>
          <w:rFonts w:ascii="Times New Roman" w:eastAsia="Symbol" w:hAnsi="Times New Roman" w:cs="Times New Roman"/>
          <w:sz w:val="28"/>
          <w:szCs w:val="28"/>
        </w:rPr>
        <w:t>от "___" _____________ 20___ г. N 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лицами: ___________________________________________________________________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(фамилия, имя, отчество, должность лица (лиц), проводившег</w:t>
      </w:r>
      <w:proofErr w:type="gramStart"/>
      <w:r>
        <w:rPr>
          <w:rFonts w:ascii="Times New Roman" w:eastAsia="Symbol" w:hAnsi="Times New Roman" w:cs="Times New Roman"/>
          <w:sz w:val="28"/>
          <w:szCs w:val="28"/>
        </w:rPr>
        <w:t>о(</w:t>
      </w:r>
      <w:proofErr w:type="gramEnd"/>
      <w:r>
        <w:rPr>
          <w:rFonts w:ascii="Times New Roman" w:eastAsia="Symbol" w:hAnsi="Times New Roman" w:cs="Times New Roman"/>
          <w:sz w:val="28"/>
          <w:szCs w:val="28"/>
        </w:rPr>
        <w:t>их) проверку)</w:t>
      </w:r>
    </w:p>
    <w:p w:rsidR="00D103C4" w:rsidRDefault="00D103C4" w:rsidP="00D103C4">
      <w:pPr>
        <w:pStyle w:val="ConsPlusNormal"/>
        <w:jc w:val="center"/>
        <w:rPr>
          <w:sz w:val="28"/>
          <w:szCs w:val="28"/>
        </w:rPr>
      </w:pPr>
      <w:proofErr w:type="gramStart"/>
      <w:r>
        <w:rPr>
          <w:rFonts w:ascii="Times New Roman" w:eastAsia="Symbol" w:hAnsi="Times New Roman" w:cs="Times New Roman"/>
          <w:sz w:val="28"/>
          <w:szCs w:val="28"/>
        </w:rPr>
        <w:t>"____" __________________ 20______ г. была проведена (плановая/внеплановая,</w:t>
      </w:r>
      <w:proofErr w:type="gramEnd"/>
    </w:p>
    <w:p w:rsidR="00D103C4" w:rsidRDefault="00D103C4" w:rsidP="00D103C4">
      <w:pPr>
        <w:pStyle w:val="ConsPlusNormal"/>
        <w:jc w:val="center"/>
        <w:rPr>
          <w:sz w:val="28"/>
          <w:szCs w:val="28"/>
        </w:rPr>
      </w:pPr>
      <w:r>
        <w:rPr>
          <w:rFonts w:ascii="Times New Roman" w:eastAsia="Symbol" w:hAnsi="Times New Roman" w:cs="Times New Roman"/>
          <w:sz w:val="28"/>
          <w:szCs w:val="28"/>
        </w:rPr>
        <w:t xml:space="preserve">документарная/выездная) проверка на земельном участке, расположенном </w:t>
      </w:r>
      <w:proofErr w:type="gramStart"/>
      <w:r>
        <w:rPr>
          <w:rFonts w:ascii="Times New Roman" w:eastAsia="Symbol" w:hAnsi="Times New Roman" w:cs="Times New Roman"/>
          <w:sz w:val="28"/>
          <w:szCs w:val="28"/>
        </w:rPr>
        <w:t>по</w:t>
      </w:r>
      <w:proofErr w:type="gramEnd"/>
    </w:p>
    <w:p w:rsidR="00D103C4" w:rsidRDefault="00D103C4" w:rsidP="00D103C4">
      <w:pPr>
        <w:pStyle w:val="ConsPlusNormal"/>
        <w:jc w:val="center"/>
        <w:rPr>
          <w:sz w:val="28"/>
          <w:szCs w:val="28"/>
        </w:rPr>
      </w:pPr>
      <w:r>
        <w:rPr>
          <w:rFonts w:ascii="Times New Roman" w:eastAsia="Symbol" w:hAnsi="Times New Roman" w:cs="Times New Roman"/>
          <w:sz w:val="28"/>
          <w:szCs w:val="28"/>
        </w:rPr>
        <w:t>адресу:</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площадью ___________ кв. м, кадастровый номер 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вид разрешенного использования 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используемом 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w:t>
      </w:r>
    </w:p>
    <w:p w:rsidR="00D103C4" w:rsidRDefault="00D103C4" w:rsidP="00D103C4">
      <w:pPr>
        <w:pStyle w:val="ConsPlusNormal"/>
        <w:jc w:val="center"/>
        <w:rPr>
          <w:sz w:val="28"/>
          <w:szCs w:val="28"/>
        </w:rPr>
      </w:pPr>
      <w:proofErr w:type="gramStart"/>
      <w:r>
        <w:rPr>
          <w:rFonts w:ascii="Times New Roman" w:eastAsia="Symbol" w:hAnsi="Times New Roman" w:cs="Times New Roman"/>
          <w:sz w:val="28"/>
          <w:szCs w:val="28"/>
        </w:rPr>
        <w:t>(наименование юридического лица, фамилия, имя, отчество руководителя,</w:t>
      </w:r>
      <w:proofErr w:type="gramEnd"/>
    </w:p>
    <w:p w:rsidR="00D103C4" w:rsidRDefault="00D103C4" w:rsidP="00D103C4">
      <w:pPr>
        <w:pStyle w:val="ConsPlusNormal"/>
        <w:jc w:val="center"/>
        <w:rPr>
          <w:sz w:val="28"/>
          <w:szCs w:val="28"/>
        </w:rPr>
      </w:pPr>
      <w:r>
        <w:rPr>
          <w:rFonts w:ascii="Times New Roman" w:eastAsia="Symbol" w:hAnsi="Times New Roman" w:cs="Times New Roman"/>
          <w:sz w:val="28"/>
          <w:szCs w:val="28"/>
        </w:rPr>
        <w:t>индивидуального предпринимателя, гражданина)</w:t>
      </w:r>
    </w:p>
    <w:p w:rsidR="00D103C4" w:rsidRDefault="00D103C4" w:rsidP="00D103C4">
      <w:pPr>
        <w:pStyle w:val="ConsPlusNormal"/>
        <w:jc w:val="center"/>
        <w:rPr>
          <w:sz w:val="28"/>
          <w:szCs w:val="28"/>
        </w:rPr>
      </w:pPr>
      <w:r>
        <w:rPr>
          <w:rFonts w:ascii="Times New Roman" w:eastAsia="Symbol" w:hAnsi="Times New Roman" w:cs="Times New Roman"/>
          <w:sz w:val="28"/>
          <w:szCs w:val="28"/>
        </w:rPr>
        <w:t>на праве __________________________________________________________________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lastRenderedPageBreak/>
        <w:t>В ходе проведения проверки выявлены нарушения требований,</w:t>
      </w:r>
    </w:p>
    <w:p w:rsidR="00D103C4" w:rsidRDefault="00D103C4" w:rsidP="00D103C4">
      <w:pPr>
        <w:pStyle w:val="ConsPlusNormal"/>
        <w:jc w:val="center"/>
        <w:rPr>
          <w:sz w:val="28"/>
          <w:szCs w:val="28"/>
        </w:rPr>
      </w:pPr>
      <w:proofErr w:type="gramStart"/>
      <w:r>
        <w:rPr>
          <w:rFonts w:ascii="Times New Roman" w:eastAsia="Symbol" w:hAnsi="Times New Roman" w:cs="Times New Roman"/>
          <w:sz w:val="28"/>
          <w:szCs w:val="28"/>
        </w:rPr>
        <w:t>установленных</w:t>
      </w:r>
      <w:proofErr w:type="gramEnd"/>
      <w:r>
        <w:rPr>
          <w:rFonts w:ascii="Times New Roman" w:eastAsia="Symbol" w:hAnsi="Times New Roman" w:cs="Times New Roman"/>
          <w:sz w:val="28"/>
          <w:szCs w:val="28"/>
        </w:rPr>
        <w:t xml:space="preserve"> земельным законодательством и/или нормативными правовыми</w:t>
      </w:r>
    </w:p>
    <w:p w:rsidR="00D103C4" w:rsidRDefault="00D103C4" w:rsidP="00D103C4">
      <w:pPr>
        <w:pStyle w:val="ConsPlusNormal"/>
        <w:jc w:val="center"/>
        <w:rPr>
          <w:sz w:val="28"/>
          <w:szCs w:val="28"/>
        </w:rPr>
      </w:pPr>
      <w:r>
        <w:rPr>
          <w:rFonts w:ascii="Times New Roman" w:eastAsia="Symbol" w:hAnsi="Times New Roman" w:cs="Times New Roman"/>
          <w:sz w:val="28"/>
          <w:szCs w:val="28"/>
        </w:rPr>
        <w:t>актами муниципального образования «……»</w:t>
      </w:r>
    </w:p>
    <w:p w:rsidR="00D103C4" w:rsidRDefault="00D103C4" w:rsidP="00D103C4">
      <w:pPr>
        <w:pStyle w:val="ConsPlusNormal"/>
        <w:jc w:val="center"/>
        <w:rPr>
          <w:sz w:val="28"/>
          <w:szCs w:val="28"/>
        </w:rPr>
      </w:pPr>
      <w:r>
        <w:rPr>
          <w:rFonts w:ascii="Times New Roman" w:eastAsia="Symbol" w:hAnsi="Times New Roman" w:cs="Times New Roman"/>
          <w:sz w:val="28"/>
          <w:szCs w:val="28"/>
        </w:rPr>
        <w:t>по использованию земельных участков в сфере земельных отношений:</w:t>
      </w:r>
    </w:p>
    <w:p w:rsidR="00D103C4" w:rsidRDefault="00D103C4" w:rsidP="00D103C4">
      <w:pPr>
        <w:pStyle w:val="ConsPlusNormal"/>
        <w:rPr>
          <w:rFonts w:ascii="Times New Roman" w:eastAsia="Symbol" w:hAnsi="Times New Roman" w:cs="Times New Roman"/>
          <w:sz w:val="28"/>
          <w:szCs w:val="28"/>
        </w:rPr>
      </w:pPr>
      <w:r>
        <w:rPr>
          <w:rFonts w:ascii="Times New Roman" w:eastAsia="Symbol" w:hAnsi="Times New Roman" w:cs="Times New Roman"/>
          <w:sz w:val="28"/>
          <w:szCs w:val="28"/>
        </w:rPr>
        <w:t>1.___________________________________________________________________</w:t>
      </w:r>
    </w:p>
    <w:p w:rsidR="00D103C4" w:rsidRDefault="00D103C4" w:rsidP="00D103C4">
      <w:pPr>
        <w:pStyle w:val="ConsPlusNormal"/>
        <w:rPr>
          <w:sz w:val="28"/>
          <w:szCs w:val="28"/>
        </w:rPr>
      </w:pPr>
      <w:r>
        <w:rPr>
          <w:rFonts w:ascii="Times New Roman" w:eastAsia="Symbol" w:hAnsi="Times New Roman" w:cs="Times New Roman"/>
          <w:sz w:val="28"/>
          <w:szCs w:val="28"/>
        </w:rPr>
        <w:t>2.___________________________________________________________________</w:t>
      </w:r>
    </w:p>
    <w:p w:rsidR="00D103C4" w:rsidRDefault="00D103C4" w:rsidP="00D103C4">
      <w:pPr>
        <w:pStyle w:val="ConsPlusNormal"/>
        <w:jc w:val="center"/>
        <w:rPr>
          <w:rFonts w:ascii="Times New Roman" w:eastAsia="Symbol" w:hAnsi="Times New Roman" w:cs="Times New Roman"/>
          <w:sz w:val="28"/>
          <w:szCs w:val="28"/>
        </w:rPr>
      </w:pPr>
    </w:p>
    <w:p w:rsidR="00D103C4" w:rsidRDefault="00D103C4" w:rsidP="00D103C4">
      <w:pPr>
        <w:pStyle w:val="ConsPlusNormal"/>
        <w:jc w:val="center"/>
        <w:rPr>
          <w:sz w:val="28"/>
          <w:szCs w:val="28"/>
        </w:rPr>
      </w:pPr>
      <w:r>
        <w:rPr>
          <w:rFonts w:ascii="Times New Roman" w:eastAsia="Symbol" w:hAnsi="Times New Roman" w:cs="Times New Roman"/>
          <w:sz w:val="28"/>
          <w:szCs w:val="28"/>
        </w:rPr>
        <w:t>Руководствуясь ст. 72 Земельного кодекса Российской Федерации</w:t>
      </w:r>
    </w:p>
    <w:p w:rsidR="00D103C4" w:rsidRDefault="00D103C4" w:rsidP="00D103C4">
      <w:pPr>
        <w:pStyle w:val="ConsPlusNormal"/>
        <w:jc w:val="center"/>
        <w:rPr>
          <w:sz w:val="28"/>
          <w:szCs w:val="28"/>
        </w:rPr>
      </w:pPr>
      <w:r>
        <w:rPr>
          <w:rFonts w:ascii="Times New Roman" w:eastAsia="Symbol" w:hAnsi="Times New Roman" w:cs="Times New Roman"/>
          <w:sz w:val="28"/>
          <w:szCs w:val="28"/>
        </w:rPr>
        <w:t xml:space="preserve">от 25.10.2001 N 136-ФЗ (ред. от 30.12.2015) (с </w:t>
      </w:r>
      <w:proofErr w:type="spellStart"/>
      <w:r>
        <w:rPr>
          <w:rFonts w:ascii="Times New Roman" w:eastAsia="Symbol" w:hAnsi="Times New Roman" w:cs="Times New Roman"/>
          <w:sz w:val="28"/>
          <w:szCs w:val="28"/>
        </w:rPr>
        <w:t>изм</w:t>
      </w:r>
      <w:proofErr w:type="spellEnd"/>
      <w:r>
        <w:rPr>
          <w:rFonts w:ascii="Times New Roman" w:eastAsia="Symbol" w:hAnsi="Times New Roman" w:cs="Times New Roman"/>
          <w:sz w:val="28"/>
          <w:szCs w:val="28"/>
        </w:rPr>
        <w:t>. и доп., вступ. в силу с 01.01.2016)</w:t>
      </w:r>
    </w:p>
    <w:p w:rsidR="00D103C4" w:rsidRDefault="00D103C4" w:rsidP="00D103C4">
      <w:pPr>
        <w:pStyle w:val="ConsPlusNormal"/>
        <w:jc w:val="center"/>
        <w:rPr>
          <w:rFonts w:ascii="Times New Roman" w:eastAsia="Symbol" w:hAnsi="Times New Roman" w:cs="Times New Roman"/>
          <w:sz w:val="28"/>
          <w:szCs w:val="28"/>
        </w:rPr>
      </w:pPr>
    </w:p>
    <w:p w:rsidR="00D103C4" w:rsidRDefault="00D103C4" w:rsidP="00D103C4">
      <w:pPr>
        <w:pStyle w:val="ConsPlusNormal"/>
        <w:jc w:val="center"/>
        <w:rPr>
          <w:sz w:val="28"/>
          <w:szCs w:val="28"/>
        </w:rPr>
      </w:pPr>
      <w:r>
        <w:rPr>
          <w:rFonts w:ascii="Times New Roman" w:eastAsia="Symbol" w:hAnsi="Times New Roman" w:cs="Times New Roman"/>
          <w:sz w:val="28"/>
          <w:szCs w:val="28"/>
        </w:rPr>
        <w:t>ОБЯЗЫВАЮ:</w:t>
      </w:r>
    </w:p>
    <w:p w:rsidR="00D103C4" w:rsidRDefault="00D103C4" w:rsidP="00D103C4">
      <w:pPr>
        <w:pStyle w:val="ConsPlusNormal"/>
        <w:jc w:val="center"/>
        <w:rPr>
          <w:rFonts w:ascii="Times New Roman" w:eastAsia="Symbol" w:hAnsi="Times New Roman" w:cs="Times New Roman"/>
          <w:sz w:val="28"/>
          <w:szCs w:val="28"/>
        </w:rPr>
      </w:pPr>
    </w:p>
    <w:p w:rsidR="00D103C4" w:rsidRDefault="00D103C4" w:rsidP="00D103C4">
      <w:pPr>
        <w:pStyle w:val="ConsPlusNormal"/>
        <w:jc w:val="center"/>
        <w:rPr>
          <w:sz w:val="28"/>
          <w:szCs w:val="28"/>
        </w:rPr>
      </w:pPr>
      <w:r>
        <w:rPr>
          <w:rFonts w:ascii="Times New Roman" w:eastAsia="Symbol" w:hAnsi="Times New Roman" w:cs="Times New Roman"/>
          <w:sz w:val="28"/>
          <w:szCs w:val="28"/>
        </w:rPr>
        <w:t>в срок до "_____" _______________ 20____ г. устранить допущенное нарушение:</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Информацию об исполнении предписания или ходатайство о продлении срока</w:t>
      </w:r>
    </w:p>
    <w:p w:rsidR="00D103C4" w:rsidRDefault="00D103C4" w:rsidP="00D103C4">
      <w:pPr>
        <w:pStyle w:val="ConsPlusNormal"/>
        <w:jc w:val="center"/>
        <w:rPr>
          <w:sz w:val="28"/>
          <w:szCs w:val="28"/>
        </w:rPr>
      </w:pPr>
      <w:r>
        <w:rPr>
          <w:rFonts w:ascii="Times New Roman" w:eastAsia="Symbol" w:hAnsi="Times New Roman" w:cs="Times New Roman"/>
          <w:sz w:val="28"/>
          <w:szCs w:val="28"/>
        </w:rPr>
        <w:t>исполнения предписания с указанием причин и принятых мер по устранению</w:t>
      </w:r>
    </w:p>
    <w:p w:rsidR="00D103C4" w:rsidRDefault="00D103C4" w:rsidP="00D103C4">
      <w:pPr>
        <w:pStyle w:val="ConsPlusNormal"/>
        <w:jc w:val="center"/>
        <w:rPr>
          <w:sz w:val="28"/>
          <w:szCs w:val="28"/>
        </w:rPr>
      </w:pPr>
      <w:r>
        <w:rPr>
          <w:rFonts w:ascii="Times New Roman" w:eastAsia="Symbol" w:hAnsi="Times New Roman" w:cs="Times New Roman"/>
          <w:sz w:val="28"/>
          <w:szCs w:val="28"/>
        </w:rPr>
        <w:t>нарушения представить до истечения установленного срока по адресу:</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 xml:space="preserve">Акт и материалы по результатам проверки направляются </w:t>
      </w:r>
      <w:proofErr w:type="gramStart"/>
      <w:r>
        <w:rPr>
          <w:rFonts w:ascii="Times New Roman" w:eastAsia="Symbol" w:hAnsi="Times New Roman" w:cs="Times New Roman"/>
          <w:sz w:val="28"/>
          <w:szCs w:val="28"/>
        </w:rPr>
        <w:t>в</w:t>
      </w:r>
      <w:proofErr w:type="gramEnd"/>
      <w:r>
        <w:rPr>
          <w:rFonts w:ascii="Times New Roman" w:eastAsia="Symbol" w:hAnsi="Times New Roman" w:cs="Times New Roman"/>
          <w:sz w:val="28"/>
          <w:szCs w:val="28"/>
        </w:rPr>
        <w:t xml:space="preserve"> 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______________________________________________________________________</w:t>
      </w:r>
    </w:p>
    <w:p w:rsidR="00D103C4" w:rsidRDefault="00D103C4" w:rsidP="00D103C4">
      <w:pPr>
        <w:pStyle w:val="ConsPlusNormal"/>
        <w:jc w:val="center"/>
        <w:rPr>
          <w:sz w:val="28"/>
          <w:szCs w:val="28"/>
        </w:rPr>
      </w:pPr>
      <w:proofErr w:type="gramStart"/>
      <w:r>
        <w:rPr>
          <w:rFonts w:ascii="Times New Roman" w:eastAsia="Symbol" w:hAnsi="Times New Roman" w:cs="Times New Roman"/>
          <w:sz w:val="28"/>
          <w:szCs w:val="28"/>
        </w:rPr>
        <w:t>(наименование органа государственного контроля (надзора)</w:t>
      </w:r>
      <w:proofErr w:type="gramEnd"/>
    </w:p>
    <w:p w:rsidR="00D103C4" w:rsidRDefault="00D103C4" w:rsidP="00D103C4">
      <w:pPr>
        <w:pStyle w:val="ConsPlusNormal"/>
        <w:jc w:val="center"/>
        <w:rPr>
          <w:rFonts w:ascii="Times New Roman" w:eastAsia="Symbol" w:hAnsi="Times New Roman" w:cs="Times New Roman"/>
          <w:sz w:val="28"/>
          <w:szCs w:val="28"/>
        </w:rPr>
      </w:pP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 _____________ ______________________</w:t>
      </w:r>
    </w:p>
    <w:p w:rsidR="00D103C4" w:rsidRDefault="00D103C4" w:rsidP="00D103C4">
      <w:pPr>
        <w:pStyle w:val="ConsPlusNormal"/>
        <w:rPr>
          <w:sz w:val="28"/>
          <w:szCs w:val="28"/>
        </w:rPr>
      </w:pPr>
      <w:r>
        <w:rPr>
          <w:rFonts w:ascii="Times New Roman" w:eastAsia="Symbol" w:hAnsi="Times New Roman" w:cs="Times New Roman"/>
          <w:sz w:val="28"/>
          <w:szCs w:val="28"/>
        </w:rPr>
        <w:t xml:space="preserve">            (должность руководителя)              (подпись)                    (Ф.И.О.)</w:t>
      </w:r>
    </w:p>
    <w:p w:rsidR="00D103C4" w:rsidRDefault="00D103C4" w:rsidP="00D103C4">
      <w:pPr>
        <w:pStyle w:val="ConsPlusNormal"/>
        <w:rPr>
          <w:sz w:val="28"/>
          <w:szCs w:val="28"/>
        </w:rPr>
      </w:pPr>
      <w:r>
        <w:rPr>
          <w:rFonts w:ascii="Times New Roman" w:eastAsia="Symbol" w:hAnsi="Times New Roman" w:cs="Times New Roman"/>
          <w:sz w:val="28"/>
          <w:szCs w:val="28"/>
        </w:rPr>
        <w:t xml:space="preserve">        (заместителя руководителя) органа</w:t>
      </w:r>
    </w:p>
    <w:p w:rsidR="00D103C4" w:rsidRDefault="00D103C4" w:rsidP="00D103C4">
      <w:pPr>
        <w:pStyle w:val="ConsPlusNormal"/>
        <w:rPr>
          <w:sz w:val="28"/>
          <w:szCs w:val="28"/>
        </w:rPr>
      </w:pPr>
      <w:r>
        <w:rPr>
          <w:rFonts w:ascii="Times New Roman" w:eastAsia="Symbol" w:hAnsi="Times New Roman" w:cs="Times New Roman"/>
          <w:sz w:val="28"/>
          <w:szCs w:val="28"/>
        </w:rPr>
        <w:t xml:space="preserve">    муниципального земельного контроля)                                                           М.П.</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______________________________________________________________________</w:t>
      </w:r>
    </w:p>
    <w:p w:rsidR="00D103C4" w:rsidRDefault="00D103C4" w:rsidP="00D103C4">
      <w:pPr>
        <w:pStyle w:val="ConsPlusNormal"/>
        <w:jc w:val="center"/>
        <w:rPr>
          <w:sz w:val="28"/>
          <w:szCs w:val="28"/>
        </w:rPr>
      </w:pPr>
      <w:r>
        <w:rPr>
          <w:rFonts w:ascii="Times New Roman" w:eastAsia="Symbol" w:hAnsi="Times New Roman" w:cs="Times New Roman"/>
          <w:sz w:val="28"/>
          <w:szCs w:val="28"/>
        </w:rPr>
        <w:t>(отметка о вручении предписания)</w:t>
      </w:r>
    </w:p>
    <w:p w:rsidR="00D103C4" w:rsidRDefault="00D103C4" w:rsidP="00D103C4">
      <w:pPr>
        <w:pStyle w:val="ConsPlusNormal"/>
        <w:jc w:val="center"/>
        <w:rPr>
          <w:sz w:val="28"/>
          <w:szCs w:val="28"/>
        </w:rPr>
      </w:pPr>
      <w:r>
        <w:rPr>
          <w:rFonts w:ascii="Times New Roman" w:eastAsia="Symbol" w:hAnsi="Times New Roman" w:cs="Times New Roman"/>
          <w:sz w:val="28"/>
          <w:szCs w:val="28"/>
        </w:rPr>
        <w:t>_____________________________________________________________________</w:t>
      </w:r>
    </w:p>
    <w:p w:rsidR="00D103C4" w:rsidRDefault="00D103C4" w:rsidP="00D103C4">
      <w:pPr>
        <w:pageBreakBefore/>
        <w:tabs>
          <w:tab w:val="left" w:pos="1460"/>
          <w:tab w:val="left" w:pos="6379"/>
        </w:tabs>
        <w:spacing w:after="0" w:line="240" w:lineRule="auto"/>
        <w:ind w:left="6521"/>
      </w:pPr>
      <w:r>
        <w:rPr>
          <w:rFonts w:ascii="Times New Roman" w:eastAsia="Symbol" w:hAnsi="Times New Roman" w:cs="Times New Roman"/>
          <w:sz w:val="24"/>
          <w:szCs w:val="24"/>
        </w:rPr>
        <w:lastRenderedPageBreak/>
        <w:t>Приложение № 5</w:t>
      </w:r>
    </w:p>
    <w:p w:rsidR="00D103C4" w:rsidRDefault="00D103C4" w:rsidP="00D103C4">
      <w:pPr>
        <w:tabs>
          <w:tab w:val="left" w:pos="1460"/>
          <w:tab w:val="left" w:pos="6379"/>
        </w:tabs>
        <w:spacing w:after="0" w:line="240" w:lineRule="auto"/>
        <w:ind w:left="6521"/>
      </w:pPr>
      <w:r>
        <w:rPr>
          <w:rFonts w:ascii="Times New Roman" w:eastAsia="Symbol" w:hAnsi="Times New Roman" w:cs="Times New Roman"/>
          <w:sz w:val="24"/>
          <w:szCs w:val="24"/>
        </w:rPr>
        <w:t>к Регламенту</w:t>
      </w:r>
    </w:p>
    <w:p w:rsidR="00D103C4" w:rsidRDefault="00D103C4" w:rsidP="00D103C4">
      <w:pPr>
        <w:tabs>
          <w:tab w:val="left" w:pos="1460"/>
          <w:tab w:val="left" w:pos="6379"/>
        </w:tabs>
        <w:spacing w:after="0" w:line="240" w:lineRule="auto"/>
        <w:ind w:left="6521"/>
        <w:rPr>
          <w:rFonts w:ascii="Times New Roman" w:eastAsia="Symbol" w:hAnsi="Times New Roman" w:cs="Times New Roman"/>
          <w:sz w:val="24"/>
          <w:szCs w:val="24"/>
        </w:rPr>
      </w:pPr>
    </w:p>
    <w:p w:rsidR="00D103C4" w:rsidRDefault="00D103C4" w:rsidP="00D103C4">
      <w:pPr>
        <w:tabs>
          <w:tab w:val="left" w:pos="1460"/>
          <w:tab w:val="left" w:pos="6379"/>
        </w:tabs>
        <w:spacing w:after="0" w:line="240" w:lineRule="auto"/>
        <w:ind w:left="6521"/>
        <w:rPr>
          <w:rFonts w:ascii="Times New Roman" w:eastAsia="Symbol" w:hAnsi="Times New Roman" w:cs="Times New Roman"/>
          <w:sz w:val="24"/>
          <w:szCs w:val="24"/>
        </w:rPr>
      </w:pPr>
    </w:p>
    <w:p w:rsidR="00D103C4" w:rsidRDefault="00D103C4" w:rsidP="00D103C4">
      <w:pPr>
        <w:tabs>
          <w:tab w:val="left" w:pos="1460"/>
          <w:tab w:val="left" w:pos="6379"/>
        </w:tabs>
        <w:spacing w:after="0" w:line="240" w:lineRule="auto"/>
        <w:ind w:left="6521"/>
        <w:rPr>
          <w:rFonts w:ascii="Times New Roman" w:eastAsia="Symbol" w:hAnsi="Times New Roman" w:cs="Times New Roman"/>
          <w:sz w:val="24"/>
          <w:szCs w:val="24"/>
        </w:rPr>
      </w:pPr>
    </w:p>
    <w:p w:rsidR="00D103C4" w:rsidRDefault="00D103C4" w:rsidP="00D103C4">
      <w:pPr>
        <w:tabs>
          <w:tab w:val="left" w:pos="1460"/>
          <w:tab w:val="left" w:pos="6379"/>
        </w:tabs>
        <w:spacing w:after="0" w:line="240" w:lineRule="auto"/>
        <w:ind w:left="6521"/>
        <w:rPr>
          <w:rFonts w:ascii="Times New Roman" w:eastAsia="Symbol" w:hAnsi="Times New Roman"/>
          <w:sz w:val="24"/>
          <w:szCs w:val="24"/>
        </w:rPr>
      </w:pPr>
    </w:p>
    <w:p w:rsidR="00D103C4" w:rsidRDefault="00D103C4" w:rsidP="00D103C4">
      <w:pPr>
        <w:pBdr>
          <w:top w:val="single" w:sz="4" w:space="1" w:color="000001"/>
        </w:pBdr>
        <w:spacing w:after="360" w:line="240" w:lineRule="auto"/>
        <w:jc w:val="center"/>
      </w:pPr>
      <w:r>
        <w:rPr>
          <w:rFonts w:ascii="Times New Roman" w:hAnsi="Times New Roman"/>
          <w:sz w:val="20"/>
          <w:szCs w:val="20"/>
        </w:rPr>
        <w:t xml:space="preserve"> </w:t>
      </w:r>
      <w:r>
        <w:rPr>
          <w:rFonts w:ascii="Times New Roman" w:eastAsia="Symbol" w:hAnsi="Times New Roman"/>
          <w:sz w:val="20"/>
          <w:szCs w:val="20"/>
        </w:rPr>
        <w:t>(наименование органа муниципального контроля)</w:t>
      </w:r>
    </w:p>
    <w:p w:rsidR="00D103C4" w:rsidRDefault="00D103C4" w:rsidP="00D103C4">
      <w:pPr>
        <w:pBdr>
          <w:top w:val="single" w:sz="4" w:space="1" w:color="000001"/>
        </w:pBdr>
        <w:spacing w:after="360" w:line="240" w:lineRule="auto"/>
        <w:jc w:val="center"/>
      </w:pPr>
      <w:r>
        <w:rPr>
          <w:rFonts w:ascii="Times New Roman" w:eastAsia="Symbol" w:hAnsi="Times New Roman"/>
          <w:sz w:val="28"/>
          <w:szCs w:val="28"/>
        </w:rPr>
        <w:t>МУНИЦИПАЛЬНЫЙ ЗЕМЕЛЬНЫЙ КОНТРОЛЬ</w:t>
      </w:r>
    </w:p>
    <w:p w:rsidR="00D103C4" w:rsidRDefault="00D103C4" w:rsidP="00D103C4">
      <w:pPr>
        <w:pBdr>
          <w:top w:val="single" w:sz="4" w:space="1" w:color="000001"/>
        </w:pBdr>
        <w:spacing w:after="360" w:line="240" w:lineRule="auto"/>
        <w:jc w:val="center"/>
        <w:rPr>
          <w:rFonts w:ascii="Times New Roman" w:eastAsia="Symbol" w:hAnsi="Times New Roman"/>
          <w:b/>
          <w:sz w:val="28"/>
          <w:szCs w:val="28"/>
        </w:rPr>
      </w:pPr>
      <w:r>
        <w:rPr>
          <w:rFonts w:ascii="Times New Roman" w:eastAsia="Symbol" w:hAnsi="Times New Roman"/>
          <w:sz w:val="28"/>
          <w:szCs w:val="28"/>
        </w:rPr>
        <w:t>ПРОТОКОЛ №________</w:t>
      </w:r>
      <w:r>
        <w:rPr>
          <w:rFonts w:ascii="Times New Roman" w:eastAsia="Symbol" w:hAnsi="Times New Roman"/>
          <w:sz w:val="28"/>
          <w:szCs w:val="28"/>
        </w:rPr>
        <w:br/>
        <w:t>об административном правонарушении</w:t>
      </w:r>
    </w:p>
    <w:tbl>
      <w:tblPr>
        <w:tblW w:w="9699" w:type="dxa"/>
        <w:tblInd w:w="14" w:type="dxa"/>
        <w:tblCellMar>
          <w:left w:w="0" w:type="dxa"/>
          <w:right w:w="0" w:type="dxa"/>
        </w:tblCellMar>
        <w:tblLook w:val="0000"/>
      </w:tblPr>
      <w:tblGrid>
        <w:gridCol w:w="147"/>
        <w:gridCol w:w="426"/>
        <w:gridCol w:w="146"/>
        <w:gridCol w:w="1681"/>
        <w:gridCol w:w="1276"/>
        <w:gridCol w:w="3123"/>
        <w:gridCol w:w="827"/>
        <w:gridCol w:w="123"/>
        <w:gridCol w:w="1950"/>
      </w:tblGrid>
      <w:tr w:rsidR="00D103C4" w:rsidTr="00D103C4">
        <w:trPr>
          <w:trHeight w:val="196"/>
        </w:trPr>
        <w:tc>
          <w:tcPr>
            <w:tcW w:w="146" w:type="dxa"/>
            <w:shd w:val="clear" w:color="auto" w:fill="auto"/>
            <w:vAlign w:val="bottom"/>
          </w:tcPr>
          <w:p w:rsidR="00D103C4" w:rsidRDefault="00D103C4" w:rsidP="00D103C4">
            <w:pPr>
              <w:spacing w:after="0" w:line="240" w:lineRule="auto"/>
              <w:ind w:right="-54"/>
              <w:jc w:val="center"/>
            </w:pPr>
            <w:r>
              <w:rPr>
                <w:rFonts w:ascii="Times New Roman" w:eastAsia="Symbol" w:hAnsi="Times New Roman"/>
                <w:b/>
                <w:sz w:val="28"/>
                <w:szCs w:val="20"/>
              </w:rPr>
              <w:t>«</w:t>
            </w:r>
          </w:p>
        </w:tc>
        <w:tc>
          <w:tcPr>
            <w:tcW w:w="426" w:type="dxa"/>
            <w:tcBorders>
              <w:bottom w:val="single" w:sz="4" w:space="0" w:color="000001"/>
            </w:tcBorders>
            <w:shd w:val="clear" w:color="auto" w:fill="auto"/>
            <w:vAlign w:val="bottom"/>
          </w:tcPr>
          <w:p w:rsidR="00D103C4" w:rsidRDefault="00D103C4" w:rsidP="00D103C4">
            <w:pPr>
              <w:snapToGrid w:val="0"/>
              <w:spacing w:after="0" w:line="240" w:lineRule="auto"/>
              <w:ind w:right="-54"/>
              <w:rPr>
                <w:rFonts w:ascii="Times New Roman" w:eastAsia="Symbol" w:hAnsi="Times New Roman"/>
                <w:b/>
                <w:sz w:val="28"/>
                <w:szCs w:val="20"/>
              </w:rPr>
            </w:pPr>
          </w:p>
        </w:tc>
        <w:tc>
          <w:tcPr>
            <w:tcW w:w="146" w:type="dxa"/>
            <w:shd w:val="clear" w:color="auto" w:fill="auto"/>
            <w:vAlign w:val="bottom"/>
          </w:tcPr>
          <w:p w:rsidR="00D103C4" w:rsidRDefault="00D103C4" w:rsidP="00D103C4">
            <w:pPr>
              <w:spacing w:after="0" w:line="240" w:lineRule="auto"/>
              <w:ind w:right="-54"/>
              <w:jc w:val="center"/>
            </w:pPr>
            <w:r>
              <w:rPr>
                <w:rFonts w:ascii="Times New Roman" w:eastAsia="Symbol" w:hAnsi="Times New Roman"/>
                <w:b/>
                <w:sz w:val="28"/>
                <w:szCs w:val="20"/>
              </w:rPr>
              <w:t>»</w:t>
            </w:r>
          </w:p>
        </w:tc>
        <w:tc>
          <w:tcPr>
            <w:tcW w:w="1681" w:type="dxa"/>
            <w:tcBorders>
              <w:bottom w:val="single" w:sz="4" w:space="0" w:color="000001"/>
            </w:tcBorders>
            <w:shd w:val="clear" w:color="auto" w:fill="auto"/>
            <w:vAlign w:val="bottom"/>
          </w:tcPr>
          <w:p w:rsidR="00D103C4" w:rsidRDefault="00D103C4" w:rsidP="00D103C4">
            <w:pPr>
              <w:snapToGrid w:val="0"/>
              <w:spacing w:after="0" w:line="240" w:lineRule="auto"/>
              <w:ind w:right="-54"/>
              <w:jc w:val="center"/>
              <w:rPr>
                <w:rFonts w:ascii="Times New Roman" w:eastAsia="Symbol" w:hAnsi="Times New Roman"/>
                <w:sz w:val="28"/>
                <w:szCs w:val="20"/>
              </w:rPr>
            </w:pPr>
          </w:p>
        </w:tc>
        <w:tc>
          <w:tcPr>
            <w:tcW w:w="1276" w:type="dxa"/>
            <w:shd w:val="clear" w:color="auto" w:fill="auto"/>
            <w:vAlign w:val="bottom"/>
          </w:tcPr>
          <w:p w:rsidR="00D103C4" w:rsidRDefault="00D103C4" w:rsidP="00D103C4">
            <w:pPr>
              <w:spacing w:after="0" w:line="240" w:lineRule="auto"/>
              <w:ind w:right="-54"/>
            </w:pPr>
            <w:r>
              <w:rPr>
                <w:rFonts w:ascii="Times New Roman" w:eastAsia="Symbol" w:hAnsi="Times New Roman"/>
                <w:sz w:val="28"/>
                <w:szCs w:val="20"/>
              </w:rPr>
              <w:t>20</w:t>
            </w:r>
            <w:r>
              <w:rPr>
                <w:rFonts w:ascii="Times New Roman" w:eastAsia="Symbol" w:hAnsi="Times New Roman"/>
                <w:i/>
                <w:sz w:val="28"/>
                <w:szCs w:val="20"/>
              </w:rPr>
              <w:t>_</w:t>
            </w:r>
            <w:r>
              <w:rPr>
                <w:rFonts w:ascii="Times New Roman" w:eastAsia="Symbol" w:hAnsi="Times New Roman"/>
                <w:sz w:val="28"/>
                <w:szCs w:val="20"/>
              </w:rPr>
              <w:t>_ г.</w:t>
            </w:r>
          </w:p>
        </w:tc>
        <w:tc>
          <w:tcPr>
            <w:tcW w:w="3123" w:type="dxa"/>
            <w:tcBorders>
              <w:bottom w:val="single" w:sz="4" w:space="0" w:color="000001"/>
            </w:tcBorders>
            <w:shd w:val="clear" w:color="auto" w:fill="auto"/>
            <w:vAlign w:val="bottom"/>
          </w:tcPr>
          <w:p w:rsidR="00D103C4" w:rsidRDefault="00D103C4" w:rsidP="00D103C4">
            <w:pPr>
              <w:snapToGrid w:val="0"/>
              <w:spacing w:after="0" w:line="240" w:lineRule="auto"/>
              <w:ind w:right="-54"/>
              <w:jc w:val="center"/>
              <w:rPr>
                <w:rFonts w:ascii="Times New Roman" w:eastAsia="Symbol" w:hAnsi="Times New Roman"/>
                <w:b/>
                <w:sz w:val="28"/>
                <w:szCs w:val="20"/>
              </w:rPr>
            </w:pPr>
          </w:p>
        </w:tc>
        <w:tc>
          <w:tcPr>
            <w:tcW w:w="827" w:type="dxa"/>
            <w:shd w:val="clear" w:color="auto" w:fill="auto"/>
            <w:vAlign w:val="bottom"/>
          </w:tcPr>
          <w:p w:rsidR="00D103C4" w:rsidRDefault="00D103C4" w:rsidP="00D103C4">
            <w:pPr>
              <w:spacing w:after="0" w:line="240" w:lineRule="auto"/>
              <w:ind w:right="-54"/>
              <w:jc w:val="center"/>
            </w:pPr>
            <w:r>
              <w:rPr>
                <w:rFonts w:ascii="Times New Roman" w:hAnsi="Times New Roman"/>
                <w:b/>
                <w:sz w:val="28"/>
                <w:szCs w:val="20"/>
              </w:rPr>
              <w:t xml:space="preserve"> </w:t>
            </w:r>
          </w:p>
        </w:tc>
        <w:tc>
          <w:tcPr>
            <w:tcW w:w="123" w:type="dxa"/>
            <w:shd w:val="clear" w:color="auto" w:fill="auto"/>
            <w:vAlign w:val="bottom"/>
          </w:tcPr>
          <w:p w:rsidR="00D103C4" w:rsidRDefault="00D103C4" w:rsidP="00D103C4">
            <w:pPr>
              <w:snapToGrid w:val="0"/>
              <w:spacing w:after="0" w:line="240" w:lineRule="auto"/>
              <w:ind w:right="-54"/>
              <w:jc w:val="center"/>
              <w:rPr>
                <w:rFonts w:ascii="Times New Roman" w:eastAsia="Symbol" w:hAnsi="Times New Roman"/>
                <w:b/>
                <w:sz w:val="28"/>
                <w:szCs w:val="20"/>
              </w:rPr>
            </w:pPr>
          </w:p>
        </w:tc>
        <w:tc>
          <w:tcPr>
            <w:tcW w:w="1950" w:type="dxa"/>
            <w:tcBorders>
              <w:bottom w:val="single" w:sz="4" w:space="0" w:color="000001"/>
            </w:tcBorders>
            <w:shd w:val="clear" w:color="auto" w:fill="auto"/>
            <w:vAlign w:val="bottom"/>
          </w:tcPr>
          <w:p w:rsidR="00D103C4" w:rsidRDefault="00D103C4" w:rsidP="00D103C4">
            <w:pPr>
              <w:snapToGrid w:val="0"/>
              <w:spacing w:after="0" w:line="240" w:lineRule="auto"/>
              <w:ind w:right="-54"/>
              <w:rPr>
                <w:rFonts w:ascii="Times New Roman" w:eastAsia="Symbol" w:hAnsi="Times New Roman"/>
                <w:b/>
                <w:sz w:val="28"/>
                <w:szCs w:val="20"/>
              </w:rPr>
            </w:pPr>
          </w:p>
        </w:tc>
      </w:tr>
      <w:tr w:rsidR="00D103C4" w:rsidTr="00D103C4">
        <w:trPr>
          <w:trHeight w:val="196"/>
        </w:trPr>
        <w:tc>
          <w:tcPr>
            <w:tcW w:w="146" w:type="dxa"/>
            <w:shd w:val="clear" w:color="auto" w:fill="auto"/>
            <w:vAlign w:val="bottom"/>
          </w:tcPr>
          <w:p w:rsidR="00D103C4" w:rsidRDefault="00D103C4" w:rsidP="00D103C4">
            <w:pPr>
              <w:snapToGrid w:val="0"/>
              <w:spacing w:after="0" w:line="240" w:lineRule="auto"/>
              <w:ind w:right="-54"/>
              <w:jc w:val="center"/>
              <w:rPr>
                <w:rFonts w:ascii="Times New Roman" w:eastAsia="Symbol" w:hAnsi="Times New Roman"/>
                <w:b/>
                <w:sz w:val="28"/>
                <w:szCs w:val="20"/>
                <w:vertAlign w:val="superscript"/>
              </w:rPr>
            </w:pPr>
          </w:p>
        </w:tc>
        <w:tc>
          <w:tcPr>
            <w:tcW w:w="426" w:type="dxa"/>
            <w:tcBorders>
              <w:top w:val="single" w:sz="4" w:space="0" w:color="000001"/>
            </w:tcBorders>
            <w:shd w:val="clear" w:color="auto" w:fill="auto"/>
            <w:vAlign w:val="bottom"/>
          </w:tcPr>
          <w:p w:rsidR="00D103C4" w:rsidRDefault="00D103C4" w:rsidP="00D103C4">
            <w:pPr>
              <w:snapToGrid w:val="0"/>
              <w:spacing w:after="0" w:line="240" w:lineRule="auto"/>
              <w:ind w:right="-54"/>
              <w:jc w:val="center"/>
              <w:rPr>
                <w:rFonts w:ascii="Times New Roman" w:eastAsia="Symbol" w:hAnsi="Times New Roman"/>
                <w:b/>
                <w:sz w:val="28"/>
                <w:szCs w:val="20"/>
                <w:vertAlign w:val="superscript"/>
              </w:rPr>
            </w:pPr>
          </w:p>
        </w:tc>
        <w:tc>
          <w:tcPr>
            <w:tcW w:w="146" w:type="dxa"/>
            <w:shd w:val="clear" w:color="auto" w:fill="auto"/>
            <w:vAlign w:val="bottom"/>
          </w:tcPr>
          <w:p w:rsidR="00D103C4" w:rsidRDefault="00D103C4" w:rsidP="00D103C4">
            <w:pPr>
              <w:snapToGrid w:val="0"/>
              <w:spacing w:after="0" w:line="240" w:lineRule="auto"/>
              <w:ind w:right="-54"/>
              <w:jc w:val="center"/>
              <w:rPr>
                <w:rFonts w:ascii="Times New Roman" w:eastAsia="Symbol" w:hAnsi="Times New Roman"/>
                <w:b/>
                <w:sz w:val="28"/>
                <w:szCs w:val="20"/>
                <w:vertAlign w:val="superscript"/>
              </w:rPr>
            </w:pPr>
          </w:p>
        </w:tc>
        <w:tc>
          <w:tcPr>
            <w:tcW w:w="1681" w:type="dxa"/>
            <w:tcBorders>
              <w:top w:val="single" w:sz="4" w:space="0" w:color="000001"/>
            </w:tcBorders>
            <w:shd w:val="clear" w:color="auto" w:fill="auto"/>
            <w:vAlign w:val="bottom"/>
          </w:tcPr>
          <w:p w:rsidR="00D103C4" w:rsidRDefault="00D103C4" w:rsidP="00D103C4">
            <w:pPr>
              <w:spacing w:after="0" w:line="240" w:lineRule="auto"/>
              <w:ind w:right="-54"/>
              <w:jc w:val="center"/>
            </w:pPr>
            <w:r>
              <w:rPr>
                <w:rFonts w:ascii="Times New Roman" w:eastAsia="Symbol" w:hAnsi="Times New Roman"/>
                <w:sz w:val="28"/>
                <w:vertAlign w:val="superscript"/>
              </w:rPr>
              <w:t>(</w:t>
            </w:r>
            <w:r>
              <w:rPr>
                <w:rFonts w:ascii="Times New Roman" w:eastAsia="Symbol" w:hAnsi="Times New Roman"/>
                <w:sz w:val="28"/>
                <w:szCs w:val="20"/>
                <w:vertAlign w:val="superscript"/>
              </w:rPr>
              <w:t>дата составления)</w:t>
            </w:r>
          </w:p>
        </w:tc>
        <w:tc>
          <w:tcPr>
            <w:tcW w:w="1276" w:type="dxa"/>
            <w:shd w:val="clear" w:color="auto" w:fill="auto"/>
            <w:vAlign w:val="bottom"/>
          </w:tcPr>
          <w:p w:rsidR="00D103C4" w:rsidRDefault="00D103C4" w:rsidP="00D103C4">
            <w:pPr>
              <w:snapToGrid w:val="0"/>
              <w:spacing w:after="0" w:line="240" w:lineRule="auto"/>
              <w:ind w:right="-54"/>
              <w:rPr>
                <w:rFonts w:ascii="Times New Roman" w:eastAsia="Symbol" w:hAnsi="Times New Roman"/>
                <w:b/>
                <w:sz w:val="28"/>
                <w:szCs w:val="20"/>
                <w:vertAlign w:val="superscript"/>
              </w:rPr>
            </w:pPr>
          </w:p>
        </w:tc>
        <w:tc>
          <w:tcPr>
            <w:tcW w:w="3123" w:type="dxa"/>
            <w:tcBorders>
              <w:top w:val="single" w:sz="4" w:space="0" w:color="000001"/>
            </w:tcBorders>
            <w:shd w:val="clear" w:color="auto" w:fill="auto"/>
            <w:vAlign w:val="bottom"/>
          </w:tcPr>
          <w:p w:rsidR="00D103C4" w:rsidRDefault="00D103C4" w:rsidP="00D103C4">
            <w:pPr>
              <w:spacing w:after="0" w:line="240" w:lineRule="auto"/>
              <w:ind w:right="-54"/>
              <w:jc w:val="center"/>
            </w:pPr>
            <w:r>
              <w:rPr>
                <w:rFonts w:ascii="Times New Roman" w:eastAsia="Symbol" w:hAnsi="Times New Roman"/>
                <w:sz w:val="28"/>
                <w:szCs w:val="20"/>
                <w:vertAlign w:val="superscript"/>
              </w:rPr>
              <w:t>(время составления)</w:t>
            </w:r>
          </w:p>
        </w:tc>
        <w:tc>
          <w:tcPr>
            <w:tcW w:w="827" w:type="dxa"/>
            <w:shd w:val="clear" w:color="auto" w:fill="auto"/>
            <w:vAlign w:val="bottom"/>
          </w:tcPr>
          <w:p w:rsidR="00D103C4" w:rsidRDefault="00D103C4" w:rsidP="00D103C4">
            <w:pPr>
              <w:spacing w:after="0" w:line="240" w:lineRule="auto"/>
              <w:ind w:right="-54"/>
              <w:jc w:val="center"/>
            </w:pPr>
            <w:r>
              <w:rPr>
                <w:rFonts w:ascii="Times New Roman" w:hAnsi="Times New Roman"/>
                <w:b/>
                <w:sz w:val="28"/>
                <w:szCs w:val="20"/>
                <w:vertAlign w:val="superscript"/>
              </w:rPr>
              <w:t xml:space="preserve"> </w:t>
            </w:r>
          </w:p>
        </w:tc>
        <w:tc>
          <w:tcPr>
            <w:tcW w:w="123" w:type="dxa"/>
            <w:shd w:val="clear" w:color="auto" w:fill="auto"/>
            <w:vAlign w:val="bottom"/>
          </w:tcPr>
          <w:p w:rsidR="00D103C4" w:rsidRDefault="00D103C4" w:rsidP="00D103C4">
            <w:pPr>
              <w:snapToGrid w:val="0"/>
              <w:spacing w:after="0" w:line="240" w:lineRule="auto"/>
              <w:ind w:right="-54"/>
              <w:jc w:val="center"/>
              <w:rPr>
                <w:rFonts w:ascii="Times New Roman" w:eastAsia="Symbol" w:hAnsi="Times New Roman"/>
                <w:b/>
                <w:sz w:val="28"/>
                <w:szCs w:val="20"/>
                <w:vertAlign w:val="superscript"/>
              </w:rPr>
            </w:pPr>
          </w:p>
        </w:tc>
        <w:tc>
          <w:tcPr>
            <w:tcW w:w="1950" w:type="dxa"/>
            <w:tcBorders>
              <w:top w:val="single" w:sz="4" w:space="0" w:color="000001"/>
            </w:tcBorders>
            <w:shd w:val="clear" w:color="auto" w:fill="auto"/>
            <w:vAlign w:val="bottom"/>
          </w:tcPr>
          <w:p w:rsidR="00D103C4" w:rsidRDefault="00D103C4" w:rsidP="00D103C4">
            <w:pPr>
              <w:spacing w:after="0" w:line="240" w:lineRule="auto"/>
              <w:ind w:right="-54"/>
            </w:pPr>
            <w:r>
              <w:rPr>
                <w:rFonts w:ascii="Times New Roman" w:hAnsi="Times New Roman"/>
                <w:sz w:val="28"/>
                <w:szCs w:val="20"/>
                <w:vertAlign w:val="superscript"/>
              </w:rPr>
              <w:t xml:space="preserve"> </w:t>
            </w:r>
            <w:r>
              <w:rPr>
                <w:rFonts w:ascii="Times New Roman" w:eastAsia="Symbol" w:hAnsi="Times New Roman"/>
                <w:sz w:val="28"/>
                <w:szCs w:val="20"/>
                <w:vertAlign w:val="superscript"/>
              </w:rPr>
              <w:t>(место составления)</w:t>
            </w:r>
          </w:p>
        </w:tc>
      </w:tr>
    </w:tbl>
    <w:p w:rsidR="00D103C4" w:rsidRDefault="00D103C4" w:rsidP="00D103C4">
      <w:pPr>
        <w:spacing w:after="0" w:line="240" w:lineRule="auto"/>
        <w:ind w:left="-57" w:right="-54"/>
        <w:jc w:val="center"/>
        <w:rPr>
          <w:rFonts w:ascii="Times New Roman" w:eastAsia="Symbol" w:hAnsi="Times New Roman"/>
          <w:sz w:val="18"/>
          <w:szCs w:val="18"/>
        </w:rPr>
      </w:pPr>
    </w:p>
    <w:p w:rsidR="00D103C4" w:rsidRDefault="00D103C4" w:rsidP="00D103C4">
      <w:pPr>
        <w:tabs>
          <w:tab w:val="left" w:pos="9781"/>
        </w:tabs>
        <w:spacing w:after="0" w:line="240" w:lineRule="auto"/>
        <w:ind w:left="-57" w:firstLine="741"/>
        <w:jc w:val="both"/>
        <w:rPr>
          <w:rFonts w:ascii="Times New Roman" w:eastAsia="Symbol" w:hAnsi="Times New Roman"/>
          <w:i/>
          <w:sz w:val="24"/>
          <w:szCs w:val="24"/>
        </w:rPr>
      </w:pPr>
      <w:r>
        <w:rPr>
          <w:rFonts w:ascii="Times New Roman" w:eastAsia="Symbol" w:hAnsi="Times New Roman"/>
          <w:sz w:val="28"/>
          <w:szCs w:val="28"/>
        </w:rPr>
        <w:t xml:space="preserve">Руководствуясь Земельным кодексом Российской Федерации, Кодексом Российской Федерации об административных правонарушениях, Кодексом Московской области об административных правонарушениях, постановлением Правительства Московской области «Об утверждении порядка осуществления муниципального земельного контроля на территории Московской области», </w:t>
      </w:r>
      <w:r>
        <w:rPr>
          <w:rFonts w:ascii="Times New Roman" w:eastAsia="Symbol" w:hAnsi="Times New Roman"/>
          <w:i/>
          <w:sz w:val="24"/>
          <w:szCs w:val="24"/>
        </w:rPr>
        <w:t>правовой акт, регламентирующий порядок муниципального земельного контроля на территории муниципального образования</w:t>
      </w:r>
      <w:r>
        <w:rPr>
          <w:rFonts w:ascii="Times New Roman" w:eastAsia="Symbol" w:hAnsi="Times New Roman"/>
          <w:i/>
          <w:sz w:val="24"/>
          <w:szCs w:val="24"/>
          <w:u w:val="single"/>
        </w:rPr>
        <w:t xml:space="preserve">, </w:t>
      </w:r>
      <w:r>
        <w:rPr>
          <w:rFonts w:ascii="Times New Roman" w:eastAsia="Symbol" w:hAnsi="Times New Roman"/>
          <w:i/>
          <w:sz w:val="24"/>
          <w:szCs w:val="24"/>
          <w:u w:val="single"/>
        </w:rPr>
        <w:tab/>
      </w:r>
      <w:r>
        <w:rPr>
          <w:rFonts w:ascii="Times New Roman" w:eastAsia="Symbol" w:hAnsi="Times New Roman"/>
          <w:i/>
          <w:sz w:val="24"/>
          <w:szCs w:val="24"/>
        </w:rPr>
        <w:t xml:space="preserve">                   </w:t>
      </w:r>
    </w:p>
    <w:p w:rsidR="00D103C4" w:rsidRDefault="00D103C4" w:rsidP="00D103C4">
      <w:pPr>
        <w:tabs>
          <w:tab w:val="left" w:pos="9781"/>
        </w:tabs>
        <w:spacing w:after="0" w:line="240" w:lineRule="auto"/>
        <w:ind w:left="-57" w:firstLine="741"/>
        <w:jc w:val="both"/>
      </w:pPr>
      <w:r>
        <w:rPr>
          <w:rFonts w:ascii="Times New Roman" w:eastAsia="Symbol" w:hAnsi="Times New Roman"/>
          <w:i/>
          <w:sz w:val="24"/>
          <w:szCs w:val="24"/>
        </w:rPr>
        <w:t xml:space="preserve">                                                          </w:t>
      </w:r>
      <w:r>
        <w:rPr>
          <w:rFonts w:ascii="Times New Roman" w:eastAsia="Symbol" w:hAnsi="Times New Roman"/>
          <w:i/>
          <w:sz w:val="20"/>
          <w:szCs w:val="20"/>
        </w:rPr>
        <w:t>(должность, ФИО должностного лица, составившего протокол)</w:t>
      </w:r>
    </w:p>
    <w:p w:rsidR="00D103C4" w:rsidRDefault="00D103C4" w:rsidP="00D103C4">
      <w:pPr>
        <w:spacing w:after="0" w:line="240" w:lineRule="auto"/>
        <w:ind w:left="-57" w:firstLine="57"/>
        <w:jc w:val="both"/>
      </w:pPr>
      <w:r>
        <w:rPr>
          <w:rFonts w:ascii="Times New Roman" w:hAnsi="Times New Roman"/>
          <w:i/>
          <w:sz w:val="24"/>
          <w:szCs w:val="24"/>
          <w:u w:val="single"/>
        </w:rPr>
        <w:t xml:space="preserve"> </w:t>
      </w:r>
    </w:p>
    <w:p w:rsidR="00D103C4" w:rsidRDefault="00D103C4" w:rsidP="00D103C4">
      <w:pPr>
        <w:tabs>
          <w:tab w:val="left" w:pos="426"/>
          <w:tab w:val="left" w:pos="9781"/>
        </w:tabs>
        <w:spacing w:after="0" w:line="240" w:lineRule="auto"/>
        <w:ind w:firstLine="709"/>
        <w:jc w:val="center"/>
      </w:pPr>
      <w:r>
        <w:rPr>
          <w:rFonts w:ascii="Times New Roman" w:eastAsia="Symbol" w:hAnsi="Times New Roman"/>
          <w:sz w:val="28"/>
          <w:szCs w:val="28"/>
        </w:rPr>
        <w:t>В отсутствии/присутствии</w:t>
      </w:r>
      <w:r>
        <w:rPr>
          <w:rFonts w:ascii="Times New Roman" w:eastAsia="Symbol" w:hAnsi="Times New Roman"/>
          <w:sz w:val="24"/>
          <w:szCs w:val="24"/>
        </w:rPr>
        <w:t xml:space="preserve"> </w:t>
      </w:r>
      <w:r>
        <w:rPr>
          <w:rFonts w:ascii="Times New Roman" w:eastAsia="Symbol" w:hAnsi="Times New Roman"/>
          <w:sz w:val="24"/>
          <w:szCs w:val="24"/>
          <w:u w:val="single"/>
        </w:rPr>
        <w:tab/>
      </w:r>
      <w:r>
        <w:rPr>
          <w:rFonts w:ascii="Times New Roman" w:eastAsia="Symbol" w:hAnsi="Times New Roman"/>
          <w:i/>
          <w:sz w:val="24"/>
          <w:szCs w:val="24"/>
          <w:u w:val="single"/>
        </w:rPr>
        <w:br/>
      </w:r>
      <w:r>
        <w:rPr>
          <w:rFonts w:ascii="Times New Roman" w:eastAsia="Symbol" w:hAnsi="Times New Roman"/>
          <w:i/>
          <w:sz w:val="18"/>
          <w:szCs w:val="18"/>
        </w:rPr>
        <w:t xml:space="preserve">                                                                                       (должность, наименование юридического лица ФИО представителя</w:t>
      </w:r>
      <w:r>
        <w:rPr>
          <w:rFonts w:ascii="Times New Roman" w:eastAsia="Symbol" w:hAnsi="Times New Roman"/>
          <w:i/>
          <w:sz w:val="18"/>
          <w:szCs w:val="18"/>
        </w:rPr>
        <w:br/>
        <w:t xml:space="preserve">                                                                                        юридического лица, № доверенности,/ ФИО гражданина, </w:t>
      </w:r>
      <w:r>
        <w:rPr>
          <w:rFonts w:ascii="Times New Roman" w:eastAsia="Symbol" w:hAnsi="Times New Roman"/>
          <w:i/>
          <w:sz w:val="18"/>
          <w:szCs w:val="18"/>
        </w:rPr>
        <w:br/>
        <w:t xml:space="preserve">                                                                                    в отношении которых составлен протокол)</w:t>
      </w:r>
    </w:p>
    <w:p w:rsidR="00D103C4" w:rsidRDefault="00D103C4" w:rsidP="00D103C4">
      <w:pPr>
        <w:tabs>
          <w:tab w:val="left" w:pos="426"/>
          <w:tab w:val="left" w:pos="9781"/>
        </w:tabs>
        <w:spacing w:after="0" w:line="240" w:lineRule="auto"/>
        <w:jc w:val="both"/>
      </w:pPr>
      <w:r>
        <w:rPr>
          <w:rFonts w:ascii="Times New Roman" w:hAnsi="Times New Roman"/>
          <w:i/>
          <w:sz w:val="24"/>
          <w:szCs w:val="24"/>
          <w:u w:val="single"/>
        </w:rPr>
        <w:t xml:space="preserve"> </w:t>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p>
    <w:p w:rsidR="00D103C4" w:rsidRDefault="00D103C4" w:rsidP="00D103C4">
      <w:pPr>
        <w:spacing w:after="0" w:line="240" w:lineRule="auto"/>
        <w:ind w:left="-57" w:firstLine="741"/>
        <w:rPr>
          <w:rFonts w:ascii="Times New Roman" w:eastAsia="Symbol" w:hAnsi="Times New Roman"/>
          <w:sz w:val="24"/>
          <w:szCs w:val="24"/>
          <w:u w:val="single"/>
        </w:rPr>
      </w:pPr>
    </w:p>
    <w:p w:rsidR="00D103C4" w:rsidRDefault="00D103C4" w:rsidP="00D103C4">
      <w:pPr>
        <w:spacing w:after="0" w:line="240" w:lineRule="auto"/>
        <w:ind w:left="-57" w:firstLine="741"/>
        <w:rPr>
          <w:sz w:val="28"/>
          <w:szCs w:val="28"/>
        </w:rPr>
      </w:pPr>
      <w:r>
        <w:rPr>
          <w:rFonts w:ascii="Times New Roman" w:eastAsia="Symbol" w:hAnsi="Times New Roman"/>
          <w:sz w:val="28"/>
          <w:szCs w:val="28"/>
        </w:rPr>
        <w:t>составил настоящий протокол о следующем:</w:t>
      </w:r>
    </w:p>
    <w:p w:rsidR="00D103C4" w:rsidRDefault="00D103C4" w:rsidP="00D103C4">
      <w:pPr>
        <w:tabs>
          <w:tab w:val="left" w:pos="9781"/>
        </w:tabs>
        <w:spacing w:after="0" w:line="240" w:lineRule="auto"/>
        <w:ind w:firstLine="540"/>
        <w:jc w:val="both"/>
      </w:pPr>
      <w:r>
        <w:rPr>
          <w:rFonts w:ascii="Times New Roman" w:eastAsia="Symbol" w:hAnsi="Times New Roman"/>
          <w:i/>
          <w:sz w:val="28"/>
          <w:szCs w:val="28"/>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tab/>
      </w:r>
      <w:r>
        <w:rPr>
          <w:rFonts w:ascii="Times New Roman" w:eastAsia="Symbol" w:hAnsi="Times New Roman"/>
          <w:i/>
          <w:sz w:val="24"/>
          <w:szCs w:val="24"/>
          <w:u w:val="single"/>
        </w:rPr>
        <w:lastRenderedPageBreak/>
        <w:tab/>
      </w:r>
      <w:r>
        <w:rPr>
          <w:rFonts w:ascii="Times New Roman" w:eastAsia="Symbol" w:hAnsi="Times New Roman"/>
          <w:i/>
          <w:sz w:val="24"/>
          <w:szCs w:val="24"/>
          <w:u w:val="single"/>
        </w:rPr>
        <w:tab/>
      </w:r>
      <w:r>
        <w:rPr>
          <w:rFonts w:ascii="Times New Roman" w:eastAsia="Symbol" w:hAnsi="Times New Roman"/>
          <w:i/>
          <w:sz w:val="24"/>
          <w:szCs w:val="24"/>
          <w:u w:val="single"/>
        </w:rPr>
        <w:tab/>
      </w:r>
    </w:p>
    <w:p w:rsidR="00D103C4" w:rsidRDefault="00D103C4" w:rsidP="00D103C4">
      <w:pPr>
        <w:spacing w:after="0" w:line="240" w:lineRule="auto"/>
        <w:ind w:firstLine="567"/>
        <w:jc w:val="both"/>
        <w:rPr>
          <w:sz w:val="28"/>
          <w:szCs w:val="28"/>
        </w:rPr>
      </w:pPr>
      <w:r>
        <w:rPr>
          <w:rFonts w:ascii="Times New Roman" w:eastAsia="Calibri" w:hAnsi="Times New Roman"/>
          <w:sz w:val="24"/>
          <w:szCs w:val="24"/>
          <w:lang w:eastAsia="en-US"/>
        </w:rPr>
        <w:br/>
      </w:r>
    </w:p>
    <w:p w:rsidR="00D103C4" w:rsidRDefault="00D103C4" w:rsidP="00D103C4">
      <w:pPr>
        <w:tabs>
          <w:tab w:val="left" w:pos="9781"/>
        </w:tabs>
        <w:spacing w:after="0" w:line="240" w:lineRule="auto"/>
        <w:ind w:firstLine="540"/>
        <w:jc w:val="both"/>
      </w:pPr>
      <w:r>
        <w:rPr>
          <w:rFonts w:ascii="Times New Roman" w:eastAsia="Calibri" w:hAnsi="Times New Roman"/>
          <w:sz w:val="28"/>
          <w:szCs w:val="28"/>
          <w:lang w:eastAsia="en-US"/>
        </w:rPr>
        <w:t xml:space="preserve">Данные действия попадают </w:t>
      </w:r>
      <w:proofErr w:type="gramStart"/>
      <w:r>
        <w:rPr>
          <w:rFonts w:ascii="Times New Roman" w:eastAsia="Calibri" w:hAnsi="Times New Roman"/>
          <w:sz w:val="28"/>
          <w:szCs w:val="28"/>
          <w:lang w:eastAsia="en-US"/>
        </w:rPr>
        <w:t>под</w:t>
      </w:r>
      <w:proofErr w:type="gramEnd"/>
      <w:r>
        <w:rPr>
          <w:rFonts w:ascii="Times New Roman" w:eastAsia="Calibri" w:hAnsi="Times New Roman"/>
          <w:sz w:val="28"/>
          <w:szCs w:val="28"/>
          <w:lang w:eastAsia="en-US"/>
        </w:rPr>
        <w:t>:</w:t>
      </w:r>
      <w:r>
        <w:rPr>
          <w:rFonts w:ascii="Times New Roman" w:eastAsia="Calibri" w:hAnsi="Times New Roman"/>
          <w:sz w:val="24"/>
          <w:szCs w:val="24"/>
          <w:lang w:eastAsia="en-US"/>
        </w:rPr>
        <w:t xml:space="preserve"> </w:t>
      </w:r>
      <w:r>
        <w:rPr>
          <w:rFonts w:ascii="Times New Roman" w:eastAsia="Calibri" w:hAnsi="Times New Roman"/>
          <w:sz w:val="24"/>
          <w:szCs w:val="24"/>
          <w:u w:val="single"/>
          <w:lang w:eastAsia="en-US"/>
        </w:rPr>
        <w:tab/>
      </w:r>
    </w:p>
    <w:p w:rsidR="00D103C4" w:rsidRDefault="00D103C4" w:rsidP="00D103C4">
      <w:pPr>
        <w:spacing w:after="0" w:line="240" w:lineRule="auto"/>
        <w:ind w:firstLine="4536"/>
        <w:jc w:val="both"/>
      </w:pPr>
      <w:r>
        <w:rPr>
          <w:rFonts w:ascii="Times New Roman" w:hAnsi="Times New Roman"/>
          <w:i/>
          <w:sz w:val="18"/>
          <w:szCs w:val="18"/>
          <w:lang w:eastAsia="en-US"/>
        </w:rPr>
        <w:t xml:space="preserve">             </w:t>
      </w:r>
      <w:r>
        <w:rPr>
          <w:rFonts w:ascii="Times New Roman" w:eastAsia="Calibri" w:hAnsi="Times New Roman"/>
          <w:i/>
          <w:sz w:val="18"/>
          <w:szCs w:val="18"/>
          <w:lang w:eastAsia="en-US"/>
        </w:rPr>
        <w:t xml:space="preserve">(наименование статьи </w:t>
      </w:r>
      <w:proofErr w:type="spellStart"/>
      <w:r>
        <w:rPr>
          <w:rFonts w:ascii="Times New Roman" w:eastAsia="Calibri" w:hAnsi="Times New Roman"/>
          <w:i/>
          <w:sz w:val="18"/>
          <w:szCs w:val="18"/>
          <w:lang w:eastAsia="en-US"/>
        </w:rPr>
        <w:t>КоАП</w:t>
      </w:r>
      <w:proofErr w:type="spellEnd"/>
      <w:r>
        <w:rPr>
          <w:rFonts w:ascii="Times New Roman" w:eastAsia="Calibri" w:hAnsi="Times New Roman"/>
          <w:i/>
          <w:sz w:val="18"/>
          <w:szCs w:val="18"/>
          <w:lang w:eastAsia="en-US"/>
        </w:rPr>
        <w:t xml:space="preserve"> РФ, ее расшифровка)</w:t>
      </w:r>
    </w:p>
    <w:p w:rsidR="00D103C4" w:rsidRDefault="00D103C4" w:rsidP="00D103C4">
      <w:pPr>
        <w:tabs>
          <w:tab w:val="left" w:pos="9781"/>
        </w:tabs>
        <w:spacing w:after="0" w:line="240" w:lineRule="auto"/>
        <w:jc w:val="both"/>
      </w:pPr>
      <w:r>
        <w:rPr>
          <w:rFonts w:ascii="Times New Roman" w:eastAsia="Calibri" w:hAnsi="Times New Roman"/>
          <w:sz w:val="24"/>
          <w:szCs w:val="24"/>
          <w:u w:val="single"/>
          <w:lang w:eastAsia="en-US"/>
        </w:rPr>
        <w:tab/>
      </w:r>
      <w:r>
        <w:rPr>
          <w:rFonts w:ascii="Times New Roman" w:eastAsia="Calibri" w:hAnsi="Times New Roman"/>
          <w:sz w:val="24"/>
          <w:szCs w:val="24"/>
          <w:u w:val="single"/>
          <w:lang w:eastAsia="en-US"/>
        </w:rPr>
        <w:tab/>
      </w:r>
    </w:p>
    <w:p w:rsidR="00D103C4" w:rsidRDefault="00D103C4" w:rsidP="00D103C4">
      <w:pPr>
        <w:spacing w:after="0" w:line="240" w:lineRule="auto"/>
        <w:ind w:firstLine="540"/>
        <w:jc w:val="both"/>
        <w:rPr>
          <w:rFonts w:ascii="Times New Roman" w:eastAsia="Calibri" w:hAnsi="Times New Roman"/>
          <w:sz w:val="24"/>
          <w:szCs w:val="24"/>
          <w:u w:val="single"/>
          <w:lang w:eastAsia="en-US"/>
        </w:rPr>
      </w:pPr>
    </w:p>
    <w:p w:rsidR="00D103C4" w:rsidRDefault="00D103C4" w:rsidP="00D103C4">
      <w:pPr>
        <w:spacing w:after="0" w:line="240" w:lineRule="auto"/>
        <w:ind w:firstLine="540"/>
        <w:jc w:val="both"/>
        <w:rPr>
          <w:rFonts w:ascii="Times New Roman" w:eastAsia="Calibri" w:hAnsi="Times New Roman"/>
          <w:sz w:val="24"/>
          <w:szCs w:val="24"/>
          <w:u w:val="single"/>
          <w:lang w:eastAsia="en-US"/>
        </w:rPr>
      </w:pPr>
    </w:p>
    <w:p w:rsidR="00D103C4" w:rsidRDefault="00D103C4" w:rsidP="00D103C4">
      <w:pPr>
        <w:spacing w:after="0" w:line="240" w:lineRule="auto"/>
        <w:ind w:firstLine="540"/>
        <w:jc w:val="both"/>
        <w:rPr>
          <w:sz w:val="28"/>
          <w:szCs w:val="28"/>
        </w:rPr>
      </w:pPr>
      <w:r>
        <w:rPr>
          <w:rFonts w:ascii="Times New Roman" w:eastAsia="Calibri" w:hAnsi="Times New Roman"/>
          <w:sz w:val="28"/>
          <w:szCs w:val="28"/>
          <w:lang w:eastAsia="en-US"/>
        </w:rPr>
        <w:t>Указанное нарушение допущено:</w:t>
      </w:r>
    </w:p>
    <w:p w:rsidR="00D103C4" w:rsidRDefault="00D103C4" w:rsidP="00D103C4">
      <w:pPr>
        <w:tabs>
          <w:tab w:val="left" w:pos="9781"/>
        </w:tabs>
        <w:spacing w:after="0" w:line="240" w:lineRule="auto"/>
        <w:jc w:val="both"/>
      </w:pPr>
      <w:r>
        <w:rPr>
          <w:rFonts w:ascii="Times New Roman" w:eastAsia="Calibri" w:hAnsi="Times New Roman"/>
          <w:sz w:val="24"/>
          <w:szCs w:val="24"/>
          <w:u w:val="single"/>
          <w:lang w:eastAsia="en-US"/>
        </w:rPr>
        <w:tab/>
      </w:r>
    </w:p>
    <w:p w:rsidR="00D103C4" w:rsidRDefault="00D103C4" w:rsidP="00D103C4">
      <w:pPr>
        <w:spacing w:after="0" w:line="240" w:lineRule="auto"/>
        <w:jc w:val="center"/>
      </w:pPr>
      <w:r>
        <w:rPr>
          <w:rFonts w:ascii="Times New Roman" w:eastAsia="Calibri" w:hAnsi="Times New Roman"/>
          <w:i/>
          <w:sz w:val="18"/>
          <w:szCs w:val="18"/>
          <w:lang w:eastAsia="en-US"/>
        </w:rPr>
        <w:t>(наименование организации, ФИО ее руководителя, должностного лица,</w:t>
      </w:r>
      <w:r>
        <w:rPr>
          <w:rFonts w:ascii="Times New Roman" w:hAnsi="Times New Roman"/>
          <w:i/>
          <w:sz w:val="24"/>
          <w:szCs w:val="24"/>
        </w:rPr>
        <w:t xml:space="preserve"> </w:t>
      </w:r>
      <w:r>
        <w:rPr>
          <w:rFonts w:ascii="Times New Roman" w:eastAsia="Calibri" w:hAnsi="Times New Roman"/>
          <w:i/>
          <w:sz w:val="18"/>
          <w:szCs w:val="18"/>
          <w:lang w:eastAsia="en-US"/>
        </w:rPr>
        <w:t>индивидуального предпринимателя ИНН, адрес места нахождения/ гражданина, дата рождения, пол, место рождения, паспорт гражданина РФ серия №</w:t>
      </w:r>
      <w:proofErr w:type="gramStart"/>
      <w:r>
        <w:rPr>
          <w:rFonts w:ascii="Times New Roman" w:eastAsia="Calibri" w:hAnsi="Times New Roman"/>
          <w:i/>
          <w:sz w:val="18"/>
          <w:szCs w:val="18"/>
          <w:lang w:eastAsia="en-US"/>
        </w:rPr>
        <w:t xml:space="preserve"> ,</w:t>
      </w:r>
      <w:proofErr w:type="gramEnd"/>
      <w:r>
        <w:rPr>
          <w:rFonts w:ascii="Times New Roman" w:eastAsia="Calibri" w:hAnsi="Times New Roman"/>
          <w:i/>
          <w:sz w:val="18"/>
          <w:szCs w:val="18"/>
          <w:lang w:eastAsia="en-US"/>
        </w:rPr>
        <w:t>когда и кем выдан, код подразделения, адрес постоянного места жительства, тел.)</w:t>
      </w:r>
    </w:p>
    <w:p w:rsidR="00D103C4" w:rsidRDefault="00D103C4" w:rsidP="00D103C4">
      <w:pPr>
        <w:spacing w:after="0" w:line="240" w:lineRule="auto"/>
        <w:ind w:right="-54"/>
        <w:jc w:val="center"/>
        <w:rPr>
          <w:rFonts w:ascii="Times New Roman" w:eastAsia="Calibri" w:hAnsi="Times New Roman"/>
          <w:bCs/>
          <w:i/>
          <w:sz w:val="24"/>
          <w:szCs w:val="24"/>
          <w:lang w:eastAsia="en-US"/>
        </w:rPr>
      </w:pPr>
    </w:p>
    <w:p w:rsidR="00D103C4" w:rsidRDefault="00D103C4" w:rsidP="00D103C4">
      <w:pPr>
        <w:spacing w:after="0" w:line="240" w:lineRule="auto"/>
        <w:ind w:firstLine="540"/>
        <w:jc w:val="both"/>
        <w:rPr>
          <w:sz w:val="28"/>
          <w:szCs w:val="28"/>
        </w:rPr>
      </w:pPr>
      <w:r>
        <w:rPr>
          <w:rFonts w:ascii="Times New Roman" w:eastAsia="Calibri" w:hAnsi="Times New Roman"/>
          <w:sz w:val="28"/>
          <w:szCs w:val="28"/>
          <w:lang w:eastAsia="en-US"/>
        </w:rPr>
        <w:t>Объяснения лица (физического, должностного, законного представителя юридического), в отношении которого возбуждено дело об административном правонарушении:</w:t>
      </w:r>
    </w:p>
    <w:p w:rsidR="00D103C4" w:rsidRDefault="00D103C4" w:rsidP="00D103C4">
      <w:pPr>
        <w:spacing w:after="0" w:line="240" w:lineRule="auto"/>
        <w:ind w:firstLine="540"/>
        <w:jc w:val="both"/>
        <w:rPr>
          <w:rFonts w:ascii="Times New Roman" w:eastAsia="Calibri" w:hAnsi="Times New Roman"/>
          <w:sz w:val="28"/>
          <w:szCs w:val="28"/>
          <w:lang w:eastAsia="en-US"/>
        </w:rPr>
      </w:pPr>
    </w:p>
    <w:p w:rsidR="00D103C4" w:rsidRDefault="00D103C4" w:rsidP="00D103C4">
      <w:pPr>
        <w:spacing w:after="0" w:line="240" w:lineRule="auto"/>
        <w:jc w:val="both"/>
        <w:rPr>
          <w:sz w:val="28"/>
          <w:szCs w:val="28"/>
        </w:rPr>
      </w:pPr>
      <w:r>
        <w:rPr>
          <w:rFonts w:ascii="Times New Roman" w:eastAsia="Calibri" w:hAnsi="Times New Roman"/>
          <w:sz w:val="28"/>
          <w:szCs w:val="28"/>
          <w:lang w:eastAsia="en-US"/>
        </w:rPr>
        <w:t>Объяснения желаю давать на языке.</w:t>
      </w:r>
    </w:p>
    <w:p w:rsidR="00D103C4" w:rsidRDefault="00D103C4" w:rsidP="00D103C4">
      <w:pPr>
        <w:spacing w:after="0" w:line="240" w:lineRule="auto"/>
        <w:ind w:firstLine="540"/>
        <w:jc w:val="both"/>
        <w:rPr>
          <w:rFonts w:ascii="Times New Roman" w:eastAsia="Calibri" w:hAnsi="Times New Roman"/>
          <w:sz w:val="28"/>
          <w:szCs w:val="28"/>
          <w:lang w:eastAsia="en-US"/>
        </w:rPr>
      </w:pPr>
    </w:p>
    <w:p w:rsidR="00D103C4" w:rsidRDefault="00D103C4" w:rsidP="00D103C4">
      <w:pPr>
        <w:spacing w:after="0" w:line="240" w:lineRule="auto"/>
        <w:jc w:val="both"/>
        <w:rPr>
          <w:rFonts w:ascii="Times New Roman" w:eastAsia="Calibri" w:hAnsi="Times New Roman"/>
          <w:sz w:val="28"/>
          <w:szCs w:val="28"/>
          <w:lang w:eastAsia="en-US"/>
        </w:rPr>
      </w:pPr>
    </w:p>
    <w:p w:rsidR="00D103C4" w:rsidRDefault="00D103C4" w:rsidP="00D103C4">
      <w:pPr>
        <w:spacing w:after="0" w:line="240" w:lineRule="auto"/>
        <w:jc w:val="both"/>
        <w:rPr>
          <w:sz w:val="28"/>
          <w:szCs w:val="28"/>
        </w:rPr>
      </w:pPr>
      <w:r>
        <w:rPr>
          <w:rFonts w:ascii="Times New Roman" w:eastAsia="Calibri" w:hAnsi="Times New Roman"/>
          <w:sz w:val="28"/>
          <w:szCs w:val="28"/>
          <w:lang w:eastAsia="en-US"/>
        </w:rPr>
        <w:t xml:space="preserve">В услугах переводчика: </w:t>
      </w:r>
    </w:p>
    <w:p w:rsidR="00D103C4" w:rsidRDefault="00D103C4" w:rsidP="00D103C4">
      <w:pPr>
        <w:spacing w:after="0" w:line="240" w:lineRule="auto"/>
        <w:jc w:val="both"/>
      </w:pPr>
      <w:r>
        <w:rPr>
          <w:rFonts w:ascii="Times New Roman" w:eastAsia="Calibri" w:hAnsi="Times New Roman"/>
          <w:sz w:val="24"/>
          <w:szCs w:val="24"/>
          <w:u w:val="single"/>
          <w:lang w:eastAsia="en-US"/>
        </w:rPr>
        <w:tab/>
      </w:r>
      <w:r>
        <w:rPr>
          <w:rFonts w:ascii="Times New Roman" w:eastAsia="Calibri" w:hAnsi="Times New Roman"/>
          <w:sz w:val="24"/>
          <w:szCs w:val="24"/>
          <w:u w:val="single"/>
          <w:lang w:eastAsia="en-US"/>
        </w:rPr>
        <w:tab/>
      </w:r>
      <w:r>
        <w:rPr>
          <w:rFonts w:ascii="Times New Roman" w:eastAsia="Calibri" w:hAnsi="Times New Roman"/>
          <w:sz w:val="24"/>
          <w:szCs w:val="24"/>
          <w:u w:val="single"/>
          <w:lang w:eastAsia="en-US"/>
        </w:rPr>
        <w:tab/>
      </w:r>
      <w:r>
        <w:rPr>
          <w:rFonts w:ascii="Times New Roman" w:eastAsia="Calibri" w:hAnsi="Times New Roman"/>
          <w:sz w:val="24"/>
          <w:szCs w:val="24"/>
          <w:u w:val="single"/>
          <w:lang w:eastAsia="en-US"/>
        </w:rPr>
        <w:tab/>
      </w:r>
      <w:r>
        <w:rPr>
          <w:rFonts w:ascii="Times New Roman" w:eastAsia="Calibri" w:hAnsi="Times New Roman"/>
          <w:sz w:val="24"/>
          <w:szCs w:val="24"/>
          <w:u w:val="single"/>
          <w:lang w:eastAsia="en-US"/>
        </w:rPr>
        <w:tab/>
      </w:r>
      <w:r>
        <w:rPr>
          <w:rFonts w:ascii="Times New Roman" w:eastAsia="Calibri" w:hAnsi="Times New Roman"/>
          <w:sz w:val="24"/>
          <w:szCs w:val="24"/>
          <w:u w:val="single"/>
          <w:lang w:eastAsia="en-US"/>
        </w:rPr>
        <w:tab/>
      </w:r>
      <w:r>
        <w:rPr>
          <w:rFonts w:ascii="Times New Roman" w:eastAsia="Calibri" w:hAnsi="Times New Roman"/>
          <w:sz w:val="24"/>
          <w:szCs w:val="24"/>
          <w:lang w:eastAsia="en-US"/>
        </w:rPr>
        <w:t xml:space="preserve"> </w:t>
      </w:r>
      <w:r>
        <w:rPr>
          <w:rFonts w:ascii="Times New Roman" w:eastAsia="Calibri" w:hAnsi="Times New Roman"/>
          <w:sz w:val="24"/>
          <w:szCs w:val="24"/>
          <w:u w:val="single"/>
          <w:lang w:eastAsia="en-US"/>
        </w:rPr>
        <w:tab/>
      </w:r>
      <w:r>
        <w:rPr>
          <w:rFonts w:ascii="Times New Roman" w:eastAsia="Calibri" w:hAnsi="Times New Roman"/>
          <w:sz w:val="24"/>
          <w:szCs w:val="24"/>
          <w:u w:val="single"/>
          <w:lang w:eastAsia="en-US"/>
        </w:rPr>
        <w:tab/>
      </w:r>
      <w:r>
        <w:rPr>
          <w:rFonts w:ascii="Times New Roman" w:eastAsia="Calibri" w:hAnsi="Times New Roman"/>
          <w:sz w:val="24"/>
          <w:szCs w:val="24"/>
          <w:u w:val="single"/>
          <w:lang w:eastAsia="en-US"/>
        </w:rPr>
        <w:tab/>
      </w:r>
      <w:r>
        <w:rPr>
          <w:rFonts w:ascii="Times New Roman" w:eastAsia="Calibri" w:hAnsi="Times New Roman"/>
          <w:sz w:val="24"/>
          <w:szCs w:val="24"/>
          <w:u w:val="single"/>
          <w:lang w:eastAsia="en-US"/>
        </w:rPr>
        <w:tab/>
      </w:r>
    </w:p>
    <w:p w:rsidR="00D103C4" w:rsidRDefault="00D103C4" w:rsidP="00D103C4">
      <w:pPr>
        <w:spacing w:after="0" w:line="240" w:lineRule="auto"/>
        <w:ind w:firstLine="540"/>
        <w:jc w:val="both"/>
      </w:pPr>
      <w:r>
        <w:rPr>
          <w:rFonts w:ascii="Times New Roman" w:hAnsi="Times New Roman"/>
          <w:i/>
          <w:sz w:val="20"/>
          <w:szCs w:val="20"/>
          <w:lang w:eastAsia="en-US"/>
        </w:rPr>
        <w:t xml:space="preserve">      </w:t>
      </w:r>
      <w:r>
        <w:rPr>
          <w:rFonts w:ascii="Times New Roman" w:eastAsia="Calibri" w:hAnsi="Times New Roman"/>
          <w:i/>
          <w:sz w:val="20"/>
          <w:szCs w:val="20"/>
          <w:lang w:eastAsia="en-US"/>
        </w:rPr>
        <w:t>(</w:t>
      </w:r>
      <w:proofErr w:type="gramStart"/>
      <w:r>
        <w:rPr>
          <w:rFonts w:ascii="Times New Roman" w:eastAsia="Calibri" w:hAnsi="Times New Roman"/>
          <w:i/>
          <w:sz w:val="20"/>
          <w:szCs w:val="20"/>
          <w:lang w:eastAsia="en-US"/>
        </w:rPr>
        <w:t>нуждаюсь</w:t>
      </w:r>
      <w:proofErr w:type="gramEnd"/>
      <w:r>
        <w:rPr>
          <w:rFonts w:ascii="Times New Roman" w:eastAsia="Calibri" w:hAnsi="Times New Roman"/>
          <w:i/>
          <w:sz w:val="20"/>
          <w:szCs w:val="20"/>
          <w:lang w:eastAsia="en-US"/>
        </w:rPr>
        <w:t>/не нуждаюсь)                                   (подпись)</w:t>
      </w:r>
    </w:p>
    <w:p w:rsidR="00D103C4" w:rsidRDefault="00D103C4" w:rsidP="00D103C4">
      <w:pPr>
        <w:tabs>
          <w:tab w:val="left" w:pos="284"/>
          <w:tab w:val="left" w:pos="426"/>
        </w:tabs>
        <w:spacing w:after="0" w:line="240" w:lineRule="auto"/>
        <w:ind w:firstLine="709"/>
        <w:jc w:val="both"/>
        <w:rPr>
          <w:rFonts w:ascii="Times New Roman" w:eastAsia="Calibri" w:hAnsi="Times New Roman"/>
          <w:i/>
          <w:sz w:val="24"/>
          <w:szCs w:val="24"/>
          <w:lang w:eastAsia="en-US"/>
        </w:rPr>
      </w:pPr>
    </w:p>
    <w:p w:rsidR="00D103C4" w:rsidRDefault="00D103C4" w:rsidP="00D103C4">
      <w:pPr>
        <w:tabs>
          <w:tab w:val="left" w:pos="284"/>
          <w:tab w:val="left" w:pos="426"/>
        </w:tabs>
        <w:spacing w:after="0" w:line="240" w:lineRule="auto"/>
        <w:ind w:firstLine="567"/>
        <w:jc w:val="both"/>
        <w:rPr>
          <w:sz w:val="28"/>
          <w:szCs w:val="28"/>
        </w:rPr>
      </w:pPr>
      <w:r>
        <w:rPr>
          <w:rFonts w:ascii="Times New Roman" w:hAnsi="Times New Roman"/>
          <w:sz w:val="28"/>
          <w:szCs w:val="28"/>
        </w:rPr>
        <w:t>Статья 51 Конституции РФ мне разъяснена и понятна</w:t>
      </w:r>
    </w:p>
    <w:p w:rsidR="00D103C4" w:rsidRDefault="00D103C4" w:rsidP="00D103C4">
      <w:pPr>
        <w:tabs>
          <w:tab w:val="left" w:pos="284"/>
          <w:tab w:val="left" w:pos="426"/>
        </w:tabs>
        <w:spacing w:after="0" w:line="240" w:lineRule="auto"/>
        <w:jc w:val="both"/>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 xml:space="preserve">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D103C4" w:rsidRDefault="00D103C4" w:rsidP="00D103C4">
      <w:pPr>
        <w:tabs>
          <w:tab w:val="left" w:pos="284"/>
          <w:tab w:val="left" w:pos="426"/>
        </w:tabs>
        <w:spacing w:after="0" w:line="240" w:lineRule="auto"/>
        <w:ind w:firstLine="567"/>
        <w:jc w:val="both"/>
      </w:pPr>
      <w:r>
        <w:rPr>
          <w:rFonts w:ascii="Times New Roman" w:hAnsi="Times New Roman"/>
          <w:i/>
          <w:sz w:val="20"/>
          <w:szCs w:val="20"/>
        </w:rPr>
        <w:t xml:space="preserve">                      ФИО                                                       (подпись)</w:t>
      </w:r>
    </w:p>
    <w:p w:rsidR="00D103C4" w:rsidRDefault="00D103C4" w:rsidP="00D103C4">
      <w:pPr>
        <w:tabs>
          <w:tab w:val="left" w:pos="284"/>
          <w:tab w:val="left" w:pos="426"/>
        </w:tabs>
        <w:spacing w:after="0" w:line="240" w:lineRule="auto"/>
        <w:ind w:firstLine="567"/>
        <w:jc w:val="both"/>
        <w:rPr>
          <w:rFonts w:ascii="Times New Roman" w:hAnsi="Times New Roman"/>
          <w:i/>
          <w:sz w:val="20"/>
          <w:szCs w:val="20"/>
        </w:rPr>
      </w:pPr>
      <w:r>
        <w:rPr>
          <w:rFonts w:ascii="Times New Roman" w:hAnsi="Times New Roman"/>
          <w:i/>
          <w:sz w:val="20"/>
          <w:szCs w:val="20"/>
        </w:rPr>
        <w:t xml:space="preserve">                                                                                                                                                                                                                                                                                                                                                                                                                                                                                                                                                                                                                                                                                                                                                                                                                                                                                                                                                                                                                                                                                                                                                                                                                                                                                                                                                                                                                                                                                                                                                                                                                                                                                                                                                                                                                                                                                                                                                                                                                                                                                                                                                                                                                                                                                                                                                                                                                                                                                                                                                                                                                                                                                                                                                                                                                                                                                                                                                                                                                                                                                                                                                                                                                                                                                                                                                                                                                                                                                                                                                                                                                                                                                                                                                                                                                                                                                                                                                                                                                                                                                                                                                                                                                                                                                                                                                                                                                                                                                                                                                                                                                                                                                                                                                                                                                                                                                                                                                                                                                                                                                                                                                                                                                                                                                                                                                                                                                                                                                                                                                                                                                                                                                                                                                                                                                                                                                                                                                                                                                                                                                                                                                                                                                                                                                                                                                                                                                                                                                                                                                                                                                                                                                                                                                                                                                                                                                                                                                                                                                                                                                                                                                                                                                                                                                                                                                                                                                                                                                                                                                                                                                                                                                                                                                                                                                                                                                                                                                                                                                                                                                                                                                                                                                                                                                                                                                                                                                                                                                                                                                                                                                                                                                                                                                                                                                                                                                                                                                                                                                                                                                                                                                                                                                                                                                                                                                                                                                                                                                                                                                                                                                                                                                                                                                                                                                                                                                                                                                                                                                                                                                                                                                                                                                                                                                                                                                                                                                                                                                                                                                                                                                                                                                                                                                                                                                                                                                                                                                                                                                                                                                                                                                                                                                                                                                                                                                                                                                                                                                                                                                                                                                                                                                                                                                                                                                                                                                                                                                                                                                                                                                                                                                                                                                                                                                                                                                                                                                                                                                                                                                                                                                                                                                                                                                                                                                                                                                                                                                                                                                                                                                                                                                                                                                                                                                                                                                                                                                                                                                                                                                                                                                                                                                                                                                                                                                                                                                                                                                                                                                                                                                                                                                                                                                                                                                                                                                                                                                                                                                                                                                                                                                                                                                                                                                                                                                                                                                                                                                                                                                                                                                                                                                                                                                                                                                                                                                                                                                                                                                                                                                                                                                                                                                                                                                                                                                                                                                                                                                                                                                                                                                                                                                                                                                                                                                                                                                                                                                                                                                                                                                                                                                                                                                                                                                                                                                                                                                                                                                                                                                                                                                                                                                                                                                                                                                                                                                                                                                                                                                                                                                                                                                                                                                                                                                                                                                                                                                                                                                                                                                                                                                                                                                                                                                                                                                                                                                                                                                                                                                                                                                                                                                                                                                                                                                                                                                                                                                                                                                                                                                                                                                                                                                                                                                                                                                                                                                                                                                                                                                                                                                                                                                                                                                                                                                                                                                                                                                                                                                                                                                                                                                                                                                                                                                                                                                                                                                                                                                                                                                                                                                                                                                                                                                                                                                                                                                                                                                                                                                                                                                                                                                                                                                                                                                                                                                                                                                                                                                                                                                                                                                                                                                                                                                                                                                                                                                                                                                                                                                                                                                                                                                                                                                                                                                                                                                                                                                                                                                                                                                                                                                                                                                                                                                                                                                                                                                                                                                                                                                                                                                                                                                                                                                                                                                                                                                                                                                                                                                                                                                                                                                                                                                                                                                                                                                                                                                                                                                                                                                                                                                                                                                                                                                                                                                                                                                                                                                                                                                                                                                                                                                                                                                                                                                                                                                                                                                                                                                                                                                                                                                                                                                                                                                                                                                                                                                                                                                                                                                                                                                                                                                                                                                                                                                                                                                                                                                                                                                                                                                                                                                                                                                                                                                                                                                                                                                                                                                                                                                                                                                                                                                                                                                                                                                                                                                                                                                                                                                                                                                                                                                                                                                                                                                                                                                                                                                                                                                                                                                                                                                                                                                                                                                                                                                                                                                                                                                                                                                                                                                                                                                                                                                                                                                                                                                                                                                                                                                                                                                                                                                                                                                                                                                                                                                                                                                                                                                                                                                                                                                                                                                                                                                                                                                                                                                                                                                                                                                                                                                                                                                                                                                                                                                                                                                                                                                                                                                                                                                                                                                                                                                                                                                                                                                                                                                                                                                                                                                                                                                                                                                                                                                                                                                                                                                                                                                                                                                                                                                                                                                                                                                                                                                                                                                                                                                                                                                                                                                                                                                                                                                                                                                                                                                                                                                                                                                                                                                                                                                                                                                                                                                                                                                                                                                                                                                                                                                                                                                                                                                                                                                                                                                                                                                                                                                                                                                                                                                                                                                                                                                                                                                                                                                                                                                                                                                                                                                                                                                                                                                                                                                                                                                                                                                                                                                                                                                                                                                                                                                                                                                                                                                                                                                                                                                                                                                                                                                                                                                                                                                                                                                                                                                                                                                                                                                                                                                                                                                                                                                                                                                                                                                                                                                                                                                                                                                                                                                                                                                                                                                                                                                                                                                                                                                                                                                                                                                                                                                                                                                                                                                                                                                                                                                                                                                                                                                                                                                                                                                                                                                                                                                                                                                                                                                                                                                                                                                                                                                                                                                                                                                                                                                                                                                                                                                                                                                                                                                                                                                                                                                                                                                                                                                                                                                                                                                                                                                                                                                                                                                                                                                                                                                                                                                                                                                                                                                                                                                                                                                                                                                                                                                                                                                                                                                                                                                                                                                                                                                                                                                                                                                                                                                                                                                                                                                                                                                                                                                                                                                                                                                                                                                                                                                                                                                                                                                                                                                                                                                                                                                                                                                                                                                                                                                                                                                                                                                                                                                                                                                                                                                                                                                                                                                                                                                                                                                                                                                                                                                                                                                                                                                                                                                                                                                                                                                                                                                                                                                                                                                                                                                                                                                                                                                                                                                                                                                                                                                                                                                                                                                                                                                                                                                                                                                                                                                                                                                                                                                                                                                                                                                                                                                                                                                                                                                                                                                                                                                                                                                                                                                                                                                                                                                                                                                                                                                                                                                                                                                                                                                                                                                                                                                                                                                                                                                                                                                                                                                                                                                                                                                                                                                                                                                                                                                                                                                                                                                                                                                                                                                                                                                                                                                                                                                                                                                                                                                                                                                                                                                                                                                                                                                                                                                                                                                                                                                                                                                                                                                                                                                                                                                                                                                                                                                                                                                                                                                                                                                                                                                                                                                                                                                                                                                                                                                                                                                                                                                                                                                                                                                                                                                                                                                                                                                                                                                                                                                                                                                                                                                                                                                                                                                                                                                                                                                                                                                                                                                                                                                                                                                                                                                                                                                                                                                                                                                                                                                                                                                                                                                                                                                                                                                                                                                                                                                                                                                                                                                                                                                                                                                                                                                                                                                                                                                                                                                                                                                                                                                                                                                                                                                                                                                                                                                                                                                                                                                                                                                                                                                                                                                                                                                                                                                                                                                                                                                                                                                                                                                                                                                                                                                                                                                                                                                                                                                                                                                                                                                                                                                                                                                                                                                                                                                                                                                                                                                                                                                                                                                                                                                                                                                                                                                                                                                                                                                                                                                                                                                                                                                                                                                                                                                                                                                                                                                                                                                                                                                                                                                                                                                                                                                                                                                                                                                                                                                                                                                                                                                                                                                                                                                                                                                                                                                                                                                                                                                                                                                                                                                                                                                                                                                                                                                                                                                                                                                                                                                                                                                                                                                                                                                                                                                                                                                                                                                                                                                                                                                                                                                                                                                                                                                                                                                                                                                                                                                                                                                                                                                                                                                                                                                                                                                                                                                                                                                                                                                                                                                                                                                                                                                                                                                                                                                                                                                                                                                                                                                                                                                                                                                                                                                                                                                                                                                                                                                                                                                                                                                                                                                                                                                 </w:t>
      </w:r>
    </w:p>
    <w:p w:rsidR="00D103C4" w:rsidRDefault="00D103C4" w:rsidP="00D103C4">
      <w:pPr>
        <w:tabs>
          <w:tab w:val="left" w:pos="284"/>
          <w:tab w:val="left" w:pos="426"/>
        </w:tabs>
        <w:spacing w:after="0" w:line="240" w:lineRule="auto"/>
        <w:ind w:firstLine="567"/>
        <w:jc w:val="both"/>
        <w:rPr>
          <w:rFonts w:ascii="Times New Roman" w:hAnsi="Times New Roman"/>
          <w:i/>
          <w:sz w:val="20"/>
          <w:szCs w:val="20"/>
        </w:rPr>
      </w:pPr>
      <w:r>
        <w:rPr>
          <w:rFonts w:ascii="Times New Roman" w:hAnsi="Times New Roman"/>
          <w:i/>
          <w:sz w:val="20"/>
          <w:szCs w:val="20"/>
        </w:rPr>
        <w:t xml:space="preserve">                                                                                                                                                                                                                                                                                                                                                                                                                                                                                                                                                                                                                                                                                                                                                                                                                                                                                                                                                                                                                                                                                                                                                                                                                                                                                                                                                                                                                                                                                                                                                                                                                                                                                                                                                                                                                                                                                                                                                                                                                                                                                                                                                                                                                                                                                                                                                                                                                                                                                                                                                                                                                                                                                                                                                                                                                                                                                                                                                                                                                                                                                                                                                                                                                                                                                                                                                                                                                                                                                                                                                                                                                                                                                                                                                                                                                                                                                                                                                                                                                                                                                                                                                                                                                                                                                                                                                                                                                                                                                                                                                                                                                                                                                                                                                                                                                                                                                                                                                                                                                                                                                                                                                                                                                                                                                                                                                                                                                                                                                                                                                                                                                                                                                                                                                                                                                                                                                                                                                                                                                                                                                                                                                                                                                                                                                                                                                                                                                                                                                                                                                                                                                                                                                                                                                                                                                                                                                                                                                                                                                                                                                                                                                                                                                                                                                                                                                                                                                                                                                                                                                                                                                                                                                                                                                                                                                                                                                                                                                                                                                                                                                                                                                                                                                                                                                                                                                                                                                                                                                                                                                                                                                                                                                                                                                                                                                                                                                                                                                                                                                                                                                                                                                                                                                                                                                                                                                                                                                                                                                                                                                                                                                                                                                                                                                                                                                                                                                                                                                                                                                                                                                                                                                                                                                                                                                                                                                                                                                                                                                                                                                                                                                                                                                                                                                                                                                                                                                                                                                                                                                                                                                                                                                                                                                                                                                                                                                                                                                                                                                                                                                                                                                                                                                                                                                                                                                                                                                                                                                                                                                                                                                                                                                                                                                                                                                                                                                                                                                                                                                                                                                                                                                                                                                                                                                                                                                                                                                                                                                                                                                                                                                                                                                                                                                                                                                                                                                                                                                                                                                                                                                                                                                                                                                                                                                                                                                                                                                                                                                                                                                                                                                                                                                                                                                                                                                                                                                                                                                                                                                                                                                                                                                                                                                                                                                                                                                                                                                                                                                                                                                                                                                                                                                                                                                                                                                                                                                                                                                                                                                                                                                                                                                                                                                                                                                                                                                                                                                                                                                                                                                                                                                                                                                                                                                                                                                                                                                                                                                                                                                                                                                                                                                                                                                                                                                                                                                                                                                                                                                                                                                                                                                                                                                                                                                                                                                                                                                                                                                                                                                                                                                                                                                                                                                                                                                                                                                                                                                                                                                                                                                                                                                                                                                                                                                                                                                                                                                                                                                                                                                                                                                                                                                                                                                                                                                                                                                                                                                                                                                                                                                                                                                                                                                                                                                                                                                                                                                                                                                                                                                                                                                                                                                                                                                                                                                                                                                                                                                                                                                                                                                                                                                                                                                                                                                                                                                                                                                                                                                                                                                                                                                                                                                                                                                                                                                                                                                                                                                                                                                                                                                                                                                                                                                                                                                                                                                                                                                                                                                                                                                                                                                                                                                                                                                                                                                                                                                                                                                                                                                                                                                                                                                                                                                                                                                                                                                                                                                                                                                                                                                                                                                                                                                                                                                                                                                                                                                                                                                                                                                                                                                                                                                                                                                                                                                                                                                                                                                                                                                                                                                                                                                                                                                                                                                                                                                                                                                                                                                                                                                                                                                                                                                                                                                                                                                                                                                                                                                                                                                                                                                                                                                                                                                                                                                                                                                                                                                                                                                                                                                                                                                                                                                                                                                                                                                                                                                                                                                                                                                                                                                                                                                                                                                                                                                                                                                                                                                                                                                                                                                                                                                                                                                                                                                                                                                                                                                                                                                                                                                                                                                                                                                                                                                                                                                                                                                                                                                                                                                                                                                                                                                                                                                                                                                                                                                                                                                                                                                                                                                                                                                                                                                                                                                                                                                                                                                                                                                                                                                                                                                                                                                                                                                                                                                                                                                                                                                                                                                                                                                                                                                                                                                                                                                                                                                                                                                                                                                                                                                                                                                                                                                                                                                                                                                                                                                                                                                                                                                                                                                                                                                                                                                                                                                                                                                                                                                                                                                                                                                                                                                                                                                                                                                                                                                                                                                                                                                                                                                                                                                                                                                                                                                                                                                                                                                                                                                                                                                                                                                                                                                                                                                                                                                                                                                                                                                                                                                                                                                                                                                                                                                                                                                                                                                                                                                                                                                                                                                                                                                                                                                                                                                                                                                                                                                                                                                                                                                                                                                                                                                                                                                                                                                                                                                                                                                                                                                                                                                                                                                                                                                                                                                                                                                                                                                                                                                                                                                                                                                                                                                                                                                                                                                                                                                                                                                                                                                                                                                                                                                                                                                                                                                                                                                                                                                                                                                                                                                                                                                                                                                                                                                                                                                                                                                                                                                                                                                                                                                                                                                                                                                                                                                                                                                                                                                                                                                                                                                                                                                                                                                                                                                                                                                                                                                                                                                                                                                                                                                                                                                                                                                                                                                                                                                                                                                                                                                                                                                                                                                                                                                                                                                                                                                                                                                                                                                                                                                                                                                                                                                                                                                                                                                                                                                                                                                                                                                                                                                                                           </w:t>
      </w:r>
    </w:p>
    <w:p w:rsidR="00D103C4" w:rsidRDefault="00D103C4" w:rsidP="00D103C4">
      <w:pPr>
        <w:tabs>
          <w:tab w:val="left" w:pos="284"/>
          <w:tab w:val="left" w:pos="426"/>
        </w:tabs>
        <w:spacing w:after="0" w:line="240" w:lineRule="auto"/>
        <w:ind w:firstLine="567"/>
        <w:jc w:val="both"/>
        <w:rPr>
          <w:sz w:val="28"/>
          <w:szCs w:val="28"/>
        </w:rPr>
      </w:pPr>
      <w:r>
        <w:rPr>
          <w:rFonts w:ascii="Times New Roman" w:hAnsi="Times New Roman"/>
          <w:sz w:val="28"/>
          <w:szCs w:val="28"/>
        </w:rPr>
        <w:t>С текстом протокола ознакомлен, права и обязанности лица, в отношении которого возбуждено дело об административном правонарушении, в соответствии с главами 25 – 27 и ст. 17.9 Кодекса Российской Федерации об административных правонарушениях мне разъяснены, и извещено, что дело об административном правонарушении будет передано Мировому судье</w:t>
      </w:r>
    </w:p>
    <w:p w:rsidR="00D103C4" w:rsidRDefault="00D103C4" w:rsidP="00D103C4">
      <w:pPr>
        <w:tabs>
          <w:tab w:val="left" w:pos="284"/>
          <w:tab w:val="left" w:pos="426"/>
        </w:tabs>
        <w:spacing w:after="0" w:line="240" w:lineRule="auto"/>
        <w:jc w:val="both"/>
      </w:pPr>
      <w:r>
        <w:rPr>
          <w:rFonts w:ascii="Times New Roman" w:hAnsi="Times New Roman"/>
          <w:sz w:val="24"/>
          <w:szCs w:val="24"/>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D103C4" w:rsidRDefault="00D103C4" w:rsidP="00D103C4">
      <w:pPr>
        <w:tabs>
          <w:tab w:val="left" w:pos="284"/>
          <w:tab w:val="left" w:pos="426"/>
        </w:tabs>
        <w:spacing w:after="0" w:line="240" w:lineRule="auto"/>
      </w:pPr>
      <w:r>
        <w:rPr>
          <w:rFonts w:ascii="Times New Roman" w:hAnsi="Times New Roman"/>
          <w:i/>
          <w:sz w:val="20"/>
          <w:szCs w:val="20"/>
        </w:rPr>
        <w:t xml:space="preserve">          (должность, Фамилия, Имя, Отчество присутствовавшего при составлении протокола)</w:t>
      </w:r>
    </w:p>
    <w:p w:rsidR="00D103C4" w:rsidRDefault="00D103C4" w:rsidP="00D103C4">
      <w:pPr>
        <w:tabs>
          <w:tab w:val="left" w:pos="284"/>
          <w:tab w:val="left" w:pos="426"/>
        </w:tabs>
        <w:spacing w:after="0" w:line="240" w:lineRule="auto"/>
        <w:jc w:val="center"/>
      </w:pPr>
    </w:p>
    <w:p w:rsidR="00D103C4" w:rsidRDefault="00D103C4" w:rsidP="00D103C4">
      <w:pPr>
        <w:tabs>
          <w:tab w:val="left" w:pos="284"/>
          <w:tab w:val="left" w:pos="426"/>
        </w:tabs>
        <w:spacing w:after="0" w:line="240" w:lineRule="auto"/>
        <w:ind w:firstLine="567"/>
        <w:jc w:val="both"/>
        <w:rPr>
          <w:sz w:val="28"/>
          <w:szCs w:val="28"/>
        </w:rPr>
      </w:pPr>
      <w:r>
        <w:rPr>
          <w:rFonts w:ascii="Times New Roman" w:hAnsi="Times New Roman"/>
          <w:sz w:val="28"/>
          <w:szCs w:val="28"/>
        </w:rPr>
        <w:t xml:space="preserve">К протоколу прилагаются: </w:t>
      </w:r>
    </w:p>
    <w:p w:rsidR="00D103C4" w:rsidRDefault="00D103C4" w:rsidP="00D103C4">
      <w:pPr>
        <w:tabs>
          <w:tab w:val="left" w:pos="284"/>
          <w:tab w:val="left" w:pos="426"/>
          <w:tab w:val="left" w:pos="9639"/>
        </w:tabs>
        <w:spacing w:after="0" w:line="240" w:lineRule="auto"/>
        <w:ind w:firstLine="567"/>
        <w:jc w:val="both"/>
        <w:rPr>
          <w:sz w:val="28"/>
          <w:szCs w:val="28"/>
        </w:rPr>
      </w:pPr>
      <w:r>
        <w:rPr>
          <w:rFonts w:ascii="Times New Roman" w:hAnsi="Times New Roman"/>
          <w:sz w:val="28"/>
          <w:szCs w:val="28"/>
          <w:u w:val="single"/>
        </w:rPr>
        <w:tab/>
      </w:r>
      <w:r>
        <w:rPr>
          <w:rFonts w:ascii="Times New Roman" w:hAnsi="Times New Roman"/>
          <w:sz w:val="28"/>
          <w:szCs w:val="28"/>
          <w:u w:val="single"/>
        </w:rPr>
        <w:tab/>
        <w:t xml:space="preserve"> </w:t>
      </w:r>
      <w:r>
        <w:rPr>
          <w:rFonts w:ascii="Times New Roman" w:hAnsi="Times New Roman"/>
          <w:sz w:val="28"/>
          <w:szCs w:val="28"/>
        </w:rPr>
        <w:t xml:space="preserve">на </w:t>
      </w:r>
      <w:proofErr w:type="gramStart"/>
      <w:r>
        <w:rPr>
          <w:rFonts w:ascii="Times New Roman" w:hAnsi="Times New Roman"/>
          <w:sz w:val="28"/>
          <w:szCs w:val="28"/>
        </w:rPr>
        <w:t>л</w:t>
      </w:r>
      <w:proofErr w:type="gramEnd"/>
      <w:r>
        <w:rPr>
          <w:rFonts w:ascii="Times New Roman" w:hAnsi="Times New Roman"/>
          <w:sz w:val="28"/>
          <w:szCs w:val="28"/>
        </w:rPr>
        <w:t>.;</w:t>
      </w:r>
    </w:p>
    <w:p w:rsidR="00D103C4" w:rsidRDefault="00D103C4" w:rsidP="00D103C4">
      <w:pPr>
        <w:tabs>
          <w:tab w:val="left" w:pos="284"/>
          <w:tab w:val="left" w:pos="426"/>
        </w:tabs>
        <w:spacing w:after="0" w:line="240" w:lineRule="auto"/>
        <w:ind w:firstLine="567"/>
        <w:jc w:val="both"/>
        <w:rPr>
          <w:sz w:val="28"/>
          <w:szCs w:val="28"/>
        </w:rPr>
      </w:pPr>
      <w:r>
        <w:rPr>
          <w:rFonts w:ascii="Times New Roman" w:hAnsi="Times New Roman"/>
          <w:sz w:val="28"/>
          <w:szCs w:val="28"/>
        </w:rPr>
        <w:t xml:space="preserve">письменные объяснения и замечания по содержанию протокола на </w:t>
      </w:r>
      <w:proofErr w:type="gramStart"/>
      <w:r>
        <w:rPr>
          <w:rFonts w:ascii="Times New Roman" w:hAnsi="Times New Roman"/>
          <w:sz w:val="28"/>
          <w:szCs w:val="28"/>
        </w:rPr>
        <w:t>л</w:t>
      </w:r>
      <w:proofErr w:type="gramEnd"/>
      <w:r>
        <w:rPr>
          <w:rFonts w:ascii="Times New Roman" w:hAnsi="Times New Roman"/>
          <w:sz w:val="28"/>
          <w:szCs w:val="28"/>
        </w:rPr>
        <w:t>.</w:t>
      </w:r>
    </w:p>
    <w:p w:rsidR="00D103C4" w:rsidRDefault="00D103C4" w:rsidP="00D103C4">
      <w:pPr>
        <w:tabs>
          <w:tab w:val="left" w:pos="284"/>
          <w:tab w:val="left" w:pos="426"/>
        </w:tabs>
        <w:spacing w:after="0" w:line="240" w:lineRule="auto"/>
        <w:rPr>
          <w:rFonts w:ascii="Times New Roman" w:hAnsi="Times New Roman"/>
          <w:sz w:val="28"/>
          <w:szCs w:val="28"/>
        </w:rPr>
      </w:pPr>
    </w:p>
    <w:p w:rsidR="00D103C4" w:rsidRDefault="00D103C4" w:rsidP="00D103C4">
      <w:pPr>
        <w:tabs>
          <w:tab w:val="left" w:pos="284"/>
          <w:tab w:val="left" w:pos="426"/>
        </w:tabs>
        <w:spacing w:after="0" w:line="240" w:lineRule="auto"/>
        <w:rPr>
          <w:sz w:val="28"/>
          <w:szCs w:val="28"/>
        </w:rPr>
      </w:pPr>
      <w:r>
        <w:rPr>
          <w:rFonts w:ascii="Times New Roman" w:hAnsi="Times New Roman"/>
          <w:sz w:val="28"/>
          <w:szCs w:val="28"/>
        </w:rPr>
        <w:t>Протокол получил на руки:</w:t>
      </w:r>
    </w:p>
    <w:p w:rsidR="00D103C4" w:rsidRDefault="00D103C4" w:rsidP="00D103C4">
      <w:pPr>
        <w:tabs>
          <w:tab w:val="left" w:pos="284"/>
          <w:tab w:val="left" w:pos="426"/>
        </w:tabs>
        <w:spacing w:after="0" w:line="240" w:lineRule="auto"/>
        <w:rPr>
          <w:rFonts w:ascii="Times New Roman" w:hAnsi="Times New Roman"/>
          <w:sz w:val="28"/>
          <w:szCs w:val="28"/>
        </w:rPr>
      </w:pPr>
    </w:p>
    <w:p w:rsidR="00D103C4" w:rsidRDefault="00D103C4" w:rsidP="00D103C4">
      <w:pPr>
        <w:tabs>
          <w:tab w:val="left" w:pos="284"/>
          <w:tab w:val="left" w:pos="426"/>
        </w:tabs>
        <w:spacing w:after="0" w:line="240" w:lineRule="auto"/>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 xml:space="preserve">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D103C4" w:rsidRDefault="00D103C4" w:rsidP="00D103C4">
      <w:pPr>
        <w:tabs>
          <w:tab w:val="left" w:pos="284"/>
          <w:tab w:val="left" w:pos="426"/>
        </w:tabs>
        <w:spacing w:after="0" w:line="240" w:lineRule="auto"/>
      </w:pPr>
      <w:r>
        <w:rPr>
          <w:rFonts w:ascii="Times New Roman" w:hAnsi="Times New Roman"/>
          <w:sz w:val="20"/>
          <w:szCs w:val="20"/>
        </w:rPr>
        <w:t xml:space="preserve">                               </w:t>
      </w:r>
      <w:r>
        <w:rPr>
          <w:rFonts w:ascii="Times New Roman" w:hAnsi="Times New Roman"/>
          <w:i/>
          <w:sz w:val="20"/>
          <w:szCs w:val="20"/>
        </w:rPr>
        <w:t>ФИО                                                              (подпись)</w:t>
      </w:r>
    </w:p>
    <w:p w:rsidR="00D103C4" w:rsidRDefault="00D103C4" w:rsidP="00D103C4">
      <w:pPr>
        <w:tabs>
          <w:tab w:val="left" w:pos="284"/>
          <w:tab w:val="left" w:pos="426"/>
        </w:tabs>
        <w:spacing w:after="0" w:line="240" w:lineRule="auto"/>
        <w:rPr>
          <w:rFonts w:ascii="Times New Roman" w:hAnsi="Times New Roman"/>
          <w:i/>
          <w:sz w:val="24"/>
          <w:szCs w:val="24"/>
        </w:rPr>
      </w:pPr>
    </w:p>
    <w:p w:rsidR="00D103C4" w:rsidRDefault="00D103C4" w:rsidP="00D103C4">
      <w:pPr>
        <w:tabs>
          <w:tab w:val="left" w:pos="284"/>
          <w:tab w:val="left" w:pos="426"/>
        </w:tabs>
        <w:spacing w:after="0" w:line="240" w:lineRule="auto"/>
        <w:rPr>
          <w:sz w:val="28"/>
          <w:szCs w:val="28"/>
        </w:rPr>
      </w:pPr>
      <w:r>
        <w:rPr>
          <w:rFonts w:ascii="Times New Roman" w:hAnsi="Times New Roman"/>
          <w:sz w:val="28"/>
          <w:szCs w:val="28"/>
        </w:rPr>
        <w:t>От подписи протокола отказался:</w:t>
      </w:r>
    </w:p>
    <w:p w:rsidR="00D103C4" w:rsidRDefault="00D103C4" w:rsidP="00D103C4">
      <w:pPr>
        <w:tabs>
          <w:tab w:val="left" w:pos="284"/>
          <w:tab w:val="left" w:pos="426"/>
        </w:tabs>
        <w:spacing w:after="0" w:line="240" w:lineRule="auto"/>
        <w:rPr>
          <w:rFonts w:ascii="Times New Roman" w:hAnsi="Times New Roman"/>
          <w:sz w:val="24"/>
          <w:szCs w:val="24"/>
        </w:rPr>
      </w:pPr>
    </w:p>
    <w:p w:rsidR="00D103C4" w:rsidRDefault="00D103C4" w:rsidP="00D103C4">
      <w:pPr>
        <w:spacing w:after="0" w:line="240" w:lineRule="auto"/>
        <w:ind w:right="-54"/>
      </w:pPr>
      <w:r>
        <w:rPr>
          <w:rFonts w:ascii="Times New Roman" w:hAnsi="Times New Roman"/>
          <w:bCs/>
          <w:i/>
          <w:sz w:val="24"/>
          <w:szCs w:val="24"/>
          <w:u w:val="single"/>
        </w:rPr>
        <w:t xml:space="preserve"> </w:t>
      </w:r>
      <w:r>
        <w:rPr>
          <w:rFonts w:ascii="Times New Roman" w:hAnsi="Times New Roman"/>
          <w:bCs/>
          <w:i/>
          <w:sz w:val="24"/>
          <w:szCs w:val="24"/>
          <w:u w:val="single"/>
        </w:rPr>
        <w:tab/>
      </w:r>
      <w:r>
        <w:rPr>
          <w:rFonts w:ascii="Times New Roman" w:hAnsi="Times New Roman"/>
          <w:bCs/>
          <w:i/>
          <w:sz w:val="24"/>
          <w:szCs w:val="24"/>
          <w:u w:val="single"/>
        </w:rPr>
        <w:tab/>
      </w:r>
      <w:r>
        <w:rPr>
          <w:rFonts w:ascii="Times New Roman" w:hAnsi="Times New Roman"/>
          <w:bCs/>
          <w:i/>
          <w:sz w:val="24"/>
          <w:szCs w:val="24"/>
          <w:u w:val="single"/>
        </w:rPr>
        <w:tab/>
      </w:r>
      <w:r>
        <w:rPr>
          <w:rFonts w:ascii="Times New Roman" w:hAnsi="Times New Roman"/>
          <w:bCs/>
          <w:i/>
          <w:sz w:val="24"/>
          <w:szCs w:val="24"/>
          <w:u w:val="single"/>
        </w:rPr>
        <w:tab/>
        <w:t xml:space="preserve"> </w:t>
      </w:r>
      <w:r>
        <w:rPr>
          <w:rFonts w:ascii="Times New Roman" w:hAnsi="Times New Roman"/>
          <w:bCs/>
          <w:i/>
          <w:sz w:val="24"/>
          <w:szCs w:val="24"/>
          <w:u w:val="single"/>
        </w:rPr>
        <w:tab/>
      </w:r>
      <w:r>
        <w:rPr>
          <w:rFonts w:ascii="Times New Roman" w:hAnsi="Times New Roman"/>
          <w:bCs/>
          <w:i/>
          <w:sz w:val="24"/>
          <w:szCs w:val="24"/>
          <w:u w:val="single"/>
        </w:rPr>
        <w:tab/>
      </w:r>
      <w:r>
        <w:rPr>
          <w:rFonts w:ascii="Times New Roman" w:hAnsi="Times New Roman"/>
          <w:bCs/>
          <w:i/>
          <w:sz w:val="24"/>
          <w:szCs w:val="24"/>
          <w:u w:val="single"/>
        </w:rPr>
        <w:tab/>
      </w:r>
      <w:r>
        <w:rPr>
          <w:rFonts w:ascii="Times New Roman" w:hAnsi="Times New Roman"/>
          <w:bCs/>
          <w:i/>
          <w:sz w:val="24"/>
          <w:szCs w:val="24"/>
          <w:u w:val="single"/>
        </w:rPr>
        <w:tab/>
        <w:t xml:space="preserve"> </w:t>
      </w:r>
    </w:p>
    <w:p w:rsidR="00D103C4" w:rsidRDefault="00D103C4" w:rsidP="00D103C4">
      <w:pPr>
        <w:tabs>
          <w:tab w:val="left" w:pos="284"/>
          <w:tab w:val="left" w:pos="426"/>
        </w:tabs>
        <w:spacing w:after="0" w:line="240" w:lineRule="auto"/>
      </w:pPr>
      <w:r>
        <w:rPr>
          <w:rFonts w:ascii="Times New Roman" w:hAnsi="Times New Roman"/>
          <w:sz w:val="20"/>
          <w:szCs w:val="20"/>
        </w:rPr>
        <w:t xml:space="preserve"> (</w:t>
      </w:r>
      <w:r>
        <w:rPr>
          <w:rFonts w:ascii="Times New Roman" w:hAnsi="Times New Roman"/>
          <w:bCs/>
          <w:i/>
          <w:sz w:val="20"/>
          <w:szCs w:val="20"/>
        </w:rPr>
        <w:t>подпись должностного лица</w:t>
      </w:r>
      <w:r>
        <w:rPr>
          <w:rFonts w:ascii="Times New Roman" w:hAnsi="Times New Roman"/>
          <w:sz w:val="20"/>
          <w:szCs w:val="20"/>
        </w:rPr>
        <w:t>) (</w:t>
      </w:r>
      <w:r>
        <w:rPr>
          <w:rFonts w:ascii="Times New Roman" w:hAnsi="Times New Roman"/>
          <w:bCs/>
          <w:i/>
          <w:sz w:val="20"/>
          <w:szCs w:val="20"/>
        </w:rPr>
        <w:t>Ф.И.О. должностного лица)</w:t>
      </w:r>
    </w:p>
    <w:p w:rsidR="00D103C4" w:rsidRDefault="00D103C4" w:rsidP="00D103C4">
      <w:pPr>
        <w:tabs>
          <w:tab w:val="left" w:pos="284"/>
          <w:tab w:val="left" w:pos="426"/>
        </w:tabs>
        <w:spacing w:after="0" w:line="240" w:lineRule="auto"/>
      </w:pPr>
      <w:r>
        <w:rPr>
          <w:rFonts w:ascii="Times New Roman" w:hAnsi="Times New Roman"/>
          <w:sz w:val="20"/>
          <w:szCs w:val="20"/>
        </w:rPr>
        <w:t xml:space="preserve"> </w:t>
      </w:r>
    </w:p>
    <w:p w:rsidR="00D103C4" w:rsidRDefault="00D103C4" w:rsidP="00D103C4">
      <w:pPr>
        <w:tabs>
          <w:tab w:val="left" w:pos="284"/>
          <w:tab w:val="left" w:pos="426"/>
        </w:tabs>
        <w:spacing w:after="0" w:line="240" w:lineRule="auto"/>
        <w:rPr>
          <w:rFonts w:ascii="Times New Roman" w:hAnsi="Times New Roman"/>
          <w:i/>
          <w:sz w:val="20"/>
          <w:szCs w:val="20"/>
        </w:rPr>
      </w:pPr>
    </w:p>
    <w:p w:rsidR="00D103C4" w:rsidRDefault="00D103C4" w:rsidP="00D103C4">
      <w:pPr>
        <w:tabs>
          <w:tab w:val="left" w:pos="284"/>
          <w:tab w:val="left" w:pos="426"/>
        </w:tabs>
        <w:spacing w:after="0" w:line="240" w:lineRule="auto"/>
        <w:rPr>
          <w:sz w:val="28"/>
          <w:szCs w:val="28"/>
        </w:rPr>
      </w:pPr>
      <w:r>
        <w:rPr>
          <w:rFonts w:ascii="Times New Roman" w:hAnsi="Times New Roman"/>
          <w:sz w:val="28"/>
          <w:szCs w:val="28"/>
        </w:rPr>
        <w:t xml:space="preserve">Особые отметки: </w:t>
      </w:r>
    </w:p>
    <w:p w:rsidR="00D103C4" w:rsidRDefault="00D103C4" w:rsidP="00D103C4">
      <w:pPr>
        <w:tabs>
          <w:tab w:val="left" w:pos="284"/>
          <w:tab w:val="left" w:pos="426"/>
        </w:tabs>
        <w:spacing w:after="0" w:line="240" w:lineRule="auto"/>
        <w:rPr>
          <w:sz w:val="28"/>
          <w:szCs w:val="28"/>
        </w:rPr>
      </w:pP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tabs>
          <w:tab w:val="left" w:pos="284"/>
          <w:tab w:val="left" w:pos="426"/>
        </w:tabs>
        <w:spacing w:after="0" w:line="240" w:lineRule="auto"/>
        <w:rPr>
          <w:rFonts w:ascii="Times New Roman" w:hAnsi="Times New Roman"/>
          <w:sz w:val="28"/>
          <w:szCs w:val="28"/>
          <w:u w:val="single"/>
        </w:rPr>
      </w:pPr>
    </w:p>
    <w:p w:rsidR="00D103C4" w:rsidRDefault="00D103C4" w:rsidP="00D103C4">
      <w:pPr>
        <w:tabs>
          <w:tab w:val="left" w:pos="284"/>
          <w:tab w:val="left" w:pos="426"/>
        </w:tabs>
        <w:spacing w:after="0" w:line="240" w:lineRule="auto"/>
        <w:rPr>
          <w:rFonts w:ascii="Times New Roman" w:hAnsi="Times New Roman"/>
          <w:sz w:val="28"/>
          <w:szCs w:val="28"/>
          <w:u w:val="single"/>
        </w:rPr>
      </w:pPr>
    </w:p>
    <w:p w:rsidR="00D103C4" w:rsidRDefault="00D103C4" w:rsidP="00D103C4">
      <w:pPr>
        <w:tabs>
          <w:tab w:val="left" w:pos="284"/>
          <w:tab w:val="left" w:pos="426"/>
        </w:tabs>
        <w:spacing w:after="0" w:line="240" w:lineRule="auto"/>
        <w:rPr>
          <w:sz w:val="28"/>
          <w:szCs w:val="28"/>
        </w:rPr>
      </w:pPr>
      <w:r>
        <w:rPr>
          <w:rFonts w:ascii="Times New Roman" w:hAnsi="Times New Roman"/>
          <w:sz w:val="28"/>
          <w:szCs w:val="28"/>
        </w:rPr>
        <w:t xml:space="preserve">Подпись должностного лица, </w:t>
      </w:r>
    </w:p>
    <w:p w:rsidR="00D103C4" w:rsidRDefault="00D103C4" w:rsidP="00D103C4">
      <w:pPr>
        <w:tabs>
          <w:tab w:val="left" w:pos="284"/>
          <w:tab w:val="left" w:pos="426"/>
        </w:tabs>
        <w:spacing w:after="0" w:line="240" w:lineRule="auto"/>
        <w:rPr>
          <w:sz w:val="28"/>
          <w:szCs w:val="28"/>
        </w:rPr>
      </w:pPr>
      <w:proofErr w:type="gramStart"/>
      <w:r>
        <w:rPr>
          <w:rFonts w:ascii="Times New Roman" w:hAnsi="Times New Roman"/>
          <w:sz w:val="28"/>
          <w:szCs w:val="28"/>
        </w:rPr>
        <w:t>составившего</w:t>
      </w:r>
      <w:proofErr w:type="gramEnd"/>
      <w:r>
        <w:rPr>
          <w:rFonts w:ascii="Times New Roman" w:hAnsi="Times New Roman"/>
          <w:sz w:val="28"/>
          <w:szCs w:val="28"/>
        </w:rPr>
        <w:t xml:space="preserve"> протокол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rPr>
        <w:t xml:space="preserve"> </w:t>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tabs>
          <w:tab w:val="left" w:pos="284"/>
          <w:tab w:val="left" w:pos="426"/>
        </w:tabs>
        <w:spacing w:after="0" w:line="240" w:lineRule="auto"/>
      </w:pPr>
      <w:r>
        <w:rPr>
          <w:rFonts w:ascii="Times New Roman" w:hAnsi="Times New Roman"/>
          <w:i/>
          <w:sz w:val="20"/>
          <w:szCs w:val="20"/>
        </w:rPr>
        <w:t xml:space="preserve">                                                                                 (подпись)                    (Фамилия, И.О.)</w:t>
      </w:r>
    </w:p>
    <w:p w:rsidR="00D103C4" w:rsidRDefault="00D103C4" w:rsidP="00D103C4">
      <w:pPr>
        <w:tabs>
          <w:tab w:val="left" w:pos="284"/>
          <w:tab w:val="left" w:pos="426"/>
        </w:tabs>
        <w:spacing w:after="0" w:line="240" w:lineRule="auto"/>
        <w:jc w:val="center"/>
        <w:rPr>
          <w:rFonts w:ascii="Times New Roman" w:hAnsi="Times New Roman"/>
          <w:i/>
          <w:sz w:val="20"/>
          <w:szCs w:val="20"/>
        </w:rPr>
      </w:pPr>
    </w:p>
    <w:p w:rsidR="00D103C4" w:rsidRDefault="00D103C4" w:rsidP="00D103C4">
      <w:pPr>
        <w:rPr>
          <w:rFonts w:ascii="Times New Roman" w:hAnsi="Times New Roman" w:cs="Times New Roman"/>
          <w:i/>
          <w:sz w:val="20"/>
          <w:szCs w:val="20"/>
        </w:rPr>
      </w:pPr>
    </w:p>
    <w:p w:rsidR="00D103C4" w:rsidRDefault="00D103C4" w:rsidP="00D103C4">
      <w:pPr>
        <w:rPr>
          <w:rFonts w:ascii="Times New Roman" w:hAnsi="Times New Roman" w:cs="Times New Roman"/>
          <w:i/>
          <w:sz w:val="20"/>
          <w:szCs w:val="20"/>
        </w:rPr>
      </w:pPr>
    </w:p>
    <w:p w:rsidR="00D103C4" w:rsidRDefault="00D103C4" w:rsidP="00D103C4">
      <w:pPr>
        <w:rPr>
          <w:rFonts w:ascii="Times New Roman" w:hAnsi="Times New Roman" w:cs="Times New Roman"/>
          <w:i/>
          <w:sz w:val="20"/>
          <w:szCs w:val="20"/>
        </w:rPr>
      </w:pPr>
    </w:p>
    <w:p w:rsidR="00D103C4" w:rsidRDefault="00D103C4" w:rsidP="00D103C4">
      <w:pPr>
        <w:spacing w:after="0"/>
        <w:ind w:left="6521"/>
        <w:rPr>
          <w:rFonts w:ascii="Times New Roman" w:hAnsi="Times New Roman" w:cs="Times New Roman"/>
          <w:i/>
          <w:sz w:val="24"/>
          <w:szCs w:val="24"/>
        </w:rPr>
      </w:pPr>
    </w:p>
    <w:p w:rsidR="00D103C4" w:rsidRDefault="00D103C4" w:rsidP="00D103C4">
      <w:pPr>
        <w:spacing w:after="0"/>
        <w:ind w:left="6521"/>
        <w:rPr>
          <w:rFonts w:ascii="Times New Roman" w:hAnsi="Times New Roman" w:cs="Times New Roman"/>
          <w:i/>
          <w:sz w:val="24"/>
          <w:szCs w:val="24"/>
        </w:rPr>
      </w:pPr>
    </w:p>
    <w:p w:rsidR="00D103C4" w:rsidRDefault="00D103C4" w:rsidP="00D103C4">
      <w:pPr>
        <w:spacing w:after="0"/>
        <w:ind w:left="6521"/>
        <w:rPr>
          <w:rFonts w:ascii="Times New Roman" w:hAnsi="Times New Roman" w:cs="Times New Roman"/>
          <w:i/>
          <w:sz w:val="24"/>
          <w:szCs w:val="24"/>
        </w:rPr>
      </w:pPr>
    </w:p>
    <w:p w:rsidR="00D103C4" w:rsidRDefault="00D103C4" w:rsidP="00D103C4">
      <w:pPr>
        <w:spacing w:after="0"/>
        <w:ind w:left="6521"/>
        <w:rPr>
          <w:rFonts w:ascii="Times New Roman" w:hAnsi="Times New Roman" w:cs="Times New Roman"/>
          <w:i/>
          <w:sz w:val="24"/>
          <w:szCs w:val="24"/>
        </w:rPr>
      </w:pPr>
    </w:p>
    <w:p w:rsidR="00D103C4" w:rsidRDefault="00D103C4" w:rsidP="00D103C4">
      <w:pPr>
        <w:spacing w:after="0"/>
        <w:ind w:left="6521"/>
        <w:rPr>
          <w:rFonts w:ascii="Times New Roman" w:hAnsi="Times New Roman" w:cs="Times New Roman"/>
          <w:i/>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z w:val="24"/>
          <w:szCs w:val="24"/>
        </w:rPr>
      </w:pPr>
    </w:p>
    <w:p w:rsidR="00D103C4" w:rsidRDefault="00D103C4" w:rsidP="00D103C4">
      <w:pPr>
        <w:widowControl w:val="0"/>
        <w:tabs>
          <w:tab w:val="left" w:pos="1276"/>
        </w:tabs>
        <w:autoSpaceDE w:val="0"/>
        <w:spacing w:after="0"/>
        <w:jc w:val="both"/>
        <w:rPr>
          <w:rFonts w:ascii="Times New Roman" w:hAnsi="Times New Roman" w:cs="Times New Roman"/>
          <w:sz w:val="24"/>
          <w:szCs w:val="24"/>
        </w:rPr>
      </w:pPr>
    </w:p>
    <w:p w:rsidR="00D103C4" w:rsidRDefault="00D103C4" w:rsidP="00D103C4">
      <w:pPr>
        <w:widowControl w:val="0"/>
        <w:tabs>
          <w:tab w:val="left" w:pos="1276"/>
        </w:tabs>
        <w:autoSpaceDE w:val="0"/>
        <w:spacing w:after="0"/>
        <w:jc w:val="both"/>
        <w:rPr>
          <w:rFonts w:ascii="Times New Roman" w:hAnsi="Times New Roman" w:cs="Times New Roman"/>
          <w:sz w:val="24"/>
          <w:szCs w:val="24"/>
        </w:rPr>
      </w:pPr>
    </w:p>
    <w:p w:rsidR="00D103C4" w:rsidRDefault="00D103C4" w:rsidP="00D103C4">
      <w:pPr>
        <w:widowControl w:val="0"/>
        <w:tabs>
          <w:tab w:val="left" w:pos="1276"/>
        </w:tabs>
        <w:autoSpaceDE w:val="0"/>
        <w:spacing w:after="0"/>
        <w:ind w:firstLine="567"/>
        <w:jc w:val="both"/>
        <w:rPr>
          <w:rFonts w:ascii="Times New Roman" w:hAnsi="Times New Roman" w:cs="Times New Roman"/>
          <w:sz w:val="24"/>
          <w:szCs w:val="24"/>
        </w:rPr>
      </w:pPr>
    </w:p>
    <w:p w:rsidR="00D103C4" w:rsidRDefault="00D103C4" w:rsidP="00D103C4">
      <w:pPr>
        <w:widowControl w:val="0"/>
        <w:tabs>
          <w:tab w:val="left" w:pos="1276"/>
        </w:tabs>
        <w:autoSpaceDE w:val="0"/>
        <w:spacing w:after="0"/>
        <w:ind w:firstLine="567"/>
        <w:jc w:val="both"/>
        <w:rPr>
          <w:rFonts w:ascii="Times New Roman" w:hAnsi="Times New Roman" w:cs="Times New Roman"/>
          <w:sz w:val="24"/>
          <w:szCs w:val="24"/>
        </w:rPr>
      </w:pPr>
    </w:p>
    <w:p w:rsidR="00D103C4" w:rsidRDefault="00D103C4" w:rsidP="00D103C4">
      <w:pPr>
        <w:widowControl w:val="0"/>
        <w:tabs>
          <w:tab w:val="left" w:pos="1276"/>
        </w:tabs>
        <w:autoSpaceDE w:val="0"/>
        <w:spacing w:after="0"/>
        <w:ind w:firstLine="567"/>
        <w:jc w:val="both"/>
        <w:rPr>
          <w:rFonts w:ascii="Times New Roman" w:hAnsi="Times New Roman" w:cs="Times New Roman"/>
          <w:sz w:val="24"/>
          <w:szCs w:val="24"/>
        </w:rPr>
      </w:pPr>
    </w:p>
    <w:p w:rsidR="00D103C4" w:rsidRDefault="00D103C4" w:rsidP="00D103C4">
      <w:pPr>
        <w:widowControl w:val="0"/>
        <w:tabs>
          <w:tab w:val="left" w:pos="1276"/>
        </w:tabs>
        <w:autoSpaceDE w:val="0"/>
        <w:spacing w:after="0"/>
        <w:ind w:firstLine="567"/>
        <w:jc w:val="both"/>
        <w:rPr>
          <w:rFonts w:ascii="Times New Roman" w:hAnsi="Times New Roman" w:cs="Times New Roman"/>
          <w:sz w:val="24"/>
          <w:szCs w:val="24"/>
        </w:rPr>
      </w:pPr>
    </w:p>
    <w:p w:rsidR="00D103C4" w:rsidRDefault="00D103C4" w:rsidP="00D103C4">
      <w:pPr>
        <w:widowControl w:val="0"/>
        <w:tabs>
          <w:tab w:val="left" w:pos="1276"/>
        </w:tabs>
        <w:autoSpaceDE w:val="0"/>
        <w:spacing w:after="0"/>
        <w:ind w:firstLine="567"/>
        <w:jc w:val="both"/>
        <w:rPr>
          <w:rFonts w:ascii="Times New Roman" w:hAnsi="Times New Roman" w:cs="Times New Roman"/>
          <w:sz w:val="24"/>
          <w:szCs w:val="24"/>
        </w:rPr>
      </w:pPr>
    </w:p>
    <w:p w:rsidR="00D103C4" w:rsidRDefault="00D103C4" w:rsidP="00D103C4">
      <w:pPr>
        <w:widowControl w:val="0"/>
        <w:tabs>
          <w:tab w:val="left" w:pos="1276"/>
        </w:tabs>
        <w:autoSpaceDE w:val="0"/>
        <w:spacing w:after="0"/>
        <w:ind w:firstLine="567"/>
        <w:jc w:val="both"/>
        <w:rPr>
          <w:rFonts w:ascii="Times New Roman" w:hAnsi="Times New Roman" w:cs="Times New Roman"/>
          <w:sz w:val="24"/>
          <w:szCs w:val="24"/>
        </w:rPr>
      </w:pPr>
    </w:p>
    <w:p w:rsidR="00D103C4" w:rsidRDefault="00D103C4" w:rsidP="00D103C4">
      <w:pPr>
        <w:widowControl w:val="0"/>
        <w:tabs>
          <w:tab w:val="left" w:pos="1276"/>
        </w:tabs>
        <w:autoSpaceDE w:val="0"/>
        <w:spacing w:after="0"/>
        <w:ind w:firstLine="567"/>
        <w:jc w:val="both"/>
        <w:rPr>
          <w:rFonts w:ascii="Times New Roman" w:hAnsi="Times New Roman" w:cs="Times New Roman"/>
          <w:sz w:val="24"/>
          <w:szCs w:val="24"/>
        </w:rPr>
      </w:pPr>
    </w:p>
    <w:p w:rsidR="00D103C4" w:rsidRDefault="00D103C4" w:rsidP="00D103C4">
      <w:pPr>
        <w:widowControl w:val="0"/>
        <w:tabs>
          <w:tab w:val="left" w:pos="1276"/>
        </w:tabs>
        <w:autoSpaceDE w:val="0"/>
        <w:spacing w:after="0"/>
        <w:ind w:firstLine="567"/>
        <w:jc w:val="both"/>
        <w:rPr>
          <w:rFonts w:ascii="Times New Roman" w:hAnsi="Times New Roman" w:cs="Times New Roman"/>
          <w:sz w:val="24"/>
          <w:szCs w:val="24"/>
        </w:rPr>
      </w:pPr>
    </w:p>
    <w:p w:rsidR="00D103C4" w:rsidRDefault="00D103C4" w:rsidP="00D103C4">
      <w:pPr>
        <w:widowControl w:val="0"/>
        <w:tabs>
          <w:tab w:val="left" w:pos="1276"/>
        </w:tabs>
        <w:autoSpaceDE w:val="0"/>
        <w:spacing w:after="0"/>
        <w:ind w:firstLine="567"/>
        <w:jc w:val="both"/>
        <w:rPr>
          <w:rFonts w:ascii="Times New Roman" w:hAnsi="Times New Roman" w:cs="Times New Roman"/>
          <w:sz w:val="24"/>
          <w:szCs w:val="24"/>
        </w:rPr>
      </w:pPr>
    </w:p>
    <w:p w:rsidR="00D103C4" w:rsidRDefault="00D103C4" w:rsidP="00D103C4">
      <w:pPr>
        <w:spacing w:after="0"/>
        <w:ind w:left="6521"/>
        <w:rPr>
          <w:rFonts w:ascii="Times New Roman" w:hAnsi="Times New Roman" w:cs="Times New Roman"/>
          <w:spacing w:val="-2"/>
          <w:sz w:val="28"/>
          <w:szCs w:val="28"/>
        </w:rPr>
      </w:pPr>
      <w:r>
        <w:rPr>
          <w:rFonts w:ascii="Times New Roman" w:hAnsi="Times New Roman" w:cs="Times New Roman"/>
          <w:spacing w:val="-2"/>
          <w:sz w:val="28"/>
          <w:szCs w:val="28"/>
        </w:rPr>
        <w:tab/>
      </w:r>
      <w:r>
        <w:rPr>
          <w:rFonts w:ascii="Times New Roman" w:hAnsi="Times New Roman" w:cs="Times New Roman"/>
          <w:spacing w:val="-2"/>
          <w:sz w:val="28"/>
          <w:szCs w:val="28"/>
        </w:rPr>
        <w:tab/>
      </w:r>
    </w:p>
    <w:p w:rsidR="00D103C4" w:rsidRDefault="00D103C4" w:rsidP="00D103C4">
      <w:pPr>
        <w:spacing w:after="0"/>
        <w:ind w:left="6521"/>
        <w:rPr>
          <w:rFonts w:ascii="Times New Roman" w:hAnsi="Times New Roman" w:cs="Times New Roman"/>
          <w:spacing w:val="-2"/>
          <w:sz w:val="28"/>
          <w:szCs w:val="28"/>
        </w:rPr>
      </w:pPr>
    </w:p>
    <w:p w:rsidR="00D103C4" w:rsidRDefault="00D103C4" w:rsidP="00D103C4">
      <w:pPr>
        <w:spacing w:after="0"/>
        <w:ind w:left="6521"/>
        <w:rPr>
          <w:rFonts w:ascii="Times New Roman" w:hAnsi="Times New Roman" w:cs="Times New Roman"/>
          <w:spacing w:val="-2"/>
          <w:sz w:val="28"/>
          <w:szCs w:val="28"/>
        </w:rPr>
      </w:pPr>
    </w:p>
    <w:p w:rsidR="00D103C4" w:rsidRPr="00762984" w:rsidRDefault="00D103C4" w:rsidP="00D103C4">
      <w:pPr>
        <w:spacing w:after="0"/>
        <w:ind w:left="6521"/>
      </w:pPr>
      <w:r>
        <w:rPr>
          <w:rFonts w:ascii="Times New Roman" w:hAnsi="Times New Roman" w:cs="Times New Roman"/>
          <w:spacing w:val="-2"/>
          <w:sz w:val="28"/>
          <w:szCs w:val="28"/>
        </w:rPr>
        <w:lastRenderedPageBreak/>
        <w:t xml:space="preserve">                  </w:t>
      </w:r>
      <w:r>
        <w:rPr>
          <w:rFonts w:ascii="Times New Roman" w:hAnsi="Times New Roman" w:cs="Times New Roman"/>
          <w:sz w:val="24"/>
          <w:szCs w:val="24"/>
        </w:rPr>
        <w:t xml:space="preserve">Приложение № </w:t>
      </w:r>
      <w:r w:rsidRPr="00762984">
        <w:rPr>
          <w:rFonts w:ascii="Times New Roman" w:hAnsi="Times New Roman" w:cs="Times New Roman"/>
          <w:sz w:val="24"/>
          <w:szCs w:val="24"/>
        </w:rPr>
        <w:t>6</w:t>
      </w:r>
    </w:p>
    <w:p w:rsidR="00D103C4" w:rsidRDefault="00D103C4" w:rsidP="00D103C4">
      <w:pPr>
        <w:tabs>
          <w:tab w:val="left" w:pos="6237"/>
        </w:tabs>
        <w:spacing w:after="0" w:line="240" w:lineRule="auto"/>
        <w:ind w:left="6521"/>
        <w:rPr>
          <w:rFonts w:ascii="Times New Roman" w:hAnsi="Times New Roman" w:cs="Times New Roman"/>
          <w:sz w:val="24"/>
          <w:szCs w:val="24"/>
        </w:rPr>
      </w:pPr>
      <w:r>
        <w:rPr>
          <w:rFonts w:ascii="Times New Roman" w:hAnsi="Times New Roman" w:cs="Times New Roman"/>
          <w:sz w:val="24"/>
          <w:szCs w:val="24"/>
        </w:rPr>
        <w:t xml:space="preserve">                     к Регламенту</w:t>
      </w:r>
    </w:p>
    <w:p w:rsidR="00D103C4" w:rsidRDefault="00D103C4" w:rsidP="00D103C4">
      <w:pPr>
        <w:tabs>
          <w:tab w:val="left" w:pos="6237"/>
        </w:tabs>
        <w:spacing w:after="0" w:line="240" w:lineRule="auto"/>
        <w:ind w:left="6521"/>
        <w:rPr>
          <w:rFonts w:ascii="Times New Roman" w:hAnsi="Times New Roman" w:cs="Times New Roman"/>
          <w:sz w:val="24"/>
          <w:szCs w:val="24"/>
        </w:rPr>
      </w:pPr>
    </w:p>
    <w:p w:rsidR="00D103C4" w:rsidRDefault="00D103C4" w:rsidP="00D103C4">
      <w:pPr>
        <w:tabs>
          <w:tab w:val="left" w:pos="6237"/>
        </w:tabs>
        <w:spacing w:after="0" w:line="240" w:lineRule="auto"/>
        <w:ind w:left="6521"/>
        <w:rPr>
          <w:rFonts w:ascii="Times New Roman" w:hAnsi="Times New Roman" w:cs="Times New Roman"/>
          <w:sz w:val="24"/>
          <w:szCs w:val="24"/>
        </w:rPr>
      </w:pPr>
    </w:p>
    <w:p w:rsidR="00D103C4" w:rsidRPr="00AA1F40" w:rsidRDefault="00D103C4" w:rsidP="00D103C4">
      <w:pPr>
        <w:tabs>
          <w:tab w:val="left" w:pos="6237"/>
        </w:tabs>
        <w:spacing w:after="0" w:line="240" w:lineRule="auto"/>
        <w:ind w:left="6521"/>
      </w:pPr>
    </w:p>
    <w:p w:rsidR="00D103C4" w:rsidRDefault="00D103C4" w:rsidP="00D103C4">
      <w:pPr>
        <w:widowControl w:val="0"/>
        <w:shd w:val="clear" w:color="auto" w:fill="FFFFFF"/>
        <w:spacing w:after="0" w:line="552" w:lineRule="exact"/>
        <w:jc w:val="center"/>
        <w:rPr>
          <w:sz w:val="28"/>
          <w:szCs w:val="28"/>
        </w:rPr>
      </w:pPr>
      <w:r>
        <w:rPr>
          <w:rFonts w:ascii="Times New Roman" w:hAnsi="Times New Roman"/>
          <w:sz w:val="28"/>
          <w:szCs w:val="28"/>
        </w:rPr>
        <w:t>Форма задания на проведение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p>
    <w:p w:rsidR="00D103C4" w:rsidRDefault="00D103C4" w:rsidP="00D103C4">
      <w:pPr>
        <w:widowControl w:val="0"/>
        <w:shd w:val="clear" w:color="auto" w:fill="FFFFFF"/>
        <w:spacing w:after="0" w:line="379" w:lineRule="exact"/>
        <w:ind w:right="96"/>
        <w:jc w:val="center"/>
        <w:rPr>
          <w:rFonts w:ascii="Times New Roman" w:hAnsi="Times New Roman"/>
          <w:sz w:val="28"/>
          <w:szCs w:val="28"/>
        </w:rPr>
      </w:pPr>
    </w:p>
    <w:p w:rsidR="00D103C4" w:rsidRDefault="00D103C4" w:rsidP="00D103C4">
      <w:pPr>
        <w:widowControl w:val="0"/>
        <w:shd w:val="clear" w:color="auto" w:fill="FFFFFF"/>
        <w:spacing w:after="0" w:line="379" w:lineRule="exact"/>
        <w:ind w:right="96"/>
        <w:jc w:val="center"/>
        <w:rPr>
          <w:rFonts w:ascii="Times New Roman" w:hAnsi="Times New Roman"/>
          <w:sz w:val="42"/>
          <w:szCs w:val="42"/>
        </w:rPr>
      </w:pPr>
    </w:p>
    <w:p w:rsidR="00D103C4" w:rsidRDefault="00D103C4" w:rsidP="00D103C4">
      <w:pPr>
        <w:widowControl w:val="0"/>
        <w:shd w:val="clear" w:color="auto" w:fill="FFFFFF"/>
        <w:spacing w:after="0" w:line="379" w:lineRule="exact"/>
        <w:ind w:right="96"/>
        <w:jc w:val="center"/>
      </w:pPr>
      <w:r>
        <w:rPr>
          <w:rFonts w:ascii="Times New Roman" w:hAnsi="Times New Roman"/>
          <w:position w:val="2"/>
          <w:sz w:val="42"/>
          <w:szCs w:val="42"/>
        </w:rPr>
        <w:t>АДМИНИСТРАЦИЯ</w:t>
      </w:r>
    </w:p>
    <w:p w:rsidR="00D103C4" w:rsidRDefault="00D103C4" w:rsidP="00D103C4">
      <w:pPr>
        <w:widowControl w:val="0"/>
        <w:shd w:val="clear" w:color="auto" w:fill="FFFFFF"/>
        <w:spacing w:after="0" w:line="240" w:lineRule="auto"/>
      </w:pPr>
      <w:r>
        <w:rPr>
          <w:rFonts w:ascii="Times New Roman" w:hAnsi="Times New Roman"/>
          <w:sz w:val="28"/>
          <w:szCs w:val="28"/>
        </w:rPr>
        <w:t>_________________________________________________________________</w:t>
      </w:r>
    </w:p>
    <w:p w:rsidR="00D103C4" w:rsidRDefault="00D103C4" w:rsidP="00D103C4">
      <w:pPr>
        <w:widowControl w:val="0"/>
        <w:shd w:val="clear" w:color="auto" w:fill="FFFFFF"/>
        <w:spacing w:after="0" w:line="240" w:lineRule="auto"/>
        <w:ind w:right="91"/>
        <w:jc w:val="center"/>
      </w:pPr>
      <w:r>
        <w:rPr>
          <w:rFonts w:ascii="Times New Roman" w:hAnsi="Times New Roman"/>
          <w:sz w:val="28"/>
          <w:szCs w:val="28"/>
        </w:rPr>
        <w:t>МОСКОВСКОЙ ОБЛАСТИ</w:t>
      </w:r>
    </w:p>
    <w:p w:rsidR="00D103C4" w:rsidRDefault="00D103C4" w:rsidP="00D103C4">
      <w:pPr>
        <w:widowControl w:val="0"/>
        <w:shd w:val="clear" w:color="auto" w:fill="FFFFFF"/>
        <w:tabs>
          <w:tab w:val="left" w:pos="8827"/>
        </w:tabs>
        <w:spacing w:before="331" w:after="0" w:line="216" w:lineRule="exact"/>
      </w:pPr>
      <w:r>
        <w:rPr>
          <w:rFonts w:ascii="Times New Roman" w:hAnsi="Times New Roman"/>
          <w:spacing w:val="-1"/>
          <w:sz w:val="20"/>
          <w:szCs w:val="20"/>
        </w:rPr>
        <w:br/>
      </w:r>
      <w:r>
        <w:rPr>
          <w:rFonts w:ascii="Times New Roman" w:hAnsi="Times New Roman"/>
          <w:spacing w:val="-2"/>
          <w:sz w:val="20"/>
          <w:szCs w:val="20"/>
        </w:rPr>
        <w:t xml:space="preserve">___________________________ </w:t>
      </w:r>
      <w:r>
        <w:rPr>
          <w:rFonts w:ascii="Times New Roman" w:hAnsi="Times New Roman"/>
          <w:sz w:val="20"/>
          <w:szCs w:val="20"/>
        </w:rPr>
        <w:t xml:space="preserve">тел: </w:t>
      </w:r>
    </w:p>
    <w:p w:rsidR="00D103C4" w:rsidRDefault="00D103C4" w:rsidP="00D103C4">
      <w:pPr>
        <w:widowControl w:val="0"/>
        <w:shd w:val="clear" w:color="auto" w:fill="FFFFFF"/>
        <w:spacing w:before="5" w:after="0" w:line="240" w:lineRule="auto"/>
      </w:pPr>
      <w:r>
        <w:rPr>
          <w:rFonts w:ascii="Times New Roman" w:hAnsi="Times New Roman"/>
          <w:sz w:val="20"/>
          <w:szCs w:val="20"/>
        </w:rPr>
        <w:t>___________________________ факс:</w:t>
      </w:r>
    </w:p>
    <w:p w:rsidR="00D103C4" w:rsidRDefault="00D103C4" w:rsidP="00D103C4">
      <w:pPr>
        <w:widowControl w:val="0"/>
        <w:shd w:val="clear" w:color="auto" w:fill="FFFFFF"/>
        <w:spacing w:before="5" w:after="0" w:line="240" w:lineRule="auto"/>
      </w:pPr>
      <w:r>
        <w:rPr>
          <w:rFonts w:ascii="Times New Roman" w:hAnsi="Times New Roman"/>
          <w:sz w:val="20"/>
          <w:szCs w:val="20"/>
        </w:rPr>
        <w:t xml:space="preserve"> (адрес)</w:t>
      </w:r>
    </w:p>
    <w:p w:rsidR="00D103C4" w:rsidRDefault="00D103C4" w:rsidP="00D103C4">
      <w:pPr>
        <w:widowControl w:val="0"/>
        <w:shd w:val="clear" w:color="auto" w:fill="FFFFFF"/>
        <w:spacing w:after="0" w:line="240" w:lineRule="auto"/>
        <w:ind w:left="6237"/>
      </w:pPr>
      <w:r>
        <w:rPr>
          <w:rFonts w:ascii="Times New Roman" w:hAnsi="Times New Roman"/>
          <w:spacing w:val="-1"/>
          <w:sz w:val="24"/>
          <w:szCs w:val="24"/>
        </w:rPr>
        <w:t>УТВЕРЖДАЮ</w:t>
      </w:r>
    </w:p>
    <w:p w:rsidR="00D103C4" w:rsidRDefault="00D103C4" w:rsidP="00D103C4">
      <w:pPr>
        <w:widowControl w:val="0"/>
        <w:shd w:val="clear" w:color="auto" w:fill="FFFFFF"/>
        <w:spacing w:after="0" w:line="240" w:lineRule="auto"/>
        <w:ind w:left="6237"/>
      </w:pPr>
      <w:r>
        <w:rPr>
          <w:rFonts w:ascii="Times New Roman" w:hAnsi="Times New Roman"/>
          <w:spacing w:val="-1"/>
          <w:sz w:val="24"/>
          <w:szCs w:val="24"/>
        </w:rPr>
        <w:t>_____________________________</w:t>
      </w:r>
    </w:p>
    <w:p w:rsidR="00D103C4" w:rsidRDefault="00D103C4" w:rsidP="00D103C4">
      <w:pPr>
        <w:widowControl w:val="0"/>
        <w:shd w:val="clear" w:color="auto" w:fill="FFFFFF"/>
        <w:spacing w:after="0" w:line="240" w:lineRule="auto"/>
        <w:ind w:left="6237"/>
      </w:pPr>
      <w:r>
        <w:rPr>
          <w:rFonts w:ascii="Times New Roman" w:hAnsi="Times New Roman"/>
          <w:spacing w:val="-1"/>
          <w:sz w:val="24"/>
          <w:szCs w:val="24"/>
        </w:rPr>
        <w:t>(должность)</w:t>
      </w:r>
    </w:p>
    <w:p w:rsidR="00D103C4" w:rsidRDefault="00D103C4" w:rsidP="00D103C4">
      <w:pPr>
        <w:widowControl w:val="0"/>
        <w:shd w:val="clear" w:color="auto" w:fill="FFFFFF"/>
        <w:spacing w:after="0" w:line="240" w:lineRule="auto"/>
        <w:ind w:left="6237"/>
      </w:pPr>
      <w:r>
        <w:rPr>
          <w:rFonts w:ascii="Times New Roman" w:hAnsi="Times New Roman"/>
          <w:spacing w:val="-1"/>
          <w:sz w:val="24"/>
          <w:szCs w:val="24"/>
        </w:rPr>
        <w:t>_____________________________</w:t>
      </w:r>
    </w:p>
    <w:p w:rsidR="00D103C4" w:rsidRDefault="00D103C4" w:rsidP="00D103C4">
      <w:pPr>
        <w:widowControl w:val="0"/>
        <w:shd w:val="clear" w:color="auto" w:fill="FFFFFF"/>
        <w:spacing w:after="0" w:line="240" w:lineRule="auto"/>
        <w:ind w:left="6237" w:right="211"/>
      </w:pPr>
      <w:r>
        <w:rPr>
          <w:rFonts w:ascii="Times New Roman" w:hAnsi="Times New Roman"/>
          <w:spacing w:val="-1"/>
          <w:sz w:val="24"/>
          <w:szCs w:val="24"/>
        </w:rPr>
        <w:t xml:space="preserve">(подпись, расшифровка подписи </w:t>
      </w:r>
      <w:r>
        <w:rPr>
          <w:rFonts w:ascii="Times New Roman" w:hAnsi="Times New Roman"/>
          <w:sz w:val="24"/>
          <w:szCs w:val="24"/>
        </w:rPr>
        <w:t>уполномоченного должностного лица, печать)</w:t>
      </w:r>
    </w:p>
    <w:p w:rsidR="00D103C4" w:rsidRDefault="00D103C4" w:rsidP="00D103C4">
      <w:pPr>
        <w:widowControl w:val="0"/>
        <w:shd w:val="clear" w:color="auto" w:fill="FFFFFF"/>
        <w:spacing w:before="278" w:after="0"/>
        <w:ind w:firstLine="709"/>
        <w:jc w:val="center"/>
        <w:rPr>
          <w:sz w:val="28"/>
          <w:szCs w:val="28"/>
        </w:rPr>
      </w:pPr>
      <w:r>
        <w:rPr>
          <w:rFonts w:ascii="Times New Roman" w:hAnsi="Times New Roman"/>
          <w:spacing w:val="-4"/>
          <w:sz w:val="28"/>
          <w:szCs w:val="28"/>
        </w:rPr>
        <w:t>ЗАДАНИЕ №____</w:t>
      </w:r>
    </w:p>
    <w:p w:rsidR="00D103C4" w:rsidRDefault="00D103C4" w:rsidP="00D103C4">
      <w:pPr>
        <w:widowControl w:val="0"/>
        <w:shd w:val="clear" w:color="auto" w:fill="FFFFFF"/>
        <w:spacing w:after="0"/>
        <w:ind w:firstLine="709"/>
        <w:jc w:val="center"/>
        <w:rPr>
          <w:sz w:val="28"/>
          <w:szCs w:val="28"/>
        </w:rPr>
      </w:pPr>
      <w:r>
        <w:rPr>
          <w:rFonts w:ascii="Times New Roman" w:hAnsi="Times New Roman"/>
          <w:sz w:val="28"/>
          <w:szCs w:val="28"/>
        </w:rPr>
        <w:t>на проведение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p>
    <w:p w:rsidR="00D103C4" w:rsidRDefault="00D103C4" w:rsidP="00D103C4">
      <w:pPr>
        <w:widowControl w:val="0"/>
        <w:shd w:val="clear" w:color="auto" w:fill="FFFFFF"/>
        <w:spacing w:before="283" w:after="0"/>
        <w:ind w:firstLine="709"/>
        <w:rPr>
          <w:sz w:val="28"/>
          <w:szCs w:val="28"/>
        </w:rPr>
      </w:pPr>
      <w:r>
        <w:rPr>
          <w:rFonts w:ascii="Times New Roman" w:hAnsi="Times New Roman"/>
          <w:sz w:val="28"/>
          <w:szCs w:val="28"/>
        </w:rPr>
        <w:t>Московская область ____</w:t>
      </w:r>
      <w:r>
        <w:rPr>
          <w:rFonts w:ascii="Times New Roman" w:hAnsi="Times New Roman"/>
          <w:spacing w:val="-2"/>
          <w:sz w:val="28"/>
          <w:szCs w:val="28"/>
        </w:rPr>
        <w:t>______________________________________</w:t>
      </w:r>
      <w:r>
        <w:rPr>
          <w:rFonts w:ascii="Arial" w:hAnsi="Arial" w:cs="Arial"/>
          <w:sz w:val="28"/>
          <w:szCs w:val="28"/>
        </w:rPr>
        <w:tab/>
      </w:r>
      <w:r>
        <w:rPr>
          <w:rFonts w:ascii="Times New Roman" w:hAnsi="Times New Roman"/>
          <w:sz w:val="28"/>
          <w:szCs w:val="28"/>
        </w:rPr>
        <w:t>«____»_________</w:t>
      </w:r>
      <w:r>
        <w:rPr>
          <w:rFonts w:ascii="Times New Roman" w:hAnsi="Times New Roman"/>
          <w:spacing w:val="-10"/>
          <w:sz w:val="28"/>
          <w:szCs w:val="28"/>
        </w:rPr>
        <w:t>20</w:t>
      </w:r>
      <w:r>
        <w:rPr>
          <w:rFonts w:ascii="Times New Roman" w:hAnsi="Times New Roman"/>
          <w:sz w:val="28"/>
          <w:szCs w:val="28"/>
        </w:rPr>
        <w:t>____</w:t>
      </w:r>
      <w:r>
        <w:rPr>
          <w:rFonts w:ascii="Times New Roman" w:hAnsi="Times New Roman"/>
          <w:spacing w:val="-10"/>
          <w:sz w:val="28"/>
          <w:szCs w:val="28"/>
        </w:rPr>
        <w:t>г.</w:t>
      </w:r>
    </w:p>
    <w:p w:rsidR="00D103C4" w:rsidRDefault="00D103C4" w:rsidP="00D103C4">
      <w:pPr>
        <w:widowControl w:val="0"/>
        <w:shd w:val="clear" w:color="auto" w:fill="FFFFFF"/>
        <w:spacing w:after="0"/>
        <w:ind w:firstLine="709"/>
        <w:jc w:val="both"/>
        <w:rPr>
          <w:rFonts w:ascii="Times New Roman" w:hAnsi="Times New Roman"/>
          <w:sz w:val="28"/>
          <w:szCs w:val="28"/>
        </w:rPr>
      </w:pPr>
    </w:p>
    <w:p w:rsidR="00D103C4" w:rsidRDefault="00D103C4" w:rsidP="00D103C4">
      <w:pPr>
        <w:widowControl w:val="0"/>
        <w:shd w:val="clear" w:color="auto" w:fill="FFFFFF"/>
        <w:spacing w:after="0"/>
        <w:ind w:firstLine="709"/>
        <w:jc w:val="both"/>
        <w:rPr>
          <w:rFonts w:ascii="Times New Roman" w:hAnsi="Times New Roman"/>
          <w:sz w:val="28"/>
          <w:szCs w:val="28"/>
        </w:rPr>
      </w:pPr>
    </w:p>
    <w:p w:rsidR="00D103C4" w:rsidRDefault="00D103C4" w:rsidP="00D103C4">
      <w:pPr>
        <w:widowControl w:val="0"/>
        <w:shd w:val="clear" w:color="auto" w:fill="FFFFFF"/>
        <w:tabs>
          <w:tab w:val="left" w:pos="9781"/>
        </w:tabs>
        <w:spacing w:after="0"/>
        <w:ind w:firstLine="709"/>
        <w:jc w:val="both"/>
        <w:rPr>
          <w:sz w:val="28"/>
          <w:szCs w:val="28"/>
        </w:rPr>
      </w:pPr>
      <w:r>
        <w:rPr>
          <w:rFonts w:ascii="Times New Roman" w:hAnsi="Times New Roman"/>
          <w:sz w:val="28"/>
          <w:szCs w:val="28"/>
        </w:rPr>
        <w:t>1. Назначить лицом (лицами), уполномоченны</w:t>
      </w:r>
      <w:proofErr w:type="gramStart"/>
      <w:r>
        <w:rPr>
          <w:rFonts w:ascii="Times New Roman" w:hAnsi="Times New Roman"/>
          <w:sz w:val="28"/>
          <w:szCs w:val="28"/>
        </w:rPr>
        <w:t>м(</w:t>
      </w:r>
      <w:proofErr w:type="gramEnd"/>
      <w:r>
        <w:rPr>
          <w:rFonts w:ascii="Times New Roman" w:hAnsi="Times New Roman"/>
          <w:sz w:val="28"/>
          <w:szCs w:val="28"/>
        </w:rPr>
        <w:t>ми) на проведение планового (рейдового) осмотра:___________________________________________</w:t>
      </w:r>
      <w:r>
        <w:rPr>
          <w:rFonts w:ascii="Times New Roman" w:hAnsi="Times New Roman"/>
          <w:sz w:val="28"/>
          <w:szCs w:val="28"/>
        </w:rPr>
        <w:br/>
        <w:t>__________________________________________________________________________________________________(указываются фамилия, имя, отчество (при наличии), должность лица(лиц)</w:t>
      </w:r>
      <w:r>
        <w:rPr>
          <w:rFonts w:ascii="Times New Roman" w:hAnsi="Times New Roman"/>
          <w:sz w:val="28"/>
          <w:szCs w:val="28"/>
          <w:u w:val="single"/>
        </w:rPr>
        <w:t xml:space="preserve">                                                    </w:t>
      </w:r>
      <w:r>
        <w:rPr>
          <w:rFonts w:ascii="Times New Roman" w:hAnsi="Times New Roman"/>
          <w:sz w:val="28"/>
          <w:szCs w:val="28"/>
        </w:rPr>
        <w:t>(структурное подразделение органа муниципального земельного контроля, уполномоченное на исполнение муниципальной функции), уполномоченного(</w:t>
      </w:r>
      <w:proofErr w:type="spellStart"/>
      <w:r>
        <w:rPr>
          <w:rFonts w:ascii="Times New Roman" w:hAnsi="Times New Roman"/>
          <w:sz w:val="28"/>
          <w:szCs w:val="28"/>
        </w:rPr>
        <w:t>ых</w:t>
      </w:r>
      <w:proofErr w:type="spellEnd"/>
      <w:r>
        <w:rPr>
          <w:rFonts w:ascii="Times New Roman" w:hAnsi="Times New Roman"/>
          <w:sz w:val="28"/>
          <w:szCs w:val="28"/>
        </w:rPr>
        <w:t>) на проведение планового (рейдового) осмотра земельного(-</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p>
    <w:p w:rsidR="00D103C4" w:rsidRDefault="00D103C4" w:rsidP="00D103C4">
      <w:pPr>
        <w:widowControl w:val="0"/>
        <w:shd w:val="clear" w:color="auto" w:fill="FFFFFF"/>
        <w:spacing w:after="0"/>
        <w:ind w:firstLine="709"/>
        <w:rPr>
          <w:rFonts w:ascii="Times New Roman" w:hAnsi="Times New Roman"/>
          <w:sz w:val="28"/>
          <w:szCs w:val="28"/>
        </w:rPr>
      </w:pPr>
    </w:p>
    <w:p w:rsidR="00D103C4" w:rsidRDefault="00D103C4" w:rsidP="00D103C4">
      <w:pPr>
        <w:widowControl w:val="0"/>
        <w:shd w:val="clear" w:color="auto" w:fill="FFFFFF"/>
        <w:tabs>
          <w:tab w:val="left" w:leader="underscore" w:pos="8693"/>
        </w:tabs>
        <w:spacing w:after="0"/>
        <w:ind w:firstLine="709"/>
        <w:jc w:val="both"/>
        <w:rPr>
          <w:sz w:val="28"/>
          <w:szCs w:val="28"/>
        </w:rPr>
      </w:pPr>
      <w:r>
        <w:rPr>
          <w:rFonts w:ascii="Times New Roman" w:hAnsi="Times New Roman"/>
          <w:sz w:val="28"/>
          <w:szCs w:val="28"/>
        </w:rPr>
        <w:t>2. Провести плановый (рейдовый) осмотр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 расположенного(-</w:t>
      </w:r>
      <w:proofErr w:type="spellStart"/>
      <w:r>
        <w:rPr>
          <w:rFonts w:ascii="Times New Roman" w:hAnsi="Times New Roman"/>
          <w:sz w:val="28"/>
          <w:szCs w:val="28"/>
        </w:rPr>
        <w:t>ых</w:t>
      </w:r>
      <w:proofErr w:type="spellEnd"/>
      <w:r>
        <w:rPr>
          <w:rFonts w:ascii="Times New Roman" w:hAnsi="Times New Roman"/>
          <w:sz w:val="28"/>
          <w:szCs w:val="28"/>
        </w:rPr>
        <w:t>)</w:t>
      </w:r>
      <w:r>
        <w:rPr>
          <w:rFonts w:ascii="Times New Roman" w:hAnsi="Times New Roman"/>
          <w:color w:val="FF0000"/>
          <w:sz w:val="28"/>
          <w:szCs w:val="28"/>
        </w:rPr>
        <w:t xml:space="preserve"> </w:t>
      </w:r>
      <w:r>
        <w:rPr>
          <w:rFonts w:ascii="Times New Roman" w:hAnsi="Times New Roman"/>
          <w:sz w:val="28"/>
          <w:szCs w:val="28"/>
        </w:rPr>
        <w:t xml:space="preserve">по </w:t>
      </w:r>
      <w:r>
        <w:rPr>
          <w:rFonts w:ascii="Times New Roman" w:hAnsi="Times New Roman"/>
          <w:spacing w:val="-4"/>
          <w:sz w:val="28"/>
          <w:szCs w:val="28"/>
        </w:rPr>
        <w:t>адресу:</w:t>
      </w:r>
      <w:r>
        <w:rPr>
          <w:rFonts w:ascii="Times New Roman" w:hAnsi="Times New Roman"/>
          <w:sz w:val="28"/>
          <w:szCs w:val="28"/>
        </w:rPr>
        <w:t>__________________________________________</w:t>
      </w:r>
    </w:p>
    <w:p w:rsidR="00D103C4" w:rsidRDefault="00D103C4" w:rsidP="00D103C4">
      <w:pPr>
        <w:widowControl w:val="0"/>
        <w:shd w:val="clear" w:color="auto" w:fill="FFFFFF"/>
        <w:tabs>
          <w:tab w:val="left" w:leader="underscore" w:pos="8693"/>
        </w:tabs>
        <w:spacing w:after="0"/>
        <w:jc w:val="both"/>
        <w:rPr>
          <w:sz w:val="28"/>
          <w:szCs w:val="28"/>
        </w:rPr>
      </w:pPr>
      <w:r>
        <w:rPr>
          <w:rFonts w:ascii="Times New Roman" w:hAnsi="Times New Roman"/>
          <w:sz w:val="28"/>
          <w:szCs w:val="28"/>
        </w:rPr>
        <w:t>______________________________________________________________________</w:t>
      </w:r>
    </w:p>
    <w:p w:rsidR="00D103C4" w:rsidRDefault="00D103C4" w:rsidP="00D103C4">
      <w:pPr>
        <w:widowControl w:val="0"/>
        <w:shd w:val="clear" w:color="auto" w:fill="FFFFFF"/>
        <w:spacing w:after="0"/>
        <w:ind w:right="29" w:firstLine="709"/>
        <w:jc w:val="center"/>
        <w:rPr>
          <w:sz w:val="28"/>
          <w:szCs w:val="28"/>
        </w:rPr>
      </w:pPr>
      <w:r>
        <w:rPr>
          <w:rFonts w:ascii="Times New Roman" w:hAnsi="Times New Roman"/>
          <w:sz w:val="28"/>
          <w:szCs w:val="28"/>
        </w:rPr>
        <w:lastRenderedPageBreak/>
        <w:t>(указываются адрес, а при отсутствии адреса земельного участка иное описание местоположения земельного участка, кадастровый номер и вид разрешенного использования земельного участка)</w:t>
      </w:r>
    </w:p>
    <w:p w:rsidR="00D103C4" w:rsidRDefault="00D103C4" w:rsidP="00D103C4">
      <w:pPr>
        <w:widowControl w:val="0"/>
        <w:shd w:val="clear" w:color="auto" w:fill="FFFFFF"/>
        <w:spacing w:after="0"/>
        <w:ind w:firstLine="709"/>
        <w:jc w:val="both"/>
        <w:rPr>
          <w:sz w:val="28"/>
          <w:szCs w:val="28"/>
        </w:rPr>
      </w:pPr>
      <w:r>
        <w:rPr>
          <w:rFonts w:ascii="Times New Roman" w:hAnsi="Times New Roman"/>
          <w:sz w:val="28"/>
          <w:szCs w:val="28"/>
        </w:rPr>
        <w:t>3. Цели и задачи проведения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p>
    <w:p w:rsidR="00D103C4" w:rsidRDefault="00D103C4" w:rsidP="00D103C4">
      <w:pPr>
        <w:widowControl w:val="0"/>
        <w:shd w:val="clear" w:color="auto" w:fill="FFFFFF"/>
        <w:spacing w:after="0"/>
        <w:jc w:val="both"/>
        <w:rPr>
          <w:sz w:val="28"/>
          <w:szCs w:val="28"/>
        </w:rPr>
      </w:pPr>
      <w:r>
        <w:rPr>
          <w:rFonts w:ascii="Times New Roman" w:hAnsi="Times New Roman"/>
          <w:sz w:val="28"/>
          <w:szCs w:val="28"/>
        </w:rPr>
        <w:t>____________________________________________________________________________________________________________________________________________</w:t>
      </w:r>
    </w:p>
    <w:p w:rsidR="00D103C4" w:rsidRDefault="00D103C4" w:rsidP="00D103C4">
      <w:pPr>
        <w:widowControl w:val="0"/>
        <w:shd w:val="clear" w:color="auto" w:fill="FFFFFF"/>
        <w:spacing w:after="0"/>
        <w:ind w:firstLine="709"/>
        <w:jc w:val="center"/>
        <w:rPr>
          <w:sz w:val="28"/>
          <w:szCs w:val="28"/>
        </w:rPr>
      </w:pPr>
      <w:r>
        <w:rPr>
          <w:rFonts w:ascii="Times New Roman" w:hAnsi="Times New Roman"/>
          <w:sz w:val="28"/>
          <w:szCs w:val="28"/>
        </w:rPr>
        <w:t>(предупреждение, выявление и пресечение нарушений требований земельного законодательства)</w:t>
      </w:r>
    </w:p>
    <w:p w:rsidR="00D103C4" w:rsidRDefault="00D103C4" w:rsidP="00D103C4">
      <w:pPr>
        <w:widowControl w:val="0"/>
        <w:shd w:val="clear" w:color="auto" w:fill="FFFFFF"/>
        <w:tabs>
          <w:tab w:val="left" w:leader="underscore" w:pos="8765"/>
        </w:tabs>
        <w:spacing w:after="0"/>
        <w:ind w:firstLine="709"/>
        <w:rPr>
          <w:rFonts w:ascii="Times New Roman" w:hAnsi="Times New Roman"/>
          <w:sz w:val="28"/>
          <w:szCs w:val="28"/>
        </w:rPr>
      </w:pPr>
    </w:p>
    <w:p w:rsidR="00D103C4" w:rsidRDefault="00D103C4" w:rsidP="00D103C4">
      <w:pPr>
        <w:widowControl w:val="0"/>
        <w:shd w:val="clear" w:color="auto" w:fill="FFFFFF"/>
        <w:tabs>
          <w:tab w:val="left" w:leader="underscore" w:pos="8765"/>
        </w:tabs>
        <w:spacing w:after="0"/>
        <w:ind w:firstLine="709"/>
        <w:jc w:val="both"/>
        <w:rPr>
          <w:rFonts w:ascii="Times New Roman" w:hAnsi="Times New Roman"/>
          <w:spacing w:val="-1"/>
          <w:sz w:val="28"/>
          <w:szCs w:val="28"/>
        </w:rPr>
      </w:pPr>
      <w:r>
        <w:rPr>
          <w:rFonts w:ascii="Times New Roman" w:hAnsi="Times New Roman"/>
          <w:sz w:val="28"/>
          <w:szCs w:val="28"/>
        </w:rPr>
        <w:t xml:space="preserve">4. Перечень мероприятий, проводимых в ходе планового (рейдового) осмотра </w:t>
      </w:r>
      <w:r>
        <w:rPr>
          <w:rFonts w:ascii="Times New Roman" w:hAnsi="Times New Roman"/>
          <w:spacing w:val="-1"/>
          <w:sz w:val="28"/>
          <w:szCs w:val="28"/>
        </w:rPr>
        <w:t>земельног</w:t>
      </w:r>
      <w:proofErr w:type="gramStart"/>
      <w:r>
        <w:rPr>
          <w:rFonts w:ascii="Times New Roman" w:hAnsi="Times New Roman"/>
          <w:spacing w:val="-1"/>
          <w:sz w:val="28"/>
          <w:szCs w:val="28"/>
        </w:rPr>
        <w:t>о(</w:t>
      </w:r>
      <w:proofErr w:type="gramEnd"/>
      <w:r>
        <w:rPr>
          <w:rFonts w:ascii="Times New Roman" w:hAnsi="Times New Roman"/>
          <w:spacing w:val="-1"/>
          <w:sz w:val="28"/>
          <w:szCs w:val="28"/>
        </w:rPr>
        <w:t>-</w:t>
      </w:r>
      <w:proofErr w:type="spellStart"/>
      <w:r>
        <w:rPr>
          <w:rFonts w:ascii="Times New Roman" w:hAnsi="Times New Roman"/>
          <w:spacing w:val="-1"/>
          <w:sz w:val="28"/>
          <w:szCs w:val="28"/>
        </w:rPr>
        <w:t>ых</w:t>
      </w:r>
      <w:proofErr w:type="spellEnd"/>
      <w:r>
        <w:rPr>
          <w:rFonts w:ascii="Times New Roman" w:hAnsi="Times New Roman"/>
          <w:spacing w:val="-1"/>
          <w:sz w:val="28"/>
          <w:szCs w:val="28"/>
        </w:rPr>
        <w:t>) участка(-</w:t>
      </w:r>
      <w:proofErr w:type="spellStart"/>
      <w:r>
        <w:rPr>
          <w:rFonts w:ascii="Times New Roman" w:hAnsi="Times New Roman"/>
          <w:spacing w:val="-1"/>
          <w:sz w:val="28"/>
          <w:szCs w:val="28"/>
        </w:rPr>
        <w:t>ов</w:t>
      </w:r>
      <w:proofErr w:type="spellEnd"/>
      <w:r>
        <w:rPr>
          <w:rFonts w:ascii="Times New Roman" w:hAnsi="Times New Roman"/>
          <w:spacing w:val="-1"/>
          <w:sz w:val="28"/>
          <w:szCs w:val="28"/>
        </w:rPr>
        <w:t>):</w:t>
      </w:r>
    </w:p>
    <w:p w:rsidR="00D103C4" w:rsidRDefault="00D103C4" w:rsidP="00D103C4">
      <w:pPr>
        <w:widowControl w:val="0"/>
        <w:shd w:val="clear" w:color="auto" w:fill="FFFFFF"/>
        <w:tabs>
          <w:tab w:val="left" w:leader="underscore" w:pos="8765"/>
        </w:tabs>
        <w:spacing w:after="0"/>
        <w:jc w:val="both"/>
        <w:rPr>
          <w:sz w:val="28"/>
          <w:szCs w:val="28"/>
        </w:rPr>
      </w:pPr>
      <w:r>
        <w:rPr>
          <w:rFonts w:ascii="Times New Roman" w:hAnsi="Times New Roman"/>
          <w:sz w:val="28"/>
          <w:szCs w:val="28"/>
        </w:rPr>
        <w:t>____________________________________________________________________________________________________________________________________________</w:t>
      </w:r>
    </w:p>
    <w:p w:rsidR="00D103C4" w:rsidRDefault="00D103C4" w:rsidP="00D103C4">
      <w:pPr>
        <w:widowControl w:val="0"/>
        <w:shd w:val="clear" w:color="auto" w:fill="FFFFFF"/>
        <w:spacing w:after="0"/>
        <w:ind w:right="29" w:firstLine="709"/>
        <w:jc w:val="center"/>
        <w:rPr>
          <w:sz w:val="28"/>
          <w:szCs w:val="28"/>
        </w:rPr>
      </w:pPr>
      <w:r>
        <w:rPr>
          <w:rFonts w:ascii="Times New Roman" w:hAnsi="Times New Roman"/>
          <w:sz w:val="28"/>
          <w:szCs w:val="28"/>
        </w:rPr>
        <w:t>(указываются мероприятия (визуальный осмотр, замеры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 xml:space="preserve">), применение фото-, </w:t>
      </w:r>
      <w:proofErr w:type="spellStart"/>
      <w:r>
        <w:rPr>
          <w:rFonts w:ascii="Times New Roman" w:hAnsi="Times New Roman"/>
          <w:sz w:val="28"/>
          <w:szCs w:val="28"/>
        </w:rPr>
        <w:t>видеофиксации</w:t>
      </w:r>
      <w:proofErr w:type="spellEnd"/>
      <w:r>
        <w:rPr>
          <w:rFonts w:ascii="Times New Roman" w:hAnsi="Times New Roman"/>
          <w:sz w:val="28"/>
          <w:szCs w:val="28"/>
        </w:rPr>
        <w:t>, составление схематичного изображения земельного(-</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 и расположенных на нем объектов, иные мероприятия по осмотру земельного(-</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 и фиксации нарушений требований земельного законодательства), при проведении которых не требуется взаимодействие органа муниципального земельного контроля                 с юридическим лицом, индивидуальным предпринимателем, физическим лицом)</w:t>
      </w:r>
    </w:p>
    <w:p w:rsidR="00D103C4" w:rsidRDefault="00D103C4" w:rsidP="00D103C4">
      <w:pPr>
        <w:widowControl w:val="0"/>
        <w:shd w:val="clear" w:color="auto" w:fill="FFFFFF"/>
        <w:spacing w:after="0"/>
        <w:ind w:right="29" w:firstLine="709"/>
        <w:jc w:val="center"/>
        <w:rPr>
          <w:rFonts w:ascii="Times New Roman" w:hAnsi="Times New Roman"/>
          <w:sz w:val="28"/>
          <w:szCs w:val="28"/>
        </w:rPr>
      </w:pPr>
    </w:p>
    <w:p w:rsidR="00D103C4" w:rsidRDefault="00D103C4" w:rsidP="00D103C4">
      <w:pPr>
        <w:widowControl w:val="0"/>
        <w:shd w:val="clear" w:color="auto" w:fill="FFFFFF"/>
        <w:tabs>
          <w:tab w:val="left" w:leader="underscore" w:pos="8765"/>
        </w:tabs>
        <w:spacing w:after="0"/>
        <w:ind w:firstLine="709"/>
        <w:jc w:val="both"/>
        <w:rPr>
          <w:sz w:val="28"/>
          <w:szCs w:val="28"/>
        </w:rPr>
      </w:pPr>
      <w:r>
        <w:rPr>
          <w:rFonts w:ascii="Times New Roman" w:hAnsi="Times New Roman"/>
          <w:sz w:val="28"/>
          <w:szCs w:val="28"/>
        </w:rPr>
        <w:t>5. Сроки проведения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r>
        <w:rPr>
          <w:rFonts w:ascii="Times New Roman" w:hAnsi="Times New Roman"/>
          <w:sz w:val="28"/>
          <w:szCs w:val="28"/>
        </w:rPr>
        <w:br/>
        <w:t>____________________________________________________________________________________________________________________________________________</w:t>
      </w:r>
    </w:p>
    <w:p w:rsidR="00D103C4" w:rsidRDefault="00D103C4" w:rsidP="00D103C4">
      <w:pPr>
        <w:widowControl w:val="0"/>
        <w:shd w:val="clear" w:color="auto" w:fill="FFFFFF"/>
        <w:spacing w:after="0"/>
        <w:ind w:firstLine="709"/>
        <w:jc w:val="center"/>
        <w:rPr>
          <w:sz w:val="28"/>
          <w:szCs w:val="28"/>
        </w:rPr>
      </w:pPr>
      <w:r>
        <w:rPr>
          <w:rFonts w:ascii="Times New Roman" w:hAnsi="Times New Roman"/>
          <w:sz w:val="28"/>
          <w:szCs w:val="28"/>
        </w:rPr>
        <w:t>(указывается количество рабочих дней продолжительности проведения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p>
    <w:p w:rsidR="00D103C4" w:rsidRDefault="00D103C4" w:rsidP="00D103C4">
      <w:pPr>
        <w:widowControl w:val="0"/>
        <w:shd w:val="clear" w:color="auto" w:fill="FFFFFF"/>
        <w:spacing w:after="0"/>
        <w:ind w:firstLine="709"/>
        <w:jc w:val="both"/>
        <w:rPr>
          <w:rFonts w:ascii="Times New Roman" w:hAnsi="Times New Roman"/>
          <w:sz w:val="28"/>
          <w:szCs w:val="28"/>
        </w:rPr>
      </w:pPr>
    </w:p>
    <w:p w:rsidR="00D103C4" w:rsidRDefault="00D103C4" w:rsidP="00D103C4">
      <w:pPr>
        <w:widowControl w:val="0"/>
        <w:shd w:val="clear" w:color="auto" w:fill="FFFFFF"/>
        <w:spacing w:after="0"/>
        <w:ind w:firstLine="709"/>
        <w:jc w:val="both"/>
        <w:rPr>
          <w:rFonts w:ascii="Times New Roman" w:hAnsi="Times New Roman"/>
          <w:sz w:val="28"/>
          <w:szCs w:val="28"/>
        </w:rPr>
      </w:pPr>
    </w:p>
    <w:p w:rsidR="00D103C4" w:rsidRDefault="00D103C4" w:rsidP="00D103C4">
      <w:pPr>
        <w:widowControl w:val="0"/>
        <w:shd w:val="clear" w:color="auto" w:fill="FFFFFF"/>
        <w:tabs>
          <w:tab w:val="left" w:pos="3653"/>
          <w:tab w:val="left" w:leader="underscore" w:pos="4003"/>
          <w:tab w:val="left" w:leader="underscore" w:pos="5386"/>
          <w:tab w:val="left" w:leader="underscore" w:pos="5923"/>
        </w:tabs>
        <w:spacing w:after="0"/>
        <w:ind w:firstLine="709"/>
        <w:rPr>
          <w:sz w:val="28"/>
          <w:szCs w:val="28"/>
        </w:rPr>
      </w:pPr>
      <w:r>
        <w:rPr>
          <w:rFonts w:ascii="Times New Roman" w:hAnsi="Times New Roman"/>
          <w:spacing w:val="-2"/>
          <w:sz w:val="28"/>
          <w:szCs w:val="28"/>
        </w:rPr>
        <w:t>Дата начала</w:t>
      </w:r>
      <w:r>
        <w:rPr>
          <w:rFonts w:ascii="Arial" w:hAnsi="Arial" w:cs="Arial"/>
          <w:sz w:val="28"/>
          <w:szCs w:val="28"/>
        </w:rPr>
        <w:tab/>
      </w:r>
      <w:r>
        <w:rPr>
          <w:rFonts w:ascii="Times New Roman" w:hAnsi="Times New Roman"/>
          <w:sz w:val="28"/>
          <w:szCs w:val="28"/>
        </w:rPr>
        <w:t>«___»</w:t>
      </w:r>
      <w:r>
        <w:rPr>
          <w:rFonts w:ascii="Times New Roman" w:hAnsi="Times New Roman"/>
          <w:sz w:val="28"/>
          <w:szCs w:val="28"/>
        </w:rPr>
        <w:tab/>
      </w:r>
      <w:r>
        <w:rPr>
          <w:rFonts w:ascii="Times New Roman" w:hAnsi="Times New Roman"/>
          <w:spacing w:val="-10"/>
          <w:sz w:val="28"/>
          <w:szCs w:val="28"/>
        </w:rPr>
        <w:t>20</w:t>
      </w:r>
      <w:r>
        <w:rPr>
          <w:rFonts w:ascii="Times New Roman" w:hAnsi="Times New Roman"/>
          <w:sz w:val="28"/>
          <w:szCs w:val="28"/>
        </w:rPr>
        <w:t>__</w:t>
      </w:r>
      <w:r>
        <w:rPr>
          <w:rFonts w:ascii="Times New Roman" w:hAnsi="Times New Roman"/>
          <w:spacing w:val="-10"/>
          <w:sz w:val="28"/>
          <w:szCs w:val="28"/>
        </w:rPr>
        <w:t>г.</w:t>
      </w:r>
    </w:p>
    <w:p w:rsidR="00D103C4" w:rsidRDefault="00D103C4" w:rsidP="00D103C4">
      <w:pPr>
        <w:widowControl w:val="0"/>
        <w:shd w:val="clear" w:color="auto" w:fill="FFFFFF"/>
        <w:tabs>
          <w:tab w:val="left" w:pos="3682"/>
          <w:tab w:val="left" w:leader="underscore" w:pos="4037"/>
          <w:tab w:val="left" w:leader="underscore" w:pos="5414"/>
          <w:tab w:val="left" w:leader="underscore" w:pos="5957"/>
        </w:tabs>
        <w:spacing w:after="0"/>
        <w:ind w:firstLine="709"/>
        <w:rPr>
          <w:sz w:val="28"/>
          <w:szCs w:val="28"/>
        </w:rPr>
      </w:pPr>
      <w:r>
        <w:rPr>
          <w:rFonts w:ascii="Times New Roman" w:hAnsi="Times New Roman"/>
          <w:spacing w:val="-2"/>
          <w:sz w:val="28"/>
          <w:szCs w:val="28"/>
        </w:rPr>
        <w:t>Дата завершения</w:t>
      </w:r>
      <w:r>
        <w:rPr>
          <w:rFonts w:ascii="Arial" w:hAnsi="Arial" w:cs="Arial"/>
          <w:sz w:val="28"/>
          <w:szCs w:val="28"/>
        </w:rPr>
        <w:tab/>
      </w:r>
      <w:r>
        <w:rPr>
          <w:rFonts w:ascii="Times New Roman" w:hAnsi="Times New Roman"/>
          <w:sz w:val="28"/>
          <w:szCs w:val="28"/>
        </w:rPr>
        <w:t>«___»</w:t>
      </w:r>
      <w:r>
        <w:rPr>
          <w:rFonts w:ascii="Times New Roman" w:hAnsi="Times New Roman"/>
          <w:sz w:val="28"/>
          <w:szCs w:val="28"/>
        </w:rPr>
        <w:tab/>
      </w:r>
      <w:r>
        <w:rPr>
          <w:rFonts w:ascii="Times New Roman" w:hAnsi="Times New Roman"/>
          <w:spacing w:val="-5"/>
          <w:sz w:val="28"/>
          <w:szCs w:val="28"/>
        </w:rPr>
        <w:t>20</w:t>
      </w:r>
      <w:r>
        <w:rPr>
          <w:rFonts w:ascii="Times New Roman" w:hAnsi="Times New Roman"/>
          <w:sz w:val="28"/>
          <w:szCs w:val="28"/>
        </w:rPr>
        <w:tab/>
      </w:r>
      <w:r>
        <w:rPr>
          <w:rFonts w:ascii="Times New Roman" w:hAnsi="Times New Roman"/>
          <w:spacing w:val="-7"/>
          <w:sz w:val="28"/>
          <w:szCs w:val="28"/>
        </w:rPr>
        <w:t>г.</w:t>
      </w:r>
    </w:p>
    <w:p w:rsidR="00D103C4" w:rsidRDefault="00D103C4" w:rsidP="00D103C4">
      <w:pPr>
        <w:widowControl w:val="0"/>
        <w:shd w:val="clear" w:color="auto" w:fill="FFFFFF"/>
        <w:tabs>
          <w:tab w:val="left" w:pos="1891"/>
        </w:tabs>
        <w:spacing w:after="0"/>
        <w:ind w:right="14" w:firstLine="709"/>
        <w:jc w:val="both"/>
        <w:rPr>
          <w:rFonts w:ascii="Times New Roman" w:hAnsi="Times New Roman"/>
          <w:sz w:val="28"/>
          <w:szCs w:val="28"/>
        </w:rPr>
      </w:pPr>
    </w:p>
    <w:p w:rsidR="00D103C4" w:rsidRDefault="00D103C4" w:rsidP="00D103C4">
      <w:pPr>
        <w:widowControl w:val="0"/>
        <w:shd w:val="clear" w:color="auto" w:fill="FFFFFF"/>
        <w:tabs>
          <w:tab w:val="left" w:pos="1891"/>
        </w:tabs>
        <w:spacing w:after="0"/>
        <w:ind w:right="14" w:firstLine="709"/>
        <w:jc w:val="both"/>
        <w:rPr>
          <w:rFonts w:ascii="Times New Roman" w:hAnsi="Times New Roman"/>
          <w:sz w:val="28"/>
          <w:szCs w:val="28"/>
        </w:rPr>
      </w:pPr>
    </w:p>
    <w:p w:rsidR="00D103C4" w:rsidRDefault="00D103C4" w:rsidP="00D103C4">
      <w:pPr>
        <w:widowControl w:val="0"/>
        <w:shd w:val="clear" w:color="auto" w:fill="FFFFFF"/>
        <w:tabs>
          <w:tab w:val="left" w:pos="1891"/>
        </w:tabs>
        <w:spacing w:after="0"/>
        <w:ind w:right="14" w:firstLine="709"/>
        <w:jc w:val="both"/>
        <w:rPr>
          <w:rFonts w:ascii="Times New Roman" w:hAnsi="Times New Roman"/>
          <w:sz w:val="28"/>
          <w:szCs w:val="28"/>
        </w:rPr>
      </w:pPr>
      <w:r>
        <w:rPr>
          <w:rFonts w:ascii="Times New Roman" w:hAnsi="Times New Roman"/>
          <w:sz w:val="28"/>
          <w:szCs w:val="28"/>
        </w:rPr>
        <w:t>Задание на проведение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r>
        <w:rPr>
          <w:rFonts w:ascii="Times New Roman" w:hAnsi="Times New Roman"/>
          <w:color w:val="FF0000"/>
          <w:sz w:val="28"/>
          <w:szCs w:val="28"/>
        </w:rPr>
        <w:t xml:space="preserve"> </w:t>
      </w:r>
      <w:r>
        <w:rPr>
          <w:rFonts w:ascii="Times New Roman" w:hAnsi="Times New Roman"/>
          <w:sz w:val="28"/>
          <w:szCs w:val="28"/>
        </w:rPr>
        <w:t>зарегистрировано в журнале учета плановых (рейдовых) осмотров земельных участков «__»________</w:t>
      </w:r>
      <w:r>
        <w:rPr>
          <w:rFonts w:ascii="Times New Roman" w:hAnsi="Times New Roman"/>
          <w:spacing w:val="-5"/>
          <w:sz w:val="28"/>
          <w:szCs w:val="28"/>
        </w:rPr>
        <w:t>20</w:t>
      </w:r>
      <w:r>
        <w:rPr>
          <w:rFonts w:ascii="Times New Roman" w:hAnsi="Times New Roman"/>
          <w:sz w:val="28"/>
          <w:szCs w:val="28"/>
        </w:rPr>
        <w:t>__</w:t>
      </w:r>
      <w:r>
        <w:rPr>
          <w:rFonts w:ascii="Times New Roman" w:hAnsi="Times New Roman"/>
          <w:spacing w:val="-7"/>
          <w:sz w:val="28"/>
          <w:szCs w:val="28"/>
        </w:rPr>
        <w:t>г</w:t>
      </w:r>
      <w:r>
        <w:rPr>
          <w:rFonts w:ascii="Times New Roman" w:hAnsi="Times New Roman"/>
          <w:sz w:val="28"/>
          <w:szCs w:val="28"/>
        </w:rPr>
        <w:t xml:space="preserve"> за №__</w:t>
      </w:r>
    </w:p>
    <w:p w:rsidR="00D103C4" w:rsidRDefault="00D103C4" w:rsidP="00D103C4">
      <w:pPr>
        <w:widowControl w:val="0"/>
        <w:shd w:val="clear" w:color="auto" w:fill="FFFFFF"/>
        <w:tabs>
          <w:tab w:val="left" w:pos="1891"/>
        </w:tabs>
        <w:spacing w:after="0"/>
        <w:ind w:right="14" w:firstLine="709"/>
        <w:jc w:val="both"/>
        <w:rPr>
          <w:sz w:val="28"/>
          <w:szCs w:val="28"/>
        </w:rPr>
        <w:sectPr w:rsidR="00D103C4" w:rsidSect="00184BDE">
          <w:headerReference w:type="even" r:id="rId27"/>
          <w:headerReference w:type="default" r:id="rId28"/>
          <w:footerReference w:type="even" r:id="rId29"/>
          <w:footerReference w:type="default" r:id="rId30"/>
          <w:headerReference w:type="first" r:id="rId31"/>
          <w:footerReference w:type="first" r:id="rId32"/>
          <w:pgSz w:w="11906" w:h="16838"/>
          <w:pgMar w:top="993" w:right="922" w:bottom="426" w:left="1134" w:header="720" w:footer="0" w:gutter="0"/>
          <w:cols w:space="720"/>
          <w:formProt w:val="0"/>
          <w:titlePg/>
          <w:docGrid w:linePitch="360" w:charSpace="-2049"/>
        </w:sectPr>
      </w:pPr>
    </w:p>
    <w:p w:rsidR="00D103C4" w:rsidRDefault="00D103C4" w:rsidP="00D103C4">
      <w:pPr>
        <w:widowControl w:val="0"/>
        <w:shd w:val="clear" w:color="auto" w:fill="FFFFFF"/>
        <w:autoSpaceDE w:val="0"/>
        <w:spacing w:after="0" w:line="240" w:lineRule="auto"/>
        <w:jc w:val="right"/>
        <w:rPr>
          <w:rFonts w:ascii="Times New Roman" w:hAnsi="Times New Roman" w:cs="Times New Roman"/>
          <w:sz w:val="24"/>
          <w:szCs w:val="24"/>
        </w:rPr>
      </w:pPr>
      <w:r>
        <w:rPr>
          <w:rFonts w:ascii="Times New Roman" w:hAnsi="Times New Roman" w:cs="Times New Roman"/>
          <w:spacing w:val="-1"/>
          <w:sz w:val="24"/>
          <w:szCs w:val="24"/>
        </w:rPr>
        <w:lastRenderedPageBreak/>
        <w:t>Приложение № 7</w:t>
      </w:r>
      <w:r>
        <w:t xml:space="preserve"> </w:t>
      </w:r>
      <w:r>
        <w:rPr>
          <w:rFonts w:ascii="Times New Roman" w:hAnsi="Times New Roman" w:cs="Times New Roman"/>
          <w:spacing w:val="-1"/>
          <w:sz w:val="24"/>
          <w:szCs w:val="24"/>
        </w:rPr>
        <w:t>к Регламенту.</w:t>
      </w:r>
    </w:p>
    <w:p w:rsidR="00D103C4" w:rsidRDefault="00D103C4" w:rsidP="00D103C4">
      <w:pPr>
        <w:widowControl w:val="0"/>
        <w:shd w:val="clear" w:color="auto" w:fill="FFFFFF"/>
        <w:autoSpaceDE w:val="0"/>
        <w:spacing w:after="0" w:line="240" w:lineRule="auto"/>
        <w:rPr>
          <w:rFonts w:ascii="Times New Roman" w:hAnsi="Times New Roman" w:cs="Times New Roman"/>
          <w:sz w:val="24"/>
          <w:szCs w:val="24"/>
        </w:rPr>
      </w:pPr>
    </w:p>
    <w:p w:rsidR="00D103C4" w:rsidRDefault="00D103C4" w:rsidP="00D103C4">
      <w:pPr>
        <w:widowControl w:val="0"/>
        <w:shd w:val="clear" w:color="auto" w:fill="FFFFFF"/>
        <w:autoSpaceDE w:val="0"/>
        <w:spacing w:after="0" w:line="240" w:lineRule="auto"/>
        <w:jc w:val="center"/>
      </w:pPr>
      <w:r>
        <w:rPr>
          <w:rFonts w:ascii="Times New Roman" w:hAnsi="Times New Roman" w:cs="Times New Roman"/>
          <w:sz w:val="28"/>
          <w:szCs w:val="28"/>
        </w:rPr>
        <w:t>Форма журнала учета плановых (рейдовых) осмотров земельных участков</w:t>
      </w:r>
    </w:p>
    <w:p w:rsidR="00D103C4" w:rsidRDefault="00D103C4" w:rsidP="00D103C4">
      <w:pPr>
        <w:widowControl w:val="0"/>
        <w:shd w:val="clear" w:color="auto" w:fill="FFFFFF"/>
        <w:autoSpaceDE w:val="0"/>
        <w:spacing w:before="538" w:after="0" w:line="278" w:lineRule="exact"/>
        <w:ind w:right="4858"/>
        <w:jc w:val="center"/>
      </w:pPr>
      <w:r>
        <w:rPr>
          <w:rFonts w:ascii="Times New Roman" w:hAnsi="Times New Roman" w:cs="Times New Roman"/>
          <w:sz w:val="28"/>
          <w:szCs w:val="28"/>
        </w:rPr>
        <w:t xml:space="preserve">ЖУРНАЛ УЧЕТА </w:t>
      </w:r>
      <w:r>
        <w:rPr>
          <w:rFonts w:ascii="Times New Roman" w:hAnsi="Times New Roman" w:cs="Times New Roman"/>
          <w:spacing w:val="-2"/>
          <w:sz w:val="28"/>
          <w:szCs w:val="28"/>
        </w:rPr>
        <w:t>плановых (рейдовых) осмотров земельных участков</w:t>
      </w:r>
    </w:p>
    <w:p w:rsidR="00D103C4" w:rsidRDefault="00D103C4" w:rsidP="00D103C4">
      <w:pPr>
        <w:widowControl w:val="0"/>
        <w:autoSpaceDE w:val="0"/>
        <w:spacing w:after="547" w:line="1" w:lineRule="exact"/>
        <w:jc w:val="center"/>
        <w:rPr>
          <w:rFonts w:ascii="Times New Roman" w:hAnsi="Times New Roman" w:cs="Times New Roman"/>
          <w:sz w:val="28"/>
          <w:szCs w:val="28"/>
        </w:rPr>
      </w:pPr>
    </w:p>
    <w:tbl>
      <w:tblPr>
        <w:tblW w:w="0" w:type="auto"/>
        <w:tblInd w:w="40" w:type="dxa"/>
        <w:tblLayout w:type="fixed"/>
        <w:tblCellMar>
          <w:left w:w="40" w:type="dxa"/>
          <w:right w:w="40" w:type="dxa"/>
        </w:tblCellMar>
        <w:tblLook w:val="0000"/>
      </w:tblPr>
      <w:tblGrid>
        <w:gridCol w:w="552"/>
        <w:gridCol w:w="2688"/>
        <w:gridCol w:w="3989"/>
        <w:gridCol w:w="2424"/>
        <w:gridCol w:w="2990"/>
        <w:gridCol w:w="2612"/>
      </w:tblGrid>
      <w:tr w:rsidR="00D103C4" w:rsidTr="00D103C4">
        <w:trPr>
          <w:trHeight w:hRule="exact" w:val="1501"/>
        </w:trPr>
        <w:tc>
          <w:tcPr>
            <w:tcW w:w="552"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pacing w:after="0" w:line="317" w:lineRule="exact"/>
            </w:pPr>
            <w:r>
              <w:rPr>
                <w:rFonts w:ascii="Times New Roman" w:hAnsi="Times New Roman" w:cs="Times New Roman"/>
                <w:sz w:val="24"/>
                <w:szCs w:val="24"/>
              </w:rPr>
              <w:t xml:space="preserve">№ </w:t>
            </w:r>
            <w:proofErr w:type="spellStart"/>
            <w:proofErr w:type="gramStart"/>
            <w:r>
              <w:rPr>
                <w:rFonts w:ascii="Times New Roman" w:hAnsi="Times New Roman" w:cs="Times New Roman"/>
                <w:spacing w:val="-6"/>
                <w:sz w:val="24"/>
                <w:szCs w:val="24"/>
              </w:rPr>
              <w:t>п</w:t>
            </w:r>
            <w:proofErr w:type="spellEnd"/>
            <w:proofErr w:type="gramEnd"/>
            <w:r>
              <w:rPr>
                <w:rFonts w:ascii="Times New Roman" w:hAnsi="Times New Roman" w:cs="Times New Roman"/>
                <w:spacing w:val="-6"/>
                <w:sz w:val="24"/>
                <w:szCs w:val="24"/>
              </w:rPr>
              <w:t>/</w:t>
            </w:r>
            <w:proofErr w:type="spellStart"/>
            <w:r>
              <w:rPr>
                <w:rFonts w:ascii="Times New Roman" w:hAnsi="Times New Roman" w:cs="Times New Roman"/>
                <w:spacing w:val="-6"/>
                <w:sz w:val="24"/>
                <w:szCs w:val="24"/>
              </w:rPr>
              <w:t>п</w:t>
            </w:r>
            <w:proofErr w:type="spellEnd"/>
          </w:p>
        </w:tc>
        <w:tc>
          <w:tcPr>
            <w:tcW w:w="2688"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pacing w:after="0" w:line="278" w:lineRule="exact"/>
              <w:jc w:val="center"/>
            </w:pPr>
            <w:r>
              <w:rPr>
                <w:rFonts w:ascii="Times New Roman" w:hAnsi="Times New Roman" w:cs="Times New Roman"/>
                <w:spacing w:val="-2"/>
                <w:sz w:val="24"/>
                <w:szCs w:val="24"/>
              </w:rPr>
              <w:t xml:space="preserve">дата и номер задания </w:t>
            </w:r>
            <w:proofErr w:type="gramStart"/>
            <w:r>
              <w:rPr>
                <w:rFonts w:ascii="Times New Roman" w:hAnsi="Times New Roman" w:cs="Times New Roman"/>
                <w:spacing w:val="-2"/>
                <w:sz w:val="24"/>
                <w:szCs w:val="24"/>
              </w:rPr>
              <w:t>на</w:t>
            </w:r>
            <w:proofErr w:type="gramEnd"/>
          </w:p>
          <w:p w:rsidR="00D103C4" w:rsidRDefault="00D103C4" w:rsidP="00D103C4">
            <w:pPr>
              <w:widowControl w:val="0"/>
              <w:shd w:val="clear" w:color="auto" w:fill="FFFFFF"/>
              <w:autoSpaceDE w:val="0"/>
              <w:spacing w:after="0" w:line="278" w:lineRule="exact"/>
              <w:jc w:val="center"/>
            </w:pPr>
            <w:r>
              <w:rPr>
                <w:rFonts w:ascii="Times New Roman" w:hAnsi="Times New Roman" w:cs="Times New Roman"/>
                <w:spacing w:val="-1"/>
                <w:sz w:val="24"/>
                <w:szCs w:val="24"/>
              </w:rPr>
              <w:t xml:space="preserve">проведение </w:t>
            </w:r>
            <w:proofErr w:type="gramStart"/>
            <w:r>
              <w:rPr>
                <w:rFonts w:ascii="Times New Roman" w:hAnsi="Times New Roman" w:cs="Times New Roman"/>
                <w:spacing w:val="-1"/>
                <w:sz w:val="24"/>
                <w:szCs w:val="24"/>
              </w:rPr>
              <w:t>планового</w:t>
            </w:r>
            <w:proofErr w:type="gramEnd"/>
          </w:p>
          <w:p w:rsidR="00D103C4" w:rsidRDefault="00D103C4" w:rsidP="00D103C4">
            <w:pPr>
              <w:widowControl w:val="0"/>
              <w:shd w:val="clear" w:color="auto" w:fill="FFFFFF"/>
              <w:autoSpaceDE w:val="0"/>
              <w:spacing w:after="0" w:line="278" w:lineRule="exact"/>
              <w:jc w:val="center"/>
            </w:pPr>
            <w:r>
              <w:rPr>
                <w:rFonts w:ascii="Times New Roman" w:hAnsi="Times New Roman" w:cs="Times New Roman"/>
                <w:spacing w:val="-1"/>
                <w:sz w:val="24"/>
                <w:szCs w:val="24"/>
              </w:rPr>
              <w:t>(рейдового) осмотра</w:t>
            </w:r>
          </w:p>
          <w:p w:rsidR="00D103C4" w:rsidRDefault="00D103C4" w:rsidP="00D103C4">
            <w:pPr>
              <w:widowControl w:val="0"/>
              <w:shd w:val="clear" w:color="auto" w:fill="FFFFFF"/>
              <w:autoSpaceDE w:val="0"/>
              <w:spacing w:after="0" w:line="278" w:lineRule="exact"/>
              <w:jc w:val="center"/>
            </w:pPr>
            <w:r>
              <w:rPr>
                <w:rFonts w:ascii="Times New Roman" w:hAnsi="Times New Roman" w:cs="Times New Roman"/>
                <w:spacing w:val="-1"/>
                <w:sz w:val="24"/>
                <w:szCs w:val="24"/>
              </w:rPr>
              <w:t>земельного участка</w:t>
            </w:r>
          </w:p>
        </w:tc>
        <w:tc>
          <w:tcPr>
            <w:tcW w:w="3989"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pacing w:after="0" w:line="274" w:lineRule="exact"/>
              <w:jc w:val="center"/>
            </w:pPr>
            <w:r>
              <w:rPr>
                <w:rFonts w:ascii="Times New Roman" w:hAnsi="Times New Roman" w:cs="Times New Roman"/>
                <w:sz w:val="24"/>
                <w:szCs w:val="24"/>
              </w:rPr>
              <w:t>адрес, а при отсутствии адреса</w:t>
            </w:r>
          </w:p>
          <w:p w:rsidR="00D103C4" w:rsidRDefault="00D103C4" w:rsidP="00D103C4">
            <w:pPr>
              <w:widowControl w:val="0"/>
              <w:shd w:val="clear" w:color="auto" w:fill="FFFFFF"/>
              <w:autoSpaceDE w:val="0"/>
              <w:spacing w:after="0" w:line="274" w:lineRule="exact"/>
              <w:jc w:val="center"/>
            </w:pPr>
            <w:r>
              <w:rPr>
                <w:rFonts w:ascii="Times New Roman" w:hAnsi="Times New Roman" w:cs="Times New Roman"/>
                <w:sz w:val="24"/>
                <w:szCs w:val="24"/>
              </w:rPr>
              <w:t>земельного участка иное описание</w:t>
            </w:r>
          </w:p>
          <w:p w:rsidR="00D103C4" w:rsidRDefault="00D103C4" w:rsidP="00D103C4">
            <w:pPr>
              <w:widowControl w:val="0"/>
              <w:shd w:val="clear" w:color="auto" w:fill="FFFFFF"/>
              <w:autoSpaceDE w:val="0"/>
              <w:spacing w:after="0" w:line="274" w:lineRule="exact"/>
              <w:jc w:val="center"/>
            </w:pPr>
            <w:r>
              <w:rPr>
                <w:rFonts w:ascii="Times New Roman" w:hAnsi="Times New Roman" w:cs="Times New Roman"/>
                <w:spacing w:val="-2"/>
                <w:sz w:val="24"/>
                <w:szCs w:val="24"/>
              </w:rPr>
              <w:t>местоположения земельного участка,</w:t>
            </w:r>
          </w:p>
          <w:p w:rsidR="00D103C4" w:rsidRDefault="00D103C4" w:rsidP="00D103C4">
            <w:pPr>
              <w:widowControl w:val="0"/>
              <w:shd w:val="clear" w:color="auto" w:fill="FFFFFF"/>
              <w:autoSpaceDE w:val="0"/>
              <w:spacing w:after="0" w:line="274" w:lineRule="exact"/>
              <w:jc w:val="center"/>
            </w:pPr>
            <w:r>
              <w:rPr>
                <w:rFonts w:ascii="Times New Roman" w:hAnsi="Times New Roman" w:cs="Times New Roman"/>
                <w:sz w:val="24"/>
                <w:szCs w:val="24"/>
              </w:rPr>
              <w:t>кадастровый номер и вид</w:t>
            </w:r>
          </w:p>
          <w:p w:rsidR="00D103C4" w:rsidRDefault="00D103C4" w:rsidP="00D103C4">
            <w:pPr>
              <w:widowControl w:val="0"/>
              <w:shd w:val="clear" w:color="auto" w:fill="FFFFFF"/>
              <w:autoSpaceDE w:val="0"/>
              <w:spacing w:after="0" w:line="274" w:lineRule="exact"/>
              <w:jc w:val="center"/>
            </w:pPr>
            <w:r>
              <w:rPr>
                <w:rFonts w:ascii="Times New Roman" w:hAnsi="Times New Roman" w:cs="Times New Roman"/>
                <w:sz w:val="24"/>
                <w:szCs w:val="24"/>
              </w:rPr>
              <w:t>разрешенного использования</w:t>
            </w:r>
          </w:p>
        </w:tc>
        <w:tc>
          <w:tcPr>
            <w:tcW w:w="2424"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pacing w:after="0" w:line="274" w:lineRule="exact"/>
              <w:jc w:val="center"/>
            </w:pPr>
            <w:r>
              <w:rPr>
                <w:rFonts w:ascii="Times New Roman" w:hAnsi="Times New Roman" w:cs="Times New Roman"/>
                <w:spacing w:val="-2"/>
                <w:sz w:val="24"/>
                <w:szCs w:val="24"/>
              </w:rPr>
              <w:t xml:space="preserve">дата и время планового </w:t>
            </w:r>
            <w:r>
              <w:rPr>
                <w:rFonts w:ascii="Times New Roman" w:hAnsi="Times New Roman" w:cs="Times New Roman"/>
                <w:sz w:val="24"/>
                <w:szCs w:val="24"/>
              </w:rPr>
              <w:t xml:space="preserve">(рейдового) осмотра </w:t>
            </w:r>
            <w:r>
              <w:rPr>
                <w:rFonts w:ascii="Times New Roman" w:hAnsi="Times New Roman" w:cs="Times New Roman"/>
                <w:spacing w:val="-2"/>
                <w:sz w:val="24"/>
                <w:szCs w:val="24"/>
              </w:rPr>
              <w:t>земельног</w:t>
            </w:r>
            <w:proofErr w:type="gramStart"/>
            <w:r>
              <w:rPr>
                <w:rFonts w:ascii="Times New Roman" w:hAnsi="Times New Roman" w:cs="Times New Roman"/>
                <w:spacing w:val="-2"/>
                <w:sz w:val="24"/>
                <w:szCs w:val="24"/>
              </w:rPr>
              <w:t>о(</w:t>
            </w:r>
            <w:proofErr w:type="gramEnd"/>
            <w:r>
              <w:rPr>
                <w:rFonts w:ascii="Times New Roman" w:hAnsi="Times New Roman" w:cs="Times New Roman"/>
                <w:spacing w:val="-2"/>
                <w:sz w:val="24"/>
                <w:szCs w:val="24"/>
              </w:rPr>
              <w:t>-</w:t>
            </w:r>
            <w:proofErr w:type="spellStart"/>
            <w:r>
              <w:rPr>
                <w:rFonts w:ascii="Times New Roman" w:hAnsi="Times New Roman" w:cs="Times New Roman"/>
                <w:spacing w:val="-2"/>
                <w:sz w:val="24"/>
                <w:szCs w:val="24"/>
              </w:rPr>
              <w:t>ых</w:t>
            </w:r>
            <w:proofErr w:type="spellEnd"/>
            <w:r>
              <w:rPr>
                <w:rFonts w:ascii="Times New Roman" w:hAnsi="Times New Roman" w:cs="Times New Roman"/>
                <w:spacing w:val="-2"/>
                <w:sz w:val="24"/>
                <w:szCs w:val="24"/>
              </w:rPr>
              <w:t>) участка(-</w:t>
            </w:r>
            <w:proofErr w:type="spellStart"/>
            <w:r>
              <w:rPr>
                <w:rFonts w:ascii="Times New Roman" w:hAnsi="Times New Roman" w:cs="Times New Roman"/>
                <w:spacing w:val="-2"/>
                <w:sz w:val="24"/>
                <w:szCs w:val="24"/>
              </w:rPr>
              <w:t>ов</w:t>
            </w:r>
            <w:proofErr w:type="spellEnd"/>
            <w:r>
              <w:rPr>
                <w:rFonts w:ascii="Times New Roman" w:hAnsi="Times New Roman" w:cs="Times New Roman"/>
                <w:spacing w:val="-2"/>
                <w:sz w:val="24"/>
                <w:szCs w:val="24"/>
              </w:rPr>
              <w:t>)</w:t>
            </w:r>
          </w:p>
        </w:tc>
        <w:tc>
          <w:tcPr>
            <w:tcW w:w="2990"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pacing w:after="0" w:line="274" w:lineRule="exact"/>
              <w:ind w:right="129"/>
              <w:jc w:val="center"/>
            </w:pPr>
            <w:r>
              <w:rPr>
                <w:rFonts w:ascii="Times New Roman" w:hAnsi="Times New Roman" w:cs="Times New Roman"/>
                <w:sz w:val="24"/>
                <w:szCs w:val="24"/>
              </w:rPr>
              <w:t>ФИО уполномоченных лиц, проводивших плановый (рейдовый) осмотр земельног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ых</w:t>
            </w:r>
            <w:proofErr w:type="spellEnd"/>
            <w:r>
              <w:rPr>
                <w:rFonts w:ascii="Times New Roman" w:hAnsi="Times New Roman" w:cs="Times New Roman"/>
                <w:sz w:val="24"/>
                <w:szCs w:val="24"/>
              </w:rPr>
              <w:t>) участка(-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w:t>
            </w:r>
          </w:p>
        </w:tc>
        <w:tc>
          <w:tcPr>
            <w:tcW w:w="2612" w:type="dxa"/>
            <w:tcBorders>
              <w:top w:val="single" w:sz="6" w:space="0" w:color="000000"/>
              <w:left w:val="single" w:sz="6" w:space="0" w:color="000000"/>
              <w:bottom w:val="single" w:sz="6" w:space="0" w:color="000000"/>
              <w:right w:val="single" w:sz="6" w:space="0" w:color="000000"/>
            </w:tcBorders>
            <w:shd w:val="clear" w:color="auto" w:fill="FFFFFF"/>
          </w:tcPr>
          <w:p w:rsidR="00D103C4" w:rsidRDefault="00D103C4" w:rsidP="00D103C4">
            <w:pPr>
              <w:widowControl w:val="0"/>
              <w:shd w:val="clear" w:color="auto" w:fill="FFFFFF"/>
              <w:autoSpaceDE w:val="0"/>
              <w:spacing w:after="0" w:line="240" w:lineRule="auto"/>
              <w:jc w:val="center"/>
            </w:pPr>
            <w:r>
              <w:rPr>
                <w:rFonts w:ascii="Times New Roman" w:hAnsi="Times New Roman" w:cs="Times New Roman"/>
                <w:sz w:val="24"/>
                <w:szCs w:val="24"/>
              </w:rPr>
              <w:t>Дата и номер акта планового (рейдового) осмотра земельног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ых</w:t>
            </w:r>
            <w:proofErr w:type="spellEnd"/>
            <w:r>
              <w:rPr>
                <w:rFonts w:ascii="Times New Roman" w:hAnsi="Times New Roman" w:cs="Times New Roman"/>
                <w:sz w:val="24"/>
                <w:szCs w:val="24"/>
              </w:rPr>
              <w:t>) участка(-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w:t>
            </w:r>
          </w:p>
        </w:tc>
      </w:tr>
      <w:tr w:rsidR="00D103C4" w:rsidTr="00D103C4">
        <w:trPr>
          <w:trHeight w:hRule="exact" w:val="274"/>
        </w:trPr>
        <w:tc>
          <w:tcPr>
            <w:tcW w:w="552"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688"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3989"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424"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990"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612" w:type="dxa"/>
            <w:tcBorders>
              <w:top w:val="single" w:sz="6" w:space="0" w:color="000000"/>
              <w:left w:val="single" w:sz="6" w:space="0" w:color="000000"/>
              <w:bottom w:val="single" w:sz="6" w:space="0" w:color="000000"/>
              <w:right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r>
      <w:tr w:rsidR="00D103C4" w:rsidTr="00D103C4">
        <w:trPr>
          <w:trHeight w:hRule="exact" w:val="288"/>
        </w:trPr>
        <w:tc>
          <w:tcPr>
            <w:tcW w:w="552"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688"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3989"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424"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990"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612" w:type="dxa"/>
            <w:tcBorders>
              <w:top w:val="single" w:sz="6" w:space="0" w:color="000000"/>
              <w:left w:val="single" w:sz="6" w:space="0" w:color="000000"/>
              <w:bottom w:val="single" w:sz="6" w:space="0" w:color="000000"/>
              <w:right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r>
      <w:tr w:rsidR="00D103C4" w:rsidTr="00D103C4">
        <w:trPr>
          <w:trHeight w:hRule="exact" w:val="307"/>
        </w:trPr>
        <w:tc>
          <w:tcPr>
            <w:tcW w:w="552"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688"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3989"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424"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990" w:type="dxa"/>
            <w:tcBorders>
              <w:top w:val="single" w:sz="6" w:space="0" w:color="000000"/>
              <w:left w:val="single" w:sz="6" w:space="0" w:color="000000"/>
              <w:bottom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c>
          <w:tcPr>
            <w:tcW w:w="2612" w:type="dxa"/>
            <w:tcBorders>
              <w:top w:val="single" w:sz="6" w:space="0" w:color="000000"/>
              <w:left w:val="single" w:sz="6" w:space="0" w:color="000000"/>
              <w:bottom w:val="single" w:sz="6" w:space="0" w:color="000000"/>
              <w:right w:val="single" w:sz="6" w:space="0" w:color="000000"/>
            </w:tcBorders>
            <w:shd w:val="clear" w:color="auto" w:fill="FFFFFF"/>
          </w:tcPr>
          <w:p w:rsidR="00D103C4" w:rsidRDefault="00D103C4" w:rsidP="00D103C4">
            <w:pPr>
              <w:widowControl w:val="0"/>
              <w:shd w:val="clear" w:color="auto" w:fill="FFFFFF"/>
              <w:autoSpaceDE w:val="0"/>
              <w:snapToGrid w:val="0"/>
              <w:spacing w:after="0" w:line="240" w:lineRule="auto"/>
              <w:rPr>
                <w:rFonts w:ascii="Times New Roman" w:hAnsi="Times New Roman" w:cs="Times New Roman"/>
                <w:sz w:val="20"/>
                <w:szCs w:val="20"/>
              </w:rPr>
            </w:pPr>
          </w:p>
        </w:tc>
      </w:tr>
    </w:tbl>
    <w:p w:rsidR="00D103C4" w:rsidRDefault="00D103C4" w:rsidP="00D103C4">
      <w:pPr>
        <w:sectPr w:rsidR="00D103C4">
          <w:headerReference w:type="even" r:id="rId33"/>
          <w:headerReference w:type="default" r:id="rId34"/>
          <w:headerReference w:type="first" r:id="rId35"/>
          <w:pgSz w:w="16838" w:h="11906" w:orient="landscape"/>
          <w:pgMar w:top="1440" w:right="865" w:bottom="720" w:left="864" w:header="720" w:footer="720" w:gutter="0"/>
          <w:cols w:space="720"/>
          <w:docGrid w:linePitch="360"/>
        </w:sectPr>
      </w:pPr>
    </w:p>
    <w:p w:rsidR="00D103C4" w:rsidRDefault="00D103C4" w:rsidP="00D103C4">
      <w:pPr>
        <w:spacing w:after="0"/>
        <w:ind w:left="6521"/>
      </w:pPr>
      <w:r>
        <w:rPr>
          <w:rFonts w:ascii="Times New Roman" w:hAnsi="Times New Roman" w:cs="Times New Roman"/>
          <w:sz w:val="24"/>
          <w:szCs w:val="24"/>
        </w:rPr>
        <w:lastRenderedPageBreak/>
        <w:t>Приложение № 8</w:t>
      </w:r>
    </w:p>
    <w:p w:rsidR="00D103C4" w:rsidRDefault="00D103C4" w:rsidP="00D103C4">
      <w:pPr>
        <w:tabs>
          <w:tab w:val="left" w:pos="6237"/>
        </w:tabs>
        <w:spacing w:after="0" w:line="240" w:lineRule="auto"/>
        <w:ind w:left="6521"/>
      </w:pPr>
      <w:r>
        <w:rPr>
          <w:rFonts w:ascii="Times New Roman" w:hAnsi="Times New Roman" w:cs="Times New Roman"/>
          <w:sz w:val="24"/>
          <w:szCs w:val="24"/>
        </w:rPr>
        <w:t>к Регламенту</w:t>
      </w:r>
    </w:p>
    <w:p w:rsidR="00D103C4" w:rsidRDefault="00D103C4" w:rsidP="00D103C4">
      <w:pPr>
        <w:widowControl w:val="0"/>
        <w:shd w:val="clear" w:color="auto" w:fill="FFFFFF"/>
        <w:autoSpaceDE w:val="0"/>
        <w:spacing w:after="0" w:line="240" w:lineRule="auto"/>
        <w:rPr>
          <w:rFonts w:ascii="Times New Roman" w:hAnsi="Times New Roman" w:cs="Times New Roman"/>
          <w:spacing w:val="-1"/>
          <w:sz w:val="20"/>
          <w:szCs w:val="20"/>
        </w:rPr>
      </w:pPr>
    </w:p>
    <w:p w:rsidR="00D103C4" w:rsidRDefault="00D103C4" w:rsidP="00D103C4">
      <w:pPr>
        <w:widowControl w:val="0"/>
        <w:shd w:val="clear" w:color="auto" w:fill="FFFFFF"/>
        <w:spacing w:after="0" w:line="274" w:lineRule="exact"/>
        <w:ind w:left="567" w:right="302"/>
        <w:jc w:val="center"/>
        <w:rPr>
          <w:sz w:val="28"/>
          <w:szCs w:val="28"/>
        </w:rPr>
      </w:pPr>
      <w:r>
        <w:rPr>
          <w:rFonts w:ascii="Times New Roman" w:hAnsi="Times New Roman"/>
          <w:sz w:val="28"/>
          <w:szCs w:val="28"/>
        </w:rPr>
        <w:t>Форма</w:t>
      </w:r>
    </w:p>
    <w:p w:rsidR="00D103C4" w:rsidRDefault="00D103C4" w:rsidP="00D103C4">
      <w:pPr>
        <w:widowControl w:val="0"/>
        <w:shd w:val="clear" w:color="auto" w:fill="FFFFFF"/>
        <w:spacing w:after="0" w:line="274" w:lineRule="exact"/>
        <w:ind w:left="567" w:right="302"/>
        <w:jc w:val="center"/>
        <w:rPr>
          <w:sz w:val="28"/>
          <w:szCs w:val="28"/>
        </w:rPr>
      </w:pPr>
      <w:r>
        <w:rPr>
          <w:rFonts w:ascii="Times New Roman" w:hAnsi="Times New Roman"/>
          <w:spacing w:val="-2"/>
          <w:sz w:val="28"/>
          <w:szCs w:val="28"/>
        </w:rPr>
        <w:t>акта планового (рейдового) осмотра земельног</w:t>
      </w:r>
      <w:proofErr w:type="gramStart"/>
      <w:r>
        <w:rPr>
          <w:rFonts w:ascii="Times New Roman" w:hAnsi="Times New Roman"/>
          <w:spacing w:val="-2"/>
          <w:sz w:val="28"/>
          <w:szCs w:val="28"/>
        </w:rPr>
        <w:t>о(</w:t>
      </w:r>
      <w:proofErr w:type="gramEnd"/>
      <w:r>
        <w:rPr>
          <w:rFonts w:ascii="Times New Roman" w:hAnsi="Times New Roman"/>
          <w:spacing w:val="-2"/>
          <w:sz w:val="28"/>
          <w:szCs w:val="28"/>
        </w:rPr>
        <w:t>-</w:t>
      </w:r>
      <w:proofErr w:type="spellStart"/>
      <w:r>
        <w:rPr>
          <w:rFonts w:ascii="Times New Roman" w:hAnsi="Times New Roman"/>
          <w:spacing w:val="-2"/>
          <w:sz w:val="28"/>
          <w:szCs w:val="28"/>
        </w:rPr>
        <w:t>ых</w:t>
      </w:r>
      <w:proofErr w:type="spellEnd"/>
      <w:r>
        <w:rPr>
          <w:rFonts w:ascii="Times New Roman" w:hAnsi="Times New Roman"/>
          <w:spacing w:val="-2"/>
          <w:sz w:val="28"/>
          <w:szCs w:val="28"/>
        </w:rPr>
        <w:t>) участка(-</w:t>
      </w:r>
      <w:proofErr w:type="spellStart"/>
      <w:r>
        <w:rPr>
          <w:rFonts w:ascii="Times New Roman" w:hAnsi="Times New Roman"/>
          <w:spacing w:val="-2"/>
          <w:sz w:val="28"/>
          <w:szCs w:val="28"/>
        </w:rPr>
        <w:t>ов</w:t>
      </w:r>
      <w:proofErr w:type="spellEnd"/>
      <w:r>
        <w:rPr>
          <w:rFonts w:ascii="Times New Roman" w:hAnsi="Times New Roman"/>
          <w:spacing w:val="-2"/>
          <w:sz w:val="28"/>
          <w:szCs w:val="28"/>
        </w:rPr>
        <w:t>)</w:t>
      </w:r>
    </w:p>
    <w:p w:rsidR="00D103C4" w:rsidRDefault="00D103C4" w:rsidP="00D103C4">
      <w:pPr>
        <w:widowControl w:val="0"/>
        <w:shd w:val="clear" w:color="auto" w:fill="FFFFFF"/>
        <w:spacing w:after="0" w:line="274" w:lineRule="exact"/>
        <w:ind w:right="1382"/>
        <w:jc w:val="center"/>
        <w:rPr>
          <w:rFonts w:ascii="Times New Roman" w:hAnsi="Times New Roman"/>
          <w:spacing w:val="-2"/>
          <w:sz w:val="28"/>
          <w:szCs w:val="28"/>
        </w:rPr>
      </w:pPr>
    </w:p>
    <w:p w:rsidR="00D103C4" w:rsidRDefault="00D103C4" w:rsidP="00D103C4">
      <w:pPr>
        <w:widowControl w:val="0"/>
        <w:shd w:val="clear" w:color="auto" w:fill="FFFFFF"/>
        <w:spacing w:after="0" w:line="274" w:lineRule="exact"/>
        <w:ind w:right="1382"/>
        <w:jc w:val="center"/>
        <w:rPr>
          <w:rFonts w:ascii="Times New Roman" w:hAnsi="Times New Roman"/>
          <w:spacing w:val="-2"/>
          <w:sz w:val="24"/>
          <w:szCs w:val="24"/>
        </w:rPr>
      </w:pPr>
    </w:p>
    <w:p w:rsidR="00D103C4" w:rsidRDefault="00D103C4" w:rsidP="00D103C4">
      <w:pPr>
        <w:widowControl w:val="0"/>
        <w:shd w:val="clear" w:color="auto" w:fill="FFFFFF"/>
        <w:spacing w:after="0" w:line="274" w:lineRule="exact"/>
        <w:ind w:right="1382"/>
        <w:jc w:val="center"/>
        <w:rPr>
          <w:rFonts w:ascii="Times New Roman" w:hAnsi="Times New Roman"/>
          <w:spacing w:val="-2"/>
          <w:sz w:val="20"/>
          <w:szCs w:val="20"/>
        </w:rPr>
      </w:pPr>
    </w:p>
    <w:p w:rsidR="00D103C4" w:rsidRDefault="00D103C4" w:rsidP="00D103C4">
      <w:pPr>
        <w:widowControl w:val="0"/>
        <w:pBdr>
          <w:bottom w:val="single" w:sz="12" w:space="1" w:color="000001"/>
        </w:pBdr>
        <w:shd w:val="clear" w:color="auto" w:fill="FFFFFF"/>
        <w:spacing w:after="0" w:line="240" w:lineRule="auto"/>
        <w:ind w:right="10"/>
        <w:jc w:val="center"/>
      </w:pPr>
      <w:r>
        <w:rPr>
          <w:rFonts w:ascii="Times New Roman" w:hAnsi="Times New Roman"/>
          <w:position w:val="2"/>
          <w:sz w:val="40"/>
          <w:szCs w:val="40"/>
        </w:rPr>
        <w:t>АДМИНИСТРАЦИЯ</w:t>
      </w:r>
    </w:p>
    <w:p w:rsidR="00D103C4" w:rsidRDefault="00D103C4" w:rsidP="00D103C4">
      <w:pPr>
        <w:widowControl w:val="0"/>
        <w:pBdr>
          <w:bottom w:val="single" w:sz="12" w:space="1" w:color="000001"/>
        </w:pBdr>
        <w:shd w:val="clear" w:color="auto" w:fill="FFFFFF"/>
        <w:spacing w:after="0" w:line="240" w:lineRule="auto"/>
        <w:ind w:right="10"/>
        <w:jc w:val="center"/>
        <w:rPr>
          <w:rFonts w:ascii="Times New Roman" w:hAnsi="Times New Roman"/>
          <w:sz w:val="20"/>
          <w:szCs w:val="20"/>
        </w:rPr>
      </w:pPr>
    </w:p>
    <w:p w:rsidR="00D103C4" w:rsidRDefault="00D103C4" w:rsidP="00D103C4">
      <w:pPr>
        <w:widowControl w:val="0"/>
        <w:shd w:val="clear" w:color="auto" w:fill="FFFFFF"/>
        <w:spacing w:after="0" w:line="240" w:lineRule="auto"/>
        <w:ind w:right="62"/>
        <w:jc w:val="center"/>
      </w:pPr>
      <w:r>
        <w:rPr>
          <w:rFonts w:ascii="Times New Roman" w:hAnsi="Times New Roman"/>
          <w:sz w:val="28"/>
          <w:szCs w:val="28"/>
        </w:rPr>
        <w:t>МОСКОВСКОЙ ОБЛАСТИ</w:t>
      </w:r>
    </w:p>
    <w:p w:rsidR="00D103C4" w:rsidRDefault="00D103C4" w:rsidP="00D103C4">
      <w:pPr>
        <w:widowControl w:val="0"/>
        <w:shd w:val="clear" w:color="auto" w:fill="FFFFFF"/>
        <w:tabs>
          <w:tab w:val="left" w:pos="8827"/>
        </w:tabs>
        <w:spacing w:before="331" w:after="0" w:line="216" w:lineRule="exact"/>
      </w:pPr>
      <w:r>
        <w:rPr>
          <w:rFonts w:ascii="Times New Roman" w:hAnsi="Times New Roman"/>
          <w:spacing w:val="-2"/>
          <w:sz w:val="20"/>
          <w:szCs w:val="20"/>
        </w:rPr>
        <w:t>___________________________________ т</w:t>
      </w:r>
      <w:r>
        <w:rPr>
          <w:rFonts w:ascii="Times New Roman" w:hAnsi="Times New Roman"/>
          <w:sz w:val="20"/>
          <w:szCs w:val="20"/>
        </w:rPr>
        <w:t xml:space="preserve">ел: </w:t>
      </w:r>
    </w:p>
    <w:p w:rsidR="00D103C4" w:rsidRDefault="00D103C4" w:rsidP="00D103C4">
      <w:pPr>
        <w:widowControl w:val="0"/>
        <w:shd w:val="clear" w:color="auto" w:fill="FFFFFF"/>
        <w:spacing w:before="5" w:after="0" w:line="240" w:lineRule="auto"/>
      </w:pPr>
      <w:r>
        <w:rPr>
          <w:rFonts w:ascii="Times New Roman" w:hAnsi="Times New Roman"/>
          <w:sz w:val="20"/>
          <w:szCs w:val="20"/>
        </w:rPr>
        <w:t>___________________________ факс:</w:t>
      </w:r>
    </w:p>
    <w:p w:rsidR="00D103C4" w:rsidRDefault="00D103C4" w:rsidP="00D103C4">
      <w:pPr>
        <w:widowControl w:val="0"/>
        <w:shd w:val="clear" w:color="auto" w:fill="FFFFFF"/>
        <w:spacing w:before="5" w:after="0" w:line="240" w:lineRule="auto"/>
      </w:pPr>
      <w:r>
        <w:rPr>
          <w:rFonts w:ascii="Times New Roman" w:hAnsi="Times New Roman"/>
          <w:sz w:val="20"/>
          <w:szCs w:val="20"/>
        </w:rPr>
        <w:t xml:space="preserve"> (адрес)</w:t>
      </w:r>
    </w:p>
    <w:p w:rsidR="00D103C4" w:rsidRDefault="00D103C4" w:rsidP="00D103C4">
      <w:pPr>
        <w:widowControl w:val="0"/>
        <w:shd w:val="clear" w:color="auto" w:fill="FFFFFF"/>
        <w:spacing w:before="509" w:after="0"/>
        <w:ind w:right="-120" w:firstLine="709"/>
        <w:jc w:val="center"/>
        <w:rPr>
          <w:sz w:val="28"/>
          <w:szCs w:val="28"/>
        </w:rPr>
      </w:pPr>
      <w:r>
        <w:rPr>
          <w:rFonts w:ascii="Times New Roman" w:hAnsi="Times New Roman"/>
          <w:sz w:val="28"/>
          <w:szCs w:val="28"/>
        </w:rPr>
        <w:t>АКТ №__________</w:t>
      </w:r>
    </w:p>
    <w:p w:rsidR="00D103C4" w:rsidRDefault="00D103C4" w:rsidP="00D103C4">
      <w:pPr>
        <w:widowControl w:val="0"/>
        <w:shd w:val="clear" w:color="auto" w:fill="FFFFFF"/>
        <w:spacing w:after="0"/>
        <w:ind w:right="-120" w:firstLine="709"/>
        <w:jc w:val="center"/>
        <w:rPr>
          <w:sz w:val="28"/>
          <w:szCs w:val="28"/>
        </w:rPr>
      </w:pPr>
      <w:r>
        <w:rPr>
          <w:rFonts w:ascii="Times New Roman" w:hAnsi="Times New Roman"/>
          <w:sz w:val="28"/>
          <w:szCs w:val="28"/>
        </w:rPr>
        <w:t>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p>
    <w:p w:rsidR="00D103C4" w:rsidRDefault="00D103C4" w:rsidP="00D103C4">
      <w:pPr>
        <w:widowControl w:val="0"/>
        <w:shd w:val="clear" w:color="auto" w:fill="FFFFFF"/>
        <w:spacing w:before="283" w:after="0"/>
        <w:ind w:firstLine="709"/>
        <w:rPr>
          <w:sz w:val="28"/>
          <w:szCs w:val="28"/>
        </w:rPr>
      </w:pPr>
      <w:r>
        <w:rPr>
          <w:rFonts w:ascii="Times New Roman" w:hAnsi="Times New Roman"/>
          <w:sz w:val="28"/>
          <w:szCs w:val="28"/>
        </w:rPr>
        <w:t>Московская область ____</w:t>
      </w:r>
      <w:r>
        <w:rPr>
          <w:rFonts w:ascii="Times New Roman" w:hAnsi="Times New Roman"/>
          <w:spacing w:val="-2"/>
          <w:sz w:val="28"/>
          <w:szCs w:val="28"/>
        </w:rPr>
        <w:t>______________________________________</w:t>
      </w:r>
      <w:r>
        <w:rPr>
          <w:rFonts w:ascii="Times New Roman" w:hAnsi="Times New Roman"/>
          <w:sz w:val="28"/>
          <w:szCs w:val="28"/>
        </w:rPr>
        <w:t xml:space="preserve"> «____»_________</w:t>
      </w:r>
      <w:r>
        <w:rPr>
          <w:rFonts w:ascii="Times New Roman" w:hAnsi="Times New Roman"/>
          <w:spacing w:val="-10"/>
          <w:sz w:val="28"/>
          <w:szCs w:val="28"/>
        </w:rPr>
        <w:t>20</w:t>
      </w:r>
      <w:r>
        <w:rPr>
          <w:rFonts w:ascii="Times New Roman" w:hAnsi="Times New Roman"/>
          <w:sz w:val="28"/>
          <w:szCs w:val="28"/>
        </w:rPr>
        <w:t>____</w:t>
      </w:r>
      <w:r>
        <w:rPr>
          <w:rFonts w:ascii="Times New Roman" w:hAnsi="Times New Roman"/>
          <w:spacing w:val="-10"/>
          <w:sz w:val="28"/>
          <w:szCs w:val="28"/>
        </w:rPr>
        <w:t>г.</w:t>
      </w:r>
    </w:p>
    <w:p w:rsidR="00D103C4" w:rsidRDefault="00D103C4" w:rsidP="00D103C4">
      <w:pPr>
        <w:widowControl w:val="0"/>
        <w:shd w:val="clear" w:color="auto" w:fill="FFFFFF"/>
        <w:spacing w:before="5" w:after="0"/>
        <w:ind w:firstLine="709"/>
        <w:rPr>
          <w:rFonts w:ascii="Times New Roman" w:hAnsi="Times New Roman"/>
          <w:sz w:val="28"/>
          <w:szCs w:val="28"/>
        </w:rPr>
      </w:pPr>
    </w:p>
    <w:p w:rsidR="00D103C4" w:rsidRDefault="00D103C4" w:rsidP="00D103C4">
      <w:pPr>
        <w:widowControl w:val="0"/>
        <w:shd w:val="clear" w:color="auto" w:fill="FFFFFF"/>
        <w:spacing w:before="5" w:after="0"/>
        <w:ind w:firstLine="709"/>
        <w:rPr>
          <w:sz w:val="28"/>
          <w:szCs w:val="28"/>
        </w:rPr>
      </w:pPr>
      <w:r>
        <w:rPr>
          <w:rFonts w:ascii="Times New Roman" w:hAnsi="Times New Roman"/>
          <w:sz w:val="28"/>
          <w:szCs w:val="28"/>
        </w:rPr>
        <w:t>___________________________</w:t>
      </w:r>
    </w:p>
    <w:p w:rsidR="00D103C4" w:rsidRDefault="00D103C4" w:rsidP="00D103C4">
      <w:pPr>
        <w:widowControl w:val="0"/>
        <w:shd w:val="clear" w:color="auto" w:fill="FFFFFF"/>
        <w:spacing w:after="0"/>
        <w:ind w:right="-120" w:firstLine="709"/>
        <w:rPr>
          <w:sz w:val="28"/>
          <w:szCs w:val="28"/>
        </w:rPr>
      </w:pPr>
      <w:r>
        <w:rPr>
          <w:rFonts w:ascii="Times New Roman" w:hAnsi="Times New Roman"/>
          <w:spacing w:val="-3"/>
          <w:sz w:val="28"/>
          <w:szCs w:val="28"/>
        </w:rPr>
        <w:t>(время составления акта)</w:t>
      </w:r>
    </w:p>
    <w:p w:rsidR="00D103C4" w:rsidRDefault="00D103C4" w:rsidP="00D103C4">
      <w:pPr>
        <w:widowControl w:val="0"/>
        <w:shd w:val="clear" w:color="auto" w:fill="FFFFFF"/>
        <w:spacing w:before="5" w:after="0"/>
        <w:ind w:firstLine="709"/>
        <w:rPr>
          <w:rFonts w:ascii="Times New Roman" w:hAnsi="Times New Roman"/>
          <w:sz w:val="28"/>
          <w:szCs w:val="28"/>
        </w:rPr>
      </w:pPr>
    </w:p>
    <w:p w:rsidR="00D103C4" w:rsidRDefault="00D103C4" w:rsidP="00D103C4">
      <w:pPr>
        <w:widowControl w:val="0"/>
        <w:shd w:val="clear" w:color="auto" w:fill="FFFFFF"/>
        <w:tabs>
          <w:tab w:val="left" w:pos="1162"/>
          <w:tab w:val="left" w:leader="underscore" w:pos="2525"/>
          <w:tab w:val="left" w:leader="underscore" w:pos="6768"/>
        </w:tabs>
        <w:spacing w:after="0"/>
        <w:ind w:right="-120" w:firstLine="709"/>
        <w:rPr>
          <w:sz w:val="28"/>
          <w:szCs w:val="28"/>
        </w:rPr>
      </w:pPr>
      <w:r>
        <w:rPr>
          <w:rFonts w:ascii="Times New Roman" w:hAnsi="Times New Roman"/>
          <w:spacing w:val="-25"/>
          <w:sz w:val="28"/>
          <w:szCs w:val="28"/>
        </w:rPr>
        <w:t xml:space="preserve">1. </w:t>
      </w:r>
      <w:r>
        <w:rPr>
          <w:rFonts w:ascii="Times New Roman" w:hAnsi="Times New Roman"/>
          <w:sz w:val="28"/>
          <w:szCs w:val="28"/>
        </w:rPr>
        <w:t>Задание на проведение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r>
        <w:rPr>
          <w:rFonts w:ascii="Times New Roman" w:hAnsi="Times New Roman"/>
          <w:color w:val="FF0000"/>
          <w:sz w:val="28"/>
          <w:szCs w:val="28"/>
        </w:rPr>
        <w:t xml:space="preserve"> </w:t>
      </w:r>
      <w:r>
        <w:rPr>
          <w:rFonts w:ascii="Times New Roman" w:hAnsi="Times New Roman"/>
          <w:sz w:val="28"/>
          <w:szCs w:val="28"/>
        </w:rPr>
        <w:t>от</w:t>
      </w:r>
      <w:r>
        <w:rPr>
          <w:rFonts w:ascii="Times New Roman" w:hAnsi="Times New Roman"/>
          <w:sz w:val="28"/>
          <w:szCs w:val="28"/>
        </w:rPr>
        <w:br/>
        <w:t>"__"__________20___ г. №</w:t>
      </w:r>
      <w:r>
        <w:rPr>
          <w:rFonts w:ascii="Times New Roman" w:hAnsi="Times New Roman"/>
          <w:sz w:val="28"/>
          <w:szCs w:val="28"/>
        </w:rPr>
        <w:tab/>
        <w:t>.</w:t>
      </w:r>
    </w:p>
    <w:p w:rsidR="00D103C4" w:rsidRDefault="00D103C4" w:rsidP="00D103C4">
      <w:pPr>
        <w:widowControl w:val="0"/>
        <w:shd w:val="clear" w:color="auto" w:fill="FFFFFF"/>
        <w:tabs>
          <w:tab w:val="left" w:pos="1162"/>
          <w:tab w:val="left" w:leader="underscore" w:pos="2525"/>
          <w:tab w:val="left" w:leader="underscore" w:pos="6768"/>
        </w:tabs>
        <w:spacing w:after="0"/>
        <w:ind w:right="-120" w:firstLine="709"/>
        <w:rPr>
          <w:rFonts w:ascii="Times New Roman" w:hAnsi="Times New Roman"/>
          <w:sz w:val="28"/>
          <w:szCs w:val="28"/>
        </w:rPr>
      </w:pPr>
    </w:p>
    <w:p w:rsidR="00D103C4" w:rsidRDefault="00D103C4" w:rsidP="00D103C4">
      <w:pPr>
        <w:widowControl w:val="0"/>
        <w:shd w:val="clear" w:color="auto" w:fill="FFFFFF"/>
        <w:tabs>
          <w:tab w:val="left" w:pos="1080"/>
        </w:tabs>
        <w:spacing w:after="0"/>
        <w:ind w:right="-120" w:firstLine="709"/>
        <w:rPr>
          <w:sz w:val="28"/>
          <w:szCs w:val="28"/>
        </w:rPr>
      </w:pPr>
      <w:r>
        <w:rPr>
          <w:rFonts w:ascii="Times New Roman" w:hAnsi="Times New Roman"/>
          <w:spacing w:val="-14"/>
          <w:sz w:val="28"/>
          <w:szCs w:val="28"/>
        </w:rPr>
        <w:t>2.</w:t>
      </w:r>
      <w:r>
        <w:rPr>
          <w:rFonts w:ascii="Times New Roman" w:hAnsi="Times New Roman"/>
          <w:sz w:val="28"/>
          <w:szCs w:val="28"/>
        </w:rPr>
        <w:t xml:space="preserve"> Лицо (лица), проводивше</w:t>
      </w:r>
      <w:proofErr w:type="gramStart"/>
      <w:r>
        <w:rPr>
          <w:rFonts w:ascii="Times New Roman" w:hAnsi="Times New Roman"/>
          <w:sz w:val="28"/>
          <w:szCs w:val="28"/>
        </w:rPr>
        <w:t>е(</w:t>
      </w:r>
      <w:proofErr w:type="spellStart"/>
      <w:proofErr w:type="gramEnd"/>
      <w:r>
        <w:rPr>
          <w:rFonts w:ascii="Times New Roman" w:hAnsi="Times New Roman"/>
          <w:sz w:val="28"/>
          <w:szCs w:val="28"/>
        </w:rPr>
        <w:t>ие</w:t>
      </w:r>
      <w:proofErr w:type="spellEnd"/>
      <w:r>
        <w:rPr>
          <w:rFonts w:ascii="Times New Roman" w:hAnsi="Times New Roman"/>
          <w:sz w:val="28"/>
          <w:szCs w:val="28"/>
        </w:rPr>
        <w:t>) плановый (рейдовый) осмотр земельного(-</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r>
        <w:rPr>
          <w:rFonts w:ascii="Times New Roman" w:hAnsi="Times New Roman"/>
          <w:sz w:val="28"/>
          <w:szCs w:val="28"/>
        </w:rPr>
        <w:br/>
        <w:t>____________________________________________________________________________________________________________________________________________________________________</w:t>
      </w:r>
    </w:p>
    <w:p w:rsidR="00D103C4" w:rsidRDefault="00D103C4" w:rsidP="00D103C4">
      <w:pPr>
        <w:widowControl w:val="0"/>
        <w:shd w:val="clear" w:color="auto" w:fill="FFFFFF"/>
        <w:spacing w:after="0"/>
        <w:ind w:right="-120" w:firstLine="709"/>
        <w:rPr>
          <w:sz w:val="28"/>
          <w:szCs w:val="28"/>
        </w:rPr>
      </w:pPr>
      <w:proofErr w:type="gramStart"/>
      <w:r>
        <w:rPr>
          <w:rFonts w:ascii="Times New Roman" w:hAnsi="Times New Roman"/>
          <w:sz w:val="28"/>
          <w:szCs w:val="28"/>
        </w:rPr>
        <w:t>(указываются фамилия, имя, отчество (при наличии), должность лица (лиц), проводившего (их) плановый (рейдовый) осмотр земельного участка)</w:t>
      </w:r>
      <w:proofErr w:type="gramEnd"/>
    </w:p>
    <w:p w:rsidR="00D103C4" w:rsidRDefault="00D103C4" w:rsidP="00D103C4">
      <w:pPr>
        <w:widowControl w:val="0"/>
        <w:shd w:val="clear" w:color="auto" w:fill="FFFFFF"/>
        <w:spacing w:after="0"/>
        <w:ind w:right="-120" w:firstLine="709"/>
        <w:rPr>
          <w:rFonts w:ascii="Times New Roman" w:hAnsi="Times New Roman"/>
          <w:sz w:val="28"/>
          <w:szCs w:val="28"/>
        </w:rPr>
      </w:pPr>
    </w:p>
    <w:p w:rsidR="00D103C4" w:rsidRDefault="00D103C4" w:rsidP="00D103C4">
      <w:pPr>
        <w:widowControl w:val="0"/>
        <w:shd w:val="clear" w:color="auto" w:fill="FFFFFF"/>
        <w:tabs>
          <w:tab w:val="left" w:leader="underscore" w:pos="4109"/>
          <w:tab w:val="left" w:leader="underscore" w:pos="8424"/>
          <w:tab w:val="left" w:leader="underscore" w:pos="8976"/>
        </w:tabs>
        <w:spacing w:after="240"/>
        <w:ind w:right="-120" w:firstLine="709"/>
        <w:rPr>
          <w:sz w:val="28"/>
          <w:szCs w:val="28"/>
        </w:rPr>
      </w:pPr>
      <w:r>
        <w:rPr>
          <w:rFonts w:ascii="Times New Roman" w:hAnsi="Times New Roman"/>
          <w:sz w:val="28"/>
          <w:szCs w:val="28"/>
        </w:rPr>
        <w:t>3. Даты и время начала и завершения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r>
        <w:rPr>
          <w:rFonts w:ascii="Times New Roman" w:hAnsi="Times New Roman"/>
          <w:sz w:val="28"/>
          <w:szCs w:val="28"/>
        </w:rPr>
        <w:br/>
      </w:r>
      <w:proofErr w:type="spellStart"/>
      <w:r>
        <w:rPr>
          <w:rFonts w:ascii="Times New Roman" w:hAnsi="Times New Roman"/>
          <w:sz w:val="28"/>
          <w:szCs w:val="28"/>
        </w:rPr>
        <w:t>с_____час._____мин</w:t>
      </w:r>
      <w:proofErr w:type="spellEnd"/>
      <w:r>
        <w:rPr>
          <w:rFonts w:ascii="Times New Roman" w:hAnsi="Times New Roman"/>
          <w:sz w:val="28"/>
          <w:szCs w:val="28"/>
        </w:rPr>
        <w:t xml:space="preserve">."___"_______20______г. </w:t>
      </w:r>
      <w:proofErr w:type="spellStart"/>
      <w:r>
        <w:rPr>
          <w:rFonts w:ascii="Times New Roman" w:hAnsi="Times New Roman"/>
          <w:sz w:val="28"/>
          <w:szCs w:val="28"/>
        </w:rPr>
        <w:t>до____час._____мин</w:t>
      </w:r>
      <w:proofErr w:type="spellEnd"/>
      <w:r>
        <w:rPr>
          <w:rFonts w:ascii="Times New Roman" w:hAnsi="Times New Roman"/>
          <w:sz w:val="28"/>
          <w:szCs w:val="28"/>
        </w:rPr>
        <w:t>."___"_______20______г.</w:t>
      </w:r>
    </w:p>
    <w:p w:rsidR="00D103C4" w:rsidRDefault="00D103C4" w:rsidP="00D103C4">
      <w:pPr>
        <w:widowControl w:val="0"/>
        <w:shd w:val="clear" w:color="auto" w:fill="FFFFFF"/>
        <w:spacing w:after="0"/>
        <w:ind w:right="-120" w:firstLine="709"/>
        <w:rPr>
          <w:sz w:val="28"/>
          <w:szCs w:val="28"/>
        </w:rPr>
      </w:pPr>
      <w:r>
        <w:rPr>
          <w:rFonts w:ascii="Times New Roman" w:hAnsi="Times New Roman"/>
          <w:spacing w:val="-2"/>
          <w:sz w:val="28"/>
          <w:szCs w:val="28"/>
        </w:rPr>
        <w:t>4. Сведения об осмотренно</w:t>
      </w:r>
      <w:proofErr w:type="gramStart"/>
      <w:r>
        <w:rPr>
          <w:rFonts w:ascii="Times New Roman" w:hAnsi="Times New Roman"/>
          <w:spacing w:val="-2"/>
          <w:sz w:val="28"/>
          <w:szCs w:val="28"/>
        </w:rPr>
        <w:t>м(</w:t>
      </w:r>
      <w:proofErr w:type="gramEnd"/>
      <w:r>
        <w:rPr>
          <w:rFonts w:ascii="Times New Roman" w:hAnsi="Times New Roman"/>
          <w:spacing w:val="-2"/>
          <w:sz w:val="28"/>
          <w:szCs w:val="28"/>
        </w:rPr>
        <w:t>-</w:t>
      </w:r>
      <w:proofErr w:type="spellStart"/>
      <w:r>
        <w:rPr>
          <w:rFonts w:ascii="Times New Roman" w:hAnsi="Times New Roman"/>
          <w:spacing w:val="-2"/>
          <w:sz w:val="28"/>
          <w:szCs w:val="28"/>
        </w:rPr>
        <w:t>ых</w:t>
      </w:r>
      <w:proofErr w:type="spellEnd"/>
      <w:r>
        <w:rPr>
          <w:rFonts w:ascii="Times New Roman" w:hAnsi="Times New Roman"/>
          <w:spacing w:val="-2"/>
          <w:sz w:val="28"/>
          <w:szCs w:val="28"/>
        </w:rPr>
        <w:t>) земельном(-</w:t>
      </w:r>
      <w:proofErr w:type="spellStart"/>
      <w:r>
        <w:rPr>
          <w:rFonts w:ascii="Times New Roman" w:hAnsi="Times New Roman"/>
          <w:spacing w:val="-2"/>
          <w:sz w:val="28"/>
          <w:szCs w:val="28"/>
        </w:rPr>
        <w:t>ых</w:t>
      </w:r>
      <w:proofErr w:type="spellEnd"/>
      <w:r>
        <w:rPr>
          <w:rFonts w:ascii="Times New Roman" w:hAnsi="Times New Roman"/>
          <w:spacing w:val="-2"/>
          <w:sz w:val="28"/>
          <w:szCs w:val="28"/>
        </w:rPr>
        <w:t>) участке(-ах):_____________________________</w:t>
      </w:r>
    </w:p>
    <w:p w:rsidR="00D103C4" w:rsidRDefault="00D103C4" w:rsidP="00D103C4">
      <w:pPr>
        <w:widowControl w:val="0"/>
        <w:shd w:val="clear" w:color="auto" w:fill="FFFFFF"/>
        <w:spacing w:after="0"/>
        <w:ind w:right="-120" w:firstLine="709"/>
        <w:rPr>
          <w:sz w:val="28"/>
          <w:szCs w:val="28"/>
        </w:rPr>
      </w:pPr>
      <w:r>
        <w:rPr>
          <w:rFonts w:ascii="Times New Roman" w:hAnsi="Times New Roman"/>
          <w:spacing w:val="-2"/>
          <w:sz w:val="28"/>
          <w:szCs w:val="28"/>
        </w:rPr>
        <w:lastRenderedPageBreak/>
        <w:t>____________________________________________________________________________________</w:t>
      </w:r>
    </w:p>
    <w:p w:rsidR="00D103C4" w:rsidRDefault="00D103C4" w:rsidP="00D103C4">
      <w:pPr>
        <w:widowControl w:val="0"/>
        <w:shd w:val="clear" w:color="auto" w:fill="FFFFFF"/>
        <w:spacing w:after="0"/>
        <w:ind w:right="-120" w:firstLine="709"/>
        <w:jc w:val="both"/>
        <w:rPr>
          <w:sz w:val="28"/>
          <w:szCs w:val="28"/>
        </w:rPr>
      </w:pPr>
      <w:r>
        <w:rPr>
          <w:rFonts w:ascii="Times New Roman" w:hAnsi="Times New Roman"/>
          <w:spacing w:val="-1"/>
          <w:sz w:val="28"/>
          <w:szCs w:val="28"/>
        </w:rPr>
        <w:t>(указываются адрес, а при отсутствии адреса земельного уча</w:t>
      </w:r>
      <w:r>
        <w:rPr>
          <w:rFonts w:ascii="Times New Roman" w:hAnsi="Times New Roman"/>
          <w:b/>
          <w:spacing w:val="-1"/>
          <w:sz w:val="28"/>
          <w:szCs w:val="28"/>
        </w:rPr>
        <w:t>с</w:t>
      </w:r>
      <w:r>
        <w:rPr>
          <w:rFonts w:ascii="Times New Roman" w:hAnsi="Times New Roman"/>
          <w:spacing w:val="-1"/>
          <w:sz w:val="28"/>
          <w:szCs w:val="28"/>
        </w:rPr>
        <w:t xml:space="preserve">тка иное описание местоположения земельного </w:t>
      </w:r>
      <w:r>
        <w:rPr>
          <w:rFonts w:ascii="Times New Roman" w:hAnsi="Times New Roman"/>
          <w:sz w:val="28"/>
          <w:szCs w:val="28"/>
        </w:rPr>
        <w:t>участка, кадастровый номер и вид разрешенного использования земельного участка)</w:t>
      </w:r>
    </w:p>
    <w:p w:rsidR="00D103C4" w:rsidRDefault="00D103C4" w:rsidP="00D103C4">
      <w:pPr>
        <w:widowControl w:val="0"/>
        <w:shd w:val="clear" w:color="auto" w:fill="FFFFFF"/>
        <w:spacing w:after="0"/>
        <w:ind w:right="-120" w:firstLine="709"/>
        <w:jc w:val="both"/>
        <w:rPr>
          <w:rFonts w:ascii="Times New Roman" w:hAnsi="Times New Roman"/>
          <w:sz w:val="28"/>
          <w:szCs w:val="28"/>
        </w:rPr>
      </w:pPr>
    </w:p>
    <w:p w:rsidR="00D103C4" w:rsidRDefault="00D103C4" w:rsidP="00D103C4">
      <w:pPr>
        <w:widowControl w:val="0"/>
        <w:shd w:val="clear" w:color="auto" w:fill="FFFFFF"/>
        <w:spacing w:after="0"/>
        <w:ind w:right="-120" w:firstLine="709"/>
        <w:jc w:val="both"/>
        <w:rPr>
          <w:sz w:val="28"/>
          <w:szCs w:val="28"/>
        </w:rPr>
      </w:pPr>
      <w:r>
        <w:rPr>
          <w:rFonts w:ascii="Times New Roman" w:hAnsi="Times New Roman"/>
          <w:sz w:val="28"/>
          <w:szCs w:val="28"/>
        </w:rPr>
        <w:t>5. Перечень мероприятий, проведенных в ходе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r>
        <w:rPr>
          <w:rFonts w:ascii="Times New Roman" w:hAnsi="Times New Roman"/>
          <w:spacing w:val="-3"/>
          <w:sz w:val="28"/>
          <w:szCs w:val="28"/>
        </w:rPr>
        <w:t xml:space="preserve"> </w:t>
      </w:r>
      <w:r>
        <w:rPr>
          <w:rFonts w:ascii="Times New Roman" w:hAnsi="Times New Roman"/>
          <w:sz w:val="28"/>
          <w:szCs w:val="28"/>
        </w:rPr>
        <w:t>____________________________________________________________________________________________________________________________________________</w:t>
      </w:r>
    </w:p>
    <w:p w:rsidR="00D103C4" w:rsidRDefault="00D103C4" w:rsidP="00D103C4">
      <w:pPr>
        <w:widowControl w:val="0"/>
        <w:shd w:val="clear" w:color="auto" w:fill="FFFFFF"/>
        <w:tabs>
          <w:tab w:val="left" w:pos="8885"/>
        </w:tabs>
        <w:spacing w:after="0"/>
        <w:ind w:right="-120" w:firstLine="709"/>
        <w:jc w:val="both"/>
        <w:rPr>
          <w:sz w:val="28"/>
          <w:szCs w:val="28"/>
        </w:rPr>
      </w:pPr>
      <w:r>
        <w:rPr>
          <w:rFonts w:ascii="Times New Roman" w:hAnsi="Times New Roman"/>
          <w:spacing w:val="-1"/>
          <w:sz w:val="28"/>
          <w:szCs w:val="28"/>
        </w:rPr>
        <w:t>(указываются мероприятия (визуальный осмотр, замеры земельного участка, применение</w:t>
      </w:r>
      <w:r>
        <w:rPr>
          <w:rFonts w:ascii="Arial" w:hAnsi="Arial" w:cs="Arial"/>
          <w:sz w:val="28"/>
          <w:szCs w:val="28"/>
        </w:rPr>
        <w:t xml:space="preserve"> </w:t>
      </w:r>
      <w:r>
        <w:rPr>
          <w:rFonts w:ascii="Times New Roman" w:hAnsi="Times New Roman"/>
          <w:spacing w:val="-5"/>
          <w:sz w:val="28"/>
          <w:szCs w:val="28"/>
        </w:rPr>
        <w:t>фот</w:t>
      </w:r>
      <w:proofErr w:type="gramStart"/>
      <w:r>
        <w:rPr>
          <w:rFonts w:ascii="Times New Roman" w:hAnsi="Times New Roman"/>
          <w:spacing w:val="-5"/>
          <w:sz w:val="28"/>
          <w:szCs w:val="28"/>
        </w:rPr>
        <w:t>о-</w:t>
      </w:r>
      <w:proofErr w:type="gramEnd"/>
      <w:r>
        <w:rPr>
          <w:rFonts w:ascii="Times New Roman" w:hAnsi="Times New Roman"/>
          <w:spacing w:val="-5"/>
          <w:sz w:val="28"/>
          <w:szCs w:val="28"/>
        </w:rPr>
        <w:t>,</w:t>
      </w:r>
      <w:r>
        <w:rPr>
          <w:sz w:val="28"/>
          <w:szCs w:val="28"/>
        </w:rPr>
        <w:t xml:space="preserve"> </w:t>
      </w:r>
      <w:proofErr w:type="spellStart"/>
      <w:r>
        <w:rPr>
          <w:rFonts w:ascii="Times New Roman" w:hAnsi="Times New Roman"/>
          <w:sz w:val="28"/>
          <w:szCs w:val="28"/>
        </w:rPr>
        <w:t>видеофиксации</w:t>
      </w:r>
      <w:proofErr w:type="spellEnd"/>
      <w:r>
        <w:rPr>
          <w:rFonts w:ascii="Times New Roman" w:hAnsi="Times New Roman"/>
          <w:sz w:val="28"/>
          <w:szCs w:val="28"/>
        </w:rPr>
        <w:t>, составление схематичного изображения земельного участка и расположенных на нем объектов, иные мероприятия планового (рейдового) осмотра земельного участка и фиксации нарушений требований земельного законодательства), при проведении которых не требуется взаимодействие органа муниципального земельного контроля с юридическим лицом, индивидуальным предпринимателем, физическим лицом)</w:t>
      </w:r>
    </w:p>
    <w:p w:rsidR="00D103C4" w:rsidRDefault="00D103C4" w:rsidP="00D103C4">
      <w:pPr>
        <w:widowControl w:val="0"/>
        <w:shd w:val="clear" w:color="auto" w:fill="FFFFFF"/>
        <w:spacing w:after="0"/>
        <w:ind w:right="-120" w:firstLine="709"/>
        <w:jc w:val="both"/>
        <w:rPr>
          <w:rFonts w:ascii="Times New Roman" w:hAnsi="Times New Roman"/>
          <w:sz w:val="28"/>
          <w:szCs w:val="28"/>
        </w:rPr>
      </w:pPr>
    </w:p>
    <w:p w:rsidR="00D103C4" w:rsidRDefault="00D103C4" w:rsidP="00D103C4">
      <w:pPr>
        <w:widowControl w:val="0"/>
        <w:shd w:val="clear" w:color="auto" w:fill="FFFFFF"/>
        <w:spacing w:after="0"/>
        <w:ind w:right="-120" w:firstLine="709"/>
        <w:rPr>
          <w:sz w:val="28"/>
          <w:szCs w:val="28"/>
        </w:rPr>
      </w:pPr>
      <w:r>
        <w:rPr>
          <w:rFonts w:ascii="Times New Roman" w:hAnsi="Times New Roman"/>
          <w:sz w:val="28"/>
          <w:szCs w:val="28"/>
        </w:rPr>
        <w:t>6. Сведения о результатах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r>
        <w:rPr>
          <w:rFonts w:ascii="Times New Roman" w:hAnsi="Times New Roman"/>
          <w:sz w:val="28"/>
          <w:szCs w:val="28"/>
        </w:rPr>
        <w:br/>
        <w:t>____________________________________________________________________________________________________________________________________________________________________</w:t>
      </w:r>
    </w:p>
    <w:p w:rsidR="00D103C4" w:rsidRDefault="00D103C4" w:rsidP="00D103C4">
      <w:pPr>
        <w:widowControl w:val="0"/>
        <w:shd w:val="clear" w:color="auto" w:fill="FFFFFF"/>
        <w:spacing w:after="0"/>
        <w:ind w:right="-120" w:firstLine="709"/>
        <w:jc w:val="both"/>
        <w:rPr>
          <w:sz w:val="28"/>
          <w:szCs w:val="28"/>
        </w:rPr>
      </w:pPr>
      <w:r>
        <w:rPr>
          <w:rFonts w:ascii="Times New Roman" w:hAnsi="Times New Roman"/>
          <w:sz w:val="28"/>
          <w:szCs w:val="28"/>
        </w:rPr>
        <w:t>(указываются сведения о результатах планового (рейдового) осмотра, в том числе, о выявленных нарушениях обязательных требований законодательства Российской Федерации, законодательства Московской области, за нарушение которых законодательством Российской Федерации, законодательством Московской области предусмотрена административная и иная ответственность, и о лицах, допустивших указанные нарушения)</w:t>
      </w:r>
    </w:p>
    <w:p w:rsidR="00D103C4" w:rsidRDefault="00D103C4" w:rsidP="00D103C4">
      <w:pPr>
        <w:widowControl w:val="0"/>
        <w:shd w:val="clear" w:color="auto" w:fill="FFFFFF"/>
        <w:spacing w:after="0"/>
        <w:ind w:right="-120" w:firstLine="709"/>
        <w:jc w:val="both"/>
        <w:rPr>
          <w:rFonts w:ascii="Times New Roman" w:hAnsi="Times New Roman"/>
          <w:sz w:val="28"/>
          <w:szCs w:val="28"/>
        </w:rPr>
      </w:pPr>
    </w:p>
    <w:p w:rsidR="00D103C4" w:rsidRDefault="00D103C4" w:rsidP="00D103C4">
      <w:pPr>
        <w:widowControl w:val="0"/>
        <w:shd w:val="clear" w:color="auto" w:fill="FFFFFF"/>
        <w:spacing w:after="0"/>
        <w:ind w:right="-120" w:firstLine="709"/>
        <w:jc w:val="both"/>
        <w:rPr>
          <w:sz w:val="28"/>
          <w:szCs w:val="28"/>
        </w:rPr>
      </w:pPr>
      <w:r>
        <w:rPr>
          <w:rFonts w:ascii="Times New Roman" w:hAnsi="Times New Roman"/>
          <w:sz w:val="28"/>
          <w:szCs w:val="28"/>
        </w:rPr>
        <w:t>7. Перечень прилагаемых к настоящему акту материалов и документов, связанных с результатами планового (рейдового) осмотра земельного участка:</w:t>
      </w:r>
    </w:p>
    <w:p w:rsidR="00D103C4" w:rsidRDefault="00D103C4" w:rsidP="00D103C4">
      <w:pPr>
        <w:widowControl w:val="0"/>
        <w:numPr>
          <w:ilvl w:val="0"/>
          <w:numId w:val="15"/>
        </w:numPr>
        <w:shd w:val="clear" w:color="auto" w:fill="FFFFFF"/>
        <w:tabs>
          <w:tab w:val="clear" w:pos="259"/>
          <w:tab w:val="left" w:pos="269"/>
        </w:tabs>
        <w:spacing w:after="0"/>
        <w:ind w:right="-120" w:firstLine="709"/>
        <w:rPr>
          <w:sz w:val="28"/>
          <w:szCs w:val="28"/>
        </w:rPr>
      </w:pPr>
      <w:proofErr w:type="spellStart"/>
      <w:r>
        <w:rPr>
          <w:rFonts w:ascii="Times New Roman" w:hAnsi="Times New Roman"/>
          <w:spacing w:val="-2"/>
          <w:sz w:val="28"/>
          <w:szCs w:val="28"/>
        </w:rPr>
        <w:t>Фототаблиц</w:t>
      </w:r>
      <w:proofErr w:type="gramStart"/>
      <w:r>
        <w:rPr>
          <w:rFonts w:ascii="Times New Roman" w:hAnsi="Times New Roman"/>
          <w:spacing w:val="-2"/>
          <w:sz w:val="28"/>
          <w:szCs w:val="28"/>
        </w:rPr>
        <w:t>а</w:t>
      </w:r>
      <w:proofErr w:type="spellEnd"/>
      <w:r>
        <w:rPr>
          <w:rFonts w:ascii="Times New Roman" w:hAnsi="Times New Roman"/>
          <w:spacing w:val="-2"/>
          <w:sz w:val="28"/>
          <w:szCs w:val="28"/>
        </w:rPr>
        <w:t>(</w:t>
      </w:r>
      <w:proofErr w:type="gramEnd"/>
      <w:r>
        <w:rPr>
          <w:rFonts w:ascii="Times New Roman" w:hAnsi="Times New Roman"/>
          <w:spacing w:val="-2"/>
          <w:sz w:val="28"/>
          <w:szCs w:val="28"/>
        </w:rPr>
        <w:t>-</w:t>
      </w:r>
      <w:proofErr w:type="spellStart"/>
      <w:r>
        <w:rPr>
          <w:rFonts w:ascii="Times New Roman" w:hAnsi="Times New Roman"/>
          <w:spacing w:val="-2"/>
          <w:sz w:val="28"/>
          <w:szCs w:val="28"/>
        </w:rPr>
        <w:t>ы</w:t>
      </w:r>
      <w:proofErr w:type="spellEnd"/>
      <w:r>
        <w:rPr>
          <w:rFonts w:ascii="Times New Roman" w:hAnsi="Times New Roman"/>
          <w:spacing w:val="-2"/>
          <w:sz w:val="28"/>
          <w:szCs w:val="28"/>
        </w:rPr>
        <w:t>);</w:t>
      </w:r>
    </w:p>
    <w:p w:rsidR="00D103C4" w:rsidRDefault="00D103C4" w:rsidP="00D103C4">
      <w:pPr>
        <w:widowControl w:val="0"/>
        <w:numPr>
          <w:ilvl w:val="0"/>
          <w:numId w:val="15"/>
        </w:numPr>
        <w:shd w:val="clear" w:color="auto" w:fill="FFFFFF"/>
        <w:tabs>
          <w:tab w:val="clear" w:pos="259"/>
          <w:tab w:val="left" w:pos="269"/>
        </w:tabs>
        <w:spacing w:after="0"/>
        <w:ind w:right="-120" w:firstLine="709"/>
        <w:rPr>
          <w:sz w:val="28"/>
          <w:szCs w:val="28"/>
        </w:rPr>
      </w:pPr>
      <w:r>
        <w:rPr>
          <w:rFonts w:ascii="Times New Roman" w:hAnsi="Times New Roman"/>
          <w:sz w:val="28"/>
          <w:szCs w:val="28"/>
        </w:rPr>
        <w:t>Схематичес</w:t>
      </w:r>
      <w:r w:rsidRPr="00AE0A5A">
        <w:rPr>
          <w:rFonts w:ascii="Times New Roman" w:hAnsi="Times New Roman"/>
          <w:sz w:val="28"/>
          <w:szCs w:val="28"/>
        </w:rPr>
        <w:t>ки</w:t>
      </w:r>
      <w:proofErr w:type="gramStart"/>
      <w:r w:rsidRPr="00AE0A5A">
        <w:rPr>
          <w:rFonts w:ascii="Times New Roman" w:hAnsi="Times New Roman"/>
          <w:sz w:val="28"/>
          <w:szCs w:val="28"/>
        </w:rPr>
        <w:t>й(</w:t>
      </w:r>
      <w:proofErr w:type="gramEnd"/>
      <w:r w:rsidRPr="00AE0A5A">
        <w:rPr>
          <w:rFonts w:ascii="Times New Roman" w:hAnsi="Times New Roman"/>
          <w:sz w:val="28"/>
          <w:szCs w:val="28"/>
        </w:rPr>
        <w:t>-е)</w:t>
      </w:r>
      <w:r>
        <w:rPr>
          <w:rFonts w:ascii="Times New Roman" w:hAnsi="Times New Roman"/>
          <w:sz w:val="28"/>
          <w:szCs w:val="28"/>
        </w:rPr>
        <w:t xml:space="preserve"> чертеж(-</w:t>
      </w:r>
      <w:proofErr w:type="spellStart"/>
      <w:r>
        <w:rPr>
          <w:rFonts w:ascii="Times New Roman" w:hAnsi="Times New Roman"/>
          <w:sz w:val="28"/>
          <w:szCs w:val="28"/>
        </w:rPr>
        <w:t>ы</w:t>
      </w:r>
      <w:proofErr w:type="spellEnd"/>
      <w:r>
        <w:rPr>
          <w:rFonts w:ascii="Times New Roman" w:hAnsi="Times New Roman"/>
          <w:sz w:val="28"/>
          <w:szCs w:val="28"/>
        </w:rPr>
        <w:t>) земельного(-</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 с пояснениями;</w:t>
      </w:r>
    </w:p>
    <w:p w:rsidR="00D103C4" w:rsidRDefault="00D103C4" w:rsidP="00D103C4">
      <w:pPr>
        <w:widowControl w:val="0"/>
        <w:numPr>
          <w:ilvl w:val="0"/>
          <w:numId w:val="15"/>
        </w:numPr>
        <w:shd w:val="clear" w:color="auto" w:fill="FFFFFF"/>
        <w:tabs>
          <w:tab w:val="clear" w:pos="259"/>
          <w:tab w:val="left" w:pos="269"/>
        </w:tabs>
        <w:spacing w:after="0"/>
        <w:ind w:right="-120" w:firstLine="709"/>
        <w:rPr>
          <w:sz w:val="28"/>
          <w:szCs w:val="28"/>
        </w:rPr>
      </w:pPr>
      <w:r>
        <w:rPr>
          <w:rFonts w:ascii="Times New Roman" w:hAnsi="Times New Roman"/>
          <w:sz w:val="28"/>
          <w:szCs w:val="28"/>
        </w:rPr>
        <w:t>_____________________________________________________________</w:t>
      </w:r>
    </w:p>
    <w:p w:rsidR="00D103C4" w:rsidRDefault="00D103C4" w:rsidP="00D103C4">
      <w:pPr>
        <w:widowControl w:val="0"/>
        <w:numPr>
          <w:ilvl w:val="0"/>
          <w:numId w:val="15"/>
        </w:numPr>
        <w:shd w:val="clear" w:color="auto" w:fill="FFFFFF"/>
        <w:tabs>
          <w:tab w:val="clear" w:pos="259"/>
          <w:tab w:val="left" w:pos="269"/>
        </w:tabs>
        <w:spacing w:after="0"/>
        <w:ind w:right="-120" w:firstLine="709"/>
        <w:rPr>
          <w:sz w:val="28"/>
          <w:szCs w:val="28"/>
        </w:rPr>
      </w:pPr>
      <w:r>
        <w:rPr>
          <w:rFonts w:ascii="Times New Roman" w:hAnsi="Times New Roman"/>
          <w:sz w:val="28"/>
          <w:szCs w:val="28"/>
        </w:rPr>
        <w:t>_____________________________________________________________</w:t>
      </w:r>
    </w:p>
    <w:p w:rsidR="00D103C4" w:rsidRDefault="00D103C4" w:rsidP="00D103C4">
      <w:pPr>
        <w:widowControl w:val="0"/>
        <w:shd w:val="clear" w:color="auto" w:fill="FFFFFF"/>
        <w:tabs>
          <w:tab w:val="left" w:pos="269"/>
        </w:tabs>
        <w:spacing w:after="0"/>
        <w:ind w:right="-120" w:firstLine="709"/>
        <w:rPr>
          <w:rFonts w:ascii="Times New Roman" w:hAnsi="Times New Roman"/>
          <w:spacing w:val="-12"/>
          <w:sz w:val="28"/>
          <w:szCs w:val="28"/>
        </w:rPr>
      </w:pPr>
    </w:p>
    <w:p w:rsidR="00D103C4" w:rsidRDefault="00D103C4" w:rsidP="00D103C4">
      <w:pPr>
        <w:widowControl w:val="0"/>
        <w:shd w:val="clear" w:color="auto" w:fill="FFFFFF"/>
        <w:spacing w:after="0"/>
        <w:ind w:right="-120" w:firstLine="709"/>
        <w:jc w:val="both"/>
        <w:rPr>
          <w:sz w:val="28"/>
          <w:szCs w:val="28"/>
        </w:rPr>
      </w:pPr>
      <w:r>
        <w:rPr>
          <w:rFonts w:ascii="Times New Roman" w:hAnsi="Times New Roman"/>
          <w:sz w:val="28"/>
          <w:szCs w:val="28"/>
        </w:rPr>
        <w:t xml:space="preserve">8. Подписи уполномоченных должностных лиц (структурное подразделение органа муниципального земельного контроля, уполномоченное на исполнение муниципальной функции), проводивших плановый (рейдовый) осмотр </w:t>
      </w:r>
      <w:r>
        <w:rPr>
          <w:rFonts w:ascii="Times New Roman" w:hAnsi="Times New Roman"/>
          <w:sz w:val="28"/>
          <w:szCs w:val="28"/>
        </w:rPr>
        <w:lastRenderedPageBreak/>
        <w:t>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p>
    <w:p w:rsidR="00D103C4" w:rsidRDefault="00D103C4" w:rsidP="00D103C4">
      <w:pPr>
        <w:widowControl w:val="0"/>
        <w:shd w:val="clear" w:color="auto" w:fill="FFFFFF"/>
        <w:spacing w:after="0"/>
        <w:ind w:right="-120" w:firstLine="709"/>
        <w:rPr>
          <w:sz w:val="28"/>
          <w:szCs w:val="28"/>
        </w:rPr>
      </w:pPr>
      <w:r>
        <w:rPr>
          <w:rFonts w:ascii="Times New Roman" w:hAnsi="Times New Roman"/>
          <w:sz w:val="28"/>
          <w:szCs w:val="28"/>
        </w:rPr>
        <w:t>_______________________________ __________________ ______________</w:t>
      </w:r>
    </w:p>
    <w:p w:rsidR="00D103C4" w:rsidRDefault="00D103C4" w:rsidP="00D103C4">
      <w:pPr>
        <w:widowControl w:val="0"/>
        <w:shd w:val="clear" w:color="auto" w:fill="FFFFFF"/>
        <w:tabs>
          <w:tab w:val="left" w:pos="4589"/>
        </w:tabs>
        <w:spacing w:after="0"/>
        <w:ind w:right="-120" w:firstLine="709"/>
        <w:rPr>
          <w:rFonts w:ascii="Times New Roman" w:hAnsi="Times New Roman"/>
          <w:spacing w:val="-1"/>
          <w:sz w:val="28"/>
          <w:szCs w:val="28"/>
        </w:rPr>
      </w:pPr>
      <w:r>
        <w:rPr>
          <w:rFonts w:ascii="Times New Roman" w:hAnsi="Times New Roman"/>
          <w:spacing w:val="-1"/>
          <w:sz w:val="28"/>
          <w:szCs w:val="28"/>
        </w:rPr>
        <w:t>(должность уполномоченного лица)</w:t>
      </w:r>
      <w:r>
        <w:rPr>
          <w:rFonts w:ascii="Arial" w:hAnsi="Arial" w:cs="Arial"/>
          <w:sz w:val="28"/>
          <w:szCs w:val="28"/>
        </w:rPr>
        <w:tab/>
      </w:r>
      <w:r>
        <w:rPr>
          <w:rFonts w:ascii="Times New Roman" w:hAnsi="Times New Roman"/>
          <w:spacing w:val="-1"/>
          <w:sz w:val="28"/>
          <w:szCs w:val="28"/>
        </w:rPr>
        <w:t>(подпись) (расшифровка подписи)</w:t>
      </w:r>
    </w:p>
    <w:p w:rsidR="00D103C4" w:rsidRDefault="00D103C4" w:rsidP="00D103C4">
      <w:pPr>
        <w:widowControl w:val="0"/>
        <w:shd w:val="clear" w:color="auto" w:fill="FFFFFF"/>
        <w:tabs>
          <w:tab w:val="left" w:pos="4589"/>
        </w:tabs>
        <w:spacing w:after="0"/>
        <w:ind w:right="-120" w:firstLine="709"/>
        <w:rPr>
          <w:rFonts w:ascii="Times New Roman" w:hAnsi="Times New Roman"/>
          <w:spacing w:val="-1"/>
          <w:sz w:val="28"/>
          <w:szCs w:val="28"/>
        </w:rPr>
      </w:pPr>
      <w:r>
        <w:rPr>
          <w:rFonts w:ascii="Arial" w:hAnsi="Arial" w:cs="Arial"/>
          <w:sz w:val="28"/>
          <w:szCs w:val="28"/>
        </w:rPr>
        <w:t xml:space="preserve">                                                                                                                                                                                                                                                                                                                                                                                                                                                                                                                                                                                                                                                                                                                                                                                                                                                                                                                                                                                                                                                                                                                                                                                                                                                                                                                                                                                                                                                                                                                                                                                                                                                                                                                                                                                                                                                                                                                                                                                                                                                                                                                                                                                                                                                                                                                                                                                                                                                                                                                                                                                                                                                                                                                                                                                                                                                                                                                                                                                                                                                                                                                                                                                                                                                                                                                                                                                                                                                                                                                                                                                                                                                                                                                                                                                                                                                                                                                                                                                                                                                                                                                                                                                                                                                                                                                                                                                                                                                                                                                                                                                                                                                                                                                                                                                                                                                                                                                                                                                                                                                                                                                                                                                                                                                                                                                                                                                                                                                                                                                                                                                                                                                                                                                                                                                                                                                                                                                                                                                                                                                                                                                                                                                                                                                                                                                                                                                                                                                                                                                                                                                                                                                                                                                                                                                                                                                                                                                                                                                                                                                                                                                                                                                                                                                                                                                                                                                                                                                                                                                                                                                                                                                                                                                                                                                                                                                                                                                                                                                                                                                                                                                                                                                                                                                                                                                                                                                                                                                                                                                                                                                                                                                                                                                                                                                                                                                                                                                                                                                                                                                                                                                                                                                                                                                                                                                                                                                                                                                                                                                                                                                                                                                                                                                                                                                                                                                                                                                                                                                                                                                                                                                                                                                                                                                                                                                                                                                                                                                                                                                                                                                                                                                                                                                                                                                                                                                                                                                                                                                                                                                                                                                                                                                                                                                                                                                                                                                                                                                                                                                                                                                                                                                                                                                                                                                                                                                                                                                                                                                                                                                                                                                                                                                                                                                                                                                                                                                                                                                                                                                                                                                                                                                                                                                                                                                                                                                                                                                                                                                                                                                                                                                                                                                                                                                                                                                                                                                                                                                                                                                                                                                                                                                                                                                                                                                                                                                                                                                                                                                                                                                                                                                                                                                                                                                                                                                                                                                                                                                                                                                                                                                                                                                                                                                                                                                                                                                                                                                                                                                                                                                                                                                                                                                                                                                                                                                                                                                                                                                                                                                                                                                                                                                                                                                                                                                                                                                                                                                                                                                                                                                                                                                                                                                                                                                                                                                                                                                                                                                                                                                                                                                                                                                                                                                                                                                                                                                                                                                                                                                                                                                                                                                                                                                                                                                                                                                                                                                                                                                                                                                                                                                                                                                                                                                                                                                                                                                                                                                                                                                                                                                                                                                                                                                                                                                                                                                                                                                                                                                                                                                                                                                                                                                                                                                                                                                                                                                                                                                                                                                                                                                                                                                                                                                                                                                                                                                                                                                                                                                                                                                                                                                                                                                                                                                                                                                                                                                                                                                                                                                                                                                                                                                                                                                                                                                                                                                                                                                                                                                                                                                                                                                                                                                                                                                                                                                                                                                                                                                                                                                                                                                                                                                                                                                                                                                                                                                                                                                                                                                                                                                                                                                                                                                                                                                                                                                                                                                                                                                                                                                                                                                                                                                                                                                                                                                                                                                                                                                                                                                                                                                                                                                                                                                                                                                                                                                                                                                                                                                                                                                                                                                                                                                                                                                                                                                                                                                                                                                                                                                                                                                                                                                                                                                                                                                                                                                                                                                                                                                                                                                                                                                                                                                                                                                                                                                                                                                                                                                                                                                                                                                                                                                                                                                                                                                                                                                                                                                                                                                                                                                                                                                                                                                                                                                                                                                                                                                                                                                                                                                                                                                                                                                                                                                                                                                                                                                                                                                                                                                                                                                                                                                                                                                                                                                                                                                                                                                                                                                                                                                                                                                                                                                                                                                                                                                                                                                                                                                                                                                                                                                                                                                                                                                                                                                                                                                                                                                                                                                                                                                                                                                                                                                                                                                                                                                                                                                                                                                                                                                                                                                                                                                                                                                                                                                                                                                                                                                                                                                                                                                                                                                                                                                                                                                                                                                                                                                                                                                                                                                                                                                                                                                                                                                                                                                                                                                                                                                                                                                                                                                                                                                                                                                                                                                                                                                                                                                                                                                                                                                                                                                                                                                                                                                                                                                                                                                                                                                                                                                                                                                                                                                                                                                                                                                                                                                                                                                                                                                                                                                                                                                                                                                                                                                                                                                                                                                                                                                                                                                                                                                                                                                                                                                                                                                                                                                                                                                                                                                                                                                                                                                                                                                                                                                                                                                                                                                                                                                                                                                                                                                                                                                                                                                                                                                                                                                                                                                                                                                                                                                                                                                                                                                                                                                                                                                                                                                                                                                                                                                                                                                                                                                                                                                                                                                                                                                                                                                                                                                                                                                                                                                                                                                                                                                                                                                                                                                                                                                                                                                                                                                                                                                                                                                                                                                                                                                                                                                                                                                                                                                                                                                                                                                                                                                                                                                                                                                                                                                                                                                                                                                                                                                                                                                                                                                                                                                                                                                                                                                                                                                                                                                                                                                                                                                                                                                                                                                                                                                                                                                                                                                                                                                                                                                                                                                                                                                                                                                                                                                                                                                                                                                                                                                                                                                                                                                                                                                                                                                          </w:t>
      </w:r>
    </w:p>
    <w:p w:rsidR="00D103C4" w:rsidRDefault="00D103C4" w:rsidP="00D103C4">
      <w:pPr>
        <w:widowControl w:val="0"/>
        <w:shd w:val="clear" w:color="auto" w:fill="FFFFFF"/>
        <w:spacing w:after="0"/>
        <w:ind w:right="-120" w:firstLine="709"/>
        <w:rPr>
          <w:sz w:val="28"/>
          <w:szCs w:val="28"/>
        </w:rPr>
      </w:pPr>
      <w:r>
        <w:rPr>
          <w:rFonts w:ascii="Times New Roman" w:hAnsi="Times New Roman"/>
          <w:sz w:val="28"/>
          <w:szCs w:val="28"/>
        </w:rPr>
        <w:t>_______________________________ __________________ ______________</w:t>
      </w:r>
    </w:p>
    <w:p w:rsidR="00D103C4" w:rsidRDefault="00D103C4" w:rsidP="00D103C4">
      <w:pPr>
        <w:widowControl w:val="0"/>
        <w:shd w:val="clear" w:color="auto" w:fill="FFFFFF"/>
        <w:tabs>
          <w:tab w:val="left" w:pos="4589"/>
        </w:tabs>
        <w:spacing w:after="0"/>
        <w:ind w:right="-120" w:firstLine="709"/>
        <w:rPr>
          <w:sz w:val="28"/>
          <w:szCs w:val="28"/>
        </w:rPr>
      </w:pPr>
      <w:r>
        <w:rPr>
          <w:rFonts w:ascii="Times New Roman" w:hAnsi="Times New Roman"/>
          <w:spacing w:val="-1"/>
          <w:sz w:val="28"/>
          <w:szCs w:val="28"/>
        </w:rPr>
        <w:t>(должность уполномоченного лица)</w:t>
      </w:r>
      <w:r>
        <w:rPr>
          <w:rFonts w:ascii="Arial" w:hAnsi="Arial" w:cs="Arial"/>
          <w:sz w:val="28"/>
          <w:szCs w:val="28"/>
        </w:rPr>
        <w:tab/>
      </w:r>
      <w:r>
        <w:rPr>
          <w:rFonts w:ascii="Times New Roman" w:hAnsi="Times New Roman"/>
          <w:spacing w:val="-1"/>
          <w:sz w:val="28"/>
          <w:szCs w:val="28"/>
        </w:rPr>
        <w:t>(подпись) (расшифровка подписи)</w:t>
      </w:r>
    </w:p>
    <w:p w:rsidR="00D103C4" w:rsidRDefault="00D103C4" w:rsidP="00D103C4">
      <w:pPr>
        <w:widowControl w:val="0"/>
        <w:shd w:val="clear" w:color="auto" w:fill="FFFFFF"/>
        <w:tabs>
          <w:tab w:val="left" w:pos="4589"/>
        </w:tabs>
        <w:spacing w:after="0"/>
        <w:ind w:right="-120" w:firstLine="709"/>
        <w:rPr>
          <w:sz w:val="28"/>
          <w:szCs w:val="28"/>
        </w:rPr>
      </w:pPr>
      <w:r>
        <w:rPr>
          <w:rFonts w:ascii="Arial" w:hAnsi="Arial" w:cs="Arial"/>
          <w:sz w:val="28"/>
          <w:szCs w:val="28"/>
        </w:rPr>
        <w:t xml:space="preserve">                                                                                                                                                                                                                                                                                                                                                                                                                                                                                                                                                                                                                                                                                                                                                                                                                                                                                                                                                                                                                                                                                                                                                                                                                                                                                                                                                                                                                                                                                                                                                                                                                                                                                                                                                                                                                                                                                                                                                                                                                                                                                                                                                                                                                                                                                                                                                                                                                                                                                                                                                                                                                                                                                                                                                                                                                                                                                                                                                                                                                                                                                                                                                                                                                                                                                                                                                                                                                                                                                                                                                                                                                                                                                                                                                                                                                                                                                                                                                                                                                                                                                                                                                                                                                                                                                                                                                                                                                                                                                                                                                                                                                                                                                                                                                                                                                                                                                                                                                                                                                                                                                                                                                                                                                                                                                                                                                                                                                                                                                                                                                                                                                                                                                                                                                                                                                                                                                                                                                                                                                                                                                                                                                                                                                                                                                                                                                                                                                                                                                                                                                                                                                                                                                                                                                                                                                                                                                                                                                                                                                                                                                                                                                                                                                                                                                                                                                                                                                                                                                                                                                                                                                                                                                                                                                                                                                                                                                                                                                                                                                                                                                                                                                                                                                                                                                                                                                                                                                                                                                                                                                                                                                                                                                                                                                                                                                                                                                                                                                                                                                                                                                                                                                                                                                                                                                                                                                                                                                                                                                                                                                                                                                                                                                                                                                                                                                                                                                                                                                                                                                                                                                                                                                                                                                                                                                                                                                                                                                                                                                                                                                                                                                                                                                                                                                                                                                                                                                                                                                                                                                                                                                                                                                                                                                                                                                                                                                                                                                                                                                                                                                                                                                                                                                                                                                                                                                                                                                                                                                                                                                                                                                                                                                                                                                                                                                                                                                                                                                                                                                                                                                                                                                                                                                                                                                                                                                                                                                                                                                                                                                                                                                                                                                                                                                                                                                                                                                                                                                                                                                                                                                                                                                                                                                                                                                                                                                                                                                                                                                                                                                                                                                                                                                                                                                                                                                                                                                                                                                                                                                                                                                                                                                                                                                                                                                                                                                                                                                                                                                                                                                                                                                                                                                                                                                                                                                                                                                                                                                                                                                                                                                                                                                                                                                                                                                                                                                                                                                                                                                                                                                                                                                                                                                                                                                                                                                                                                                                                                                                                                                                                                                                                                                                                                                                                                                                                                                                                                                                                                                                                                                                                                                                                                                                                                                                                                                                                                                                                                                                                                                                                                                                                                                                                                                                                                                                                                                                                                                                                                                                                                                                                                                                                                                                                                                                                                                                                                                                                                                                                                                                                                                                                                                                                                                                                                                                                                                                                                                                                                                                                                                                                                                                                                                                                                                                                                                                                                                                                                                                                                                                                                                                                                                                                                                                                                                                                                                                                                                                                                                                                                                                                                                                                                                                                                                                                                                                                                                                                                                                                                                                                                                                                                                                                                                                                                                                                                                                                                                                                                                                                                                                                                                                                                                                                                                                                                                                                                                                                                                                                                                                                                                                                                                                                                                                                                                                                                                                                                                                                                                                                                                                                                                                                                                                                                                                                                                                                                                                                                                                                                                                                                                                                                                                                                                                                                                                                                                                                                                                                                                                                                                                                                                                                                                                                                                                                                                                                                                                                                                                                                                                                                                                                                                                                                                                                                                                                                                                                                                                                                                                                                                                                                                                                                                                                                                                                                                                                                                                                                                                                                                                                                                                                                                                                                                                                                                                                                                                                                                                                                                                                                                                                                                                                                                                                                                                                                                                                                                                                                                                                                                                                                                                                                                                                                                                                                                                                                                                                                                                                                                                                                                                                                                                                                                                                                                                                                                                                                                                                                                                                                                                                                                                                                                                                                                                                                                                                                                                                                                                                                                                                                                                                                                                                                                                                                                                                                                                                                                                                                                                                                                                                                                                                                                                                                                                                                                                                                                                                                                                                                                                                                                                                                                                                                                                                                                                                                                                                                                                                                                                                                                                                                                                                                                                                                                                                                                                                                                                                                                                                                                                                                                                                                                                                                                                                                                                                                                                                                                                                                                                                                                                                                                                                                                                                                                                                                                                                                                                                                                                                                                                                                                                                                                                                                                                                                                                                                                                                                                                                                                                                                                                                                                                                                                                                                                                                                                                                                                                                                                                                                                                                                                                                                                                                                                                                                                                                                                                                                                                                                                                                                                                                                                                                                                                                                                                                                                                                                                                                                                                                                                                                                                                                                                                                                                                                                                                                                                                                                                                                                                                                                                                                                                                                                                                                                                                                                                                                                                                                                                                                                                                                                                                                                                                                                                                                                                                                                                                                                                                                                                                                                                                                                                                                                                                                                                                                                                                                                                                                                                                                                                                                                                                                                                                                                                                                                                                                                                                                                                                                                                                                                                                                                                                                                                                                                                                                                                                                                                                                                                                                                                                                                                                                                                                                                                                                                                                                                                                                                                                                                                                                                                                                                                                                                                                                                                                                                                                                                                                                                                                                                                                                                                                                                                                                                                                                                                                                                                                                                                                                                                                                                                                                                                                                                                                                                                                                                                                                                                                                                                                                                                                                                                                                                                                                                                                                                                                                                                                                                </w:t>
      </w:r>
    </w:p>
    <w:p w:rsidR="00D103C4" w:rsidRDefault="00D103C4" w:rsidP="00D103C4">
      <w:pPr>
        <w:widowControl w:val="0"/>
        <w:shd w:val="clear" w:color="auto" w:fill="FFFFFF"/>
        <w:spacing w:after="0"/>
        <w:ind w:right="-120" w:firstLine="709"/>
        <w:rPr>
          <w:sz w:val="28"/>
          <w:szCs w:val="28"/>
        </w:rPr>
      </w:pPr>
      <w:r>
        <w:rPr>
          <w:rFonts w:ascii="Times New Roman" w:hAnsi="Times New Roman"/>
          <w:sz w:val="28"/>
          <w:szCs w:val="28"/>
        </w:rPr>
        <w:t>_______________________________ __________________ ______________</w:t>
      </w:r>
    </w:p>
    <w:p w:rsidR="00D103C4" w:rsidRDefault="00D103C4" w:rsidP="00D103C4">
      <w:pPr>
        <w:widowControl w:val="0"/>
        <w:shd w:val="clear" w:color="auto" w:fill="FFFFFF"/>
        <w:tabs>
          <w:tab w:val="left" w:pos="4589"/>
        </w:tabs>
        <w:spacing w:after="0"/>
        <w:ind w:right="-120" w:firstLine="709"/>
        <w:rPr>
          <w:sz w:val="28"/>
          <w:szCs w:val="28"/>
        </w:rPr>
      </w:pPr>
      <w:proofErr w:type="gramStart"/>
      <w:r>
        <w:rPr>
          <w:rFonts w:ascii="Times New Roman" w:hAnsi="Times New Roman"/>
          <w:spacing w:val="-1"/>
          <w:sz w:val="28"/>
          <w:szCs w:val="28"/>
        </w:rPr>
        <w:t>(должность уполномоченного лица)</w:t>
      </w:r>
      <w:r>
        <w:rPr>
          <w:rFonts w:ascii="Arial" w:hAnsi="Arial" w:cs="Arial"/>
          <w:sz w:val="28"/>
          <w:szCs w:val="28"/>
        </w:rPr>
        <w:tab/>
      </w:r>
      <w:r>
        <w:rPr>
          <w:rFonts w:ascii="Times New Roman" w:hAnsi="Times New Roman"/>
          <w:spacing w:val="-1"/>
          <w:sz w:val="28"/>
          <w:szCs w:val="28"/>
        </w:rPr>
        <w:t>(подпись) (расшифровка подписи)</w:t>
      </w:r>
      <w:proofErr w:type="gramEnd"/>
      <w:r>
        <w:rPr>
          <w:rFonts w:ascii="Arial" w:hAnsi="Arial" w:cs="Arial"/>
          <w:sz w:val="28"/>
          <w:szCs w:val="28"/>
        </w:rPr>
        <w:t xml:space="preserve">                                                                                                                                                                                                                                                                                                                                                                                                                                                                                                                                                                                                                                                                                                                                                                                                                                                                                                                                                                                                                                                                                                                                                                                                                                                                                                                                                                                                                                                                                                                                                                                                                                                                                                                                                                                                                                                                                                                                                                                                                                                                                                                                                                                                                                                                                                                                                                                                                                                                                                                                                                                                                                                                                                                                                                                                                                                                                                                                                                                                                                                                                                                                                                                                                                                                                                                                                                                                                                                                                                                                                                                                                                                                                                                                                                                                                                                                                                                                                                                                                                                                                                                                                                                                                                                                                                                                                                                                                                                                                                                                                                                                                                                                                                                                                                                                                                                                                                                                                                                                                                                                                                                                                                                                                                                                                                                                                                                                                                                                                                                                                                                                                                                                                                                                                                                                                                                                                                                                                                                                                                                                                                                                                                                                                                                                                                                                                                                                                                                                                                                                                                                                                                                                                                                                                                                                                                                                                                                                                                                                                                                                                                                                                                                                                                                                                                                                                                                                                                                                                                                                                                                                                                                                                                                                                                                                                                                                                                                                                                                                                                                                                                                                                                                                                                                                                                                                                                                                                                                                                                                                                                                                                                                                                                                                                                                                                                                                                                                                                                                                                                                                                                                                                                                                                                                                                                                                                                                                                                                                                                                                                                                                                                                                                                                                                                                                                                                                                                                                                                                                                                                                                                                                                                                                                                                                                                                                                                                                                                                                                                                                                                                                                                                                                                                                                                                                                                                                                                                                                                                                                                                                                                                                                                                                                                                                                                                                                                                                                                                                                                                                                                                                                                                                                                                                                                                                                                                                                                                                                                                                                                                                                                                                                                                                                                                                                                                                                                                                                                                                                                                                                                                                                                                                                                                                                                                                                                                                                                                                                                                                                                                                                                                                                                                                                                                                                                                                                                                                                                                                                                                                                                                                                                                                                                                                                                                                                                                                                                                                                                                                                                                                                                                                                                                                                                                                                                                                                                                                                                                                                                                                                                                                                                                                                                                                                                                                                                                                                                                                                                                                                                                                                                                                                                                                                                                                                                                                                                                                                                                                                                                                                                                                                                                                                                                                                                                                                                                                                                                                                                                                                                                                                                                                                                                                                                                                                                                                                                                                                                                                                                                                                                                                                                                                                                                                                                                                                                                                                                                                                                                                                                                                                                                                                                                                                                                                                                                                                                                                                                                                                                                                                                                                                                                                                                                                                                                                                                                                                                                                                                                                                                                                                                                                                                                                                                                                                                                                                                                                                                                                                                                                                                                                                                                                                                                                                                                                                                                                                                                                                                                                                                                                                                                                                                                                                                                                                                                                                                                                                                                                                                                                                                                                                                                                                                                                                                                                                                                                                                                                                                                                                                                                                                                                                                                                                                                                                                                                                                                                                                                                                                                                                                                                                                                                                                                                                                                                                                                                                                                                                                                                                                                                                                                                                                                                                                                                                                                                                                                                                                                                                                                                                                                                                                                                                                                                                                                                                                                                                                                                                                                                                                                                                                                                                                                                                                                                                                                                                                                                                                                                                                                                                                                                                                                                                                                                                                                                                                                                                                                                                                                                                                                                                                                                                                                                                                                                                                                                                                                                                                                                                                                                                                                                                                                                                                                                                                                                                                                                                                                                                                                                                                                                                                                                                                                                                                                                                                                                                                                                                                                                                                                                                                                                                                                                                                                                                                                                                                                                                                                                                                                                                                                                                                                                                                                                                                                                                                                                                                                                                                                                                                                                                                                                                                                                                                                                                                                                                                                                                                                                                                                                                                                                                                                                                                                                                                                                                                                                                                                                                                                                                                                                                                                                                                                                                                                                                                                                                                                                                                                                                                                                                                                                                                                                                                                                                                                                                                                                                                                                                                                                                                                                                                                                                                                                                                                                                                                                                                                                                                                                                                                                                                                                                                                                                                                                                                                                                                                                                                                                                                                                                                                                                                                                                                                                                                                                                                                                                                                                                                                                                                                                                                                                                                                                                                                                                                                                                                                                                                                                                                                                                                                                                                                                                                                                                                                                                                                                                                                                                                                                                                                                                                                                                                                                                                                                                                                                                                                                                                                                                                                                                                                                                                                                                                                                                                                                                                                                                                                                                                                                                                                                                                                                                                                                                                                                                                                                                                                                                                                                                                                                                                                                                                                                                                                                                                                                                                                                                                                                                                                                                                                                                                                                                                                                                                                                                                                                                                                                                                                                                                                                                                                                                                                                                                                                                                                                                                                                                                                                                                                                                                                                                                                                                                                                                                                                                                                                                                                                                                                                                                                                                                                                                                                                                                                                                                                                                                                                                                                                                                                                                                                                                                                                                                                                                                                                                                                                                                                                                                                                                                                                                                                                                                                                                                                                                                                                                                                                                                                                                                                                                                                                                                                                                                                                                                                                                                                                                                                                                                                                                                                                                                                                                                                                                                                                                                                                                                                                                                                                                                                                                                                                                                                                                                                                                                                                                                                                                                                                                                                                                                                                                                                                                                                                                                                                                                                                                                                                                                                                                                                                                                                                                                                                                                                                                                                                                                                                                                                                </w:t>
      </w:r>
    </w:p>
    <w:p w:rsidR="00D103C4" w:rsidRDefault="00D103C4" w:rsidP="00D103C4">
      <w:pPr>
        <w:widowControl w:val="0"/>
        <w:shd w:val="clear" w:color="auto" w:fill="FFFFFF"/>
        <w:tabs>
          <w:tab w:val="left" w:pos="4589"/>
        </w:tabs>
        <w:spacing w:after="0"/>
        <w:ind w:right="-120" w:firstLine="709"/>
        <w:rPr>
          <w:sz w:val="28"/>
          <w:szCs w:val="28"/>
        </w:rPr>
      </w:pPr>
    </w:p>
    <w:p w:rsidR="00D103C4" w:rsidRDefault="00D103C4" w:rsidP="00D103C4">
      <w:pPr>
        <w:widowControl w:val="0"/>
        <w:shd w:val="clear" w:color="auto" w:fill="FFFFFF"/>
        <w:tabs>
          <w:tab w:val="left" w:pos="1757"/>
        </w:tabs>
        <w:spacing w:after="0"/>
        <w:ind w:right="-120" w:firstLine="709"/>
        <w:jc w:val="both"/>
        <w:rPr>
          <w:sz w:val="28"/>
          <w:szCs w:val="28"/>
        </w:rPr>
        <w:sectPr w:rsidR="00D103C4">
          <w:headerReference w:type="default" r:id="rId36"/>
          <w:pgSz w:w="11906" w:h="16838"/>
          <w:pgMar w:top="1277" w:right="972" w:bottom="360" w:left="1134" w:header="720" w:footer="0" w:gutter="0"/>
          <w:cols w:space="720"/>
          <w:formProt w:val="0"/>
          <w:docGrid w:linePitch="360" w:charSpace="-2049"/>
        </w:sectPr>
      </w:pPr>
      <w:r>
        <w:rPr>
          <w:rFonts w:ascii="Times New Roman" w:hAnsi="Times New Roman"/>
          <w:sz w:val="28"/>
          <w:szCs w:val="28"/>
        </w:rPr>
        <w:t>Акт планового (рейдового) осмотра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 зарегистрирован в журнале учета плановых (рейдовых) осмотров земельных участков"____"</w:t>
      </w:r>
      <w:r>
        <w:rPr>
          <w:rFonts w:ascii="Arial" w:hAnsi="Arial" w:cs="Arial"/>
          <w:sz w:val="28"/>
          <w:szCs w:val="28"/>
        </w:rPr>
        <w:t>___________</w:t>
      </w:r>
      <w:r>
        <w:rPr>
          <w:rFonts w:ascii="Times New Roman" w:hAnsi="Times New Roman"/>
          <w:sz w:val="28"/>
          <w:szCs w:val="28"/>
        </w:rPr>
        <w:t>20___ г. за №_____</w:t>
      </w:r>
    </w:p>
    <w:p w:rsidR="00D103C4" w:rsidRDefault="00D103C4" w:rsidP="00D103C4">
      <w:pPr>
        <w:spacing w:after="0"/>
        <w:ind w:firstLine="6521"/>
      </w:pPr>
      <w:r>
        <w:rPr>
          <w:rFonts w:ascii="Times New Roman" w:hAnsi="Times New Roman" w:cs="Times New Roman"/>
          <w:sz w:val="24"/>
          <w:szCs w:val="24"/>
        </w:rPr>
        <w:lastRenderedPageBreak/>
        <w:t>Приложение № 9</w:t>
      </w:r>
    </w:p>
    <w:p w:rsidR="00D103C4" w:rsidRDefault="00D103C4" w:rsidP="00D103C4">
      <w:pPr>
        <w:tabs>
          <w:tab w:val="left" w:pos="6237"/>
        </w:tabs>
        <w:spacing w:after="0" w:line="240" w:lineRule="auto"/>
        <w:ind w:left="6521"/>
      </w:pPr>
      <w:r>
        <w:rPr>
          <w:rFonts w:ascii="Times New Roman" w:hAnsi="Times New Roman" w:cs="Times New Roman"/>
          <w:sz w:val="24"/>
          <w:szCs w:val="24"/>
        </w:rPr>
        <w:t>к Регламенту</w:t>
      </w:r>
    </w:p>
    <w:p w:rsidR="00D103C4" w:rsidRDefault="00D103C4" w:rsidP="00D103C4">
      <w:pPr>
        <w:widowControl w:val="0"/>
        <w:shd w:val="clear" w:color="auto" w:fill="FFFFFF"/>
        <w:autoSpaceDE w:val="0"/>
        <w:spacing w:after="0" w:line="240" w:lineRule="auto"/>
        <w:ind w:right="-139"/>
        <w:jc w:val="right"/>
        <w:rPr>
          <w:rFonts w:ascii="Times New Roman" w:hAnsi="Times New Roman" w:cs="Times New Roman"/>
          <w:sz w:val="24"/>
          <w:szCs w:val="24"/>
        </w:rPr>
      </w:pPr>
    </w:p>
    <w:p w:rsidR="00D103C4" w:rsidRDefault="00D103C4" w:rsidP="00D103C4">
      <w:pPr>
        <w:widowControl w:val="0"/>
        <w:shd w:val="clear" w:color="auto" w:fill="FFFFFF"/>
        <w:autoSpaceDE w:val="0"/>
        <w:spacing w:after="0" w:line="278" w:lineRule="exact"/>
        <w:ind w:right="-139"/>
        <w:jc w:val="center"/>
        <w:rPr>
          <w:rFonts w:ascii="Times New Roman" w:hAnsi="Times New Roman" w:cs="Times New Roman"/>
          <w:sz w:val="24"/>
          <w:szCs w:val="24"/>
        </w:rPr>
      </w:pPr>
    </w:p>
    <w:p w:rsidR="00D103C4" w:rsidRDefault="00D103C4" w:rsidP="00D103C4">
      <w:pPr>
        <w:widowControl w:val="0"/>
        <w:shd w:val="clear" w:color="auto" w:fill="FFFFFF"/>
        <w:spacing w:after="0"/>
        <w:ind w:right="-139"/>
        <w:jc w:val="center"/>
        <w:rPr>
          <w:sz w:val="28"/>
          <w:szCs w:val="28"/>
        </w:rPr>
      </w:pPr>
      <w:r>
        <w:rPr>
          <w:rFonts w:ascii="Times New Roman" w:hAnsi="Times New Roman"/>
          <w:sz w:val="28"/>
          <w:szCs w:val="28"/>
        </w:rPr>
        <w:t xml:space="preserve">Форма </w:t>
      </w:r>
    </w:p>
    <w:p w:rsidR="00D103C4" w:rsidRDefault="00D103C4" w:rsidP="00D103C4">
      <w:pPr>
        <w:widowControl w:val="0"/>
        <w:shd w:val="clear" w:color="auto" w:fill="FFFFFF"/>
        <w:spacing w:after="0"/>
        <w:ind w:right="-139"/>
        <w:jc w:val="center"/>
        <w:rPr>
          <w:sz w:val="28"/>
          <w:szCs w:val="28"/>
        </w:rPr>
      </w:pPr>
      <w:proofErr w:type="spellStart"/>
      <w:r>
        <w:rPr>
          <w:rFonts w:ascii="Times New Roman" w:hAnsi="Times New Roman"/>
          <w:spacing w:val="-1"/>
          <w:sz w:val="28"/>
          <w:szCs w:val="28"/>
        </w:rPr>
        <w:t>фототаблицы</w:t>
      </w:r>
      <w:proofErr w:type="spellEnd"/>
      <w:r>
        <w:rPr>
          <w:rFonts w:ascii="Times New Roman" w:hAnsi="Times New Roman"/>
          <w:spacing w:val="-1"/>
          <w:sz w:val="28"/>
          <w:szCs w:val="28"/>
        </w:rPr>
        <w:t xml:space="preserve"> к акту планового (рейдового) осмотра земельног</w:t>
      </w:r>
      <w:proofErr w:type="gramStart"/>
      <w:r>
        <w:rPr>
          <w:rFonts w:ascii="Times New Roman" w:hAnsi="Times New Roman"/>
          <w:spacing w:val="-1"/>
          <w:sz w:val="28"/>
          <w:szCs w:val="28"/>
        </w:rPr>
        <w:t>о(</w:t>
      </w:r>
      <w:proofErr w:type="gramEnd"/>
      <w:r>
        <w:rPr>
          <w:rFonts w:ascii="Times New Roman" w:hAnsi="Times New Roman"/>
          <w:spacing w:val="-1"/>
          <w:sz w:val="28"/>
          <w:szCs w:val="28"/>
        </w:rPr>
        <w:t>-</w:t>
      </w:r>
      <w:proofErr w:type="spellStart"/>
      <w:r>
        <w:rPr>
          <w:rFonts w:ascii="Times New Roman" w:hAnsi="Times New Roman"/>
          <w:spacing w:val="-1"/>
          <w:sz w:val="28"/>
          <w:szCs w:val="28"/>
        </w:rPr>
        <w:t>ых</w:t>
      </w:r>
      <w:proofErr w:type="spellEnd"/>
      <w:r>
        <w:rPr>
          <w:rFonts w:ascii="Times New Roman" w:hAnsi="Times New Roman"/>
          <w:spacing w:val="-1"/>
          <w:sz w:val="28"/>
          <w:szCs w:val="28"/>
        </w:rPr>
        <w:t>) участка(-</w:t>
      </w:r>
      <w:proofErr w:type="spellStart"/>
      <w:r>
        <w:rPr>
          <w:rFonts w:ascii="Times New Roman" w:hAnsi="Times New Roman"/>
          <w:spacing w:val="-1"/>
          <w:sz w:val="28"/>
          <w:szCs w:val="28"/>
        </w:rPr>
        <w:t>ов</w:t>
      </w:r>
      <w:proofErr w:type="spellEnd"/>
      <w:r>
        <w:rPr>
          <w:rFonts w:ascii="Times New Roman" w:hAnsi="Times New Roman"/>
          <w:spacing w:val="-1"/>
          <w:sz w:val="28"/>
          <w:szCs w:val="28"/>
        </w:rPr>
        <w:t>)</w:t>
      </w:r>
    </w:p>
    <w:p w:rsidR="00D103C4" w:rsidRDefault="00D103C4" w:rsidP="00D103C4">
      <w:pPr>
        <w:widowControl w:val="0"/>
        <w:shd w:val="clear" w:color="auto" w:fill="FFFFFF"/>
        <w:tabs>
          <w:tab w:val="left" w:pos="4675"/>
          <w:tab w:val="left" w:pos="5510"/>
        </w:tabs>
        <w:spacing w:before="336" w:after="0"/>
        <w:ind w:right="-139"/>
        <w:jc w:val="center"/>
        <w:rPr>
          <w:sz w:val="28"/>
          <w:szCs w:val="28"/>
        </w:rPr>
      </w:pPr>
      <w:r>
        <w:rPr>
          <w:rFonts w:ascii="Times New Roman" w:hAnsi="Times New Roman"/>
          <w:sz w:val="28"/>
          <w:szCs w:val="28"/>
        </w:rPr>
        <w:t>ФОТОТАБЛИЦА</w:t>
      </w:r>
      <w:r>
        <w:rPr>
          <w:rFonts w:ascii="Times New Roman" w:hAnsi="Times New Roman"/>
          <w:sz w:val="28"/>
          <w:szCs w:val="28"/>
        </w:rPr>
        <w:br/>
      </w:r>
      <w:r>
        <w:rPr>
          <w:rFonts w:ascii="Times New Roman" w:hAnsi="Times New Roman"/>
          <w:spacing w:val="-2"/>
          <w:sz w:val="28"/>
          <w:szCs w:val="28"/>
        </w:rPr>
        <w:t>к акту планового (рейдового) осмотра земельног</w:t>
      </w:r>
      <w:proofErr w:type="gramStart"/>
      <w:r>
        <w:rPr>
          <w:rFonts w:ascii="Times New Roman" w:hAnsi="Times New Roman"/>
          <w:spacing w:val="-2"/>
          <w:sz w:val="28"/>
          <w:szCs w:val="28"/>
        </w:rPr>
        <w:t>о(</w:t>
      </w:r>
      <w:proofErr w:type="gramEnd"/>
      <w:r>
        <w:rPr>
          <w:rFonts w:ascii="Times New Roman" w:hAnsi="Times New Roman"/>
          <w:spacing w:val="-2"/>
          <w:sz w:val="28"/>
          <w:szCs w:val="28"/>
        </w:rPr>
        <w:t>-</w:t>
      </w:r>
      <w:proofErr w:type="spellStart"/>
      <w:r>
        <w:rPr>
          <w:rFonts w:ascii="Times New Roman" w:hAnsi="Times New Roman"/>
          <w:spacing w:val="-2"/>
          <w:sz w:val="28"/>
          <w:szCs w:val="28"/>
        </w:rPr>
        <w:t>ых</w:t>
      </w:r>
      <w:proofErr w:type="spellEnd"/>
      <w:r>
        <w:rPr>
          <w:rFonts w:ascii="Times New Roman" w:hAnsi="Times New Roman"/>
          <w:spacing w:val="-2"/>
          <w:sz w:val="28"/>
          <w:szCs w:val="28"/>
        </w:rPr>
        <w:t>) участка(-</w:t>
      </w:r>
      <w:proofErr w:type="spellStart"/>
      <w:r>
        <w:rPr>
          <w:rFonts w:ascii="Times New Roman" w:hAnsi="Times New Roman"/>
          <w:spacing w:val="-2"/>
          <w:sz w:val="28"/>
          <w:szCs w:val="28"/>
        </w:rPr>
        <w:t>ов</w:t>
      </w:r>
      <w:proofErr w:type="spellEnd"/>
      <w:r>
        <w:rPr>
          <w:rFonts w:ascii="Times New Roman" w:hAnsi="Times New Roman"/>
          <w:spacing w:val="-2"/>
          <w:sz w:val="28"/>
          <w:szCs w:val="28"/>
        </w:rPr>
        <w:t>)</w:t>
      </w:r>
      <w:r>
        <w:rPr>
          <w:rFonts w:ascii="Times New Roman" w:hAnsi="Times New Roman"/>
          <w:spacing w:val="-2"/>
          <w:sz w:val="28"/>
          <w:szCs w:val="28"/>
        </w:rPr>
        <w:br/>
      </w:r>
      <w:r>
        <w:rPr>
          <w:rFonts w:ascii="Times New Roman" w:hAnsi="Times New Roman"/>
          <w:sz w:val="28"/>
          <w:szCs w:val="28"/>
        </w:rPr>
        <w:t>от «_____»</w:t>
      </w:r>
      <w:r>
        <w:rPr>
          <w:rFonts w:ascii="Arial" w:hAnsi="Arial" w:cs="Arial"/>
          <w:sz w:val="28"/>
          <w:szCs w:val="28"/>
        </w:rPr>
        <w:t>__________________</w:t>
      </w:r>
      <w:r>
        <w:rPr>
          <w:rFonts w:ascii="Times New Roman" w:hAnsi="Times New Roman"/>
          <w:sz w:val="28"/>
          <w:szCs w:val="28"/>
        </w:rPr>
        <w:t>20</w:t>
      </w:r>
      <w:r>
        <w:rPr>
          <w:rFonts w:ascii="Arial" w:hAnsi="Arial" w:cs="Arial"/>
          <w:sz w:val="28"/>
          <w:szCs w:val="28"/>
        </w:rPr>
        <w:t>___</w:t>
      </w:r>
      <w:r>
        <w:rPr>
          <w:rFonts w:ascii="Times New Roman" w:hAnsi="Times New Roman"/>
          <w:sz w:val="28"/>
          <w:szCs w:val="28"/>
        </w:rPr>
        <w:t>№______</w:t>
      </w:r>
    </w:p>
    <w:p w:rsidR="00D103C4" w:rsidRDefault="00D103C4" w:rsidP="00D103C4">
      <w:pPr>
        <w:widowControl w:val="0"/>
        <w:shd w:val="clear" w:color="auto" w:fill="FFFFFF"/>
        <w:tabs>
          <w:tab w:val="left" w:pos="4675"/>
          <w:tab w:val="left" w:pos="5510"/>
        </w:tabs>
        <w:spacing w:before="336" w:after="0"/>
        <w:ind w:right="-139"/>
        <w:jc w:val="center"/>
        <w:rPr>
          <w:rFonts w:ascii="Times New Roman" w:hAnsi="Times New Roman"/>
          <w:sz w:val="28"/>
          <w:szCs w:val="28"/>
        </w:rPr>
      </w:pPr>
    </w:p>
    <w:p w:rsidR="00D103C4" w:rsidRDefault="00D103C4" w:rsidP="00D103C4">
      <w:pPr>
        <w:widowControl w:val="0"/>
        <w:shd w:val="clear" w:color="auto" w:fill="FFFFFF"/>
        <w:spacing w:after="0"/>
        <w:ind w:right="-139"/>
        <w:rPr>
          <w:sz w:val="28"/>
          <w:szCs w:val="28"/>
        </w:rPr>
      </w:pPr>
      <w:r>
        <w:rPr>
          <w:rFonts w:ascii="Times New Roman" w:hAnsi="Times New Roman"/>
          <w:spacing w:val="-2"/>
          <w:sz w:val="28"/>
          <w:szCs w:val="28"/>
        </w:rPr>
        <w:t>Осматриваемый объект:_______________________________________________________________</w:t>
      </w:r>
    </w:p>
    <w:p w:rsidR="00D103C4" w:rsidRDefault="00D103C4" w:rsidP="00D103C4">
      <w:pPr>
        <w:widowControl w:val="0"/>
        <w:shd w:val="clear" w:color="auto" w:fill="FFFFFF"/>
        <w:spacing w:after="0"/>
        <w:ind w:right="-139"/>
        <w:rPr>
          <w:sz w:val="28"/>
          <w:szCs w:val="28"/>
        </w:rPr>
      </w:pPr>
      <w:r>
        <w:rPr>
          <w:rFonts w:ascii="Times New Roman" w:hAnsi="Times New Roman"/>
          <w:spacing w:val="-2"/>
          <w:sz w:val="28"/>
          <w:szCs w:val="28"/>
        </w:rPr>
        <w:t>___________________________________________________________________________________</w:t>
      </w:r>
    </w:p>
    <w:p w:rsidR="00D103C4" w:rsidRDefault="00D103C4" w:rsidP="00D103C4">
      <w:pPr>
        <w:widowControl w:val="0"/>
        <w:shd w:val="clear" w:color="auto" w:fill="FFFFFF"/>
        <w:spacing w:after="0"/>
        <w:ind w:right="-139"/>
        <w:jc w:val="both"/>
        <w:rPr>
          <w:sz w:val="28"/>
          <w:szCs w:val="28"/>
        </w:rPr>
      </w:pPr>
      <w:r>
        <w:rPr>
          <w:rFonts w:ascii="Times New Roman" w:hAnsi="Times New Roman"/>
          <w:spacing w:val="-1"/>
          <w:sz w:val="28"/>
          <w:szCs w:val="28"/>
        </w:rPr>
        <w:t>(указываются адрес, а при отсутствии адреса земельног</w:t>
      </w:r>
      <w:proofErr w:type="gramStart"/>
      <w:r>
        <w:rPr>
          <w:rFonts w:ascii="Times New Roman" w:hAnsi="Times New Roman"/>
          <w:spacing w:val="-1"/>
          <w:sz w:val="28"/>
          <w:szCs w:val="28"/>
        </w:rPr>
        <w:t>о(</w:t>
      </w:r>
      <w:proofErr w:type="gramEnd"/>
      <w:r>
        <w:rPr>
          <w:rFonts w:ascii="Times New Roman" w:hAnsi="Times New Roman"/>
          <w:spacing w:val="-1"/>
          <w:sz w:val="28"/>
          <w:szCs w:val="28"/>
        </w:rPr>
        <w:t>-</w:t>
      </w:r>
      <w:proofErr w:type="spellStart"/>
      <w:r>
        <w:rPr>
          <w:rFonts w:ascii="Times New Roman" w:hAnsi="Times New Roman"/>
          <w:spacing w:val="-1"/>
          <w:sz w:val="28"/>
          <w:szCs w:val="28"/>
        </w:rPr>
        <w:t>ых</w:t>
      </w:r>
      <w:proofErr w:type="spellEnd"/>
      <w:r>
        <w:rPr>
          <w:rFonts w:ascii="Times New Roman" w:hAnsi="Times New Roman"/>
          <w:spacing w:val="-1"/>
          <w:sz w:val="28"/>
          <w:szCs w:val="28"/>
        </w:rPr>
        <w:t>) участка(-</w:t>
      </w:r>
      <w:proofErr w:type="spellStart"/>
      <w:r>
        <w:rPr>
          <w:rFonts w:ascii="Times New Roman" w:hAnsi="Times New Roman"/>
          <w:spacing w:val="-1"/>
          <w:sz w:val="28"/>
          <w:szCs w:val="28"/>
        </w:rPr>
        <w:t>ов</w:t>
      </w:r>
      <w:proofErr w:type="spellEnd"/>
      <w:r>
        <w:rPr>
          <w:rFonts w:ascii="Times New Roman" w:hAnsi="Times New Roman"/>
          <w:spacing w:val="-1"/>
          <w:sz w:val="28"/>
          <w:szCs w:val="28"/>
        </w:rPr>
        <w:t>) иное описание местоположения земельного(-</w:t>
      </w:r>
      <w:proofErr w:type="spellStart"/>
      <w:r>
        <w:rPr>
          <w:rFonts w:ascii="Times New Roman" w:hAnsi="Times New Roman"/>
          <w:spacing w:val="-1"/>
          <w:sz w:val="28"/>
          <w:szCs w:val="28"/>
        </w:rPr>
        <w:t>ых</w:t>
      </w:r>
      <w:proofErr w:type="spellEnd"/>
      <w:r>
        <w:rPr>
          <w:rFonts w:ascii="Times New Roman" w:hAnsi="Times New Roman"/>
          <w:spacing w:val="-1"/>
          <w:sz w:val="28"/>
          <w:szCs w:val="28"/>
        </w:rPr>
        <w:t>) участка(-</w:t>
      </w:r>
      <w:proofErr w:type="spellStart"/>
      <w:r>
        <w:rPr>
          <w:rFonts w:ascii="Times New Roman" w:hAnsi="Times New Roman"/>
          <w:spacing w:val="-1"/>
          <w:sz w:val="28"/>
          <w:szCs w:val="28"/>
        </w:rPr>
        <w:t>ов</w:t>
      </w:r>
      <w:proofErr w:type="spellEnd"/>
      <w:r>
        <w:rPr>
          <w:rFonts w:ascii="Times New Roman" w:hAnsi="Times New Roman"/>
          <w:spacing w:val="-1"/>
          <w:sz w:val="28"/>
          <w:szCs w:val="28"/>
        </w:rPr>
        <w:t>), кадастровый номер и вид разрешенного использования земельного(-</w:t>
      </w:r>
      <w:proofErr w:type="spellStart"/>
      <w:r>
        <w:rPr>
          <w:rFonts w:ascii="Times New Roman" w:hAnsi="Times New Roman"/>
          <w:spacing w:val="-1"/>
          <w:sz w:val="28"/>
          <w:szCs w:val="28"/>
        </w:rPr>
        <w:t>ых</w:t>
      </w:r>
      <w:proofErr w:type="spellEnd"/>
      <w:r>
        <w:rPr>
          <w:rFonts w:ascii="Times New Roman" w:hAnsi="Times New Roman"/>
          <w:spacing w:val="-1"/>
          <w:sz w:val="28"/>
          <w:szCs w:val="28"/>
        </w:rPr>
        <w:t>) участка(-</w:t>
      </w:r>
      <w:proofErr w:type="spellStart"/>
      <w:r>
        <w:rPr>
          <w:rFonts w:ascii="Times New Roman" w:hAnsi="Times New Roman"/>
          <w:spacing w:val="-1"/>
          <w:sz w:val="28"/>
          <w:szCs w:val="28"/>
        </w:rPr>
        <w:t>ов</w:t>
      </w:r>
      <w:proofErr w:type="spellEnd"/>
      <w:r>
        <w:rPr>
          <w:rFonts w:ascii="Times New Roman" w:hAnsi="Times New Roman"/>
          <w:spacing w:val="-1"/>
          <w:sz w:val="28"/>
          <w:szCs w:val="28"/>
        </w:rPr>
        <w:t>))</w:t>
      </w:r>
    </w:p>
    <w:p w:rsidR="00D103C4" w:rsidRDefault="00D103C4" w:rsidP="00D103C4">
      <w:pPr>
        <w:widowControl w:val="0"/>
        <w:shd w:val="clear" w:color="auto" w:fill="FFFFFF"/>
        <w:spacing w:after="0"/>
        <w:ind w:right="-139"/>
        <w:jc w:val="both"/>
        <w:rPr>
          <w:rFonts w:ascii="Times New Roman" w:hAnsi="Times New Roman"/>
          <w:spacing w:val="-1"/>
          <w:sz w:val="28"/>
          <w:szCs w:val="28"/>
        </w:rPr>
      </w:pPr>
    </w:p>
    <w:p w:rsidR="00D103C4" w:rsidRDefault="00D103C4" w:rsidP="00D103C4">
      <w:pPr>
        <w:widowControl w:val="0"/>
        <w:shd w:val="clear" w:color="auto" w:fill="FFFFFF"/>
        <w:spacing w:after="0"/>
        <w:ind w:right="-139"/>
        <w:jc w:val="both"/>
        <w:rPr>
          <w:rFonts w:ascii="Times New Roman" w:hAnsi="Times New Roman"/>
          <w:spacing w:val="-1"/>
          <w:sz w:val="28"/>
          <w:szCs w:val="28"/>
        </w:rPr>
      </w:pPr>
    </w:p>
    <w:p w:rsidR="00D103C4" w:rsidRDefault="00D103C4" w:rsidP="00D103C4">
      <w:pPr>
        <w:widowControl w:val="0"/>
        <w:shd w:val="clear" w:color="auto" w:fill="FFFFFF"/>
        <w:tabs>
          <w:tab w:val="left" w:leader="underscore" w:pos="2328"/>
          <w:tab w:val="left" w:leader="underscore" w:pos="3682"/>
          <w:tab w:val="left" w:leader="underscore" w:pos="4214"/>
        </w:tabs>
        <w:spacing w:after="0"/>
        <w:ind w:right="-139"/>
        <w:rPr>
          <w:sz w:val="28"/>
          <w:szCs w:val="28"/>
        </w:rPr>
      </w:pPr>
      <w:r>
        <w:rPr>
          <w:rFonts w:ascii="Times New Roman" w:hAnsi="Times New Roman"/>
          <w:spacing w:val="-5"/>
          <w:sz w:val="28"/>
          <w:szCs w:val="28"/>
        </w:rPr>
        <w:t>Дата фотосъемки:</w:t>
      </w:r>
      <w:r>
        <w:rPr>
          <w:rFonts w:ascii="Times New Roman" w:hAnsi="Times New Roman"/>
          <w:spacing w:val="-5"/>
          <w:sz w:val="28"/>
          <w:szCs w:val="28"/>
          <w:vertAlign w:val="superscript"/>
        </w:rPr>
        <w:t>1</w:t>
      </w:r>
      <w:r>
        <w:rPr>
          <w:rFonts w:ascii="Times New Roman" w:hAnsi="Times New Roman"/>
          <w:spacing w:val="-5"/>
          <w:sz w:val="28"/>
          <w:szCs w:val="28"/>
        </w:rPr>
        <w:t xml:space="preserve"> "</w:t>
      </w:r>
      <w:r>
        <w:rPr>
          <w:rFonts w:ascii="Times New Roman" w:hAnsi="Times New Roman"/>
          <w:sz w:val="28"/>
          <w:szCs w:val="28"/>
        </w:rPr>
        <w:tab/>
        <w:t>"</w:t>
      </w:r>
      <w:r>
        <w:rPr>
          <w:rFonts w:ascii="Times New Roman" w:hAnsi="Times New Roman"/>
          <w:sz w:val="28"/>
          <w:szCs w:val="28"/>
        </w:rPr>
        <w:tab/>
      </w:r>
      <w:r>
        <w:rPr>
          <w:rFonts w:ascii="Times New Roman" w:hAnsi="Times New Roman"/>
          <w:spacing w:val="-7"/>
          <w:sz w:val="28"/>
          <w:szCs w:val="28"/>
        </w:rPr>
        <w:t>20</w:t>
      </w:r>
      <w:r>
        <w:rPr>
          <w:rFonts w:ascii="Times New Roman" w:hAnsi="Times New Roman"/>
          <w:sz w:val="28"/>
          <w:szCs w:val="28"/>
        </w:rPr>
        <w:tab/>
      </w:r>
      <w:r>
        <w:rPr>
          <w:rFonts w:ascii="Times New Roman" w:hAnsi="Times New Roman"/>
          <w:spacing w:val="-10"/>
          <w:sz w:val="28"/>
          <w:szCs w:val="28"/>
        </w:rPr>
        <w:t>г.</w:t>
      </w:r>
    </w:p>
    <w:p w:rsidR="00D103C4" w:rsidRDefault="00D103C4" w:rsidP="00D103C4">
      <w:pPr>
        <w:widowControl w:val="0"/>
        <w:shd w:val="clear" w:color="auto" w:fill="FFFFFF"/>
        <w:spacing w:before="240" w:after="0"/>
        <w:ind w:right="-139"/>
        <w:jc w:val="center"/>
        <w:rPr>
          <w:sz w:val="28"/>
          <w:szCs w:val="28"/>
        </w:rPr>
      </w:pPr>
      <w:r>
        <w:rPr>
          <w:rFonts w:ascii="Times New Roman" w:hAnsi="Times New Roman"/>
          <w:spacing w:val="-3"/>
          <w:sz w:val="28"/>
          <w:szCs w:val="28"/>
        </w:rPr>
        <w:t>МЕСТО ДЛЯ ФОТОГРАФИИ</w:t>
      </w:r>
    </w:p>
    <w:p w:rsidR="00D103C4" w:rsidRDefault="001704A3" w:rsidP="00D103C4">
      <w:pPr>
        <w:widowControl w:val="0"/>
        <w:shd w:val="clear" w:color="auto" w:fill="FFFFFF"/>
        <w:tabs>
          <w:tab w:val="left" w:leader="underscore" w:pos="1704"/>
        </w:tabs>
        <w:spacing w:before="3293" w:after="0"/>
        <w:ind w:right="-139"/>
        <w:jc w:val="center"/>
        <w:rPr>
          <w:sz w:val="28"/>
          <w:szCs w:val="28"/>
        </w:rPr>
      </w:pPr>
      <w:r w:rsidRPr="001704A3">
        <w:rPr>
          <w:noProof/>
          <w:lang w:eastAsia="ru-RU"/>
        </w:rPr>
        <w:pict>
          <v:line id="Line 75" o:spid="_x0000_s1026" style="position:absolute;left:0;text-align:left;flip:x;z-index:251660288;visibility:visible;mso-position-horizontal-relative:margin" from="491.15pt,12.1pt" to="491.5pt,12.4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RkZdiSAQAAHwMAAA4AAABkcnMvZTJvRG9jLnhtbKxSTW/bMAy9D9h/EHRf7GRZNxhxeljR&#10;7RCsBbr9AFWmYmGSKIha7Pz7UUpb7+M27EKIetQj36N217N34gSJLIZerletFBA0DjYce/nt6+2b&#10;D1JQVmFQDgP08gwkr/evX+2m2MEGR3QDJMEkgbop9nLMOXZNQ3oEr2iFEQKDBpNXmdN0bIakJmb3&#10;rtm07VUzYRpiQg1EfHtzAeW+8hsDOt8ZQ5CF6yXPlmtMNT7W2Ox3qjsmFUern+ZQ/zCGVzZw1xeq&#10;G5WV+JHsX1Te6oSEJq80+gaNsRqqCJazbv+Q8zCqCFUMu0PxxSf6f7T6y+k+CTvw8tYbKYLyvKWD&#10;DSDev5OC3ZkidVz0Mdynok/P4SEeUH+nAja/oSWheKmbTfLCOBs/M3N1hrWKuXp+XpyHOQvNt9vt&#10;lttpRi6nwq26QlKaxkT5E6AX5dBLx+NVSnU6UK5zLDWlPuCtda4AqnNBTL18u9m29ckCMb8LpQLq&#10;P3lmWkSU0yMOZ/bnWSovoQ729GHKln/NqyHLv97/BAAA//8DAFBLAwQUAAYACAAAACEAUzM+ueQA&#10;AAAPAQAADwAAAGRycy9kb3ducmV2LnhtbEyPwU7DMAyG70i8Q2QkbiylQ1XbNZ0QEwd2GKLsAdIm&#10;tBWJU5qsCzw93gkulmz//v1/1TZawxY9+9GhgPtVAkxj59SIvYDj+/NdDswHiUoah1rAt/awra+v&#10;Klkqd8Y3vTShZ2SCvpQChhCmknPfDdpKv3KTRtp9uNnKQO3cczXLM5lbw9MkybiVI9KHQU76adDd&#10;Z3OyAgwuu69j1sYsZsP+5Wd/KJrXgxC3N3G3ofK4ARZ0DH8XcGGg/FBTsNadUHlmBBR5uiapgPQh&#10;BUaCIl8TYXsZFMB4XfH/HPUvAAAA//8DAFBLAQItABQABgAIAAAAIQBaIpOj/wAAAOUBAAATAAAA&#10;AAAAAAAAAAAAAAAAAABbQ29udGVudF9UeXBlc10ueG1sUEsBAi0AFAAGAAgAAAAhAKdKzzjXAAAA&#10;lgEAAAsAAAAAAAAAAAAAAAAAMAEAAF9yZWxzLy5yZWxzUEsBAi0AFAAGAAgAAAAhAHRkZdiSAQAA&#10;HwMAAA4AAAAAAAAAAAAAAAAAMAIAAGRycy9lMm9Eb2MueG1sUEsBAi0AFAAGAAgAAAAhAFMzPrnk&#10;AAAADwEAAA8AAAAAAAAAAAAAAAAA7gMAAGRycy9kb3ducmV2LnhtbFBLBQYAAAAABAAEAPMAAAD/&#10;BAAAAAA=&#10;" stroked="f" strokeweight=".09mm">
            <o:lock v:ext="edit" shapetype="f"/>
            <w10:wrap anchorx="margin"/>
          </v:line>
        </w:pict>
      </w:r>
      <w:r w:rsidR="00D103C4">
        <w:rPr>
          <w:rFonts w:ascii="Times New Roman" w:hAnsi="Times New Roman"/>
          <w:spacing w:val="-5"/>
          <w:sz w:val="28"/>
          <w:szCs w:val="28"/>
        </w:rPr>
        <w:t>Фото №</w:t>
      </w:r>
      <w:r w:rsidR="00D103C4">
        <w:rPr>
          <w:rFonts w:ascii="Times New Roman" w:hAnsi="Times New Roman"/>
          <w:sz w:val="28"/>
          <w:szCs w:val="28"/>
        </w:rPr>
        <w:tab/>
      </w:r>
    </w:p>
    <w:p w:rsidR="00D103C4" w:rsidRDefault="00D103C4" w:rsidP="00D103C4">
      <w:pPr>
        <w:widowControl w:val="0"/>
        <w:shd w:val="clear" w:color="auto" w:fill="FFFFFF"/>
        <w:spacing w:after="0"/>
        <w:ind w:right="-139"/>
        <w:rPr>
          <w:sz w:val="28"/>
          <w:szCs w:val="28"/>
        </w:rPr>
      </w:pPr>
      <w:r>
        <w:rPr>
          <w:rFonts w:ascii="Times New Roman" w:hAnsi="Times New Roman"/>
          <w:spacing w:val="-1"/>
          <w:sz w:val="28"/>
          <w:szCs w:val="28"/>
        </w:rPr>
        <w:t>Краткая характеристика осматриваемого объекта, выявленные нарушения:</w:t>
      </w:r>
    </w:p>
    <w:p w:rsidR="00D103C4" w:rsidRDefault="00D103C4" w:rsidP="00D103C4">
      <w:pPr>
        <w:widowControl w:val="0"/>
        <w:shd w:val="clear" w:color="auto" w:fill="FFFFFF"/>
        <w:spacing w:after="0"/>
        <w:ind w:right="-139"/>
        <w:rPr>
          <w:sz w:val="28"/>
          <w:szCs w:val="28"/>
        </w:rPr>
      </w:pPr>
      <w:r>
        <w:rPr>
          <w:rFonts w:ascii="Times New Roman" w:hAnsi="Times New Roman"/>
          <w:spacing w:val="-1"/>
          <w:sz w:val="28"/>
          <w:szCs w:val="28"/>
        </w:rPr>
        <w:t>______________________________________________________________________________________________________________________________________________________________________</w:t>
      </w:r>
    </w:p>
    <w:p w:rsidR="00D103C4" w:rsidRDefault="00D103C4" w:rsidP="00D103C4">
      <w:pPr>
        <w:widowControl w:val="0"/>
        <w:shd w:val="clear" w:color="auto" w:fill="FFFFFF"/>
        <w:spacing w:after="0"/>
        <w:ind w:right="-139"/>
        <w:rPr>
          <w:sz w:val="28"/>
          <w:szCs w:val="28"/>
        </w:rPr>
      </w:pPr>
      <w:r>
        <w:rPr>
          <w:rFonts w:ascii="Times New Roman" w:hAnsi="Times New Roman"/>
          <w:spacing w:val="-1"/>
          <w:sz w:val="28"/>
          <w:szCs w:val="28"/>
        </w:rPr>
        <w:t xml:space="preserve">(земельный участок, часть территории кадастрового квартала, объекты (здания, сооружения или другие строения, в том числе </w:t>
      </w:r>
      <w:r>
        <w:rPr>
          <w:rFonts w:ascii="Times New Roman" w:hAnsi="Times New Roman"/>
          <w:sz w:val="28"/>
          <w:szCs w:val="28"/>
        </w:rPr>
        <w:t>нестационарные торговые объекты, ограждения), описание выявленных нарушений)</w:t>
      </w:r>
    </w:p>
    <w:p w:rsidR="00D103C4" w:rsidRDefault="00D103C4" w:rsidP="00D103C4">
      <w:pPr>
        <w:widowControl w:val="0"/>
        <w:shd w:val="clear" w:color="auto" w:fill="FFFFFF"/>
        <w:spacing w:after="0"/>
        <w:ind w:right="-139"/>
        <w:rPr>
          <w:rFonts w:ascii="Times New Roman" w:hAnsi="Times New Roman"/>
          <w:sz w:val="28"/>
          <w:szCs w:val="28"/>
        </w:rPr>
      </w:pPr>
    </w:p>
    <w:p w:rsidR="00D103C4" w:rsidRDefault="00D103C4" w:rsidP="00D103C4">
      <w:pPr>
        <w:widowControl w:val="0"/>
        <w:shd w:val="clear" w:color="auto" w:fill="FFFFFF"/>
        <w:spacing w:after="0"/>
        <w:ind w:right="-139"/>
        <w:jc w:val="both"/>
        <w:rPr>
          <w:sz w:val="28"/>
          <w:szCs w:val="28"/>
        </w:rPr>
      </w:pPr>
      <w:r>
        <w:rPr>
          <w:rFonts w:ascii="Times New Roman" w:hAnsi="Times New Roman"/>
          <w:sz w:val="28"/>
          <w:szCs w:val="28"/>
        </w:rPr>
        <w:t>Подписи уполномоченных должностных лиц (структурное подразделение органа муниципального земельного контроля, уполномоченное на исполнение муниципальной функции), проводивших плановый (рейдовый) осмотр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 xml:space="preserve">): </w:t>
      </w:r>
    </w:p>
    <w:p w:rsidR="00D103C4" w:rsidRDefault="00D103C4" w:rsidP="00D103C4">
      <w:pPr>
        <w:widowControl w:val="0"/>
        <w:shd w:val="clear" w:color="auto" w:fill="FFFFFF"/>
        <w:spacing w:after="0"/>
        <w:ind w:right="-139"/>
        <w:rPr>
          <w:sz w:val="28"/>
          <w:szCs w:val="28"/>
        </w:rPr>
      </w:pPr>
      <w:r>
        <w:rPr>
          <w:rFonts w:ascii="Times New Roman" w:hAnsi="Times New Roman"/>
          <w:sz w:val="28"/>
          <w:szCs w:val="28"/>
        </w:rPr>
        <w:t>_______________________________ __________________ ___________________________________</w:t>
      </w:r>
    </w:p>
    <w:p w:rsidR="00D103C4" w:rsidRDefault="00D103C4" w:rsidP="00D103C4">
      <w:pPr>
        <w:widowControl w:val="0"/>
        <w:shd w:val="clear" w:color="auto" w:fill="FFFFFF"/>
        <w:tabs>
          <w:tab w:val="left" w:pos="4589"/>
        </w:tabs>
        <w:spacing w:after="0"/>
        <w:ind w:right="-139"/>
        <w:rPr>
          <w:sz w:val="28"/>
          <w:szCs w:val="28"/>
        </w:rPr>
      </w:pPr>
      <w:r>
        <w:rPr>
          <w:rFonts w:ascii="Times New Roman" w:hAnsi="Times New Roman"/>
          <w:spacing w:val="-1"/>
          <w:sz w:val="28"/>
          <w:szCs w:val="28"/>
        </w:rPr>
        <w:t>(должность уполномоченного лица)</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Times New Roman" w:hAnsi="Times New Roman"/>
          <w:spacing w:val="-1"/>
          <w:sz w:val="28"/>
          <w:szCs w:val="28"/>
        </w:rPr>
        <w:t>(подпись) (расшифровка подписи)</w:t>
      </w:r>
    </w:p>
    <w:p w:rsidR="00D103C4" w:rsidRDefault="00D103C4" w:rsidP="00D103C4">
      <w:pPr>
        <w:widowControl w:val="0"/>
        <w:shd w:val="clear" w:color="auto" w:fill="FFFFFF"/>
        <w:spacing w:after="0"/>
        <w:ind w:right="-139"/>
        <w:rPr>
          <w:sz w:val="28"/>
          <w:szCs w:val="28"/>
        </w:rPr>
      </w:pPr>
      <w:r>
        <w:rPr>
          <w:rFonts w:ascii="Times New Roman" w:hAnsi="Times New Roman"/>
          <w:sz w:val="28"/>
          <w:szCs w:val="28"/>
        </w:rPr>
        <w:t>_______________________________ __________________ ___________________________________</w:t>
      </w:r>
    </w:p>
    <w:p w:rsidR="00D103C4" w:rsidRDefault="00D103C4" w:rsidP="00D103C4">
      <w:pPr>
        <w:widowControl w:val="0"/>
        <w:shd w:val="clear" w:color="auto" w:fill="FFFFFF"/>
        <w:tabs>
          <w:tab w:val="left" w:pos="4589"/>
        </w:tabs>
        <w:spacing w:after="0"/>
        <w:ind w:right="-139"/>
        <w:rPr>
          <w:sz w:val="28"/>
          <w:szCs w:val="28"/>
        </w:rPr>
      </w:pPr>
      <w:r>
        <w:rPr>
          <w:rFonts w:ascii="Times New Roman" w:hAnsi="Times New Roman"/>
          <w:spacing w:val="-1"/>
          <w:sz w:val="28"/>
          <w:szCs w:val="28"/>
        </w:rPr>
        <w:t>(должность уполномоченного лица)</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Times New Roman" w:hAnsi="Times New Roman"/>
          <w:spacing w:val="-1"/>
          <w:sz w:val="28"/>
          <w:szCs w:val="28"/>
        </w:rPr>
        <w:t>(подпись) (расшифровка подписи)</w:t>
      </w:r>
    </w:p>
    <w:p w:rsidR="00D103C4" w:rsidRDefault="00D103C4" w:rsidP="00D103C4">
      <w:pPr>
        <w:widowControl w:val="0"/>
        <w:shd w:val="clear" w:color="auto" w:fill="FFFFFF"/>
        <w:spacing w:after="0"/>
        <w:ind w:right="-139"/>
        <w:rPr>
          <w:sz w:val="28"/>
          <w:szCs w:val="28"/>
        </w:rPr>
      </w:pPr>
      <w:r>
        <w:rPr>
          <w:rFonts w:ascii="Times New Roman" w:hAnsi="Times New Roman"/>
          <w:sz w:val="28"/>
          <w:szCs w:val="28"/>
        </w:rPr>
        <w:t>_______________________________ __________________ ___________________________________</w:t>
      </w:r>
    </w:p>
    <w:p w:rsidR="00D103C4" w:rsidRDefault="00D103C4" w:rsidP="00D103C4">
      <w:pPr>
        <w:widowControl w:val="0"/>
        <w:shd w:val="clear" w:color="auto" w:fill="FFFFFF"/>
        <w:tabs>
          <w:tab w:val="left" w:pos="4589"/>
        </w:tabs>
        <w:spacing w:after="0"/>
        <w:ind w:right="-139"/>
        <w:rPr>
          <w:sz w:val="28"/>
          <w:szCs w:val="28"/>
        </w:rPr>
      </w:pPr>
      <w:r>
        <w:rPr>
          <w:rFonts w:ascii="Times New Roman" w:hAnsi="Times New Roman"/>
          <w:spacing w:val="-1"/>
          <w:sz w:val="28"/>
          <w:szCs w:val="28"/>
        </w:rPr>
        <w:t>(должность уполномоченного лица)</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Times New Roman" w:hAnsi="Times New Roman"/>
          <w:spacing w:val="-1"/>
          <w:sz w:val="28"/>
          <w:szCs w:val="28"/>
        </w:rPr>
        <w:t>(подпись) (расшифровка подписи)</w:t>
      </w:r>
    </w:p>
    <w:p w:rsidR="00D103C4" w:rsidRDefault="00D103C4" w:rsidP="00D103C4">
      <w:pPr>
        <w:widowControl w:val="0"/>
        <w:shd w:val="clear" w:color="auto" w:fill="FFFFFF"/>
        <w:spacing w:before="206" w:after="0"/>
        <w:ind w:right="-139"/>
        <w:rPr>
          <w:rFonts w:ascii="Times New Roman" w:hAnsi="Times New Roman"/>
          <w:spacing w:val="-1"/>
          <w:sz w:val="28"/>
          <w:szCs w:val="28"/>
          <w:vertAlign w:val="superscript"/>
        </w:rPr>
      </w:pPr>
    </w:p>
    <w:p w:rsidR="00D103C4" w:rsidRDefault="00D103C4" w:rsidP="00D103C4">
      <w:pPr>
        <w:widowControl w:val="0"/>
        <w:shd w:val="clear" w:color="auto" w:fill="FFFFFF"/>
        <w:spacing w:before="206" w:after="0"/>
        <w:ind w:right="-139"/>
        <w:rPr>
          <w:rFonts w:ascii="Times New Roman" w:hAnsi="Times New Roman"/>
          <w:spacing w:val="-1"/>
          <w:sz w:val="28"/>
          <w:szCs w:val="28"/>
          <w:vertAlign w:val="superscript"/>
        </w:rPr>
      </w:pPr>
    </w:p>
    <w:p w:rsidR="00D103C4" w:rsidRDefault="00D103C4" w:rsidP="00D103C4">
      <w:pPr>
        <w:widowControl w:val="0"/>
        <w:shd w:val="clear" w:color="auto" w:fill="FFFFFF"/>
        <w:autoSpaceDE w:val="0"/>
        <w:spacing w:before="206" w:after="0"/>
        <w:ind w:right="-139"/>
        <w:sectPr w:rsidR="00D103C4">
          <w:headerReference w:type="even" r:id="rId37"/>
          <w:headerReference w:type="default" r:id="rId38"/>
          <w:headerReference w:type="first" r:id="rId39"/>
          <w:pgSz w:w="11906" w:h="16838"/>
          <w:pgMar w:top="1275" w:right="996" w:bottom="360" w:left="1134" w:header="720" w:footer="720" w:gutter="0"/>
          <w:cols w:space="720"/>
          <w:docGrid w:linePitch="360"/>
        </w:sectPr>
      </w:pPr>
      <w:r>
        <w:rPr>
          <w:rFonts w:ascii="Times New Roman" w:hAnsi="Times New Roman"/>
          <w:sz w:val="28"/>
          <w:szCs w:val="28"/>
          <w:vertAlign w:val="superscript"/>
        </w:rPr>
        <w:t>1</w:t>
      </w:r>
      <w:r>
        <w:rPr>
          <w:rFonts w:ascii="Times New Roman" w:hAnsi="Times New Roman"/>
          <w:sz w:val="28"/>
          <w:szCs w:val="28"/>
        </w:rPr>
        <w:t xml:space="preserve"> - если фотосъемка производилась несколько раз, указывается дата каждой съемки или фотографии группируются по датам</w:t>
      </w:r>
    </w:p>
    <w:p w:rsidR="00D103C4" w:rsidRDefault="00D103C4" w:rsidP="00D103C4">
      <w:pPr>
        <w:spacing w:after="0"/>
        <w:ind w:left="6521"/>
      </w:pPr>
      <w:r>
        <w:rPr>
          <w:rFonts w:ascii="Times New Roman" w:hAnsi="Times New Roman" w:cs="Times New Roman"/>
          <w:sz w:val="24"/>
          <w:szCs w:val="24"/>
        </w:rPr>
        <w:lastRenderedPageBreak/>
        <w:t xml:space="preserve"> Приложение № 10</w:t>
      </w:r>
    </w:p>
    <w:p w:rsidR="00D103C4" w:rsidRDefault="00D103C4" w:rsidP="00D103C4">
      <w:pPr>
        <w:tabs>
          <w:tab w:val="left" w:pos="6237"/>
        </w:tabs>
        <w:spacing w:after="0" w:line="240" w:lineRule="auto"/>
        <w:ind w:left="6521"/>
      </w:pPr>
      <w:r>
        <w:rPr>
          <w:rFonts w:ascii="Times New Roman" w:hAnsi="Times New Roman" w:cs="Times New Roman"/>
          <w:sz w:val="24"/>
          <w:szCs w:val="24"/>
        </w:rPr>
        <w:t xml:space="preserve"> к Регламенту</w:t>
      </w:r>
    </w:p>
    <w:p w:rsidR="00D103C4" w:rsidRDefault="00D103C4" w:rsidP="00D103C4">
      <w:pPr>
        <w:widowControl w:val="0"/>
        <w:shd w:val="clear" w:color="auto" w:fill="FFFFFF"/>
        <w:autoSpaceDE w:val="0"/>
        <w:spacing w:after="0" w:line="240" w:lineRule="auto"/>
        <w:ind w:right="-139"/>
        <w:jc w:val="right"/>
        <w:rPr>
          <w:rFonts w:ascii="Times New Roman" w:hAnsi="Times New Roman" w:cs="Times New Roman"/>
          <w:sz w:val="24"/>
          <w:szCs w:val="24"/>
        </w:rPr>
      </w:pPr>
    </w:p>
    <w:p w:rsidR="00D103C4" w:rsidRDefault="00D103C4" w:rsidP="00D103C4">
      <w:pPr>
        <w:widowControl w:val="0"/>
        <w:shd w:val="clear" w:color="auto" w:fill="FFFFFF"/>
        <w:spacing w:after="0"/>
        <w:ind w:right="-139"/>
        <w:jc w:val="center"/>
        <w:rPr>
          <w:sz w:val="28"/>
          <w:szCs w:val="28"/>
        </w:rPr>
      </w:pPr>
      <w:r>
        <w:rPr>
          <w:rFonts w:ascii="Times New Roman" w:hAnsi="Times New Roman"/>
          <w:sz w:val="28"/>
          <w:szCs w:val="28"/>
        </w:rPr>
        <w:t>Форма</w:t>
      </w:r>
    </w:p>
    <w:p w:rsidR="00D103C4" w:rsidRDefault="00D103C4" w:rsidP="00D103C4">
      <w:pPr>
        <w:widowControl w:val="0"/>
        <w:shd w:val="clear" w:color="auto" w:fill="FFFFFF"/>
        <w:spacing w:after="0"/>
        <w:ind w:right="-139"/>
        <w:jc w:val="center"/>
        <w:rPr>
          <w:sz w:val="28"/>
          <w:szCs w:val="28"/>
        </w:rPr>
      </w:pPr>
      <w:r>
        <w:rPr>
          <w:rFonts w:ascii="Times New Roman" w:hAnsi="Times New Roman"/>
          <w:spacing w:val="-1"/>
          <w:sz w:val="28"/>
          <w:szCs w:val="28"/>
        </w:rPr>
        <w:t>схематического чертежа к акту планового (рейдового) осмотра земельног</w:t>
      </w:r>
      <w:proofErr w:type="gramStart"/>
      <w:r>
        <w:rPr>
          <w:rFonts w:ascii="Times New Roman" w:hAnsi="Times New Roman"/>
          <w:spacing w:val="-1"/>
          <w:sz w:val="28"/>
          <w:szCs w:val="28"/>
        </w:rPr>
        <w:t>о(</w:t>
      </w:r>
      <w:proofErr w:type="gramEnd"/>
      <w:r>
        <w:rPr>
          <w:rFonts w:ascii="Times New Roman" w:hAnsi="Times New Roman"/>
          <w:spacing w:val="-1"/>
          <w:sz w:val="28"/>
          <w:szCs w:val="28"/>
        </w:rPr>
        <w:t>-</w:t>
      </w:r>
      <w:proofErr w:type="spellStart"/>
      <w:r>
        <w:rPr>
          <w:rFonts w:ascii="Times New Roman" w:hAnsi="Times New Roman"/>
          <w:spacing w:val="-1"/>
          <w:sz w:val="28"/>
          <w:szCs w:val="28"/>
        </w:rPr>
        <w:t>ых</w:t>
      </w:r>
      <w:proofErr w:type="spellEnd"/>
      <w:r>
        <w:rPr>
          <w:rFonts w:ascii="Times New Roman" w:hAnsi="Times New Roman"/>
          <w:spacing w:val="-1"/>
          <w:sz w:val="28"/>
          <w:szCs w:val="28"/>
        </w:rPr>
        <w:t>) участка(-</w:t>
      </w:r>
      <w:proofErr w:type="spellStart"/>
      <w:r>
        <w:rPr>
          <w:rFonts w:ascii="Times New Roman" w:hAnsi="Times New Roman"/>
          <w:spacing w:val="-1"/>
          <w:sz w:val="28"/>
          <w:szCs w:val="28"/>
        </w:rPr>
        <w:t>ов</w:t>
      </w:r>
      <w:proofErr w:type="spellEnd"/>
      <w:r>
        <w:rPr>
          <w:rFonts w:ascii="Times New Roman" w:hAnsi="Times New Roman"/>
          <w:spacing w:val="-1"/>
          <w:sz w:val="28"/>
          <w:szCs w:val="28"/>
        </w:rPr>
        <w:t>)</w:t>
      </w:r>
    </w:p>
    <w:p w:rsidR="00D103C4" w:rsidRDefault="00D103C4" w:rsidP="00D103C4">
      <w:pPr>
        <w:widowControl w:val="0"/>
        <w:shd w:val="clear" w:color="auto" w:fill="FFFFFF"/>
        <w:tabs>
          <w:tab w:val="left" w:pos="4675"/>
          <w:tab w:val="left" w:pos="5501"/>
        </w:tabs>
        <w:spacing w:before="322" w:after="0"/>
        <w:ind w:right="-139"/>
        <w:jc w:val="center"/>
        <w:rPr>
          <w:sz w:val="28"/>
          <w:szCs w:val="28"/>
        </w:rPr>
      </w:pPr>
      <w:r>
        <w:rPr>
          <w:rFonts w:ascii="Times New Roman" w:hAnsi="Times New Roman"/>
          <w:sz w:val="28"/>
          <w:szCs w:val="28"/>
        </w:rPr>
        <w:t>СХЕМАТИЧЕСКИЙ ЧЕРТЕЖ</w:t>
      </w:r>
      <w:r>
        <w:rPr>
          <w:rFonts w:ascii="Times New Roman" w:hAnsi="Times New Roman"/>
          <w:sz w:val="28"/>
          <w:szCs w:val="28"/>
        </w:rPr>
        <w:br/>
      </w:r>
      <w:r>
        <w:rPr>
          <w:rFonts w:ascii="Times New Roman" w:hAnsi="Times New Roman"/>
          <w:spacing w:val="-2"/>
          <w:sz w:val="28"/>
          <w:szCs w:val="28"/>
        </w:rPr>
        <w:t>к акту планового (рейдового) осмотра земельног</w:t>
      </w:r>
      <w:proofErr w:type="gramStart"/>
      <w:r>
        <w:rPr>
          <w:rFonts w:ascii="Times New Roman" w:hAnsi="Times New Roman"/>
          <w:spacing w:val="-2"/>
          <w:sz w:val="28"/>
          <w:szCs w:val="28"/>
        </w:rPr>
        <w:t>о(</w:t>
      </w:r>
      <w:proofErr w:type="gramEnd"/>
      <w:r>
        <w:rPr>
          <w:rFonts w:ascii="Times New Roman" w:hAnsi="Times New Roman"/>
          <w:spacing w:val="-2"/>
          <w:sz w:val="28"/>
          <w:szCs w:val="28"/>
        </w:rPr>
        <w:t>-</w:t>
      </w:r>
      <w:proofErr w:type="spellStart"/>
      <w:r>
        <w:rPr>
          <w:rFonts w:ascii="Times New Roman" w:hAnsi="Times New Roman"/>
          <w:spacing w:val="-2"/>
          <w:sz w:val="28"/>
          <w:szCs w:val="28"/>
        </w:rPr>
        <w:t>ых</w:t>
      </w:r>
      <w:proofErr w:type="spellEnd"/>
      <w:r>
        <w:rPr>
          <w:rFonts w:ascii="Times New Roman" w:hAnsi="Times New Roman"/>
          <w:spacing w:val="-2"/>
          <w:sz w:val="28"/>
          <w:szCs w:val="28"/>
        </w:rPr>
        <w:t>) участка(-</w:t>
      </w:r>
      <w:proofErr w:type="spellStart"/>
      <w:r>
        <w:rPr>
          <w:rFonts w:ascii="Times New Roman" w:hAnsi="Times New Roman"/>
          <w:spacing w:val="-2"/>
          <w:sz w:val="28"/>
          <w:szCs w:val="28"/>
        </w:rPr>
        <w:t>ов</w:t>
      </w:r>
      <w:proofErr w:type="spellEnd"/>
      <w:r>
        <w:rPr>
          <w:rFonts w:ascii="Times New Roman" w:hAnsi="Times New Roman"/>
          <w:spacing w:val="-2"/>
          <w:sz w:val="28"/>
          <w:szCs w:val="28"/>
        </w:rPr>
        <w:t>)</w:t>
      </w:r>
      <w:r>
        <w:rPr>
          <w:rFonts w:ascii="Times New Roman" w:hAnsi="Times New Roman"/>
          <w:spacing w:val="-2"/>
          <w:sz w:val="28"/>
          <w:szCs w:val="28"/>
        </w:rPr>
        <w:br/>
      </w:r>
      <w:r>
        <w:rPr>
          <w:rFonts w:ascii="Times New Roman" w:hAnsi="Times New Roman"/>
          <w:sz w:val="28"/>
          <w:szCs w:val="28"/>
        </w:rPr>
        <w:t>от «___»</w:t>
      </w:r>
      <w:r>
        <w:rPr>
          <w:rFonts w:ascii="Arial" w:hAnsi="Arial" w:cs="Arial"/>
          <w:sz w:val="28"/>
          <w:szCs w:val="28"/>
        </w:rPr>
        <w:t>_____________</w:t>
      </w:r>
      <w:r>
        <w:rPr>
          <w:rFonts w:ascii="Times New Roman" w:hAnsi="Times New Roman"/>
          <w:sz w:val="28"/>
          <w:szCs w:val="28"/>
        </w:rPr>
        <w:t>20</w:t>
      </w:r>
      <w:r>
        <w:rPr>
          <w:rFonts w:ascii="Arial" w:hAnsi="Arial" w:cs="Arial"/>
          <w:sz w:val="28"/>
          <w:szCs w:val="28"/>
        </w:rPr>
        <w:t>___</w:t>
      </w:r>
      <w:r>
        <w:rPr>
          <w:rFonts w:ascii="Times New Roman" w:hAnsi="Times New Roman"/>
          <w:sz w:val="28"/>
          <w:szCs w:val="28"/>
        </w:rPr>
        <w:t>№_______</w:t>
      </w:r>
    </w:p>
    <w:p w:rsidR="00D103C4" w:rsidRDefault="00D103C4" w:rsidP="00D103C4">
      <w:pPr>
        <w:widowControl w:val="0"/>
        <w:shd w:val="clear" w:color="auto" w:fill="FFFFFF"/>
        <w:spacing w:before="264" w:after="0"/>
        <w:ind w:right="-139"/>
        <w:rPr>
          <w:sz w:val="28"/>
          <w:szCs w:val="28"/>
        </w:rPr>
      </w:pPr>
      <w:r>
        <w:rPr>
          <w:rFonts w:ascii="Times New Roman" w:hAnsi="Times New Roman"/>
          <w:spacing w:val="-4"/>
          <w:sz w:val="28"/>
          <w:szCs w:val="28"/>
        </w:rPr>
        <w:t xml:space="preserve">Осматриваемый объект: __________________________________________________________ </w:t>
      </w:r>
      <w:r>
        <w:rPr>
          <w:rFonts w:ascii="Times New Roman" w:hAnsi="Times New Roman"/>
          <w:spacing w:val="-4"/>
          <w:sz w:val="28"/>
          <w:szCs w:val="28"/>
        </w:rPr>
        <w:br/>
        <w:t>_________________________________________________________________________________</w:t>
      </w:r>
    </w:p>
    <w:p w:rsidR="00D103C4" w:rsidRDefault="00D103C4" w:rsidP="00D103C4">
      <w:pPr>
        <w:widowControl w:val="0"/>
        <w:shd w:val="clear" w:color="auto" w:fill="FFFFFF"/>
        <w:spacing w:after="0"/>
        <w:ind w:right="-139"/>
        <w:jc w:val="both"/>
        <w:rPr>
          <w:sz w:val="28"/>
          <w:szCs w:val="28"/>
        </w:rPr>
      </w:pPr>
      <w:r>
        <w:rPr>
          <w:rFonts w:ascii="Times New Roman" w:hAnsi="Times New Roman"/>
          <w:spacing w:val="-1"/>
          <w:sz w:val="28"/>
          <w:szCs w:val="28"/>
        </w:rPr>
        <w:t>(указываются адрес, а при отсутствии адреса земельног</w:t>
      </w:r>
      <w:proofErr w:type="gramStart"/>
      <w:r>
        <w:rPr>
          <w:rFonts w:ascii="Times New Roman" w:hAnsi="Times New Roman"/>
          <w:spacing w:val="-1"/>
          <w:sz w:val="28"/>
          <w:szCs w:val="28"/>
        </w:rPr>
        <w:t>о</w:t>
      </w:r>
      <w:r>
        <w:rPr>
          <w:rFonts w:ascii="Times New Roman" w:hAnsi="Times New Roman"/>
          <w:sz w:val="28"/>
          <w:szCs w:val="28"/>
        </w:rPr>
        <w:t>(</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 xml:space="preserve">) </w:t>
      </w:r>
      <w:r>
        <w:rPr>
          <w:rFonts w:ascii="Times New Roman" w:hAnsi="Times New Roman"/>
          <w:spacing w:val="-1"/>
          <w:sz w:val="28"/>
          <w:szCs w:val="28"/>
        </w:rPr>
        <w:t>иное описание местоположения земельного</w:t>
      </w:r>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 кадастровый номер и вид разрешенного использования земельного(-</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p>
    <w:p w:rsidR="00D103C4" w:rsidRDefault="00D103C4" w:rsidP="00D103C4">
      <w:pPr>
        <w:widowControl w:val="0"/>
        <w:shd w:val="clear" w:color="auto" w:fill="FFFFFF"/>
        <w:spacing w:before="250" w:after="0"/>
        <w:ind w:right="-139"/>
        <w:jc w:val="center"/>
        <w:rPr>
          <w:sz w:val="28"/>
          <w:szCs w:val="28"/>
        </w:rPr>
      </w:pPr>
      <w:r>
        <w:rPr>
          <w:rFonts w:ascii="Times New Roman" w:hAnsi="Times New Roman"/>
          <w:spacing w:val="-1"/>
          <w:sz w:val="28"/>
          <w:szCs w:val="28"/>
        </w:rPr>
        <w:t>МЕСТО ДЛЯ СХЕМАТИЧЕСКОГО ЧЕРТЕЖА</w:t>
      </w:r>
    </w:p>
    <w:p w:rsidR="00D103C4" w:rsidRDefault="001704A3" w:rsidP="00D103C4">
      <w:pPr>
        <w:widowControl w:val="0"/>
        <w:shd w:val="clear" w:color="auto" w:fill="FFFFFF"/>
        <w:tabs>
          <w:tab w:val="left" w:leader="underscore" w:pos="3542"/>
        </w:tabs>
        <w:spacing w:before="3643" w:after="0"/>
        <w:ind w:right="-139"/>
        <w:jc w:val="center"/>
        <w:rPr>
          <w:sz w:val="28"/>
          <w:szCs w:val="28"/>
        </w:rPr>
      </w:pPr>
      <w:r w:rsidRPr="001704A3">
        <w:rPr>
          <w:noProof/>
          <w:lang w:eastAsia="ru-RU"/>
        </w:rPr>
        <w:pict>
          <v:line id="Line 77" o:spid="_x0000_s1027" style="position:absolute;left:0;text-align:left;flip:x;z-index:251661312;visibility:visible;mso-position-horizontal-relative:margin" from="488.7pt,31.25pt" to="489.05pt,31.6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XCxp+SAQAAHwMAAA4AAABkcnMvZTJvRG9jLnhtbKxSy27bMBC8B+g/ELzXkl01KQTLOdRw&#10;czDaAEk/gKGWFlG+wGUs+e+7pBOrj1uQC7HLWQ53Znd9O1nDjhBRe9fx5aLmDJz0vXaHjv983H38&#10;whkm4XphvIOOnwD57ebD1XoMLaz84E0PkRGJw3YMHR9SCm1VoRzAClz4AI5A5aMVidJ4qPooRmK3&#10;plrV9XU1+tiH6CUg0u32DPJN4VcKZPqhFEJipuPUWypnLOdTOavNWrSHKMKg5Usf4g1tWKEd/Xqh&#10;2ook2HPU/1FZLaNHr9JCelt5pbSEIoLkLOt/5DwMIkARQ+5guPiE70crvx/vI9M9DW/ZcOaEpSnt&#10;tQN2c8MZuTMGbKnoq7uPWZ+c3EPYe/kLM1j9heYEw7luUtEyZXS4I+biDGllU/H8NDsPU2KSbpum&#10;+cyZJOQcZW7RZpL8aYiYvoG3LAcdN9ReoRTHPabSx1yT653faWMyIFrj2NjxT6umLk9miPiNyxVQ&#10;9uSVaRaRoyffn8ifV6k0hNLYy8LkKf+ZF0Pmvd78BgAA//8DAFBLAwQUAAYACAAAACEARV8iyOQA&#10;AAAPAQAADwAAAGRycy9kb3ducmV2LnhtbExPy07DMBC8I/EP1lbiRp0GSJo0ToWoONBDEaEf4MQm&#10;iRqvQ+ymhq9nOcFlpd2ZnUexDWZgs55cb1HAahkB09hY1WMr4Pj+fLsG5rxEJQeLWsCXdrAtr68K&#10;mSt7wTc9V75lJIIulwI678ecc9d02ki3tKNGwj7sZKSndWq5muSFxM3A4yhKuJE9kkMnR/3U6eZU&#10;nY2AAefd5zGpQxKSbv/yvT9k1etBiJtF2G1oPG6AeR383wf8dqD8UFKw2p5ROTYIyNL0nqgCkvgB&#10;GBGydL0CVtPhLgbGy4L/71H+AAAA//8DAFBLAQItABQABgAIAAAAIQBaIpOj/wAAAOUBAAATAAAA&#10;AAAAAAAAAAAAAAAAAABbQ29udGVudF9UeXBlc10ueG1sUEsBAi0AFAAGAAgAAAAhAKdKzzjXAAAA&#10;lgEAAAsAAAAAAAAAAAAAAAAAMAEAAF9yZWxzLy5yZWxzUEsBAi0AFAAGAAgAAAAhADXCxp+SAQAA&#10;HwMAAA4AAAAAAAAAAAAAAAAAMAIAAGRycy9lMm9Eb2MueG1sUEsBAi0AFAAGAAgAAAAhAEVfIsjk&#10;AAAADwEAAA8AAAAAAAAAAAAAAAAA7gMAAGRycy9kb3ducmV2LnhtbFBLBQYAAAAABAAEAPMAAAD/&#10;BAAAAAA=&#10;" stroked="f" strokeweight=".09mm">
            <o:lock v:ext="edit" shapetype="f"/>
            <w10:wrap anchorx="margin"/>
          </v:line>
        </w:pict>
      </w:r>
      <w:r w:rsidR="00D103C4">
        <w:rPr>
          <w:rFonts w:ascii="Times New Roman" w:hAnsi="Times New Roman"/>
          <w:spacing w:val="-2"/>
          <w:sz w:val="28"/>
          <w:szCs w:val="28"/>
        </w:rPr>
        <w:t>Схематический чертеж №</w:t>
      </w:r>
      <w:r w:rsidR="00D103C4">
        <w:rPr>
          <w:rFonts w:ascii="Times New Roman" w:hAnsi="Times New Roman"/>
          <w:sz w:val="28"/>
          <w:szCs w:val="28"/>
        </w:rPr>
        <w:tab/>
      </w:r>
    </w:p>
    <w:p w:rsidR="00D103C4" w:rsidRDefault="00D103C4" w:rsidP="00D103C4">
      <w:pPr>
        <w:widowControl w:val="0"/>
        <w:shd w:val="clear" w:color="auto" w:fill="FFFFFF"/>
        <w:spacing w:after="0"/>
        <w:ind w:right="-139"/>
        <w:rPr>
          <w:sz w:val="28"/>
          <w:szCs w:val="28"/>
        </w:rPr>
      </w:pPr>
      <w:r>
        <w:rPr>
          <w:rFonts w:ascii="Times New Roman" w:hAnsi="Times New Roman"/>
          <w:spacing w:val="-1"/>
          <w:sz w:val="28"/>
          <w:szCs w:val="28"/>
        </w:rPr>
        <w:t>Краткая характеристика осматриваемого объекта, выявленные нарушения:</w:t>
      </w:r>
    </w:p>
    <w:p w:rsidR="00D103C4" w:rsidRDefault="00D103C4" w:rsidP="00D103C4">
      <w:pPr>
        <w:widowControl w:val="0"/>
        <w:shd w:val="clear" w:color="auto" w:fill="FFFFFF"/>
        <w:spacing w:after="0"/>
        <w:ind w:right="-139"/>
        <w:rPr>
          <w:sz w:val="28"/>
          <w:szCs w:val="28"/>
        </w:rPr>
      </w:pPr>
      <w:r>
        <w:rPr>
          <w:rFonts w:ascii="Times New Roman" w:hAnsi="Times New Roman"/>
          <w:spacing w:val="-1"/>
          <w:sz w:val="28"/>
          <w:szCs w:val="28"/>
        </w:rPr>
        <w:t>____________________________________________________________________</w:t>
      </w:r>
    </w:p>
    <w:p w:rsidR="00D103C4" w:rsidRDefault="00D103C4" w:rsidP="00D103C4">
      <w:pPr>
        <w:widowControl w:val="0"/>
        <w:shd w:val="clear" w:color="auto" w:fill="FFFFFF"/>
        <w:spacing w:after="0"/>
        <w:ind w:right="-139"/>
        <w:rPr>
          <w:sz w:val="28"/>
          <w:szCs w:val="28"/>
        </w:rPr>
      </w:pPr>
      <w:r>
        <w:rPr>
          <w:rFonts w:ascii="Times New Roman" w:hAnsi="Times New Roman"/>
          <w:spacing w:val="-1"/>
          <w:sz w:val="28"/>
          <w:szCs w:val="28"/>
        </w:rPr>
        <w:t>____________________________________________________________________</w:t>
      </w:r>
    </w:p>
    <w:p w:rsidR="00D103C4" w:rsidRDefault="00D103C4" w:rsidP="00D103C4">
      <w:pPr>
        <w:widowControl w:val="0"/>
        <w:shd w:val="clear" w:color="auto" w:fill="FFFFFF"/>
        <w:spacing w:after="0"/>
        <w:ind w:right="-139"/>
        <w:rPr>
          <w:sz w:val="28"/>
          <w:szCs w:val="28"/>
        </w:rPr>
      </w:pPr>
      <w:r>
        <w:rPr>
          <w:rFonts w:ascii="Times New Roman" w:hAnsi="Times New Roman"/>
          <w:spacing w:val="-1"/>
          <w:sz w:val="28"/>
          <w:szCs w:val="28"/>
        </w:rPr>
        <w:t xml:space="preserve">(земельный участок, часть территории кадастрового квартала, объекты (здания, сооружения или другие строения, в том числе </w:t>
      </w:r>
      <w:r>
        <w:rPr>
          <w:rFonts w:ascii="Times New Roman" w:hAnsi="Times New Roman"/>
          <w:sz w:val="28"/>
          <w:szCs w:val="28"/>
        </w:rPr>
        <w:t>нестационарные торговые объекты, ограждения), описание выявленных нарушений)</w:t>
      </w:r>
    </w:p>
    <w:p w:rsidR="00D103C4" w:rsidRDefault="00D103C4" w:rsidP="00D103C4">
      <w:pPr>
        <w:widowControl w:val="0"/>
        <w:shd w:val="clear" w:color="auto" w:fill="FFFFFF"/>
        <w:spacing w:after="0"/>
        <w:ind w:right="-139"/>
        <w:rPr>
          <w:rFonts w:ascii="Times New Roman" w:hAnsi="Times New Roman"/>
          <w:sz w:val="28"/>
          <w:szCs w:val="28"/>
        </w:rPr>
      </w:pPr>
    </w:p>
    <w:p w:rsidR="00D103C4" w:rsidRDefault="00D103C4" w:rsidP="00D103C4">
      <w:pPr>
        <w:widowControl w:val="0"/>
        <w:shd w:val="clear" w:color="auto" w:fill="FFFFFF"/>
        <w:spacing w:after="0"/>
        <w:ind w:right="-139"/>
        <w:jc w:val="both"/>
        <w:rPr>
          <w:sz w:val="28"/>
          <w:szCs w:val="28"/>
        </w:rPr>
      </w:pPr>
      <w:r>
        <w:rPr>
          <w:rFonts w:ascii="Times New Roman" w:hAnsi="Times New Roman"/>
          <w:sz w:val="28"/>
          <w:szCs w:val="28"/>
        </w:rPr>
        <w:t xml:space="preserve">Подписи уполномоченных должностных лиц (структурное подразделение органа муниципального земельного контроля, уполномоченное на исполнение </w:t>
      </w:r>
      <w:r>
        <w:rPr>
          <w:rFonts w:ascii="Times New Roman" w:hAnsi="Times New Roman"/>
          <w:sz w:val="28"/>
          <w:szCs w:val="28"/>
        </w:rPr>
        <w:lastRenderedPageBreak/>
        <w:t>муниципальной функции), проводивших плановый (рейдовый) осмотр земельног</w:t>
      </w:r>
      <w:proofErr w:type="gramStart"/>
      <w:r>
        <w:rPr>
          <w:rFonts w:ascii="Times New Roman" w:hAnsi="Times New Roman"/>
          <w:sz w:val="28"/>
          <w:szCs w:val="28"/>
        </w:rPr>
        <w:t>о(</w:t>
      </w:r>
      <w:proofErr w:type="gramEnd"/>
      <w:r>
        <w:rPr>
          <w:rFonts w:ascii="Times New Roman" w:hAnsi="Times New Roman"/>
          <w:sz w:val="28"/>
          <w:szCs w:val="28"/>
        </w:rPr>
        <w:t>-</w:t>
      </w:r>
      <w:proofErr w:type="spellStart"/>
      <w:r>
        <w:rPr>
          <w:rFonts w:ascii="Times New Roman" w:hAnsi="Times New Roman"/>
          <w:sz w:val="28"/>
          <w:szCs w:val="28"/>
        </w:rPr>
        <w:t>ых</w:t>
      </w:r>
      <w:proofErr w:type="spellEnd"/>
      <w:r>
        <w:rPr>
          <w:rFonts w:ascii="Times New Roman" w:hAnsi="Times New Roman"/>
          <w:sz w:val="28"/>
          <w:szCs w:val="28"/>
        </w:rPr>
        <w:t>) участка(-</w:t>
      </w:r>
      <w:proofErr w:type="spellStart"/>
      <w:r>
        <w:rPr>
          <w:rFonts w:ascii="Times New Roman" w:hAnsi="Times New Roman"/>
          <w:sz w:val="28"/>
          <w:szCs w:val="28"/>
        </w:rPr>
        <w:t>ов</w:t>
      </w:r>
      <w:proofErr w:type="spellEnd"/>
      <w:r>
        <w:rPr>
          <w:rFonts w:ascii="Times New Roman" w:hAnsi="Times New Roman"/>
          <w:sz w:val="28"/>
          <w:szCs w:val="28"/>
        </w:rPr>
        <w:t>):</w:t>
      </w:r>
    </w:p>
    <w:p w:rsidR="00D103C4" w:rsidRDefault="00D103C4" w:rsidP="00D103C4">
      <w:pPr>
        <w:widowControl w:val="0"/>
        <w:shd w:val="clear" w:color="auto" w:fill="FFFFFF"/>
        <w:spacing w:after="0"/>
        <w:ind w:right="-139"/>
        <w:rPr>
          <w:sz w:val="28"/>
          <w:szCs w:val="28"/>
        </w:rPr>
      </w:pPr>
      <w:r>
        <w:rPr>
          <w:rFonts w:ascii="Times New Roman" w:hAnsi="Times New Roman"/>
          <w:sz w:val="28"/>
          <w:szCs w:val="28"/>
        </w:rPr>
        <w:t>________________________________ ___________________________________</w:t>
      </w:r>
    </w:p>
    <w:p w:rsidR="00D103C4" w:rsidRDefault="00D103C4" w:rsidP="00D103C4">
      <w:pPr>
        <w:widowControl w:val="0"/>
        <w:shd w:val="clear" w:color="auto" w:fill="FFFFFF"/>
        <w:tabs>
          <w:tab w:val="left" w:pos="4589"/>
        </w:tabs>
        <w:spacing w:after="0"/>
        <w:ind w:right="-139"/>
        <w:rPr>
          <w:sz w:val="28"/>
          <w:szCs w:val="28"/>
        </w:rPr>
      </w:pPr>
      <w:r>
        <w:rPr>
          <w:rFonts w:ascii="Times New Roman" w:hAnsi="Times New Roman"/>
          <w:spacing w:val="-1"/>
          <w:sz w:val="28"/>
          <w:szCs w:val="28"/>
        </w:rPr>
        <w:t>(должность уполномоченного лица)</w:t>
      </w:r>
      <w:r>
        <w:rPr>
          <w:rFonts w:ascii="Arial" w:hAnsi="Arial" w:cs="Arial"/>
          <w:sz w:val="28"/>
          <w:szCs w:val="28"/>
        </w:rPr>
        <w:tab/>
      </w:r>
      <w:r>
        <w:rPr>
          <w:rFonts w:ascii="Arial" w:hAnsi="Arial" w:cs="Arial"/>
          <w:sz w:val="28"/>
          <w:szCs w:val="28"/>
        </w:rPr>
        <w:tab/>
      </w:r>
      <w:r>
        <w:rPr>
          <w:rFonts w:ascii="Times New Roman" w:hAnsi="Times New Roman"/>
          <w:spacing w:val="-1"/>
          <w:sz w:val="28"/>
          <w:szCs w:val="28"/>
        </w:rPr>
        <w:t>(подпись) (расшифровка подписи)</w:t>
      </w:r>
    </w:p>
    <w:p w:rsidR="00D103C4" w:rsidRDefault="00D103C4" w:rsidP="00D103C4">
      <w:pPr>
        <w:widowControl w:val="0"/>
        <w:shd w:val="clear" w:color="auto" w:fill="FFFFFF"/>
        <w:spacing w:after="0"/>
        <w:ind w:right="-139"/>
        <w:rPr>
          <w:sz w:val="28"/>
          <w:szCs w:val="28"/>
        </w:rPr>
      </w:pPr>
      <w:r>
        <w:rPr>
          <w:rFonts w:ascii="Times New Roman" w:hAnsi="Times New Roman"/>
          <w:sz w:val="28"/>
          <w:szCs w:val="28"/>
        </w:rPr>
        <w:t>________________________________ ___________________________________</w:t>
      </w:r>
    </w:p>
    <w:p w:rsidR="00D103C4" w:rsidRDefault="00D103C4" w:rsidP="00D103C4">
      <w:pPr>
        <w:widowControl w:val="0"/>
        <w:shd w:val="clear" w:color="auto" w:fill="FFFFFF"/>
        <w:tabs>
          <w:tab w:val="left" w:pos="4589"/>
        </w:tabs>
        <w:spacing w:after="0"/>
        <w:ind w:right="-139"/>
        <w:rPr>
          <w:sz w:val="28"/>
          <w:szCs w:val="28"/>
        </w:rPr>
      </w:pPr>
      <w:r>
        <w:rPr>
          <w:rFonts w:ascii="Times New Roman" w:hAnsi="Times New Roman"/>
          <w:spacing w:val="-1"/>
          <w:sz w:val="28"/>
          <w:szCs w:val="28"/>
        </w:rPr>
        <w:t>(должность уполномоченного лица)</w:t>
      </w:r>
      <w:r>
        <w:rPr>
          <w:rFonts w:ascii="Arial" w:hAnsi="Arial" w:cs="Arial"/>
          <w:sz w:val="28"/>
          <w:szCs w:val="28"/>
        </w:rPr>
        <w:tab/>
      </w:r>
      <w:r>
        <w:rPr>
          <w:rFonts w:ascii="Arial" w:hAnsi="Arial" w:cs="Arial"/>
          <w:sz w:val="28"/>
          <w:szCs w:val="28"/>
        </w:rPr>
        <w:tab/>
      </w:r>
      <w:r>
        <w:rPr>
          <w:rFonts w:ascii="Times New Roman" w:hAnsi="Times New Roman"/>
          <w:spacing w:val="-1"/>
          <w:sz w:val="28"/>
          <w:szCs w:val="28"/>
        </w:rPr>
        <w:t>(подпись) (расшифровка подписи)</w:t>
      </w:r>
    </w:p>
    <w:p w:rsidR="00D103C4" w:rsidRDefault="00D103C4" w:rsidP="00D103C4">
      <w:pPr>
        <w:widowControl w:val="0"/>
        <w:shd w:val="clear" w:color="auto" w:fill="FFFFFF"/>
        <w:spacing w:after="0"/>
        <w:ind w:right="-139"/>
        <w:rPr>
          <w:sz w:val="28"/>
          <w:szCs w:val="28"/>
        </w:rPr>
      </w:pPr>
      <w:r>
        <w:rPr>
          <w:rFonts w:ascii="Times New Roman" w:hAnsi="Times New Roman"/>
          <w:sz w:val="28"/>
          <w:szCs w:val="28"/>
        </w:rPr>
        <w:t>________________________________ ___________________________________</w:t>
      </w:r>
    </w:p>
    <w:p w:rsidR="00D103C4" w:rsidRPr="00882ADD" w:rsidRDefault="00D103C4" w:rsidP="00D103C4">
      <w:pPr>
        <w:widowControl w:val="0"/>
        <w:shd w:val="clear" w:color="auto" w:fill="FFFFFF"/>
        <w:tabs>
          <w:tab w:val="left" w:pos="4589"/>
        </w:tabs>
        <w:spacing w:after="0"/>
        <w:ind w:right="-139"/>
        <w:rPr>
          <w:sz w:val="28"/>
          <w:szCs w:val="28"/>
        </w:rPr>
      </w:pPr>
      <w:r>
        <w:rPr>
          <w:rFonts w:ascii="Times New Roman" w:hAnsi="Times New Roman"/>
          <w:spacing w:val="-1"/>
          <w:sz w:val="28"/>
          <w:szCs w:val="28"/>
        </w:rPr>
        <w:t>(должность уполномоченного лица)</w:t>
      </w:r>
      <w:r>
        <w:rPr>
          <w:rFonts w:ascii="Arial" w:hAnsi="Arial" w:cs="Arial"/>
          <w:sz w:val="28"/>
          <w:szCs w:val="28"/>
        </w:rPr>
        <w:tab/>
      </w:r>
      <w:r>
        <w:rPr>
          <w:rFonts w:ascii="Arial" w:hAnsi="Arial" w:cs="Arial"/>
          <w:sz w:val="28"/>
          <w:szCs w:val="28"/>
        </w:rPr>
        <w:tab/>
      </w:r>
      <w:r>
        <w:rPr>
          <w:rFonts w:ascii="Times New Roman" w:hAnsi="Times New Roman"/>
          <w:spacing w:val="-1"/>
          <w:sz w:val="28"/>
          <w:szCs w:val="28"/>
        </w:rPr>
        <w:t>(подпись) (расшифровка подписи)</w:t>
      </w:r>
    </w:p>
    <w:p w:rsidR="00D103C4" w:rsidRDefault="00D103C4" w:rsidP="00D103C4">
      <w:pPr>
        <w:pageBreakBefore/>
        <w:widowControl w:val="0"/>
        <w:autoSpaceDE w:val="0"/>
        <w:spacing w:after="0" w:line="240" w:lineRule="auto"/>
        <w:ind w:left="5670"/>
        <w:rPr>
          <w:rFonts w:ascii="Times New Roman" w:hAnsi="Times New Roman" w:cs="Times New Roman"/>
          <w:sz w:val="24"/>
          <w:szCs w:val="24"/>
        </w:rPr>
        <w:sectPr w:rsidR="00D103C4">
          <w:headerReference w:type="default" r:id="rId40"/>
          <w:pgSz w:w="11906" w:h="16838"/>
          <w:pgMar w:top="1134" w:right="850" w:bottom="1134" w:left="1701" w:header="708" w:footer="0" w:gutter="0"/>
          <w:cols w:space="720"/>
          <w:formProt w:val="0"/>
          <w:docGrid w:linePitch="360" w:charSpace="-2049"/>
        </w:sectPr>
      </w:pPr>
    </w:p>
    <w:p w:rsidR="00D103C4" w:rsidRDefault="00D103C4" w:rsidP="00D103C4">
      <w:pPr>
        <w:pageBreakBefore/>
        <w:widowControl w:val="0"/>
        <w:autoSpaceDE w:val="0"/>
        <w:spacing w:after="0" w:line="240" w:lineRule="auto"/>
        <w:ind w:left="5670"/>
        <w:jc w:val="right"/>
      </w:pPr>
      <w:r>
        <w:rPr>
          <w:rFonts w:ascii="Times New Roman" w:hAnsi="Times New Roman" w:cs="Times New Roman"/>
          <w:sz w:val="24"/>
          <w:szCs w:val="24"/>
        </w:rPr>
        <w:lastRenderedPageBreak/>
        <w:t>Приложение № 11</w:t>
      </w:r>
    </w:p>
    <w:p w:rsidR="00D103C4" w:rsidRDefault="00D103C4" w:rsidP="00D103C4">
      <w:pPr>
        <w:widowControl w:val="0"/>
        <w:tabs>
          <w:tab w:val="left" w:pos="6237"/>
        </w:tabs>
        <w:autoSpaceDE w:val="0"/>
        <w:spacing w:after="0" w:line="240" w:lineRule="auto"/>
        <w:ind w:left="5670"/>
        <w:jc w:val="center"/>
      </w:pPr>
      <w:r>
        <w:rPr>
          <w:rFonts w:ascii="Times New Roman" w:hAnsi="Times New Roman" w:cs="Times New Roman"/>
          <w:sz w:val="24"/>
          <w:szCs w:val="24"/>
        </w:rPr>
        <w:t xml:space="preserve">                                                                                                            к Регламенту </w:t>
      </w:r>
    </w:p>
    <w:p w:rsidR="00D103C4" w:rsidRDefault="00D103C4" w:rsidP="00D103C4">
      <w:pPr>
        <w:widowControl w:val="0"/>
        <w:tabs>
          <w:tab w:val="left" w:pos="6237"/>
        </w:tabs>
        <w:autoSpaceDE w:val="0"/>
        <w:spacing w:after="0" w:line="240" w:lineRule="auto"/>
        <w:ind w:left="5670"/>
        <w:rPr>
          <w:rFonts w:ascii="Times New Roman" w:hAnsi="Times New Roman" w:cs="Times New Roman"/>
          <w:sz w:val="24"/>
          <w:szCs w:val="24"/>
        </w:rPr>
      </w:pPr>
    </w:p>
    <w:p w:rsidR="00D103C4" w:rsidRDefault="00D103C4" w:rsidP="00D103C4">
      <w:pPr>
        <w:spacing w:after="0" w:line="240" w:lineRule="auto"/>
        <w:jc w:val="center"/>
        <w:rPr>
          <w:rFonts w:ascii="Times New Roman" w:eastAsia="Calibri" w:hAnsi="Times New Roman" w:cs="Times New Roman"/>
          <w:sz w:val="24"/>
          <w:szCs w:val="24"/>
        </w:rPr>
      </w:pPr>
      <w:r w:rsidRPr="00953A5C">
        <w:rPr>
          <w:rFonts w:ascii="Times New Roman" w:eastAsia="Calibri" w:hAnsi="Times New Roman" w:cs="Times New Roman"/>
          <w:sz w:val="24"/>
          <w:szCs w:val="24"/>
        </w:rPr>
        <w:t xml:space="preserve">Критерии </w:t>
      </w:r>
      <w:proofErr w:type="spellStart"/>
      <w:r w:rsidRPr="00953A5C">
        <w:rPr>
          <w:rFonts w:ascii="Times New Roman" w:eastAsia="Calibri" w:hAnsi="Times New Roman" w:cs="Times New Roman"/>
          <w:sz w:val="24"/>
          <w:szCs w:val="24"/>
        </w:rPr>
        <w:t>проблемности</w:t>
      </w:r>
      <w:proofErr w:type="spellEnd"/>
      <w:r w:rsidRPr="00953A5C">
        <w:rPr>
          <w:rFonts w:ascii="Times New Roman" w:eastAsia="Calibri" w:hAnsi="Times New Roman" w:cs="Times New Roman"/>
          <w:sz w:val="24"/>
          <w:szCs w:val="24"/>
        </w:rPr>
        <w:t xml:space="preserve"> при планировании плановых проверок в отношении юридических лиц и индивидуальных предпринимателей</w:t>
      </w:r>
    </w:p>
    <w:p w:rsidR="00D103C4" w:rsidRPr="00953A5C" w:rsidRDefault="00D103C4" w:rsidP="00D103C4">
      <w:pPr>
        <w:spacing w:after="0" w:line="240" w:lineRule="auto"/>
        <w:jc w:val="center"/>
        <w:rPr>
          <w:rFonts w:ascii="Times New Roman" w:eastAsia="Calibri" w:hAnsi="Times New Roman" w:cs="Times New Roman"/>
          <w:sz w:val="28"/>
          <w:szCs w:val="28"/>
        </w:rPr>
      </w:pPr>
    </w:p>
    <w:tbl>
      <w:tblPr>
        <w:tblW w:w="1113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561"/>
        <w:gridCol w:w="2906"/>
        <w:gridCol w:w="2964"/>
        <w:gridCol w:w="2233"/>
        <w:gridCol w:w="2468"/>
      </w:tblGrid>
      <w:tr w:rsidR="00D103C4" w:rsidRPr="002907B7" w:rsidTr="00D103C4">
        <w:trPr>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w:t>
            </w:r>
          </w:p>
          <w:p w:rsidR="00D103C4" w:rsidRPr="002907B7" w:rsidRDefault="00D103C4" w:rsidP="00D103C4">
            <w:pPr>
              <w:spacing w:after="0" w:line="259" w:lineRule="auto"/>
              <w:jc w:val="center"/>
              <w:rPr>
                <w:rFonts w:ascii="Times New Roman" w:eastAsia="Calibri" w:hAnsi="Times New Roman" w:cs="Times New Roman"/>
                <w:sz w:val="24"/>
                <w:szCs w:val="24"/>
              </w:rPr>
            </w:pPr>
            <w:proofErr w:type="spellStart"/>
            <w:proofErr w:type="gramStart"/>
            <w:r w:rsidRPr="002907B7">
              <w:rPr>
                <w:rFonts w:ascii="Times New Roman" w:eastAsia="Calibri" w:hAnsi="Times New Roman" w:cs="Times New Roman"/>
                <w:sz w:val="24"/>
                <w:szCs w:val="24"/>
              </w:rPr>
              <w:t>п</w:t>
            </w:r>
            <w:proofErr w:type="spellEnd"/>
            <w:proofErr w:type="gramEnd"/>
            <w:r w:rsidRPr="002907B7">
              <w:rPr>
                <w:rFonts w:ascii="Times New Roman" w:eastAsia="Calibri" w:hAnsi="Times New Roman" w:cs="Times New Roman"/>
                <w:sz w:val="24"/>
                <w:szCs w:val="24"/>
              </w:rPr>
              <w:t>/</w:t>
            </w:r>
            <w:proofErr w:type="spellStart"/>
            <w:r w:rsidRPr="002907B7">
              <w:rPr>
                <w:rFonts w:ascii="Times New Roman" w:eastAsia="Calibri" w:hAnsi="Times New Roman" w:cs="Times New Roman"/>
                <w:sz w:val="24"/>
                <w:szCs w:val="24"/>
              </w:rPr>
              <w:t>п</w:t>
            </w:r>
            <w:proofErr w:type="spellEnd"/>
          </w:p>
        </w:tc>
        <w:tc>
          <w:tcPr>
            <w:tcW w:w="29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Критерии </w:t>
            </w:r>
            <w:proofErr w:type="spellStart"/>
            <w:r w:rsidRPr="002907B7">
              <w:rPr>
                <w:rFonts w:ascii="Times New Roman" w:eastAsia="Calibri" w:hAnsi="Times New Roman" w:cs="Times New Roman"/>
                <w:sz w:val="24"/>
                <w:szCs w:val="24"/>
              </w:rPr>
              <w:t>проблемности</w:t>
            </w:r>
            <w:proofErr w:type="spellEnd"/>
            <w:r w:rsidRPr="002907B7">
              <w:rPr>
                <w:rFonts w:ascii="Times New Roman" w:eastAsia="Calibri" w:hAnsi="Times New Roman" w:cs="Times New Roman"/>
                <w:sz w:val="24"/>
                <w:szCs w:val="24"/>
              </w:rPr>
              <w:t xml:space="preserve"> юридического лица</w:t>
            </w:r>
            <w:r>
              <w:rPr>
                <w:rFonts w:ascii="Times New Roman" w:eastAsia="Calibri" w:hAnsi="Times New Roman" w:cs="Times New Roman"/>
                <w:sz w:val="24"/>
                <w:szCs w:val="24"/>
              </w:rPr>
              <w:t>, индивидуального предпринимателя</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Фактор </w:t>
            </w:r>
            <w:proofErr w:type="spellStart"/>
            <w:r w:rsidRPr="002907B7">
              <w:rPr>
                <w:rFonts w:ascii="Times New Roman" w:eastAsia="Calibri" w:hAnsi="Times New Roman" w:cs="Times New Roman"/>
                <w:sz w:val="24"/>
                <w:szCs w:val="24"/>
              </w:rPr>
              <w:t>проблемности</w:t>
            </w:r>
            <w:proofErr w:type="spellEnd"/>
          </w:p>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Классификация (уровень) </w:t>
            </w:r>
            <w:proofErr w:type="spellStart"/>
            <w:r w:rsidRPr="002907B7">
              <w:rPr>
                <w:rFonts w:ascii="Times New Roman" w:eastAsia="Calibri"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Источник информации</w:t>
            </w:r>
          </w:p>
        </w:tc>
      </w:tr>
      <w:tr w:rsidR="00D103C4" w:rsidRPr="002907B7" w:rsidTr="00D103C4">
        <w:trPr>
          <w:trHeight w:val="262"/>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1</w:t>
            </w:r>
          </w:p>
        </w:tc>
        <w:tc>
          <w:tcPr>
            <w:tcW w:w="29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2</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3</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4</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5</w:t>
            </w:r>
          </w:p>
        </w:tc>
      </w:tr>
      <w:tr w:rsidR="00D103C4" w:rsidRPr="002907B7" w:rsidTr="00D103C4">
        <w:trPr>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1.</w:t>
            </w:r>
          </w:p>
        </w:tc>
        <w:tc>
          <w:tcPr>
            <w:tcW w:w="29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Несоблюдение юридическим лицом, индивидуальным предпринимателем требований земельного законодательства</w:t>
            </w: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p w:rsidR="00D103C4" w:rsidRPr="002907B7" w:rsidRDefault="00D103C4" w:rsidP="00D103C4">
            <w:pPr>
              <w:suppressAutoHyphens w:val="0"/>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Default="00D103C4" w:rsidP="00D103C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Ранее в ходе проведения планового  (рейдового) осмотра установлены признаки несоблюдения землепользователем обязательных требований земельного законодательства.</w:t>
            </w:r>
          </w:p>
          <w:p w:rsidR="00D103C4" w:rsidRPr="002907B7" w:rsidRDefault="00D103C4" w:rsidP="00D103C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Выдано предостережение, информация об устранении данного нарушения в орган муниципального земельного контроля               не поступала.</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 xml:space="preserve">Высокий уровень </w:t>
            </w:r>
            <w:proofErr w:type="spellStart"/>
            <w:r w:rsidRPr="002907B7">
              <w:rPr>
                <w:rFonts w:ascii="Times New Roman"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Журнал учета проверок, ведение которого осуществляется </w:t>
            </w:r>
          </w:p>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в ЕГИС ОКНД</w:t>
            </w:r>
          </w:p>
        </w:tc>
      </w:tr>
      <w:tr w:rsidR="00D103C4" w:rsidRPr="002907B7" w:rsidTr="00D103C4">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6478DC">
              <w:rPr>
                <w:rFonts w:ascii="Times New Roman" w:eastAsia="Calibri" w:hAnsi="Times New Roman" w:cs="Times New Roman"/>
                <w:sz w:val="24"/>
                <w:szCs w:val="24"/>
              </w:rPr>
              <w:t>Ранее в ходе проведения планового  (рейдового) осмотра установлены признаки несоблюдения землепользователем обязательных требований земельного законодательства.</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 xml:space="preserve">Средний уровень </w:t>
            </w:r>
            <w:proofErr w:type="spellStart"/>
            <w:r w:rsidRPr="002907B7">
              <w:rPr>
                <w:rFonts w:ascii="Times New Roman"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Журнал учета проверок, ведение которого осуществляется </w:t>
            </w:r>
          </w:p>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в ЕГИС ОКНД</w:t>
            </w:r>
          </w:p>
        </w:tc>
      </w:tr>
      <w:tr w:rsidR="00D103C4" w:rsidRPr="002907B7" w:rsidTr="00D103C4">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AD4739">
              <w:rPr>
                <w:rFonts w:ascii="Times New Roman" w:eastAsia="Calibri" w:hAnsi="Times New Roman" w:cs="Times New Roman"/>
                <w:sz w:val="24"/>
                <w:szCs w:val="24"/>
              </w:rPr>
              <w:t>Ранее в ходе проведения</w:t>
            </w:r>
            <w:r>
              <w:rPr>
                <w:rFonts w:ascii="Times New Roman" w:eastAsia="Calibri" w:hAnsi="Times New Roman" w:cs="Times New Roman"/>
                <w:sz w:val="24"/>
                <w:szCs w:val="24"/>
              </w:rPr>
              <w:t xml:space="preserve"> планового  (рейдового) осмотра не </w:t>
            </w:r>
            <w:r w:rsidRPr="00AD4739">
              <w:rPr>
                <w:rFonts w:ascii="Times New Roman" w:eastAsia="Calibri" w:hAnsi="Times New Roman" w:cs="Times New Roman"/>
                <w:sz w:val="24"/>
                <w:szCs w:val="24"/>
              </w:rPr>
              <w:t>установлены признаки несоблюдения землепользователем обязательных требований земельного законодательства.</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 xml:space="preserve">Низкий уровень </w:t>
            </w:r>
            <w:proofErr w:type="spellStart"/>
            <w:r w:rsidRPr="002907B7">
              <w:rPr>
                <w:rFonts w:ascii="Times New Roman"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Журнал учета проверок, ведение которого осуществляется </w:t>
            </w:r>
          </w:p>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в ЕГИС ОКНД</w:t>
            </w:r>
          </w:p>
        </w:tc>
      </w:tr>
      <w:tr w:rsidR="00D103C4" w:rsidRPr="002907B7" w:rsidTr="00D103C4">
        <w:trPr>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lastRenderedPageBreak/>
              <w:t>2.</w:t>
            </w:r>
          </w:p>
        </w:tc>
        <w:tc>
          <w:tcPr>
            <w:tcW w:w="2906" w:type="dxa"/>
            <w:vMerge w:val="restart"/>
            <w:tcBorders>
              <w:top w:val="single" w:sz="4" w:space="0" w:color="00000A"/>
              <w:left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Проведение контрольных мероприятий (проверок) в отношении юридического лица, индивидуального предпринимателя</w:t>
            </w:r>
          </w:p>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Ранее в отношении юридического лица, индивидуального предпринимателя контрольные мероприятия (проверки) не проводились</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Высокий уровень </w:t>
            </w:r>
            <w:proofErr w:type="spellStart"/>
            <w:r w:rsidRPr="002907B7">
              <w:rPr>
                <w:rFonts w:ascii="Times New Roman" w:eastAsia="Calibri"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Журнал учета проверок, ведение которого осуществляется в ЕГИС ОКНД</w:t>
            </w:r>
          </w:p>
        </w:tc>
      </w:tr>
      <w:tr w:rsidR="00D103C4" w:rsidRPr="002907B7" w:rsidTr="00D103C4">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tcBorders>
              <w:left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Последнее контрольное мероприятие (проверка) в отношении юридического лица, индивидуального предпринимателя проведено более 3-х лет назад</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Средний уровень </w:t>
            </w:r>
            <w:proofErr w:type="spellStart"/>
            <w:r w:rsidRPr="002907B7">
              <w:rPr>
                <w:rFonts w:ascii="Times New Roman" w:eastAsia="Calibri"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Журнал учета проверок, ведение которого осуществляется в ЕГИС ОКНД</w:t>
            </w:r>
          </w:p>
        </w:tc>
      </w:tr>
      <w:tr w:rsidR="00D103C4" w:rsidRPr="002907B7" w:rsidTr="00D103C4">
        <w:trPr>
          <w:trHeight w:val="1691"/>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tcBorders>
              <w:left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Последнее контрольное мероприятие (проверка) в отношении юридического лица, индивидуального предпринимателя </w:t>
            </w:r>
            <w:proofErr w:type="gramStart"/>
            <w:r w:rsidRPr="002907B7">
              <w:rPr>
                <w:rFonts w:ascii="Times New Roman" w:eastAsia="Calibri" w:hAnsi="Times New Roman" w:cs="Times New Roman"/>
                <w:sz w:val="24"/>
                <w:szCs w:val="24"/>
              </w:rPr>
              <w:t>являлось внеплановым и было</w:t>
            </w:r>
            <w:proofErr w:type="gramEnd"/>
            <w:r w:rsidRPr="002907B7">
              <w:rPr>
                <w:rFonts w:ascii="Times New Roman" w:eastAsia="Calibri" w:hAnsi="Times New Roman" w:cs="Times New Roman"/>
                <w:sz w:val="24"/>
                <w:szCs w:val="24"/>
              </w:rPr>
              <w:t xml:space="preserve"> проведено в течение последних 3-х лет</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Низкий уровень </w:t>
            </w:r>
            <w:proofErr w:type="spellStart"/>
            <w:r w:rsidRPr="002907B7">
              <w:rPr>
                <w:rFonts w:ascii="Times New Roman" w:eastAsia="Calibri"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Журнал учета проверок, ведение которого осуществляется в ЕГИС ОКНД</w:t>
            </w:r>
          </w:p>
        </w:tc>
      </w:tr>
      <w:tr w:rsidR="00D103C4" w:rsidRPr="002907B7" w:rsidTr="00D103C4">
        <w:trPr>
          <w:trHeight w:val="1691"/>
          <w:jc w:val="center"/>
        </w:trPr>
        <w:tc>
          <w:tcPr>
            <w:tcW w:w="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tcBorders>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Последнее контрольное мероприятие (проверка) в отношении юридического лица, индивидуального предпринимателя </w:t>
            </w:r>
            <w:proofErr w:type="gramStart"/>
            <w:r w:rsidRPr="002907B7">
              <w:rPr>
                <w:rFonts w:ascii="Times New Roman" w:eastAsia="Calibri" w:hAnsi="Times New Roman" w:cs="Times New Roman"/>
                <w:sz w:val="24"/>
                <w:szCs w:val="24"/>
              </w:rPr>
              <w:t>являлось плановым и было</w:t>
            </w:r>
            <w:proofErr w:type="gramEnd"/>
            <w:r w:rsidRPr="002907B7">
              <w:rPr>
                <w:rFonts w:ascii="Times New Roman" w:eastAsia="Calibri" w:hAnsi="Times New Roman" w:cs="Times New Roman"/>
                <w:sz w:val="24"/>
                <w:szCs w:val="24"/>
              </w:rPr>
              <w:t xml:space="preserve"> проведено в течение последних 3-х лет</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Проверка не проводится</w:t>
            </w:r>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hAnsi="Times New Roman" w:cs="Times New Roman"/>
                <w:sz w:val="24"/>
                <w:szCs w:val="24"/>
              </w:rPr>
            </w:pPr>
            <w:r w:rsidRPr="002907B7">
              <w:rPr>
                <w:rFonts w:ascii="Times New Roman" w:hAnsi="Times New Roman" w:cs="Times New Roman"/>
                <w:sz w:val="24"/>
                <w:szCs w:val="24"/>
              </w:rPr>
              <w:t>Журнал учета проверок, ведение которого осуществляется в ЕГИС ОКНД</w:t>
            </w:r>
          </w:p>
        </w:tc>
      </w:tr>
      <w:tr w:rsidR="00D103C4" w:rsidRPr="002907B7" w:rsidTr="00D103C4">
        <w:trPr>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3.</w:t>
            </w:r>
          </w:p>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Неисполнение юридическим лицом, индивидуальным предпринимателем предписаний, выданных в рамках ранее проведенных контрольных мероприятий (проверок)</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Предписание, выданное в ходе проведенного контрольного мероприятия (проверки), юридическим лицом, индивидуальным предпринимателем не исполнено</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 xml:space="preserve">Высокий уровень </w:t>
            </w:r>
            <w:proofErr w:type="spellStart"/>
            <w:r w:rsidRPr="002907B7">
              <w:rPr>
                <w:rFonts w:ascii="Times New Roman"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Журнал учета проверок, ведение которого осуществляется в ЕГИС ОКНД</w:t>
            </w:r>
          </w:p>
        </w:tc>
      </w:tr>
      <w:tr w:rsidR="00D103C4" w:rsidRPr="002907B7" w:rsidTr="00D103C4">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Предписание, выданное в ходе проведенного контрольного мероприятия (проверки), юридическим лицом, индивидуальным предпринимателем исполнено частично либо с нарушением сроков, установленных для его исполнения</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 xml:space="preserve">Средний уровень </w:t>
            </w:r>
            <w:proofErr w:type="spellStart"/>
            <w:r w:rsidRPr="002907B7">
              <w:rPr>
                <w:rFonts w:ascii="Times New Roman"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Журнал учета проверок, ведение которого осуществляется в ЕГИС ОКНД</w:t>
            </w:r>
          </w:p>
        </w:tc>
      </w:tr>
      <w:tr w:rsidR="00D103C4" w:rsidRPr="002907B7" w:rsidTr="00D103C4">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Предписание, выданное в ходе проведенного контрольного мероприятия (проверки), юридическим лицом, индивидуальным </w:t>
            </w:r>
            <w:r w:rsidRPr="002907B7">
              <w:rPr>
                <w:rFonts w:ascii="Times New Roman" w:eastAsia="Calibri" w:hAnsi="Times New Roman" w:cs="Times New Roman"/>
                <w:sz w:val="24"/>
                <w:szCs w:val="24"/>
              </w:rPr>
              <w:lastRenderedPageBreak/>
              <w:t>предпринимателем исполнено полностью и в сроки, установленные для его исполнения</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lastRenderedPageBreak/>
              <w:t xml:space="preserve">Низкий уровень </w:t>
            </w:r>
            <w:proofErr w:type="spellStart"/>
            <w:r w:rsidRPr="002907B7">
              <w:rPr>
                <w:rFonts w:ascii="Times New Roman"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Журнал учета проверок, ведение которого осуществляется в ЕГИС ОКНД</w:t>
            </w:r>
          </w:p>
        </w:tc>
      </w:tr>
      <w:tr w:rsidR="00D103C4" w:rsidRPr="002907B7" w:rsidTr="00D103C4">
        <w:trPr>
          <w:jc w:val="center"/>
        </w:trPr>
        <w:tc>
          <w:tcPr>
            <w:tcW w:w="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lastRenderedPageBreak/>
              <w:t>4.</w:t>
            </w:r>
          </w:p>
        </w:tc>
        <w:tc>
          <w:tcPr>
            <w:tcW w:w="290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Поступление </w:t>
            </w:r>
            <w:r w:rsidRPr="002907B7">
              <w:rPr>
                <w:rFonts w:ascii="Times New Roman" w:eastAsia="Calibri" w:hAnsi="Times New Roman" w:cs="Times New Roman"/>
                <w:bCs/>
                <w:iCs/>
                <w:sz w:val="24"/>
                <w:szCs w:val="24"/>
              </w:rPr>
              <w:t>обращений и заявлений от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r w:rsidRPr="002907B7">
              <w:rPr>
                <w:rFonts w:ascii="Times New Roman" w:eastAsia="Calibri" w:hAnsi="Times New Roman" w:cs="Times New Roman"/>
                <w:sz w:val="24"/>
                <w:szCs w:val="24"/>
              </w:rPr>
              <w:t xml:space="preserve">, свидетельствующих о нарушении юридическим лицом, индивидуальным предпринимателем требований земельного законодательства </w:t>
            </w:r>
            <w:r w:rsidRPr="002907B7">
              <w:rPr>
                <w:rFonts w:ascii="Times New Roman" w:eastAsia="Calibri" w:hAnsi="Times New Roman" w:cs="Times New Roman"/>
                <w:bCs/>
                <w:iCs/>
                <w:sz w:val="24"/>
                <w:szCs w:val="24"/>
              </w:rPr>
              <w:t>(далее – обращение)</w:t>
            </w: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В течение года в орган муниципального земельного контроля поступило более 5 обращений </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 xml:space="preserve">Высокий уровень </w:t>
            </w:r>
            <w:proofErr w:type="spellStart"/>
            <w:r w:rsidRPr="002907B7">
              <w:rPr>
                <w:rFonts w:ascii="Times New Roman"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Журнал учета проверок, ведение которого осуществляется в ЕГИС ОКНД</w:t>
            </w:r>
          </w:p>
        </w:tc>
      </w:tr>
      <w:tr w:rsidR="00D103C4" w:rsidRPr="002907B7" w:rsidTr="00D103C4">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В течение года в орган муниципального земельного контроля поступило не более 5 обращений</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 xml:space="preserve">Средний уровень </w:t>
            </w:r>
            <w:proofErr w:type="spellStart"/>
            <w:r w:rsidRPr="002907B7">
              <w:rPr>
                <w:rFonts w:ascii="Times New Roman"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Журнал учета проверок, ведение которого осуществляется в ЕГИС ОКНД</w:t>
            </w:r>
          </w:p>
        </w:tc>
      </w:tr>
      <w:tr w:rsidR="00D103C4" w:rsidRPr="002907B7" w:rsidTr="00D103C4">
        <w:trPr>
          <w:jc w:val="center"/>
        </w:trPr>
        <w:tc>
          <w:tcPr>
            <w:tcW w:w="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59" w:lineRule="auto"/>
              <w:jc w:val="center"/>
              <w:rPr>
                <w:rFonts w:ascii="Times New Roman" w:eastAsia="Calibri" w:hAnsi="Times New Roman" w:cs="Times New Roman"/>
                <w:sz w:val="24"/>
                <w:szCs w:val="24"/>
              </w:rPr>
            </w:pPr>
          </w:p>
        </w:tc>
        <w:tc>
          <w:tcPr>
            <w:tcW w:w="290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p>
        </w:tc>
        <w:tc>
          <w:tcPr>
            <w:tcW w:w="296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both"/>
              <w:rPr>
                <w:rFonts w:ascii="Times New Roman" w:eastAsia="Calibri" w:hAnsi="Times New Roman" w:cs="Times New Roman"/>
                <w:sz w:val="24"/>
                <w:szCs w:val="24"/>
              </w:rPr>
            </w:pPr>
            <w:r w:rsidRPr="002907B7">
              <w:rPr>
                <w:rFonts w:ascii="Times New Roman" w:eastAsia="Calibri" w:hAnsi="Times New Roman" w:cs="Times New Roman"/>
                <w:sz w:val="24"/>
                <w:szCs w:val="24"/>
              </w:rPr>
              <w:t xml:space="preserve">В течение года в орган муниципального земельного контроля обращения не поступали </w:t>
            </w:r>
          </w:p>
        </w:tc>
        <w:tc>
          <w:tcPr>
            <w:tcW w:w="223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hAnsi="Times New Roman" w:cs="Times New Roman"/>
                <w:sz w:val="24"/>
                <w:szCs w:val="24"/>
              </w:rPr>
              <w:t xml:space="preserve">Низкий уровень </w:t>
            </w:r>
            <w:proofErr w:type="spellStart"/>
            <w:r w:rsidRPr="002907B7">
              <w:rPr>
                <w:rFonts w:ascii="Times New Roman" w:hAnsi="Times New Roman" w:cs="Times New Roman"/>
                <w:sz w:val="24"/>
                <w:szCs w:val="24"/>
              </w:rPr>
              <w:t>проблемности</w:t>
            </w:r>
            <w:proofErr w:type="spellEnd"/>
          </w:p>
        </w:tc>
        <w:tc>
          <w:tcPr>
            <w:tcW w:w="24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103C4" w:rsidRPr="002907B7" w:rsidRDefault="00D103C4" w:rsidP="00D103C4">
            <w:pPr>
              <w:spacing w:after="0" w:line="240" w:lineRule="auto"/>
              <w:jc w:val="center"/>
              <w:rPr>
                <w:rFonts w:ascii="Times New Roman" w:eastAsia="Calibri" w:hAnsi="Times New Roman" w:cs="Times New Roman"/>
                <w:sz w:val="24"/>
                <w:szCs w:val="24"/>
              </w:rPr>
            </w:pPr>
            <w:r w:rsidRPr="002907B7">
              <w:rPr>
                <w:rFonts w:ascii="Times New Roman" w:eastAsia="Calibri" w:hAnsi="Times New Roman" w:cs="Times New Roman"/>
                <w:sz w:val="24"/>
                <w:szCs w:val="24"/>
              </w:rPr>
              <w:t>Журнал учета проверок, ведение которого осуществляется в ЕГИС ОКНД</w:t>
            </w:r>
          </w:p>
        </w:tc>
      </w:tr>
    </w:tbl>
    <w:p w:rsidR="00D103C4" w:rsidRPr="002907B7" w:rsidRDefault="00D103C4" w:rsidP="00D103C4">
      <w:pPr>
        <w:suppressAutoHyphens w:val="0"/>
        <w:rPr>
          <w:rFonts w:eastAsia="Calibri" w:cs="Times New Roman"/>
          <w:lang w:eastAsia="en-US"/>
        </w:rPr>
      </w:pPr>
    </w:p>
    <w:p w:rsidR="00D103C4" w:rsidRPr="00AE4D23" w:rsidRDefault="00D103C4" w:rsidP="00D103C4">
      <w:pPr>
        <w:ind w:firstLine="648"/>
        <w:rPr>
          <w:rFonts w:ascii="Times New Roman" w:hAnsi="Times New Roman" w:cs="Times New Roman"/>
          <w:sz w:val="28"/>
          <w:szCs w:val="28"/>
        </w:rPr>
      </w:pPr>
    </w:p>
    <w:p w:rsidR="00D103C4" w:rsidRDefault="00D103C4" w:rsidP="00D103C4">
      <w:pPr>
        <w:pageBreakBefore/>
        <w:spacing w:after="0"/>
        <w:ind w:left="6237"/>
        <w:rPr>
          <w:rFonts w:ascii="Times New Roman" w:hAnsi="Times New Roman" w:cs="Times New Roman"/>
          <w:sz w:val="24"/>
          <w:szCs w:val="24"/>
        </w:rPr>
        <w:sectPr w:rsidR="00D103C4" w:rsidSect="002907B7">
          <w:pgSz w:w="16838" w:h="11906" w:orient="landscape"/>
          <w:pgMar w:top="1701" w:right="1134" w:bottom="851" w:left="1134" w:header="709" w:footer="0" w:gutter="0"/>
          <w:cols w:space="720"/>
          <w:formProt w:val="0"/>
          <w:docGrid w:linePitch="360" w:charSpace="-2049"/>
        </w:sectPr>
      </w:pPr>
    </w:p>
    <w:p w:rsidR="00D103C4" w:rsidRDefault="00D103C4" w:rsidP="00D103C4">
      <w:pPr>
        <w:pageBreakBefore/>
        <w:spacing w:after="0"/>
        <w:ind w:left="5954"/>
      </w:pPr>
      <w:proofErr w:type="gramStart"/>
      <w:r>
        <w:rPr>
          <w:rFonts w:ascii="Times New Roman" w:hAnsi="Times New Roman" w:cs="Times New Roman"/>
          <w:sz w:val="24"/>
          <w:szCs w:val="24"/>
        </w:rPr>
        <w:lastRenderedPageBreak/>
        <w:t>Приложение № 12</w:t>
      </w:r>
      <w:proofErr w:type="gramEnd"/>
      <w:r>
        <w:rPr>
          <w:rFonts w:ascii="Times New Roman" w:hAnsi="Times New Roman" w:cs="Times New Roman"/>
          <w:sz w:val="24"/>
          <w:szCs w:val="24"/>
        </w:rPr>
        <w:t xml:space="preserve">                                                                                                                                                                                                                                                                                                                                                                                                                                                                                                                                                                                                                                                                                                                                                                                                                                                                                                                                                                                                                                                                                                                                                                                                                                                                                                                                                                                                                                                                                                                                                                                                                                                                                                                                                                                                                                                                                                                                                                                                                                                                                                                                                                                                                                                                                                                                                                                                                                                                                                                                                                                                                                                                                                                                                                                                                                                                                                                                                                                                                                                                                                                                                                                                                                                                                                                                                                                                                                                                                                                                                                                                                                                                                                                                                                                                                                                                                                                                                                                                                                                                                                                                                                                                                                                                                                                                                                                                                                                                                                                                                                                                                                                                                                                                                                                                                                                                                                                                                                                                                                                                                                                                                                                                                                                                                                                                                                                                                                                                                                                                                                                                                                                                                                                                                                                                                                                                                                                                                                                                                                                                                                                                                                                                                                                                                                                                                                                                                                                                                                                                                                                                                                                                                                                                                                                                                                                                                                                                                                                                                                                                                                                                                                                                                                                                                                                                                                                                                                                                                                                                                                                                                                                                                                                                                                                                                                                                                                                                                                                                                                                                                                                                                                                                                                                                                                                                                                                                                                                                                                                                                                                                                                                                                                                                                                                                                                                                                                                                                                                                                                                                                                                                                                                                                                                                                                                                                                                                                                                                                                                                                                                                                                                                                                                                                                                                                                                                                                                                                                                                                                                                                                                                                                                                                                                                                                                                                                                                                                                                                                                                                                                                                                                                                                                                                                                                                                                                                                                                                                                                                                                                                                                                                                                                                                                                                                                                                                                                                                                                                                                                                                                                                                                                                                                                                                                                                                                                                                                                                                                                                                                                                                                                                                                                                                                                                                                                                                                                                                                                                                                                                                                                                                                                                                                                                                                                                                                                                                                                                                                                                                                                                                                                                                                                                                                                                                                                                                                                                                                                                                                                                                                                                                                                                                                                                                                                                                                                                                                                                                                                                                                                                                                                                                                                                                                                                                                                                                                                                                                                                                                                                                                                                                                                                                                                                                                                                                                                                                                                                                                                                                                                                                                                                                                                                                                                                                                                                                                                                                                                                                                                                                                                                                                                                                                                                                                                                                                                                                                                                                                                                                                                                                                                                                                                                                                                                                                                                                                                                                                                                                                                                                                                                                                                                                                                                                                                                                                                                                                                                                                                                                                                                                                                                                                                                                                                                                                                                                                                                                                                                                                                                                                                                                                                                                                                                                                                                                                                                                                                                                                                                                                                                                                                                                                                                                                                                                                                                                                                                                                                                                                                                                                                                                                                                                                                                                                                                                                                                                                                                                                                                                                                                                                                                                                                                                                                                                                                                                                                                                                                                                                                                                                                                                                                                                                                                                                                                                                                                                                                                                                                                                                                                                                                                                                                                                                                                                                                                                                                                                                                                                                                                                                                                                                                                                                                                                                                                                                                                                                                                                                                                                                                                                                                                                                                                                                                                                                                                                                                                                                                                                                                                                                                                                                                                                                                                                                                                                                                                                                                                                                                                                                                                                                                                                                                                                                                                                                                                                                                                                                                                                                                                                                                                                                                                                                                                                                                                                                                                                                                                                                                                                                                                                                                                                                                                                                                                                                                                                                                                                                                                                                                                                                                                                                                                                                                                                                                                                                                                                                                                                                                                                                                                                                                                                                                                                                                                                                                                                                                                                                                                                                                                                                                                                                                                                                                                                                                                                                                                                                                                                                                                                                                                                                                                                                                                                                                                                                                                                                                                                                                                                                                                                                                                                                                                                                                                                                                                                                                                                                                                                                                                                                                                                                                                                                                                                                                                                                                                                                                                                                                                                                                                                                                                                                                                                                                                                                                                                                                                                                                                                                                                                                                                                                                                                                                                                                                                                                                                                                                                                                                                                                                                                                                                                                                                                                                                                                                                                                                                                                                                                                                                                                                                                                                                                                                                                                                                                                                                                                                                                                                                                                                                                                                                                                                                                                                                                                                                                                                                                                                                                                                                                                                                                                                                                                                                                                                                                                                                                                                                                                                                                                                                                                                                                                                                                                                                                                                                                                                                                                                                                                                                                                                                                                                                                                                                                                                                                                                                                                                                                                                                                                                                                                                                                                                                                                                                                                                                                                                                                                                                                                                                                                                                                                                                                                                                                                                                                                                                                                                                                                                                                                                                                                                                                                                                                                                                                                                                                                                                                                                                                                                                                                                                                                                                                                                                                                                                                                                                                                                                                                                                                                                                                                                                                                                                                                                                                                                                                                                                                                                                                                                                                                                                                                                                                                                                                                                                                                                                                                                                                                                                                                                                                                                                                                                                                                                                                                                                                                                                                                                                                                                                                                                                                                                                                                                                                                                                                                                                                                                                                                                                                                                                                                                                                                                                                                                                                                                                                                                                                                                                                                                                                                                                                                                                                                                                                                                                                                                                                                                                                                                                                                                                                                                                                                                                                                                                                                                                                                                                                                                                                                                                                                                                                                                                                                                                                                                                                                                                                                                                                                                                                                                                                                                                                                                                                                                                                                                                                                                                                                                                                                                                                                                                                                                                                                                                                                                                                                                к</w:t>
      </w:r>
      <w:r>
        <w:t xml:space="preserve"> </w:t>
      </w:r>
      <w:r>
        <w:rPr>
          <w:rFonts w:ascii="Times New Roman" w:hAnsi="Times New Roman" w:cs="Times New Roman"/>
          <w:sz w:val="24"/>
          <w:szCs w:val="24"/>
        </w:rPr>
        <w:t xml:space="preserve">Регламенту </w:t>
      </w:r>
    </w:p>
    <w:p w:rsidR="00D103C4" w:rsidRDefault="00D103C4" w:rsidP="00D103C4">
      <w:pPr>
        <w:tabs>
          <w:tab w:val="left" w:pos="6237"/>
        </w:tabs>
        <w:spacing w:after="0"/>
        <w:ind w:left="6237"/>
        <w:rPr>
          <w:rFonts w:ascii="Times New Roman" w:hAnsi="Times New Roman" w:cs="Times New Roman"/>
          <w:sz w:val="24"/>
          <w:szCs w:val="24"/>
        </w:rPr>
      </w:pPr>
    </w:p>
    <w:p w:rsidR="00D103C4" w:rsidRDefault="00D103C4" w:rsidP="00D103C4">
      <w:pPr>
        <w:tabs>
          <w:tab w:val="left" w:pos="6237"/>
        </w:tabs>
        <w:spacing w:after="0"/>
        <w:ind w:left="6237"/>
        <w:rPr>
          <w:rFonts w:ascii="Times New Roman" w:hAnsi="Times New Roman" w:cs="Times New Roman"/>
          <w:sz w:val="24"/>
          <w:szCs w:val="24"/>
        </w:rPr>
      </w:pPr>
    </w:p>
    <w:p w:rsidR="00D103C4" w:rsidRDefault="00D103C4" w:rsidP="00D103C4">
      <w:pPr>
        <w:keepNext/>
        <w:widowControl w:val="0"/>
        <w:spacing w:after="0"/>
        <w:jc w:val="center"/>
        <w:rPr>
          <w:rFonts w:ascii="Times New Roman" w:hAnsi="Times New Roman"/>
          <w:sz w:val="28"/>
        </w:rPr>
      </w:pPr>
      <w:r>
        <w:rPr>
          <w:rFonts w:ascii="Times New Roman" w:hAnsi="Times New Roman"/>
          <w:sz w:val="28"/>
        </w:rPr>
        <w:t>Типовая форма возражения на предостережение</w:t>
      </w:r>
    </w:p>
    <w:p w:rsidR="00D103C4" w:rsidRDefault="00D103C4" w:rsidP="00D103C4">
      <w:pPr>
        <w:keepNext/>
        <w:widowControl w:val="0"/>
        <w:spacing w:after="0"/>
        <w:jc w:val="center"/>
      </w:pPr>
      <w:r>
        <w:rPr>
          <w:rFonts w:ascii="Times New Roman" w:hAnsi="Times New Roman"/>
          <w:sz w:val="28"/>
        </w:rPr>
        <w:t>о недопустимости нарушения обязательных требований</w:t>
      </w:r>
    </w:p>
    <w:p w:rsidR="00D103C4" w:rsidRDefault="00D103C4" w:rsidP="00D103C4">
      <w:pPr>
        <w:pStyle w:val="17"/>
        <w:ind w:left="4820"/>
      </w:pPr>
      <w:r>
        <w:rPr>
          <w:rFonts w:ascii="Times New Roman" w:hAnsi="Times New Roman"/>
          <w:sz w:val="28"/>
          <w:szCs w:val="28"/>
        </w:rPr>
        <w:t>________________________________</w:t>
      </w:r>
      <w:r>
        <w:rPr>
          <w:rFonts w:ascii="Times New Roman" w:hAnsi="Times New Roman"/>
          <w:color w:val="4F81BD"/>
          <w:sz w:val="28"/>
          <w:szCs w:val="28"/>
        </w:rPr>
        <w:t xml:space="preserve"> </w:t>
      </w:r>
      <w:r>
        <w:rPr>
          <w:rFonts w:ascii="Times New Roman" w:hAnsi="Times New Roman"/>
          <w:sz w:val="20"/>
          <w:szCs w:val="20"/>
        </w:rPr>
        <w:t>(полное наименование органа муниципального контроля)</w:t>
      </w:r>
    </w:p>
    <w:p w:rsidR="00D103C4" w:rsidRDefault="00D103C4" w:rsidP="00D103C4">
      <w:pPr>
        <w:pStyle w:val="17"/>
        <w:ind w:left="4820"/>
      </w:pPr>
      <w:proofErr w:type="spellStart"/>
      <w:r>
        <w:rPr>
          <w:rFonts w:ascii="Times New Roman" w:hAnsi="Times New Roman"/>
          <w:sz w:val="28"/>
          <w:szCs w:val="28"/>
        </w:rPr>
        <w:t>адрес:__________________________</w:t>
      </w:r>
      <w:proofErr w:type="spellEnd"/>
      <w:r>
        <w:rPr>
          <w:rFonts w:ascii="Times New Roman" w:hAnsi="Times New Roman"/>
          <w:sz w:val="28"/>
          <w:szCs w:val="28"/>
        </w:rPr>
        <w:t>,</w:t>
      </w:r>
    </w:p>
    <w:p w:rsidR="00D103C4" w:rsidRDefault="00D103C4" w:rsidP="00D103C4">
      <w:pPr>
        <w:pStyle w:val="17"/>
        <w:ind w:left="4820"/>
      </w:pPr>
      <w:proofErr w:type="spellStart"/>
      <w:r>
        <w:rPr>
          <w:rFonts w:ascii="Times New Roman" w:hAnsi="Times New Roman"/>
          <w:sz w:val="28"/>
          <w:szCs w:val="28"/>
        </w:rPr>
        <w:t>телефон:________________________</w:t>
      </w:r>
      <w:proofErr w:type="spellEnd"/>
      <w:r>
        <w:rPr>
          <w:rFonts w:ascii="Times New Roman" w:hAnsi="Times New Roman"/>
          <w:sz w:val="28"/>
          <w:szCs w:val="28"/>
        </w:rPr>
        <w:t>,</w:t>
      </w:r>
      <w:r>
        <w:rPr>
          <w:rFonts w:ascii="Times New Roman" w:hAnsi="Times New Roman"/>
          <w:sz w:val="28"/>
          <w:szCs w:val="28"/>
        </w:rPr>
        <w:br/>
      </w:r>
      <w:proofErr w:type="spellStart"/>
      <w:r>
        <w:rPr>
          <w:rFonts w:ascii="Times New Roman" w:hAnsi="Times New Roman"/>
          <w:sz w:val="28"/>
          <w:szCs w:val="28"/>
        </w:rPr>
        <w:t>факс:___________________________</w:t>
      </w:r>
      <w:proofErr w:type="spellEnd"/>
      <w:r>
        <w:rPr>
          <w:rFonts w:ascii="Times New Roman" w:hAnsi="Times New Roman"/>
          <w:sz w:val="28"/>
          <w:szCs w:val="28"/>
        </w:rPr>
        <w:t>,</w:t>
      </w:r>
    </w:p>
    <w:p w:rsidR="00D103C4" w:rsidRDefault="00D103C4" w:rsidP="00D103C4">
      <w:pPr>
        <w:pStyle w:val="17"/>
        <w:ind w:left="4820"/>
      </w:pPr>
      <w:proofErr w:type="spellStart"/>
      <w:r>
        <w:rPr>
          <w:rFonts w:ascii="Times New Roman" w:hAnsi="Times New Roman"/>
          <w:sz w:val="28"/>
          <w:szCs w:val="28"/>
        </w:rPr>
        <w:t>e-mail:__________________________</w:t>
      </w:r>
      <w:proofErr w:type="spellEnd"/>
      <w:r>
        <w:rPr>
          <w:rFonts w:ascii="Times New Roman" w:hAnsi="Times New Roman"/>
          <w:sz w:val="28"/>
          <w:szCs w:val="28"/>
        </w:rPr>
        <w:t>,</w:t>
      </w:r>
    </w:p>
    <w:p w:rsidR="00D103C4" w:rsidRDefault="00D103C4" w:rsidP="00D103C4">
      <w:pPr>
        <w:pStyle w:val="17"/>
        <w:ind w:left="4820"/>
        <w:jc w:val="right"/>
        <w:rPr>
          <w:rFonts w:ascii="Times New Roman" w:hAnsi="Times New Roman"/>
          <w:sz w:val="28"/>
          <w:szCs w:val="28"/>
        </w:rPr>
      </w:pPr>
    </w:p>
    <w:p w:rsidR="00D103C4" w:rsidRDefault="00D103C4" w:rsidP="00D103C4">
      <w:pPr>
        <w:pStyle w:val="17"/>
        <w:ind w:left="4820"/>
      </w:pPr>
      <w:r>
        <w:rPr>
          <w:rFonts w:ascii="Times New Roman" w:hAnsi="Times New Roman"/>
          <w:sz w:val="28"/>
          <w:szCs w:val="28"/>
        </w:rPr>
        <w:t>от ________________________________</w:t>
      </w:r>
    </w:p>
    <w:p w:rsidR="00D103C4" w:rsidRDefault="00D103C4" w:rsidP="00D103C4">
      <w:pPr>
        <w:pStyle w:val="17"/>
        <w:ind w:left="4820"/>
        <w:jc w:val="right"/>
        <w:rPr>
          <w:rFonts w:ascii="Times New Roman" w:hAnsi="Times New Roman"/>
          <w:sz w:val="20"/>
          <w:szCs w:val="20"/>
        </w:rPr>
      </w:pPr>
    </w:p>
    <w:p w:rsidR="00D103C4" w:rsidRDefault="00D103C4" w:rsidP="00D103C4">
      <w:pPr>
        <w:pStyle w:val="17"/>
        <w:ind w:left="4820"/>
      </w:pPr>
      <w:r>
        <w:rPr>
          <w:rFonts w:ascii="Times New Roman" w:hAnsi="Times New Roman"/>
          <w:sz w:val="28"/>
          <w:szCs w:val="28"/>
        </w:rPr>
        <w:t>ИНН____________________________</w:t>
      </w:r>
    </w:p>
    <w:p w:rsidR="00D103C4" w:rsidRDefault="00D103C4" w:rsidP="00D103C4">
      <w:pPr>
        <w:pStyle w:val="17"/>
        <w:ind w:left="4820"/>
      </w:pPr>
      <w:r>
        <w:rPr>
          <w:rFonts w:ascii="Times New Roman" w:hAnsi="Times New Roman"/>
          <w:sz w:val="28"/>
          <w:szCs w:val="28"/>
        </w:rPr>
        <w:t>ОГРН (ОГРНИП)_________________</w:t>
      </w:r>
    </w:p>
    <w:p w:rsidR="00D103C4" w:rsidRDefault="00D103C4" w:rsidP="00D103C4">
      <w:pPr>
        <w:pStyle w:val="17"/>
        <w:ind w:left="4820"/>
      </w:pPr>
      <w:r>
        <w:rPr>
          <w:rFonts w:ascii="Times New Roman" w:hAnsi="Times New Roman"/>
          <w:sz w:val="28"/>
          <w:szCs w:val="28"/>
        </w:rPr>
        <w:t>адрес: __________________________,</w:t>
      </w:r>
    </w:p>
    <w:p w:rsidR="00D103C4" w:rsidRDefault="00D103C4" w:rsidP="00D103C4">
      <w:pPr>
        <w:pStyle w:val="17"/>
        <w:ind w:left="4820"/>
      </w:pPr>
      <w:proofErr w:type="spellStart"/>
      <w:r>
        <w:rPr>
          <w:rFonts w:ascii="Times New Roman" w:hAnsi="Times New Roman"/>
          <w:sz w:val="28"/>
          <w:szCs w:val="28"/>
        </w:rPr>
        <w:t>телефон:________________________</w:t>
      </w:r>
      <w:proofErr w:type="spellEnd"/>
      <w:r>
        <w:rPr>
          <w:rFonts w:ascii="Times New Roman" w:hAnsi="Times New Roman"/>
          <w:sz w:val="28"/>
          <w:szCs w:val="28"/>
        </w:rPr>
        <w:t xml:space="preserve">, </w:t>
      </w:r>
      <w:proofErr w:type="spellStart"/>
      <w:r>
        <w:rPr>
          <w:rFonts w:ascii="Times New Roman" w:hAnsi="Times New Roman"/>
          <w:sz w:val="28"/>
          <w:szCs w:val="28"/>
        </w:rPr>
        <w:t>факс:___________________________</w:t>
      </w:r>
      <w:proofErr w:type="spellEnd"/>
      <w:r>
        <w:rPr>
          <w:rFonts w:ascii="Times New Roman" w:hAnsi="Times New Roman"/>
          <w:sz w:val="28"/>
          <w:szCs w:val="28"/>
        </w:rPr>
        <w:t>,</w:t>
      </w:r>
    </w:p>
    <w:p w:rsidR="00D103C4" w:rsidRDefault="00D103C4" w:rsidP="00D103C4">
      <w:pPr>
        <w:pStyle w:val="17"/>
        <w:ind w:left="4820"/>
      </w:pPr>
      <w:proofErr w:type="spellStart"/>
      <w:r>
        <w:rPr>
          <w:rFonts w:ascii="Times New Roman" w:hAnsi="Times New Roman"/>
          <w:sz w:val="28"/>
          <w:szCs w:val="28"/>
        </w:rPr>
        <w:t>e-mail:__________________________</w:t>
      </w:r>
      <w:proofErr w:type="spellEnd"/>
      <w:r>
        <w:rPr>
          <w:rFonts w:ascii="Times New Roman" w:hAnsi="Times New Roman"/>
          <w:sz w:val="28"/>
          <w:szCs w:val="28"/>
        </w:rPr>
        <w:t>.</w:t>
      </w:r>
    </w:p>
    <w:p w:rsidR="00D103C4" w:rsidRDefault="00D103C4" w:rsidP="00D103C4">
      <w:pPr>
        <w:pStyle w:val="17"/>
        <w:ind w:firstLine="709"/>
        <w:rPr>
          <w:rFonts w:ascii="Times New Roman" w:hAnsi="Times New Roman"/>
          <w:sz w:val="28"/>
          <w:szCs w:val="28"/>
        </w:rPr>
      </w:pPr>
    </w:p>
    <w:p w:rsidR="00D103C4" w:rsidRDefault="00D103C4" w:rsidP="00D103C4">
      <w:pPr>
        <w:pStyle w:val="17"/>
        <w:ind w:firstLine="709"/>
        <w:rPr>
          <w:rFonts w:ascii="Times New Roman" w:hAnsi="Times New Roman"/>
          <w:sz w:val="28"/>
          <w:szCs w:val="28"/>
        </w:rPr>
      </w:pPr>
    </w:p>
    <w:p w:rsidR="00D103C4" w:rsidRDefault="00D103C4" w:rsidP="00D103C4">
      <w:pPr>
        <w:pStyle w:val="17"/>
        <w:ind w:firstLine="709"/>
        <w:jc w:val="center"/>
      </w:pPr>
      <w:r>
        <w:rPr>
          <w:rFonts w:ascii="Times New Roman" w:hAnsi="Times New Roman"/>
          <w:sz w:val="28"/>
          <w:szCs w:val="28"/>
        </w:rPr>
        <w:t>Возражение</w:t>
      </w:r>
    </w:p>
    <w:p w:rsidR="00D103C4" w:rsidRDefault="00D103C4" w:rsidP="00D103C4">
      <w:pPr>
        <w:pStyle w:val="17"/>
        <w:ind w:firstLine="709"/>
        <w:jc w:val="center"/>
      </w:pPr>
      <w:r>
        <w:rPr>
          <w:rFonts w:ascii="Times New Roman" w:hAnsi="Times New Roman"/>
          <w:sz w:val="28"/>
          <w:szCs w:val="28"/>
        </w:rPr>
        <w:t>на предостережение о недопустимости нарушения</w:t>
      </w:r>
    </w:p>
    <w:p w:rsidR="00D103C4" w:rsidRDefault="00D103C4" w:rsidP="00D103C4">
      <w:pPr>
        <w:pStyle w:val="17"/>
        <w:ind w:firstLine="709"/>
        <w:jc w:val="center"/>
      </w:pPr>
      <w:r>
        <w:rPr>
          <w:rFonts w:ascii="Times New Roman" w:hAnsi="Times New Roman"/>
          <w:sz w:val="28"/>
          <w:szCs w:val="28"/>
        </w:rPr>
        <w:t>обязательных требований</w:t>
      </w:r>
    </w:p>
    <w:p w:rsidR="00D103C4" w:rsidRDefault="00D103C4" w:rsidP="00D103C4">
      <w:pPr>
        <w:pStyle w:val="17"/>
        <w:ind w:firstLine="709"/>
        <w:jc w:val="center"/>
        <w:rPr>
          <w:rFonts w:ascii="Times New Roman" w:hAnsi="Times New Roman"/>
          <w:sz w:val="28"/>
          <w:szCs w:val="28"/>
        </w:rPr>
      </w:pPr>
    </w:p>
    <w:p w:rsidR="00D103C4" w:rsidRDefault="00D103C4" w:rsidP="00D103C4">
      <w:pPr>
        <w:pStyle w:val="17"/>
        <w:jc w:val="both"/>
      </w:pPr>
      <w:r>
        <w:rPr>
          <w:rFonts w:ascii="Times New Roman" w:hAnsi="Times New Roman"/>
          <w:sz w:val="28"/>
          <w:szCs w:val="28"/>
        </w:rPr>
        <w:t>__________________________________________________________________</w:t>
      </w:r>
    </w:p>
    <w:p w:rsidR="00D103C4" w:rsidRDefault="00D103C4" w:rsidP="00D103C4">
      <w:pPr>
        <w:pStyle w:val="17"/>
        <w:tabs>
          <w:tab w:val="left" w:pos="9355"/>
        </w:tabs>
        <w:ind w:right="-1"/>
      </w:pPr>
      <w:r>
        <w:rPr>
          <w:rFonts w:ascii="Times New Roman" w:hAnsi="Times New Roman"/>
          <w:sz w:val="28"/>
          <w:szCs w:val="28"/>
        </w:rPr>
        <w:t>_________________________________________________________________</w:t>
      </w:r>
    </w:p>
    <w:p w:rsidR="00D103C4" w:rsidRDefault="00D103C4" w:rsidP="00D103C4">
      <w:pPr>
        <w:pStyle w:val="17"/>
        <w:ind w:right="141"/>
        <w:rPr>
          <w:rFonts w:ascii="Times New Roman" w:hAnsi="Times New Roman"/>
          <w:i/>
          <w:sz w:val="20"/>
          <w:szCs w:val="20"/>
        </w:rPr>
      </w:pPr>
    </w:p>
    <w:p w:rsidR="00D103C4" w:rsidRDefault="00D103C4" w:rsidP="00D103C4">
      <w:pPr>
        <w:pStyle w:val="17"/>
        <w:tabs>
          <w:tab w:val="left" w:pos="9355"/>
        </w:tabs>
        <w:ind w:right="-1"/>
      </w:pPr>
      <w:r>
        <w:rPr>
          <w:rFonts w:ascii="Times New Roman" w:hAnsi="Times New Roman"/>
          <w:sz w:val="28"/>
          <w:szCs w:val="28"/>
        </w:rPr>
        <w:t>было получено Предостережение от «____»________20__ г. №____</w:t>
      </w:r>
      <w:r>
        <w:rPr>
          <w:rFonts w:ascii="Times New Roman" w:hAnsi="Times New Roman"/>
          <w:sz w:val="28"/>
          <w:szCs w:val="28"/>
        </w:rPr>
        <w:br/>
        <w:t>о недопустимости нарушения обязательных требований:_________________</w:t>
      </w:r>
    </w:p>
    <w:p w:rsidR="00D103C4" w:rsidRDefault="00D103C4" w:rsidP="00D103C4">
      <w:pPr>
        <w:pStyle w:val="17"/>
        <w:tabs>
          <w:tab w:val="left" w:pos="9355"/>
        </w:tabs>
        <w:ind w:right="-1"/>
      </w:pPr>
      <w:r>
        <w:rPr>
          <w:rFonts w:ascii="Times New Roman" w:hAnsi="Times New Roman"/>
          <w:sz w:val="28"/>
          <w:szCs w:val="28"/>
        </w:rPr>
        <w:t>_________________________________________________________________</w:t>
      </w:r>
    </w:p>
    <w:p w:rsidR="00D103C4" w:rsidRDefault="00D103C4" w:rsidP="00D103C4">
      <w:pPr>
        <w:pStyle w:val="17"/>
        <w:tabs>
          <w:tab w:val="left" w:pos="9355"/>
        </w:tabs>
        <w:ind w:right="-1"/>
      </w:pPr>
      <w:r>
        <w:rPr>
          <w:rFonts w:ascii="Times New Roman" w:hAnsi="Times New Roman"/>
          <w:sz w:val="28"/>
          <w:szCs w:val="28"/>
        </w:rPr>
        <w:t>_________________________________________________________________</w:t>
      </w:r>
    </w:p>
    <w:p w:rsidR="00D103C4" w:rsidRDefault="00D103C4" w:rsidP="00D103C4">
      <w:pPr>
        <w:pStyle w:val="17"/>
        <w:tabs>
          <w:tab w:val="left" w:pos="9355"/>
        </w:tabs>
        <w:ind w:right="-1"/>
      </w:pPr>
      <w:r>
        <w:rPr>
          <w:rFonts w:ascii="Times New Roman" w:hAnsi="Times New Roman"/>
          <w:sz w:val="28"/>
          <w:szCs w:val="28"/>
        </w:rPr>
        <w:t>_________________________________________________________________,</w:t>
      </w:r>
    </w:p>
    <w:p w:rsidR="00D103C4" w:rsidRDefault="00D103C4" w:rsidP="00D103C4">
      <w:pPr>
        <w:pStyle w:val="17"/>
        <w:ind w:right="141"/>
        <w:rPr>
          <w:rFonts w:ascii="Times New Roman" w:hAnsi="Times New Roman"/>
          <w:i/>
          <w:sz w:val="20"/>
          <w:szCs w:val="20"/>
        </w:rPr>
      </w:pPr>
    </w:p>
    <w:p w:rsidR="00D103C4" w:rsidRDefault="00D103C4" w:rsidP="00D103C4">
      <w:pPr>
        <w:pStyle w:val="17"/>
        <w:ind w:right="283"/>
        <w:jc w:val="both"/>
      </w:pPr>
      <w:r>
        <w:rPr>
          <w:rFonts w:ascii="Times New Roman" w:hAnsi="Times New Roman"/>
          <w:sz w:val="28"/>
          <w:szCs w:val="28"/>
        </w:rPr>
        <w:t>предусмотренных:________________________________________________ ________________________________________________________________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jc w:val="both"/>
      </w:pPr>
      <w:r>
        <w:rPr>
          <w:rFonts w:ascii="Times New Roman" w:hAnsi="Times New Roman"/>
          <w:sz w:val="28"/>
          <w:szCs w:val="28"/>
        </w:rPr>
        <w:t>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ind w:right="141"/>
        <w:rPr>
          <w:rFonts w:ascii="Times New Roman" w:hAnsi="Times New Roman"/>
          <w:i/>
          <w:sz w:val="20"/>
          <w:szCs w:val="20"/>
        </w:rPr>
      </w:pPr>
    </w:p>
    <w:p w:rsidR="00D103C4" w:rsidRDefault="00D103C4" w:rsidP="00D103C4">
      <w:pPr>
        <w:pStyle w:val="17"/>
        <w:ind w:right="141"/>
      </w:pPr>
      <w:r>
        <w:rPr>
          <w:rFonts w:ascii="Times New Roman" w:hAnsi="Times New Roman"/>
          <w:sz w:val="28"/>
          <w:szCs w:val="28"/>
        </w:rPr>
        <w:t>с вынесенным Предостережением не согласе</w:t>
      </w:r>
      <w:proofErr w:type="gramStart"/>
      <w:r>
        <w:rPr>
          <w:rFonts w:ascii="Times New Roman" w:hAnsi="Times New Roman"/>
          <w:sz w:val="28"/>
          <w:szCs w:val="28"/>
        </w:rPr>
        <w:t>н(</w:t>
      </w:r>
      <w:proofErr w:type="gramEnd"/>
      <w:r>
        <w:rPr>
          <w:rFonts w:ascii="Times New Roman" w:hAnsi="Times New Roman"/>
          <w:sz w:val="28"/>
          <w:szCs w:val="28"/>
        </w:rPr>
        <w:t>но), так как _________________________________________________________________</w:t>
      </w:r>
    </w:p>
    <w:p w:rsidR="00D103C4" w:rsidRDefault="00D103C4" w:rsidP="00D103C4">
      <w:pPr>
        <w:pStyle w:val="17"/>
        <w:ind w:right="283"/>
        <w:jc w:val="both"/>
      </w:pPr>
      <w:r>
        <w:rPr>
          <w:rFonts w:ascii="Times New Roman" w:hAnsi="Times New Roman"/>
          <w:sz w:val="28"/>
          <w:szCs w:val="28"/>
        </w:rPr>
        <w:lastRenderedPageBreak/>
        <w:t>________________________________________________________________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jc w:val="both"/>
      </w:pPr>
      <w:r>
        <w:rPr>
          <w:rFonts w:ascii="Times New Roman" w:hAnsi="Times New Roman"/>
          <w:sz w:val="28"/>
          <w:szCs w:val="28"/>
        </w:rPr>
        <w:t>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ind w:right="283"/>
        <w:jc w:val="both"/>
      </w:pPr>
      <w:r>
        <w:rPr>
          <w:rFonts w:ascii="Times New Roman" w:hAnsi="Times New Roman"/>
          <w:sz w:val="28"/>
          <w:szCs w:val="28"/>
        </w:rPr>
        <w:t>________________________________________________________________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jc w:val="both"/>
      </w:pPr>
      <w:r>
        <w:rPr>
          <w:rFonts w:ascii="Times New Roman" w:hAnsi="Times New Roman"/>
          <w:sz w:val="28"/>
          <w:szCs w:val="28"/>
        </w:rPr>
        <w:t>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ind w:right="283"/>
        <w:jc w:val="both"/>
      </w:pPr>
      <w:r>
        <w:rPr>
          <w:rFonts w:ascii="Times New Roman" w:hAnsi="Times New Roman"/>
          <w:sz w:val="28"/>
          <w:szCs w:val="28"/>
        </w:rPr>
        <w:t>________________________________________________________________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jc w:val="both"/>
      </w:pPr>
      <w:r>
        <w:rPr>
          <w:rFonts w:ascii="Times New Roman" w:hAnsi="Times New Roman"/>
          <w:sz w:val="28"/>
          <w:szCs w:val="28"/>
        </w:rPr>
        <w:t>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ind w:right="283"/>
        <w:jc w:val="both"/>
      </w:pPr>
      <w:r>
        <w:rPr>
          <w:rFonts w:ascii="Times New Roman" w:hAnsi="Times New Roman"/>
          <w:sz w:val="28"/>
          <w:szCs w:val="28"/>
        </w:rPr>
        <w:t>________________________________________________________________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jc w:val="both"/>
      </w:pPr>
      <w:r>
        <w:rPr>
          <w:rFonts w:ascii="Times New Roman" w:hAnsi="Times New Roman"/>
          <w:sz w:val="28"/>
          <w:szCs w:val="28"/>
        </w:rPr>
        <w:t>_______________________________________________________________</w:t>
      </w:r>
    </w:p>
    <w:p w:rsidR="00D103C4" w:rsidRDefault="00D103C4" w:rsidP="00D103C4">
      <w:pPr>
        <w:pStyle w:val="17"/>
        <w:ind w:right="141"/>
      </w:pPr>
      <w:r>
        <w:rPr>
          <w:rFonts w:ascii="Times New Roman" w:hAnsi="Times New Roman"/>
          <w:sz w:val="28"/>
          <w:szCs w:val="28"/>
        </w:rPr>
        <w:t>_________________________________________________________________</w:t>
      </w:r>
    </w:p>
    <w:p w:rsidR="00D103C4" w:rsidRDefault="00D103C4" w:rsidP="00D103C4">
      <w:pPr>
        <w:pStyle w:val="17"/>
        <w:ind w:right="141"/>
        <w:jc w:val="both"/>
        <w:rPr>
          <w:rFonts w:ascii="Times New Roman" w:hAnsi="Times New Roman"/>
          <w:sz w:val="28"/>
          <w:szCs w:val="28"/>
        </w:rPr>
      </w:pPr>
    </w:p>
    <w:p w:rsidR="00D103C4" w:rsidRDefault="00D103C4" w:rsidP="00D103C4">
      <w:pPr>
        <w:pStyle w:val="17"/>
        <w:spacing w:line="276" w:lineRule="auto"/>
        <w:ind w:right="141"/>
        <w:jc w:val="both"/>
      </w:pPr>
      <w:r>
        <w:rPr>
          <w:rFonts w:ascii="Times New Roman" w:hAnsi="Times New Roman"/>
          <w:sz w:val="28"/>
          <w:szCs w:val="28"/>
        </w:rPr>
        <w:t>«____»_________20___ г.</w:t>
      </w:r>
    </w:p>
    <w:p w:rsidR="00D103C4" w:rsidRDefault="00D103C4" w:rsidP="00D103C4">
      <w:pPr>
        <w:pStyle w:val="17"/>
        <w:spacing w:after="240"/>
        <w:ind w:right="141"/>
        <w:jc w:val="both"/>
        <w:rPr>
          <w:rFonts w:ascii="Times New Roman" w:hAnsi="Times New Roman"/>
          <w:iCs/>
          <w:sz w:val="28"/>
          <w:szCs w:val="20"/>
        </w:rPr>
      </w:pPr>
    </w:p>
    <w:p w:rsidR="00D103C4" w:rsidRDefault="00D103C4" w:rsidP="00D103C4">
      <w:pPr>
        <w:pStyle w:val="17"/>
        <w:spacing w:after="240"/>
        <w:ind w:right="141"/>
        <w:jc w:val="both"/>
      </w:pPr>
      <w:r>
        <w:rPr>
          <w:rFonts w:ascii="Times New Roman" w:hAnsi="Times New Roman"/>
          <w:iCs/>
          <w:sz w:val="28"/>
          <w:szCs w:val="20"/>
        </w:rPr>
        <w:t>ФИО_______________________________</w:t>
      </w:r>
    </w:p>
    <w:p w:rsidR="00D103C4" w:rsidRDefault="00D103C4" w:rsidP="00D103C4">
      <w:pPr>
        <w:pStyle w:val="17"/>
        <w:spacing w:after="240"/>
        <w:ind w:right="141"/>
        <w:jc w:val="both"/>
      </w:pPr>
      <w:r>
        <w:rPr>
          <w:rFonts w:ascii="Times New Roman" w:hAnsi="Times New Roman"/>
          <w:iCs/>
          <w:sz w:val="28"/>
          <w:szCs w:val="20"/>
        </w:rPr>
        <w:t>Подпись________ (расшифровка)________</w:t>
      </w:r>
    </w:p>
    <w:p w:rsidR="00D103C4" w:rsidRDefault="00D103C4" w:rsidP="00D103C4">
      <w:pPr>
        <w:pStyle w:val="17"/>
        <w:spacing w:line="276" w:lineRule="auto"/>
        <w:ind w:firstLine="709"/>
        <w:jc w:val="both"/>
        <w:rPr>
          <w:rFonts w:ascii="Times New Roman" w:hAnsi="Times New Roman"/>
          <w:iCs/>
          <w:sz w:val="16"/>
          <w:szCs w:val="16"/>
        </w:rPr>
      </w:pPr>
    </w:p>
    <w:p w:rsidR="00D103C4" w:rsidRDefault="00D103C4" w:rsidP="00D103C4">
      <w:pPr>
        <w:pStyle w:val="17"/>
        <w:spacing w:line="276" w:lineRule="auto"/>
        <w:jc w:val="both"/>
        <w:rPr>
          <w:rFonts w:ascii="Times New Roman" w:hAnsi="Times New Roman"/>
          <w:sz w:val="16"/>
          <w:szCs w:val="16"/>
        </w:rPr>
      </w:pPr>
    </w:p>
    <w:p w:rsidR="00D103C4" w:rsidRDefault="00D103C4" w:rsidP="00D103C4">
      <w:pPr>
        <w:pStyle w:val="17"/>
        <w:spacing w:line="276" w:lineRule="auto"/>
        <w:ind w:firstLine="709"/>
        <w:jc w:val="both"/>
        <w:rPr>
          <w:sz w:val="28"/>
          <w:szCs w:val="28"/>
        </w:rPr>
        <w:sectPr w:rsidR="00D103C4">
          <w:pgSz w:w="11906" w:h="16838"/>
          <w:pgMar w:top="1134" w:right="850" w:bottom="1134" w:left="1701" w:header="708" w:footer="0" w:gutter="0"/>
          <w:cols w:space="720"/>
          <w:formProt w:val="0"/>
          <w:docGrid w:linePitch="360" w:charSpace="-2049"/>
        </w:sectPr>
      </w:pPr>
      <w:r>
        <w:rPr>
          <w:rFonts w:ascii="Times New Roman" w:hAnsi="Times New Roman"/>
          <w:sz w:val="28"/>
          <w:szCs w:val="28"/>
        </w:rPr>
        <w:t xml:space="preserve">Примечание. </w:t>
      </w:r>
      <w:proofErr w:type="gramStart"/>
      <w:r>
        <w:rPr>
          <w:rFonts w:ascii="Times New Roman" w:hAnsi="Times New Roman"/>
          <w:sz w:val="28"/>
          <w:szCs w:val="28"/>
        </w:rPr>
        <w:t>В соответствии с п. 9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утвержденных постановлением Правительства Российской Федерации от 10.02.2017 г. № 166, возражение направляются лицом, в отношении которого исполняется муниципальная функция, в бумажном виде почтовым отправлением в орган муниципального контроля либо</w:t>
      </w:r>
      <w:proofErr w:type="gramEnd"/>
      <w:r>
        <w:rPr>
          <w:rFonts w:ascii="Times New Roman" w:hAnsi="Times New Roman"/>
          <w:sz w:val="28"/>
          <w:szCs w:val="28"/>
        </w:rPr>
        <w:t xml:space="preserve">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D103C4" w:rsidRDefault="00D103C4" w:rsidP="00D103C4">
      <w:pPr>
        <w:widowControl w:val="0"/>
        <w:autoSpaceDE w:val="0"/>
        <w:spacing w:after="0" w:line="240" w:lineRule="auto"/>
      </w:pPr>
    </w:p>
    <w:p w:rsidR="00D103C4" w:rsidRDefault="00D103C4" w:rsidP="00D103C4">
      <w:pPr>
        <w:widowControl w:val="0"/>
        <w:autoSpaceDE w:val="0"/>
        <w:spacing w:after="0" w:line="240" w:lineRule="auto"/>
        <w:ind w:left="7938"/>
      </w:pPr>
      <w:r>
        <w:rPr>
          <w:rFonts w:ascii="Times New Roman" w:hAnsi="Times New Roman" w:cs="Times New Roman"/>
          <w:sz w:val="24"/>
          <w:szCs w:val="24"/>
        </w:rPr>
        <w:t>Приложение № 13</w:t>
      </w:r>
    </w:p>
    <w:p w:rsidR="00D103C4" w:rsidRDefault="00D103C4" w:rsidP="00D103C4">
      <w:pPr>
        <w:widowControl w:val="0"/>
        <w:tabs>
          <w:tab w:val="left" w:pos="6237"/>
        </w:tabs>
        <w:autoSpaceDE w:val="0"/>
        <w:spacing w:after="0" w:line="240" w:lineRule="auto"/>
        <w:ind w:left="7938"/>
      </w:pPr>
      <w:r>
        <w:rPr>
          <w:rFonts w:ascii="Times New Roman" w:hAnsi="Times New Roman" w:cs="Times New Roman"/>
          <w:sz w:val="24"/>
          <w:szCs w:val="24"/>
        </w:rPr>
        <w:t xml:space="preserve">к Регламенту </w:t>
      </w:r>
    </w:p>
    <w:p w:rsidR="00D103C4" w:rsidRDefault="00D103C4" w:rsidP="00D103C4">
      <w:pPr>
        <w:widowControl w:val="0"/>
        <w:tabs>
          <w:tab w:val="left" w:pos="6237"/>
        </w:tabs>
        <w:autoSpaceDE w:val="0"/>
        <w:spacing w:after="0" w:line="240" w:lineRule="auto"/>
        <w:ind w:left="5387"/>
        <w:rPr>
          <w:rFonts w:ascii="Times New Roman" w:hAnsi="Times New Roman" w:cs="Times New Roman"/>
          <w:sz w:val="24"/>
          <w:szCs w:val="24"/>
        </w:rPr>
      </w:pPr>
    </w:p>
    <w:p w:rsidR="00D103C4" w:rsidRDefault="00D103C4" w:rsidP="00D103C4">
      <w:pPr>
        <w:widowControl w:val="0"/>
        <w:tabs>
          <w:tab w:val="left" w:pos="6237"/>
        </w:tabs>
        <w:autoSpaceDE w:val="0"/>
        <w:spacing w:after="0" w:line="240" w:lineRule="auto"/>
        <w:rPr>
          <w:rFonts w:ascii="Times New Roman" w:hAnsi="Times New Roman" w:cs="Times New Roman"/>
          <w:sz w:val="24"/>
          <w:szCs w:val="24"/>
        </w:rPr>
      </w:pPr>
    </w:p>
    <w:p w:rsidR="00D103C4" w:rsidRDefault="00D103C4" w:rsidP="00D103C4">
      <w:pPr>
        <w:widowControl w:val="0"/>
        <w:tabs>
          <w:tab w:val="left" w:pos="6237"/>
        </w:tabs>
        <w:spacing w:after="0" w:line="240" w:lineRule="auto"/>
        <w:jc w:val="center"/>
      </w:pPr>
      <w:r>
        <w:rPr>
          <w:rFonts w:ascii="Times New Roman" w:hAnsi="Times New Roman"/>
          <w:sz w:val="28"/>
          <w:szCs w:val="20"/>
        </w:rPr>
        <w:t>Типовая форма Распоряжения</w:t>
      </w:r>
    </w:p>
    <w:p w:rsidR="00D103C4" w:rsidRDefault="00D103C4" w:rsidP="00D103C4">
      <w:pPr>
        <w:widowControl w:val="0"/>
        <w:spacing w:after="1" w:line="220" w:lineRule="atLeast"/>
        <w:jc w:val="both"/>
        <w:rPr>
          <w:rFonts w:ascii="Times New Roman" w:hAnsi="Times New Roman"/>
          <w:b/>
          <w:sz w:val="20"/>
          <w:szCs w:val="20"/>
        </w:rPr>
      </w:pPr>
    </w:p>
    <w:p w:rsidR="00D103C4" w:rsidRDefault="00D103C4" w:rsidP="00D103C4">
      <w:pPr>
        <w:widowControl w:val="0"/>
        <w:spacing w:after="1" w:line="200" w:lineRule="atLeast"/>
        <w:jc w:val="center"/>
      </w:pPr>
      <w:r>
        <w:rPr>
          <w:rFonts w:ascii="Times New Roman" w:hAnsi="Times New Roman"/>
          <w:sz w:val="24"/>
          <w:szCs w:val="24"/>
        </w:rPr>
        <w:t>______________________________________________________________________</w:t>
      </w:r>
    </w:p>
    <w:p w:rsidR="00D103C4" w:rsidRDefault="00D103C4" w:rsidP="00D103C4">
      <w:pPr>
        <w:widowControl w:val="0"/>
        <w:spacing w:after="1"/>
        <w:jc w:val="center"/>
        <w:rPr>
          <w:sz w:val="28"/>
          <w:szCs w:val="28"/>
        </w:rPr>
      </w:pPr>
      <w:proofErr w:type="gramStart"/>
      <w:r>
        <w:rPr>
          <w:rFonts w:ascii="Times New Roman" w:hAnsi="Times New Roman"/>
          <w:sz w:val="28"/>
          <w:szCs w:val="28"/>
        </w:rPr>
        <w:t>(наименование органа государственного контроля (надзора)</w:t>
      </w:r>
      <w:proofErr w:type="gramEnd"/>
    </w:p>
    <w:p w:rsidR="00D103C4" w:rsidRDefault="00D103C4" w:rsidP="00D103C4">
      <w:pPr>
        <w:widowControl w:val="0"/>
        <w:spacing w:after="1"/>
        <w:jc w:val="center"/>
        <w:rPr>
          <w:sz w:val="28"/>
          <w:szCs w:val="28"/>
        </w:rPr>
      </w:pPr>
      <w:r>
        <w:rPr>
          <w:rFonts w:ascii="Times New Roman" w:hAnsi="Times New Roman"/>
          <w:sz w:val="28"/>
          <w:szCs w:val="28"/>
        </w:rPr>
        <w:t>или органа муниципального контроля)</w:t>
      </w:r>
    </w:p>
    <w:p w:rsidR="00D103C4" w:rsidRDefault="00D103C4" w:rsidP="00D103C4">
      <w:pPr>
        <w:widowControl w:val="0"/>
        <w:spacing w:after="1"/>
        <w:jc w:val="both"/>
        <w:rPr>
          <w:rFonts w:ascii="Times New Roman" w:hAnsi="Times New Roman"/>
          <w:sz w:val="28"/>
          <w:szCs w:val="28"/>
        </w:rPr>
      </w:pPr>
    </w:p>
    <w:p w:rsidR="00D103C4" w:rsidRDefault="00D103C4" w:rsidP="00D103C4">
      <w:pPr>
        <w:widowControl w:val="0"/>
        <w:spacing w:after="1"/>
        <w:jc w:val="center"/>
        <w:rPr>
          <w:sz w:val="28"/>
          <w:szCs w:val="28"/>
        </w:rPr>
      </w:pPr>
      <w:bookmarkStart w:id="3" w:name="P45"/>
      <w:bookmarkEnd w:id="3"/>
      <w:r>
        <w:rPr>
          <w:rFonts w:ascii="Times New Roman" w:hAnsi="Times New Roman"/>
          <w:sz w:val="28"/>
          <w:szCs w:val="28"/>
        </w:rPr>
        <w:t>РАСПОРЯЖЕНИЕ (ПРИКАЗ)</w:t>
      </w:r>
    </w:p>
    <w:p w:rsidR="00D103C4" w:rsidRDefault="00D103C4" w:rsidP="00D103C4">
      <w:pPr>
        <w:widowControl w:val="0"/>
        <w:spacing w:after="1"/>
        <w:jc w:val="center"/>
        <w:rPr>
          <w:sz w:val="28"/>
          <w:szCs w:val="28"/>
        </w:rPr>
      </w:pPr>
      <w:r>
        <w:rPr>
          <w:rFonts w:ascii="Times New Roman" w:hAnsi="Times New Roman"/>
          <w:sz w:val="28"/>
          <w:szCs w:val="28"/>
        </w:rPr>
        <w:t>органа государственного контроля (надзора),</w:t>
      </w:r>
    </w:p>
    <w:p w:rsidR="00D103C4" w:rsidRDefault="00D103C4" w:rsidP="00D103C4">
      <w:pPr>
        <w:widowControl w:val="0"/>
        <w:spacing w:after="1"/>
        <w:jc w:val="center"/>
        <w:rPr>
          <w:sz w:val="28"/>
          <w:szCs w:val="28"/>
        </w:rPr>
      </w:pPr>
      <w:r>
        <w:rPr>
          <w:rFonts w:ascii="Times New Roman" w:hAnsi="Times New Roman"/>
          <w:sz w:val="28"/>
          <w:szCs w:val="28"/>
        </w:rPr>
        <w:t>органа муниципального контроля о проведении</w:t>
      </w:r>
    </w:p>
    <w:p w:rsidR="00D103C4" w:rsidRDefault="00D103C4" w:rsidP="00D103C4">
      <w:pPr>
        <w:widowControl w:val="0"/>
        <w:spacing w:after="1"/>
        <w:jc w:val="center"/>
        <w:rPr>
          <w:sz w:val="28"/>
          <w:szCs w:val="28"/>
        </w:rPr>
      </w:pPr>
      <w:r>
        <w:rPr>
          <w:rFonts w:ascii="Times New Roman" w:hAnsi="Times New Roman"/>
          <w:sz w:val="28"/>
          <w:szCs w:val="28"/>
        </w:rPr>
        <w:t>_______________________________________________ проверки</w:t>
      </w:r>
    </w:p>
    <w:p w:rsidR="00D103C4" w:rsidRDefault="00D103C4" w:rsidP="00D103C4">
      <w:pPr>
        <w:widowControl w:val="0"/>
        <w:spacing w:after="1"/>
        <w:jc w:val="center"/>
        <w:rPr>
          <w:sz w:val="28"/>
          <w:szCs w:val="28"/>
        </w:rPr>
      </w:pPr>
      <w:r>
        <w:rPr>
          <w:rFonts w:ascii="Times New Roman" w:hAnsi="Times New Roman"/>
          <w:sz w:val="28"/>
          <w:szCs w:val="28"/>
        </w:rPr>
        <w:t>(плановой/внеплановой, документарной/выездной)</w:t>
      </w:r>
    </w:p>
    <w:p w:rsidR="00D103C4" w:rsidRDefault="00D103C4" w:rsidP="00D103C4">
      <w:pPr>
        <w:widowControl w:val="0"/>
        <w:spacing w:after="1"/>
        <w:jc w:val="center"/>
        <w:rPr>
          <w:sz w:val="28"/>
          <w:szCs w:val="28"/>
        </w:rPr>
      </w:pPr>
      <w:r>
        <w:rPr>
          <w:rFonts w:ascii="Times New Roman" w:hAnsi="Times New Roman"/>
          <w:sz w:val="28"/>
          <w:szCs w:val="28"/>
        </w:rPr>
        <w:t>юридического лица, индивидуального предпринимателя</w:t>
      </w:r>
    </w:p>
    <w:p w:rsidR="00D103C4" w:rsidRDefault="00D103C4" w:rsidP="00D103C4">
      <w:pPr>
        <w:widowControl w:val="0"/>
        <w:spacing w:after="1"/>
        <w:jc w:val="center"/>
        <w:rPr>
          <w:sz w:val="28"/>
          <w:szCs w:val="28"/>
        </w:rPr>
      </w:pPr>
      <w:r>
        <w:rPr>
          <w:rFonts w:ascii="Times New Roman" w:hAnsi="Times New Roman"/>
          <w:sz w:val="28"/>
          <w:szCs w:val="28"/>
        </w:rPr>
        <w:t xml:space="preserve">от "__" ______________ </w:t>
      </w:r>
      <w:proofErr w:type="gramStart"/>
      <w:r>
        <w:rPr>
          <w:rFonts w:ascii="Times New Roman" w:hAnsi="Times New Roman"/>
          <w:sz w:val="28"/>
          <w:szCs w:val="28"/>
        </w:rPr>
        <w:t>г</w:t>
      </w:r>
      <w:proofErr w:type="gramEnd"/>
      <w:r>
        <w:rPr>
          <w:rFonts w:ascii="Times New Roman" w:hAnsi="Times New Roman"/>
          <w:sz w:val="28"/>
          <w:szCs w:val="28"/>
        </w:rPr>
        <w:t>. № _____</w:t>
      </w:r>
    </w:p>
    <w:p w:rsidR="00D103C4" w:rsidRDefault="00D103C4" w:rsidP="00D103C4">
      <w:pPr>
        <w:widowControl w:val="0"/>
        <w:tabs>
          <w:tab w:val="left" w:pos="9639"/>
        </w:tabs>
        <w:spacing w:after="1"/>
        <w:jc w:val="both"/>
        <w:rPr>
          <w:rFonts w:ascii="Times New Roman" w:hAnsi="Times New Roman"/>
          <w:sz w:val="28"/>
          <w:szCs w:val="28"/>
        </w:rPr>
      </w:pPr>
    </w:p>
    <w:p w:rsidR="00D103C4" w:rsidRDefault="00D103C4" w:rsidP="00D103C4">
      <w:pPr>
        <w:widowControl w:val="0"/>
        <w:tabs>
          <w:tab w:val="left" w:pos="9356"/>
        </w:tabs>
        <w:spacing w:after="1"/>
        <w:ind w:left="284"/>
        <w:jc w:val="both"/>
        <w:rPr>
          <w:sz w:val="28"/>
          <w:szCs w:val="28"/>
        </w:rPr>
      </w:pPr>
      <w:r>
        <w:rPr>
          <w:rFonts w:ascii="Times New Roman" w:hAnsi="Times New Roman"/>
          <w:sz w:val="28"/>
          <w:szCs w:val="28"/>
        </w:rPr>
        <w:t xml:space="preserve">1. Провести проверку в отношении </w:t>
      </w:r>
      <w:r>
        <w:rPr>
          <w:rFonts w:ascii="Times New Roman" w:hAnsi="Times New Roman"/>
          <w:sz w:val="28"/>
          <w:szCs w:val="28"/>
          <w:u w:val="single"/>
        </w:rPr>
        <w:tab/>
      </w:r>
    </w:p>
    <w:p w:rsidR="00D103C4" w:rsidRDefault="00D103C4" w:rsidP="00D103C4">
      <w:pPr>
        <w:widowControl w:val="0"/>
        <w:spacing w:after="1"/>
        <w:jc w:val="center"/>
        <w:rPr>
          <w:sz w:val="28"/>
          <w:szCs w:val="28"/>
        </w:rPr>
      </w:pPr>
      <w:r>
        <w:rPr>
          <w:rFonts w:ascii="Times New Roman" w:hAnsi="Times New Roman"/>
          <w:sz w:val="28"/>
          <w:szCs w:val="28"/>
        </w:rPr>
        <w:t xml:space="preserve"> </w:t>
      </w:r>
      <w:proofErr w:type="gramStart"/>
      <w:r>
        <w:rPr>
          <w:rFonts w:ascii="Times New Roman" w:hAnsi="Times New Roman"/>
          <w:sz w:val="28"/>
          <w:szCs w:val="28"/>
        </w:rPr>
        <w:t>(наименование юридического лица, фамилия, имя, отчество</w:t>
      </w:r>
      <w:proofErr w:type="gramEnd"/>
    </w:p>
    <w:p w:rsidR="00D103C4" w:rsidRDefault="00D103C4" w:rsidP="00D103C4">
      <w:pPr>
        <w:widowControl w:val="0"/>
        <w:spacing w:after="1"/>
        <w:jc w:val="center"/>
        <w:rPr>
          <w:sz w:val="28"/>
          <w:szCs w:val="28"/>
        </w:rPr>
      </w:pPr>
      <w:r>
        <w:rPr>
          <w:rFonts w:ascii="Times New Roman" w:hAnsi="Times New Roman"/>
          <w:sz w:val="28"/>
          <w:szCs w:val="28"/>
        </w:rPr>
        <w:t xml:space="preserve"> (последнее - при наличии) индивидуального предпринимателя)</w:t>
      </w:r>
    </w:p>
    <w:p w:rsidR="00D103C4" w:rsidRDefault="00D103C4" w:rsidP="00D103C4">
      <w:pPr>
        <w:widowControl w:val="0"/>
        <w:numPr>
          <w:ilvl w:val="0"/>
          <w:numId w:val="16"/>
        </w:numPr>
        <w:tabs>
          <w:tab w:val="left" w:pos="9356"/>
        </w:tabs>
        <w:spacing w:after="1"/>
        <w:ind w:left="284"/>
        <w:jc w:val="both"/>
        <w:rPr>
          <w:sz w:val="28"/>
          <w:szCs w:val="28"/>
        </w:rPr>
      </w:pPr>
      <w:r>
        <w:rPr>
          <w:rFonts w:ascii="Times New Roman" w:hAnsi="Times New Roman"/>
          <w:sz w:val="28"/>
          <w:szCs w:val="28"/>
        </w:rPr>
        <w:t xml:space="preserve">Место нахождения: </w:t>
      </w: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spacing w:after="1"/>
        <w:jc w:val="center"/>
        <w:rPr>
          <w:sz w:val="28"/>
          <w:szCs w:val="28"/>
        </w:rPr>
      </w:pPr>
      <w:r>
        <w:rPr>
          <w:rFonts w:ascii="Times New Roman" w:hAnsi="Times New Roman"/>
          <w:sz w:val="28"/>
          <w:szCs w:val="28"/>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D103C4" w:rsidRDefault="00D103C4" w:rsidP="00D103C4">
      <w:pPr>
        <w:widowControl w:val="0"/>
        <w:numPr>
          <w:ilvl w:val="0"/>
          <w:numId w:val="16"/>
        </w:numPr>
        <w:tabs>
          <w:tab w:val="left" w:pos="9356"/>
        </w:tabs>
        <w:spacing w:after="1"/>
        <w:ind w:left="284"/>
        <w:jc w:val="both"/>
        <w:rPr>
          <w:sz w:val="28"/>
          <w:szCs w:val="28"/>
        </w:rPr>
      </w:pPr>
      <w:r>
        <w:rPr>
          <w:rFonts w:ascii="Times New Roman" w:hAnsi="Times New Roman"/>
          <w:sz w:val="28"/>
          <w:szCs w:val="28"/>
        </w:rPr>
        <w:t>Назначить лицо</w:t>
      </w:r>
      <w:proofErr w:type="gramStart"/>
      <w:r>
        <w:rPr>
          <w:rFonts w:ascii="Times New Roman" w:hAnsi="Times New Roman"/>
          <w:sz w:val="28"/>
          <w:szCs w:val="28"/>
        </w:rPr>
        <w:t>м(</w:t>
      </w:r>
      <w:proofErr w:type="spellStart"/>
      <w:proofErr w:type="gramEnd"/>
      <w:r>
        <w:rPr>
          <w:rFonts w:ascii="Times New Roman" w:hAnsi="Times New Roman"/>
          <w:sz w:val="28"/>
          <w:szCs w:val="28"/>
        </w:rPr>
        <w:t>ами</w:t>
      </w:r>
      <w:proofErr w:type="spellEnd"/>
      <w:r>
        <w:rPr>
          <w:rFonts w:ascii="Times New Roman" w:hAnsi="Times New Roman"/>
          <w:sz w:val="28"/>
          <w:szCs w:val="28"/>
        </w:rPr>
        <w:t xml:space="preserve">), уполномоченным(и) на проведение проверки: </w:t>
      </w: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spacing w:after="1"/>
        <w:jc w:val="center"/>
        <w:rPr>
          <w:sz w:val="28"/>
          <w:szCs w:val="28"/>
        </w:rPr>
      </w:pPr>
      <w:proofErr w:type="gramStart"/>
      <w:r>
        <w:rPr>
          <w:rFonts w:ascii="Times New Roman" w:hAnsi="Times New Roman"/>
          <w:sz w:val="28"/>
          <w:szCs w:val="28"/>
        </w:rPr>
        <w:t xml:space="preserve">(фамилия, имя, отчество (последнее - при наличии), должность должностного лица (должностных лиц), </w:t>
      </w:r>
      <w:proofErr w:type="gramEnd"/>
    </w:p>
    <w:p w:rsidR="00D103C4" w:rsidRDefault="00D103C4" w:rsidP="00D103C4">
      <w:pPr>
        <w:widowControl w:val="0"/>
        <w:spacing w:after="1"/>
        <w:jc w:val="center"/>
        <w:rPr>
          <w:sz w:val="28"/>
          <w:szCs w:val="28"/>
        </w:rPr>
      </w:pPr>
      <w:r>
        <w:rPr>
          <w:rFonts w:ascii="Times New Roman" w:hAnsi="Times New Roman"/>
          <w:sz w:val="28"/>
          <w:szCs w:val="28"/>
        </w:rPr>
        <w:t xml:space="preserve"> уполномоченног</w:t>
      </w:r>
      <w:proofErr w:type="gramStart"/>
      <w:r>
        <w:rPr>
          <w:rFonts w:ascii="Times New Roman" w:hAnsi="Times New Roman"/>
          <w:sz w:val="28"/>
          <w:szCs w:val="28"/>
        </w:rPr>
        <w:t>о(</w:t>
      </w:r>
      <w:proofErr w:type="spellStart"/>
      <w:proofErr w:type="gramEnd"/>
      <w:r>
        <w:rPr>
          <w:rFonts w:ascii="Times New Roman" w:hAnsi="Times New Roman"/>
          <w:sz w:val="28"/>
          <w:szCs w:val="28"/>
        </w:rPr>
        <w:t>ых</w:t>
      </w:r>
      <w:proofErr w:type="spellEnd"/>
      <w:r>
        <w:rPr>
          <w:rFonts w:ascii="Times New Roman" w:hAnsi="Times New Roman"/>
          <w:sz w:val="28"/>
          <w:szCs w:val="28"/>
        </w:rPr>
        <w:t>) на проведение проверки)</w:t>
      </w:r>
    </w:p>
    <w:p w:rsidR="00D103C4" w:rsidRDefault="00D103C4" w:rsidP="00D103C4">
      <w:pPr>
        <w:widowControl w:val="0"/>
        <w:tabs>
          <w:tab w:val="left" w:pos="9356"/>
        </w:tabs>
        <w:spacing w:after="1"/>
        <w:jc w:val="both"/>
        <w:rPr>
          <w:sz w:val="28"/>
          <w:szCs w:val="28"/>
        </w:rPr>
      </w:pPr>
      <w:r>
        <w:rPr>
          <w:rFonts w:ascii="Times New Roman" w:hAnsi="Times New Roman"/>
          <w:sz w:val="28"/>
          <w:szCs w:val="28"/>
        </w:rPr>
        <w:t xml:space="preserve"> 4. Привлечь к проведению проверки в качестве экспертов, представителей экспертных организаций следующих лиц: </w:t>
      </w:r>
      <w:r>
        <w:rPr>
          <w:rFonts w:ascii="Times New Roman" w:hAnsi="Times New Roman"/>
          <w:sz w:val="28"/>
          <w:szCs w:val="28"/>
          <w:u w:val="single"/>
        </w:rPr>
        <w:tab/>
      </w:r>
    </w:p>
    <w:p w:rsidR="00D103C4" w:rsidRDefault="00D103C4" w:rsidP="00D103C4">
      <w:pPr>
        <w:widowControl w:val="0"/>
        <w:spacing w:after="1"/>
        <w:jc w:val="center"/>
        <w:rPr>
          <w:sz w:val="28"/>
          <w:szCs w:val="28"/>
        </w:rPr>
      </w:pPr>
      <w:r>
        <w:rPr>
          <w:rFonts w:ascii="Times New Roman" w:hAnsi="Times New Roman"/>
          <w:sz w:val="28"/>
          <w:szCs w:val="28"/>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D103C4" w:rsidRDefault="00D103C4" w:rsidP="00D103C4">
      <w:pPr>
        <w:widowControl w:val="0"/>
        <w:numPr>
          <w:ilvl w:val="0"/>
          <w:numId w:val="17"/>
        </w:numPr>
        <w:tabs>
          <w:tab w:val="left" w:pos="9356"/>
        </w:tabs>
        <w:spacing w:after="1"/>
        <w:jc w:val="both"/>
        <w:rPr>
          <w:sz w:val="28"/>
          <w:szCs w:val="28"/>
        </w:rPr>
      </w:pPr>
      <w:r>
        <w:rPr>
          <w:rFonts w:ascii="Times New Roman" w:hAnsi="Times New Roman"/>
          <w:sz w:val="28"/>
          <w:szCs w:val="28"/>
        </w:rPr>
        <w:t xml:space="preserve">Настоящая проверка проводится в рамках </w:t>
      </w: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lastRenderedPageBreak/>
        <w:tab/>
      </w:r>
    </w:p>
    <w:p w:rsidR="00D103C4" w:rsidRDefault="00D103C4" w:rsidP="00D103C4">
      <w:pPr>
        <w:widowControl w:val="0"/>
        <w:spacing w:after="1"/>
        <w:jc w:val="center"/>
        <w:rPr>
          <w:sz w:val="28"/>
          <w:szCs w:val="28"/>
        </w:rPr>
      </w:pPr>
      <w:r>
        <w:rPr>
          <w:rFonts w:ascii="Times New Roman" w:hAnsi="Times New Roman"/>
          <w:sz w:val="28"/>
          <w:szCs w:val="28"/>
        </w:rPr>
        <w:t>(наименование вида (видов) государственного контроля (надзора), муниципального контроля, реестровы</w:t>
      </w:r>
      <w:proofErr w:type="gramStart"/>
      <w:r>
        <w:rPr>
          <w:rFonts w:ascii="Times New Roman" w:hAnsi="Times New Roman"/>
          <w:sz w:val="28"/>
          <w:szCs w:val="28"/>
        </w:rPr>
        <w:t>й(</w:t>
      </w:r>
      <w:proofErr w:type="spellStart"/>
      <w:proofErr w:type="gramEnd"/>
      <w:r>
        <w:rPr>
          <w:rFonts w:ascii="Times New Roman" w:hAnsi="Times New Roman"/>
          <w:sz w:val="28"/>
          <w:szCs w:val="28"/>
        </w:rPr>
        <w:t>ые</w:t>
      </w:r>
      <w:proofErr w:type="spellEnd"/>
      <w:r>
        <w:rPr>
          <w:rFonts w:ascii="Times New Roman" w:hAnsi="Times New Roman"/>
          <w:sz w:val="28"/>
          <w:szCs w:val="28"/>
        </w:rPr>
        <w:t>) номер(а) функции(</w:t>
      </w:r>
      <w:proofErr w:type="spellStart"/>
      <w:r>
        <w:rPr>
          <w:rFonts w:ascii="Times New Roman" w:hAnsi="Times New Roman"/>
          <w:sz w:val="28"/>
          <w:szCs w:val="28"/>
        </w:rPr>
        <w:t>й</w:t>
      </w:r>
      <w:proofErr w:type="spellEnd"/>
      <w:r>
        <w:rPr>
          <w:rFonts w:ascii="Times New Roman" w:hAnsi="Times New Roman"/>
          <w:sz w:val="28"/>
          <w:szCs w:val="28"/>
        </w:rPr>
        <w:t>) в федеральной государственной информационной системе "Федеральный реестр государственных и муниципальных услуг (функций)")</w:t>
      </w:r>
    </w:p>
    <w:p w:rsidR="00D103C4" w:rsidRDefault="00D103C4" w:rsidP="00D103C4">
      <w:pPr>
        <w:widowControl w:val="0"/>
        <w:spacing w:after="1"/>
        <w:jc w:val="both"/>
        <w:rPr>
          <w:sz w:val="28"/>
          <w:szCs w:val="28"/>
        </w:rPr>
      </w:pPr>
      <w:r>
        <w:rPr>
          <w:rFonts w:ascii="Times New Roman" w:hAnsi="Times New Roman"/>
          <w:sz w:val="28"/>
          <w:szCs w:val="28"/>
        </w:rPr>
        <w:t xml:space="preserve"> 6. Установить, что:</w:t>
      </w:r>
    </w:p>
    <w:p w:rsidR="00D103C4" w:rsidRDefault="00D103C4" w:rsidP="00D103C4">
      <w:pPr>
        <w:widowControl w:val="0"/>
        <w:tabs>
          <w:tab w:val="left" w:pos="9356"/>
        </w:tabs>
        <w:spacing w:after="1"/>
        <w:jc w:val="both"/>
        <w:rPr>
          <w:sz w:val="28"/>
          <w:szCs w:val="28"/>
        </w:rPr>
      </w:pPr>
      <w:r>
        <w:rPr>
          <w:rFonts w:ascii="Times New Roman" w:hAnsi="Times New Roman"/>
          <w:sz w:val="28"/>
          <w:szCs w:val="28"/>
        </w:rPr>
        <w:t xml:space="preserve"> настоящая проверка проводится с целью: </w:t>
      </w: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spacing w:after="1"/>
        <w:jc w:val="both"/>
        <w:rPr>
          <w:sz w:val="28"/>
          <w:szCs w:val="28"/>
        </w:rPr>
      </w:pPr>
      <w:r>
        <w:rPr>
          <w:rFonts w:ascii="Times New Roman" w:hAnsi="Times New Roman"/>
          <w:sz w:val="28"/>
          <w:szCs w:val="28"/>
        </w:rPr>
        <w:t xml:space="preserve"> При установлении целей проводимой проверки указывается следующая информация:</w:t>
      </w:r>
    </w:p>
    <w:p w:rsidR="00D103C4" w:rsidRDefault="00D103C4" w:rsidP="00D103C4">
      <w:pPr>
        <w:widowControl w:val="0"/>
        <w:spacing w:after="1"/>
        <w:jc w:val="both"/>
        <w:rPr>
          <w:sz w:val="28"/>
          <w:szCs w:val="28"/>
        </w:rPr>
      </w:pPr>
      <w:r>
        <w:rPr>
          <w:rFonts w:ascii="Times New Roman" w:hAnsi="Times New Roman"/>
          <w:sz w:val="28"/>
          <w:szCs w:val="28"/>
        </w:rPr>
        <w:t xml:space="preserve"> а) в случае проведения плановой проверки:</w:t>
      </w:r>
    </w:p>
    <w:p w:rsidR="00D103C4" w:rsidRDefault="00D103C4" w:rsidP="00D103C4">
      <w:pPr>
        <w:widowControl w:val="0"/>
        <w:spacing w:after="1"/>
        <w:jc w:val="both"/>
        <w:rPr>
          <w:sz w:val="28"/>
          <w:szCs w:val="28"/>
        </w:rPr>
      </w:pPr>
      <w:r>
        <w:rPr>
          <w:rFonts w:ascii="Times New Roman" w:hAnsi="Times New Roman"/>
          <w:sz w:val="28"/>
          <w:szCs w:val="28"/>
        </w:rPr>
        <w:t xml:space="preserve"> - ссылка на утвержденный ежегодный план проведения плановых проверок;</w:t>
      </w:r>
    </w:p>
    <w:p w:rsidR="00D103C4" w:rsidRDefault="00D103C4" w:rsidP="00D103C4">
      <w:pPr>
        <w:widowControl w:val="0"/>
        <w:spacing w:after="1"/>
        <w:jc w:val="both"/>
        <w:rPr>
          <w:sz w:val="28"/>
          <w:szCs w:val="28"/>
        </w:rPr>
      </w:pPr>
      <w:r>
        <w:rPr>
          <w:rFonts w:ascii="Times New Roman" w:hAnsi="Times New Roman"/>
          <w:sz w:val="28"/>
          <w:szCs w:val="28"/>
        </w:rPr>
        <w:t xml:space="preserve"> б) в случае проведения внеплановой проверки:</w:t>
      </w:r>
    </w:p>
    <w:p w:rsidR="00D103C4" w:rsidRDefault="00D103C4" w:rsidP="00D103C4">
      <w:pPr>
        <w:widowControl w:val="0"/>
        <w:spacing w:after="1"/>
        <w:jc w:val="both"/>
        <w:rPr>
          <w:sz w:val="28"/>
          <w:szCs w:val="28"/>
        </w:rPr>
      </w:pPr>
      <w:r>
        <w:rPr>
          <w:rFonts w:ascii="Times New Roman" w:hAnsi="Times New Roman"/>
          <w:sz w:val="28"/>
          <w:szCs w:val="28"/>
        </w:rPr>
        <w:t xml:space="preserve"> - реквизиты ранее выданного проверяемому лицу предписания об устранении выявленного нарушения, </w:t>
      </w:r>
      <w:proofErr w:type="gramStart"/>
      <w:r>
        <w:rPr>
          <w:rFonts w:ascii="Times New Roman" w:hAnsi="Times New Roman"/>
          <w:sz w:val="28"/>
          <w:szCs w:val="28"/>
        </w:rPr>
        <w:t>срок</w:t>
      </w:r>
      <w:proofErr w:type="gramEnd"/>
      <w:r>
        <w:rPr>
          <w:rFonts w:ascii="Times New Roman" w:hAnsi="Times New Roman"/>
          <w:sz w:val="28"/>
          <w:szCs w:val="28"/>
        </w:rPr>
        <w:t xml:space="preserve"> для исполнения которого истек;</w:t>
      </w:r>
    </w:p>
    <w:p w:rsidR="00D103C4" w:rsidRDefault="00D103C4" w:rsidP="00D103C4">
      <w:pPr>
        <w:widowControl w:val="0"/>
        <w:spacing w:after="1"/>
        <w:jc w:val="both"/>
        <w:rPr>
          <w:sz w:val="28"/>
          <w:szCs w:val="28"/>
        </w:rPr>
      </w:pPr>
      <w:r>
        <w:rPr>
          <w:rFonts w:ascii="Times New Roman" w:hAnsi="Times New Roman"/>
          <w:sz w:val="28"/>
          <w:szCs w:val="28"/>
        </w:rPr>
        <w:t xml:space="preserve"> -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D103C4" w:rsidRDefault="00D103C4" w:rsidP="00D103C4">
      <w:pPr>
        <w:widowControl w:val="0"/>
        <w:spacing w:after="1"/>
        <w:jc w:val="both"/>
        <w:rPr>
          <w:sz w:val="28"/>
          <w:szCs w:val="28"/>
        </w:rPr>
      </w:pPr>
      <w:r>
        <w:rPr>
          <w:rFonts w:ascii="Times New Roman" w:hAnsi="Times New Roman"/>
          <w:sz w:val="28"/>
          <w:szCs w:val="28"/>
        </w:rPr>
        <w:t xml:space="preserve"> </w:t>
      </w:r>
      <w:proofErr w:type="gramStart"/>
      <w:r>
        <w:rPr>
          <w:rFonts w:ascii="Times New Roman" w:hAnsi="Times New Roman"/>
          <w:sz w:val="28"/>
          <w:szCs w:val="28"/>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Pr>
          <w:rFonts w:ascii="Times New Roman" w:hAnsi="Times New Roman"/>
          <w:sz w:val="28"/>
          <w:szCs w:val="28"/>
        </w:rPr>
        <w:t xml:space="preserve"> массовой информации;</w:t>
      </w:r>
    </w:p>
    <w:p w:rsidR="00D103C4" w:rsidRDefault="00D103C4" w:rsidP="00D103C4">
      <w:pPr>
        <w:widowControl w:val="0"/>
        <w:spacing w:after="1"/>
        <w:jc w:val="both"/>
        <w:rPr>
          <w:sz w:val="28"/>
          <w:szCs w:val="28"/>
        </w:rPr>
      </w:pPr>
      <w:r>
        <w:rPr>
          <w:rFonts w:ascii="Times New Roman" w:hAnsi="Times New Roman"/>
          <w:sz w:val="28"/>
          <w:szCs w:val="28"/>
        </w:rPr>
        <w:t xml:space="preserve"> -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 </w:t>
      </w:r>
    </w:p>
    <w:p w:rsidR="00D103C4" w:rsidRDefault="00D103C4" w:rsidP="00D103C4">
      <w:pPr>
        <w:widowControl w:val="0"/>
        <w:spacing w:after="1"/>
        <w:jc w:val="both"/>
        <w:rPr>
          <w:sz w:val="28"/>
          <w:szCs w:val="28"/>
        </w:rPr>
      </w:pPr>
      <w:r>
        <w:rPr>
          <w:rFonts w:ascii="Times New Roman" w:hAnsi="Times New Roman"/>
          <w:sz w:val="28"/>
          <w:szCs w:val="28"/>
        </w:rPr>
        <w:t xml:space="preserve"> -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D103C4" w:rsidRDefault="00D103C4" w:rsidP="00D103C4">
      <w:pPr>
        <w:widowControl w:val="0"/>
        <w:spacing w:after="1"/>
        <w:jc w:val="both"/>
        <w:rPr>
          <w:sz w:val="28"/>
          <w:szCs w:val="28"/>
        </w:rPr>
      </w:pPr>
      <w:r>
        <w:rPr>
          <w:rFonts w:ascii="Times New Roman" w:hAnsi="Times New Roman"/>
          <w:sz w:val="28"/>
          <w:szCs w:val="28"/>
        </w:rPr>
        <w:t xml:space="preserve"> 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w:t>
      </w:r>
      <w:r>
        <w:rPr>
          <w:rFonts w:ascii="Times New Roman" w:hAnsi="Times New Roman"/>
          <w:sz w:val="28"/>
          <w:szCs w:val="28"/>
        </w:rPr>
        <w:lastRenderedPageBreak/>
        <w:t>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D103C4" w:rsidRDefault="00D103C4" w:rsidP="00D103C4">
      <w:pPr>
        <w:widowControl w:val="0"/>
        <w:spacing w:after="1"/>
        <w:jc w:val="both"/>
        <w:rPr>
          <w:sz w:val="28"/>
          <w:szCs w:val="28"/>
        </w:rPr>
      </w:pPr>
      <w:r>
        <w:rPr>
          <w:rFonts w:ascii="Times New Roman" w:hAnsi="Times New Roman"/>
          <w:sz w:val="28"/>
          <w:szCs w:val="28"/>
        </w:rPr>
        <w:t xml:space="preserve"> -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D103C4" w:rsidRDefault="00D103C4" w:rsidP="00D103C4">
      <w:pPr>
        <w:widowControl w:val="0"/>
        <w:tabs>
          <w:tab w:val="left" w:pos="9356"/>
        </w:tabs>
        <w:spacing w:after="1"/>
        <w:jc w:val="both"/>
        <w:rPr>
          <w:sz w:val="28"/>
          <w:szCs w:val="28"/>
        </w:rPr>
      </w:pPr>
      <w:r>
        <w:rPr>
          <w:rFonts w:ascii="Times New Roman" w:hAnsi="Times New Roman"/>
          <w:sz w:val="28"/>
          <w:szCs w:val="28"/>
        </w:rPr>
        <w:t xml:space="preserve"> задачами настоящей проверки являются: </w:t>
      </w: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spacing w:after="1"/>
        <w:jc w:val="both"/>
        <w:rPr>
          <w:sz w:val="28"/>
          <w:szCs w:val="28"/>
        </w:rPr>
      </w:pPr>
      <w:r>
        <w:rPr>
          <w:rFonts w:ascii="Times New Roman" w:hAnsi="Times New Roman"/>
          <w:sz w:val="28"/>
          <w:szCs w:val="28"/>
        </w:rPr>
        <w:t xml:space="preserve"> 7. Предметом настоящей проверки является (отметить </w:t>
      </w:r>
      <w:proofErr w:type="gramStart"/>
      <w:r>
        <w:rPr>
          <w:rFonts w:ascii="Times New Roman" w:hAnsi="Times New Roman"/>
          <w:sz w:val="28"/>
          <w:szCs w:val="28"/>
        </w:rPr>
        <w:t>нужное</w:t>
      </w:r>
      <w:proofErr w:type="gramEnd"/>
      <w:r>
        <w:rPr>
          <w:rFonts w:ascii="Times New Roman" w:hAnsi="Times New Roman"/>
          <w:sz w:val="28"/>
          <w:szCs w:val="28"/>
        </w:rPr>
        <w:t>):</w:t>
      </w:r>
    </w:p>
    <w:p w:rsidR="00D103C4" w:rsidRDefault="00D103C4" w:rsidP="00D103C4">
      <w:pPr>
        <w:widowControl w:val="0"/>
        <w:spacing w:after="1"/>
        <w:jc w:val="both"/>
        <w:rPr>
          <w:sz w:val="28"/>
          <w:szCs w:val="28"/>
        </w:rPr>
      </w:pPr>
      <w:r>
        <w:rPr>
          <w:rFonts w:ascii="Times New Roman" w:hAnsi="Times New Roman"/>
          <w:sz w:val="28"/>
          <w:szCs w:val="28"/>
        </w:rPr>
        <w:t xml:space="preserve"> Соблюдение обязательных требований и (или) требований, установленных муниципальными правовыми актами;</w:t>
      </w:r>
    </w:p>
    <w:p w:rsidR="00D103C4" w:rsidRDefault="00D103C4" w:rsidP="00D103C4">
      <w:pPr>
        <w:widowControl w:val="0"/>
        <w:spacing w:after="1"/>
        <w:jc w:val="both"/>
        <w:rPr>
          <w:sz w:val="28"/>
          <w:szCs w:val="28"/>
        </w:rPr>
      </w:pPr>
      <w:r>
        <w:rPr>
          <w:rFonts w:ascii="Times New Roman" w:hAnsi="Times New Roman"/>
          <w:sz w:val="28"/>
          <w:szCs w:val="28"/>
        </w:rPr>
        <w:t xml:space="preserve"> выполнение предписаний органов государственного контроля (надзора), органов муниципального контроля.</w:t>
      </w:r>
    </w:p>
    <w:p w:rsidR="00D103C4" w:rsidRDefault="00D103C4" w:rsidP="00D103C4">
      <w:pPr>
        <w:widowControl w:val="0"/>
        <w:tabs>
          <w:tab w:val="left" w:pos="9356"/>
        </w:tabs>
        <w:spacing w:after="1"/>
        <w:jc w:val="both"/>
        <w:rPr>
          <w:sz w:val="28"/>
          <w:szCs w:val="28"/>
        </w:rPr>
      </w:pPr>
      <w:r>
        <w:rPr>
          <w:rFonts w:ascii="Times New Roman" w:hAnsi="Times New Roman"/>
          <w:sz w:val="28"/>
          <w:szCs w:val="28"/>
        </w:rPr>
        <w:t xml:space="preserve"> 8. Срок проведения проверки: </w:t>
      </w:r>
      <w:r>
        <w:rPr>
          <w:rFonts w:ascii="Times New Roman" w:hAnsi="Times New Roman"/>
          <w:sz w:val="28"/>
          <w:szCs w:val="28"/>
          <w:u w:val="single"/>
        </w:rPr>
        <w:tab/>
      </w:r>
    </w:p>
    <w:p w:rsidR="00D103C4" w:rsidRDefault="00D103C4" w:rsidP="00D103C4">
      <w:pPr>
        <w:widowControl w:val="0"/>
        <w:spacing w:after="1"/>
        <w:jc w:val="both"/>
        <w:rPr>
          <w:sz w:val="28"/>
          <w:szCs w:val="28"/>
        </w:rPr>
      </w:pPr>
      <w:r>
        <w:rPr>
          <w:rFonts w:ascii="Times New Roman" w:hAnsi="Times New Roman"/>
          <w:sz w:val="28"/>
          <w:szCs w:val="28"/>
        </w:rPr>
        <w:t xml:space="preserve"> К проведению проверки приступить с "__" __________ 20__ года.</w:t>
      </w:r>
    </w:p>
    <w:p w:rsidR="00D103C4" w:rsidRDefault="00D103C4" w:rsidP="00D103C4">
      <w:pPr>
        <w:widowControl w:val="0"/>
        <w:spacing w:after="1"/>
        <w:jc w:val="both"/>
        <w:rPr>
          <w:sz w:val="28"/>
          <w:szCs w:val="28"/>
        </w:rPr>
      </w:pPr>
      <w:r>
        <w:rPr>
          <w:rFonts w:ascii="Times New Roman" w:hAnsi="Times New Roman"/>
          <w:sz w:val="28"/>
          <w:szCs w:val="28"/>
        </w:rPr>
        <w:t xml:space="preserve"> Проверку окончить не позднее "__" _____________ 20__ года.</w:t>
      </w:r>
    </w:p>
    <w:p w:rsidR="00D103C4" w:rsidRDefault="00D103C4" w:rsidP="00D103C4">
      <w:pPr>
        <w:widowControl w:val="0"/>
        <w:tabs>
          <w:tab w:val="left" w:pos="9356"/>
        </w:tabs>
        <w:spacing w:after="1"/>
        <w:jc w:val="both"/>
        <w:rPr>
          <w:sz w:val="28"/>
          <w:szCs w:val="28"/>
        </w:rPr>
      </w:pPr>
      <w:r>
        <w:rPr>
          <w:rFonts w:ascii="Times New Roman" w:hAnsi="Times New Roman"/>
          <w:sz w:val="28"/>
          <w:szCs w:val="28"/>
        </w:rPr>
        <w:t xml:space="preserve"> 10. Правовые основания проведения проверки: </w:t>
      </w: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spacing w:after="1"/>
        <w:jc w:val="center"/>
        <w:rPr>
          <w:sz w:val="28"/>
          <w:szCs w:val="28"/>
        </w:rPr>
      </w:pPr>
      <w:r>
        <w:rPr>
          <w:rFonts w:ascii="Times New Roman" w:hAnsi="Times New Roman"/>
          <w:sz w:val="28"/>
          <w:szCs w:val="28"/>
        </w:rPr>
        <w:t>(ссылка на положения нормативного правового акта, в соответствии с которым осуществляется проверка)</w:t>
      </w:r>
    </w:p>
    <w:p w:rsidR="00D103C4" w:rsidRDefault="00D103C4" w:rsidP="00D103C4">
      <w:pPr>
        <w:widowControl w:val="0"/>
        <w:spacing w:after="1"/>
        <w:jc w:val="both"/>
        <w:rPr>
          <w:sz w:val="28"/>
          <w:szCs w:val="28"/>
        </w:rPr>
      </w:pPr>
      <w:r>
        <w:rPr>
          <w:rFonts w:ascii="Times New Roman" w:hAnsi="Times New Roman"/>
          <w:sz w:val="28"/>
          <w:szCs w:val="28"/>
        </w:rPr>
        <w:t xml:space="preserve"> 9. Обязательные требования и (или) требования, установленные муниципальными правовыми актами, подлежащие проверке</w:t>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spacing w:after="1"/>
        <w:jc w:val="both"/>
        <w:rPr>
          <w:sz w:val="28"/>
          <w:szCs w:val="28"/>
        </w:rPr>
      </w:pPr>
      <w:r>
        <w:rPr>
          <w:rFonts w:ascii="Times New Roman" w:hAnsi="Times New Roman"/>
          <w:sz w:val="28"/>
          <w:szCs w:val="28"/>
        </w:rPr>
        <w:t xml:space="preserve"> 10.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D103C4" w:rsidRDefault="00D103C4" w:rsidP="00D103C4">
      <w:pPr>
        <w:widowControl w:val="0"/>
        <w:tabs>
          <w:tab w:val="left" w:pos="9356"/>
        </w:tabs>
        <w:spacing w:after="1"/>
        <w:jc w:val="both"/>
        <w:rPr>
          <w:sz w:val="28"/>
          <w:szCs w:val="28"/>
        </w:rPr>
      </w:pPr>
      <w:r>
        <w:rPr>
          <w:rFonts w:ascii="Times New Roman" w:hAnsi="Times New Roman"/>
          <w:sz w:val="28"/>
          <w:szCs w:val="28"/>
        </w:rPr>
        <w:t xml:space="preserve">1) </w:t>
      </w: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rPr>
        <w:t xml:space="preserve">2) </w:t>
      </w: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rPr>
        <w:t xml:space="preserve">3) </w:t>
      </w:r>
      <w:r>
        <w:rPr>
          <w:rFonts w:ascii="Times New Roman" w:hAnsi="Times New Roman"/>
          <w:sz w:val="28"/>
          <w:szCs w:val="28"/>
          <w:u w:val="single"/>
        </w:rPr>
        <w:tab/>
      </w:r>
    </w:p>
    <w:p w:rsidR="00D103C4" w:rsidRDefault="00D103C4" w:rsidP="00D103C4">
      <w:pPr>
        <w:widowControl w:val="0"/>
        <w:spacing w:after="1"/>
        <w:jc w:val="both"/>
        <w:rPr>
          <w:sz w:val="28"/>
          <w:szCs w:val="28"/>
        </w:rPr>
      </w:pPr>
      <w:r>
        <w:rPr>
          <w:rFonts w:ascii="Times New Roman" w:hAnsi="Times New Roman"/>
          <w:sz w:val="28"/>
          <w:szCs w:val="28"/>
        </w:rPr>
        <w:t xml:space="preserve"> 11. Перечень положений об осуществлении государственного контроля (надзора) и 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spacing w:after="1"/>
        <w:jc w:val="center"/>
        <w:rPr>
          <w:sz w:val="28"/>
          <w:szCs w:val="28"/>
        </w:rPr>
      </w:pPr>
      <w:r>
        <w:rPr>
          <w:rFonts w:ascii="Times New Roman" w:hAnsi="Times New Roman"/>
          <w:sz w:val="28"/>
          <w:szCs w:val="28"/>
        </w:rPr>
        <w:lastRenderedPageBreak/>
        <w:t>(с указанием наименований, номеров и дат их принятия)</w:t>
      </w:r>
    </w:p>
    <w:p w:rsidR="00D103C4" w:rsidRDefault="00D103C4" w:rsidP="00D103C4">
      <w:pPr>
        <w:widowControl w:val="0"/>
        <w:spacing w:after="1"/>
        <w:jc w:val="both"/>
        <w:rPr>
          <w:sz w:val="28"/>
          <w:szCs w:val="28"/>
        </w:rPr>
      </w:pPr>
      <w:r>
        <w:rPr>
          <w:rFonts w:ascii="Times New Roman" w:hAnsi="Times New Roman"/>
          <w:sz w:val="28"/>
          <w:szCs w:val="28"/>
        </w:rPr>
        <w:t xml:space="preserve"> 12.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spacing w:after="1"/>
        <w:jc w:val="both"/>
        <w:rPr>
          <w:rFonts w:ascii="Times New Roman" w:hAnsi="Times New Roman"/>
          <w:sz w:val="28"/>
          <w:szCs w:val="28"/>
          <w:u w:val="single"/>
        </w:rPr>
      </w:pPr>
    </w:p>
    <w:p w:rsidR="00D103C4" w:rsidRDefault="00D103C4" w:rsidP="00D103C4">
      <w:pPr>
        <w:widowControl w:val="0"/>
        <w:spacing w:after="1"/>
        <w:jc w:val="both"/>
        <w:rPr>
          <w:sz w:val="28"/>
          <w:szCs w:val="28"/>
        </w:rPr>
      </w:pPr>
      <w:r>
        <w:rPr>
          <w:rFonts w:ascii="Times New Roman" w:hAnsi="Times New Roman"/>
          <w:sz w:val="28"/>
          <w:szCs w:val="28"/>
        </w:rPr>
        <w:t>_______________________________________</w:t>
      </w:r>
    </w:p>
    <w:p w:rsidR="00D103C4" w:rsidRDefault="00D103C4" w:rsidP="00D103C4">
      <w:pPr>
        <w:widowControl w:val="0"/>
        <w:spacing w:after="1"/>
        <w:jc w:val="both"/>
        <w:rPr>
          <w:sz w:val="28"/>
          <w:szCs w:val="28"/>
        </w:rPr>
      </w:pPr>
      <w:r>
        <w:rPr>
          <w:rFonts w:ascii="Times New Roman" w:hAnsi="Times New Roman"/>
          <w:sz w:val="28"/>
          <w:szCs w:val="28"/>
        </w:rPr>
        <w:t>_______________________________________</w:t>
      </w:r>
    </w:p>
    <w:p w:rsidR="00D103C4" w:rsidRDefault="00D103C4" w:rsidP="00D103C4">
      <w:pPr>
        <w:widowControl w:val="0"/>
        <w:spacing w:after="1"/>
        <w:ind w:right="4822"/>
        <w:jc w:val="center"/>
        <w:rPr>
          <w:sz w:val="24"/>
        </w:rPr>
      </w:pPr>
      <w:proofErr w:type="gramStart"/>
      <w:r>
        <w:rPr>
          <w:rFonts w:ascii="Times New Roman" w:hAnsi="Times New Roman"/>
          <w:sz w:val="24"/>
        </w:rPr>
        <w:t>(должность, фамилия, инициалы руководителя,</w:t>
      </w:r>
      <w:proofErr w:type="gramEnd"/>
    </w:p>
    <w:p w:rsidR="00D103C4" w:rsidRDefault="00D103C4" w:rsidP="00D103C4">
      <w:pPr>
        <w:widowControl w:val="0"/>
        <w:spacing w:after="1"/>
        <w:ind w:right="4822"/>
        <w:jc w:val="center"/>
        <w:rPr>
          <w:sz w:val="24"/>
        </w:rPr>
      </w:pPr>
      <w:r>
        <w:rPr>
          <w:rFonts w:ascii="Times New Roman" w:hAnsi="Times New Roman"/>
          <w:sz w:val="24"/>
        </w:rPr>
        <w:t>заместителя руководителя органа государственного контроля</w:t>
      </w:r>
    </w:p>
    <w:p w:rsidR="00D103C4" w:rsidRDefault="00D103C4" w:rsidP="00D103C4">
      <w:pPr>
        <w:widowControl w:val="0"/>
        <w:spacing w:after="1"/>
        <w:ind w:right="4822"/>
        <w:jc w:val="center"/>
        <w:rPr>
          <w:sz w:val="24"/>
        </w:rPr>
      </w:pPr>
      <w:r>
        <w:rPr>
          <w:rFonts w:ascii="Times New Roman" w:hAnsi="Times New Roman"/>
          <w:sz w:val="24"/>
        </w:rPr>
        <w:t>(надзора), органа муниципального контроля,</w:t>
      </w:r>
    </w:p>
    <w:p w:rsidR="00D103C4" w:rsidRDefault="00D103C4" w:rsidP="00D103C4">
      <w:pPr>
        <w:widowControl w:val="0"/>
        <w:spacing w:after="1"/>
        <w:ind w:right="4822"/>
        <w:jc w:val="center"/>
        <w:rPr>
          <w:sz w:val="24"/>
        </w:rPr>
      </w:pPr>
      <w:proofErr w:type="gramStart"/>
      <w:r>
        <w:rPr>
          <w:rFonts w:ascii="Times New Roman" w:hAnsi="Times New Roman"/>
          <w:sz w:val="24"/>
        </w:rPr>
        <w:t>издавшего</w:t>
      </w:r>
      <w:proofErr w:type="gramEnd"/>
      <w:r>
        <w:rPr>
          <w:rFonts w:ascii="Times New Roman" w:hAnsi="Times New Roman"/>
          <w:sz w:val="24"/>
        </w:rPr>
        <w:t xml:space="preserve"> распоряжение или приказ о проведении проверки)</w:t>
      </w:r>
    </w:p>
    <w:p w:rsidR="00D103C4" w:rsidRDefault="00D103C4" w:rsidP="00D103C4">
      <w:pPr>
        <w:widowControl w:val="0"/>
        <w:spacing w:after="1"/>
        <w:jc w:val="both"/>
        <w:rPr>
          <w:rFonts w:ascii="Times New Roman" w:hAnsi="Times New Roman"/>
          <w:sz w:val="24"/>
        </w:rPr>
      </w:pPr>
    </w:p>
    <w:p w:rsidR="00D103C4" w:rsidRDefault="00D103C4" w:rsidP="00D103C4">
      <w:pPr>
        <w:widowControl w:val="0"/>
        <w:spacing w:after="1"/>
        <w:jc w:val="both"/>
        <w:rPr>
          <w:sz w:val="28"/>
          <w:szCs w:val="28"/>
        </w:rPr>
      </w:pPr>
      <w:r>
        <w:rPr>
          <w:rFonts w:ascii="Times New Roman" w:hAnsi="Times New Roman"/>
          <w:sz w:val="28"/>
          <w:szCs w:val="28"/>
        </w:rPr>
        <w:t xml:space="preserve"> _____________________________________</w:t>
      </w:r>
    </w:p>
    <w:p w:rsidR="00D103C4" w:rsidRDefault="00D103C4" w:rsidP="00D103C4">
      <w:pPr>
        <w:widowControl w:val="0"/>
        <w:spacing w:after="1"/>
        <w:jc w:val="both"/>
        <w:rPr>
          <w:sz w:val="28"/>
          <w:szCs w:val="28"/>
        </w:rPr>
      </w:pPr>
      <w:r>
        <w:rPr>
          <w:rFonts w:ascii="Times New Roman" w:hAnsi="Times New Roman"/>
          <w:sz w:val="28"/>
          <w:szCs w:val="28"/>
        </w:rPr>
        <w:t xml:space="preserve"> (подпись, заверенная печатью)</w:t>
      </w:r>
    </w:p>
    <w:p w:rsidR="00D103C4" w:rsidRDefault="00D103C4" w:rsidP="00D103C4">
      <w:pPr>
        <w:widowControl w:val="0"/>
        <w:spacing w:after="1"/>
        <w:jc w:val="both"/>
        <w:rPr>
          <w:rFonts w:ascii="Times New Roman" w:hAnsi="Times New Roman"/>
          <w:sz w:val="28"/>
          <w:szCs w:val="28"/>
        </w:rPr>
      </w:pP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tabs>
          <w:tab w:val="left" w:pos="9356"/>
        </w:tabs>
        <w:spacing w:after="1"/>
        <w:jc w:val="both"/>
        <w:rPr>
          <w:sz w:val="28"/>
          <w:szCs w:val="28"/>
        </w:rPr>
      </w:pPr>
      <w:r>
        <w:rPr>
          <w:rFonts w:ascii="Times New Roman" w:hAnsi="Times New Roman"/>
          <w:sz w:val="28"/>
          <w:szCs w:val="28"/>
          <w:u w:val="single"/>
        </w:rPr>
        <w:tab/>
      </w:r>
    </w:p>
    <w:p w:rsidR="00D103C4" w:rsidRDefault="00D103C4" w:rsidP="00D103C4">
      <w:pPr>
        <w:widowControl w:val="0"/>
        <w:spacing w:after="1"/>
        <w:jc w:val="center"/>
        <w:rPr>
          <w:sz w:val="28"/>
          <w:szCs w:val="28"/>
        </w:rPr>
      </w:pPr>
      <w:proofErr w:type="gramStart"/>
      <w:r>
        <w:rPr>
          <w:rFonts w:ascii="Times New Roman" w:hAnsi="Times New Roman"/>
          <w:sz w:val="28"/>
          <w:szCs w:val="28"/>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D103C4" w:rsidRDefault="00D103C4" w:rsidP="00D103C4">
      <w:pPr>
        <w:spacing w:after="160"/>
        <w:contextualSpacing/>
        <w:jc w:val="both"/>
        <w:rPr>
          <w:rFonts w:ascii="Times New Roman" w:hAnsi="Times New Roman"/>
          <w:sz w:val="28"/>
          <w:szCs w:val="28"/>
          <w:lang w:eastAsia="en-US"/>
        </w:rPr>
      </w:pPr>
    </w:p>
    <w:p w:rsidR="00D103C4" w:rsidRPr="00AA1F40" w:rsidRDefault="00D103C4" w:rsidP="00D103C4">
      <w:pPr>
        <w:widowControl w:val="0"/>
        <w:shd w:val="clear" w:color="auto" w:fill="FFFFFF"/>
        <w:tabs>
          <w:tab w:val="left" w:pos="4589"/>
        </w:tabs>
        <w:spacing w:after="0"/>
        <w:ind w:right="-139" w:hanging="142"/>
        <w:jc w:val="right"/>
        <w:rPr>
          <w:sz w:val="18"/>
          <w:szCs w:val="18"/>
        </w:rPr>
        <w:sectPr w:rsidR="00D103C4" w:rsidRPr="00AA1F40" w:rsidSect="00DE1915">
          <w:headerReference w:type="even" r:id="rId41"/>
          <w:headerReference w:type="default" r:id="rId42"/>
          <w:headerReference w:type="first" r:id="rId43"/>
          <w:pgSz w:w="11907" w:h="16840" w:code="9"/>
          <w:pgMar w:top="17" w:right="851" w:bottom="1134" w:left="993" w:header="709" w:footer="720" w:gutter="0"/>
          <w:cols w:space="720"/>
          <w:titlePg/>
          <w:docGrid w:linePitch="360"/>
        </w:sectPr>
      </w:pPr>
      <w:r>
        <w:rPr>
          <w:rFonts w:ascii="Times New Roman" w:hAnsi="Times New Roman" w:cs="Times New Roman"/>
          <w:i/>
        </w:rPr>
        <w:t xml:space="preserve">                                                                                                                                                                                                                                                                                                                                                                                                                                                                                                                                                                                                                                                                                                                                                                                                                                                                                                                                                                                                                                                                                                                                                                                                                                                                                                                                                                                                                                                                                                                                                                                                                                                                                                                                                                                                                                                                                                                                                                                                                                                                                                                                                                                                                                                                                                                                                                                                                                                                                                                                                                                                                                                                                                                                                                                                                                                                                                                                                                                                                                                                                                                                                                                                                                                                                                                                                                                                                                                                                                                                                                                                                                                                                                                                                                                                                                                                                                                                                                                                                                                                                                                                                                                                                                                                                                                                                                                                                                                                                                                                                                                                                                                                                                                                                                                                                                                                                                                                                                                                                                                                                                                                                                                                                                                                                                                                                                                                                                                                                                                                                                                                                                                                                                                                                                                                                                                                                                                                                                                                                                                                                                                                                                                                                                                                                                                                                                                                                                                                                                                                                                                                                                                                                                                                                                                                                                                                                                                                                                                                                                                                                                                                                                                                                                                                                                                                                                                                                                                                                                                                                                                                                                                                                                                                                                                                                                                                                                                                                                                                                                                                                                                                                                                                                                                                                                                                                                                                                                                                                                                                                                                                                                                                                                                                                                                                                                                                                                                                                                                                                                                                                                                                                                                                                                                                                                                                                                                                                                                                                                                                                                                                                                                                                                                                                                                                                                                                                                                                                                                                                                                                                                                                                                                                                                                                                                                                                                                                                                                                                                                                                                                                                                                                                                                                                                                                                                                                                                                                                                                                                                                                                                                                                                                                                                                                                                                                                                                                                                                                                                                                                                                                                                                                                                                                                                                                                                                                                                                                                                                                                                                                                                                                                                                                                                                                                                                                                                                                                                                                                                                                                                                                                                                                                                                                                                                                                                                                                                                                                                                                                                                                                                                                                                                                                                                                                                                                                                                                                                                                                                                                                                                                                                                                                                                                                                                                                                                                                                                                                                                                                                                                                                                                                                                                                                                                                                                                                                                                                                                                                                                                                                                                                                                                                                                                                                                                                                                                                                                                                                                                                                                                                                                                                                                                                                                                                                                                                                                                                                                                                                                                                                                                                                                                                                                                                                                                                                                                                                                                                                                                                                                                                                                                                                                                                                                                                                                                                                                                                                                                                                                                                                                                                                                                                                                                                                                                                                                                                                                                                                                                                                                                                                                                                                                                                                                                                                                                                                                                                                                                                                                                                                                                                                                                                                                                                                                                                                                                                                                                                                                                                                                                                                                                                                                                                                                                                                                                                                                                                                                                                                                                                                                                                                                                                                                                                                                                                                                                                                                                                                                                                                                                                                                                                                                                                                                                                                                                                                                                                                                                                                                                                                                                                                                                                                                                                                                                                                                                                                                                                                                                                                                                                                                                                                                                                                                                                                                                                                                                                                                                                                                                                                                                                                                                                                                                                                                                                                                                                                                                                                                                                                                                                                                                                                                                                                                                                                                                                                                                                                                                                                                                                                                                                                                                                                                                                                                                                                                                                                                                                                                                                                                                                                                                                                                                                                                                                                                                                                                                                                                                                                                                                                                                                                                                                                                                                                                                                                                                                                                                                                                                                                                                                                                                                                                                                                                                                                                                                                                                                                                                                                                                                                                                                                                                                                                                                                                                                                                                                                                                                                                                                                                                                                                                                                                                                                                                                                                                                                                                                                                                                                                                                                                                                                                                                                                                                                                                                                                                                                                                                                                                                                                                                                                                                                                                                                                                                                                                                                                                                                                                                                                                                                                                                                                                                                                                                                                                                                                                                                                                                                                                                                                                                                                                                                                                                                                                                                                                                                                                                                                                                                                                                                                                                                                                                                                                                                                                                                                                                                                                                                                                                                                                                                                                                                                                                                                                                                                                                                                                                                                                                                                                                                                                                                                                                                                                                                                                                                                                                                                                                                                                                                                                                                                                                                                                                                                                                                                                                                                                                                                                                                                                                                                                                                                                                                                                                                                                                                                                                                                                                                                                                                                                                                                                                                                                                                                                                                                                                                                                                                                                                                                                                                                                                                                                                                                                                                                                                                                                                                                                                                                                                                                                                                                                                                                                                                                                                                                                                                                                                                                                                                                                                                                                                                                                                                                                                                                                                                                                                                                                                                                                                                                                                                                                                                                                                                                                                                                                                                                                                                                                                                                                                                                                                                                                                                                                                                                                                                                                                                                                                                                                                                                                                                                                                                                                                                                                                                                                                                                                                                                                                                                                                                                                                                                                                                                                                                                                                                                                                                                                                                                                                                                                                                                                                                                                                                                                                                                                                                                                                                                                                                                                                                                                                                                                                                                                                                                                                                                                                                                                                                                                                                                                                                                                                                                                                                                                                                                                                                                                                                                                                                                                                                                                                                                                                                                                                                                                                                                                                                                                                                                                                                                                                                                                                                                                                                                                                                                                                                                                                                                                                                                                                                                                                                                                                                                                                                                                                                                                                                                                                                                                                                                                                                                                                                                                                                                                                                                                                                                                                                                                                                                                                                                                                                                                                                                                                                                                                                                                                                                                                                                                                                                                                                                                                                                                                                                                                                                            </w:t>
      </w:r>
      <w:bookmarkStart w:id="4" w:name="RANGE!A1:H90"/>
    </w:p>
    <w:p w:rsidR="00D103C4" w:rsidRPr="00AA1F40" w:rsidRDefault="00D103C4" w:rsidP="00D103C4">
      <w:pPr>
        <w:widowControl w:val="0"/>
        <w:autoSpaceDE w:val="0"/>
        <w:spacing w:after="0" w:line="240" w:lineRule="auto"/>
        <w:jc w:val="right"/>
      </w:pPr>
      <w:r>
        <w:rPr>
          <w:rFonts w:ascii="Times New Roman" w:hAnsi="Times New Roman" w:cs="Times New Roman"/>
          <w:sz w:val="24"/>
          <w:szCs w:val="24"/>
        </w:rPr>
        <w:lastRenderedPageBreak/>
        <w:t>Приложение № 14</w:t>
      </w:r>
      <w:r w:rsidRPr="00AA1F40">
        <w:t xml:space="preserve"> </w:t>
      </w:r>
      <w:r w:rsidRPr="00AA1F40">
        <w:rPr>
          <w:rFonts w:ascii="Times New Roman" w:hAnsi="Times New Roman" w:cs="Times New Roman"/>
          <w:sz w:val="24"/>
          <w:szCs w:val="24"/>
        </w:rPr>
        <w:t>к Регламенту</w:t>
      </w:r>
      <w:r>
        <w:rPr>
          <w:rFonts w:ascii="Times New Roman" w:hAnsi="Times New Roman" w:cs="Times New Roman"/>
          <w:sz w:val="24"/>
          <w:szCs w:val="24"/>
        </w:rPr>
        <w:t xml:space="preserve">                                          </w:t>
      </w:r>
    </w:p>
    <w:p w:rsidR="00D103C4" w:rsidRDefault="00D103C4" w:rsidP="00D103C4">
      <w:pPr>
        <w:widowControl w:val="0"/>
        <w:spacing w:after="0"/>
        <w:jc w:val="center"/>
        <w:rPr>
          <w:rFonts w:ascii="Times New Roman" w:hAnsi="Times New Roman"/>
          <w:sz w:val="18"/>
          <w:szCs w:val="18"/>
        </w:rPr>
      </w:pPr>
      <w:r w:rsidRPr="00A52DF2">
        <w:rPr>
          <w:rFonts w:ascii="Times New Roman" w:hAnsi="Times New Roman"/>
          <w:sz w:val="18"/>
          <w:szCs w:val="18"/>
        </w:rPr>
        <w:t>Типовая форма проверочного листа</w:t>
      </w:r>
      <w:r>
        <w:rPr>
          <w:sz w:val="18"/>
          <w:szCs w:val="18"/>
        </w:rPr>
        <w:t xml:space="preserve"> </w:t>
      </w:r>
      <w:r w:rsidRPr="00A52DF2">
        <w:rPr>
          <w:rFonts w:ascii="Times New Roman" w:hAnsi="Times New Roman"/>
          <w:sz w:val="18"/>
          <w:szCs w:val="18"/>
        </w:rPr>
        <w:t>(списка контрольных вопросов), применяемого</w:t>
      </w:r>
      <w:r>
        <w:rPr>
          <w:sz w:val="18"/>
          <w:szCs w:val="18"/>
        </w:rPr>
        <w:t xml:space="preserve"> </w:t>
      </w:r>
      <w:r w:rsidRPr="00A52DF2">
        <w:rPr>
          <w:rFonts w:ascii="Times New Roman" w:hAnsi="Times New Roman"/>
          <w:sz w:val="18"/>
          <w:szCs w:val="18"/>
        </w:rPr>
        <w:t>при осуществлении муниципального земельного контроля</w:t>
      </w:r>
    </w:p>
    <w:p w:rsidR="00D103C4" w:rsidRPr="00A52DF2" w:rsidRDefault="00D103C4" w:rsidP="00D103C4">
      <w:pPr>
        <w:widowControl w:val="0"/>
        <w:spacing w:after="0"/>
        <w:jc w:val="center"/>
        <w:rPr>
          <w:sz w:val="18"/>
          <w:szCs w:val="18"/>
        </w:rPr>
      </w:pPr>
    </w:p>
    <w:tbl>
      <w:tblPr>
        <w:tblW w:w="1501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7"/>
        <w:gridCol w:w="1418"/>
        <w:gridCol w:w="7087"/>
        <w:gridCol w:w="1417"/>
        <w:gridCol w:w="1276"/>
        <w:gridCol w:w="993"/>
        <w:gridCol w:w="1133"/>
        <w:gridCol w:w="1135"/>
      </w:tblGrid>
      <w:tr w:rsidR="00D103C4" w:rsidRPr="00F74455" w:rsidTr="00D103C4">
        <w:trPr>
          <w:trHeight w:val="915"/>
        </w:trPr>
        <w:tc>
          <w:tcPr>
            <w:tcW w:w="557"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 </w:t>
            </w:r>
            <w:proofErr w:type="spellStart"/>
            <w:proofErr w:type="gramStart"/>
            <w:r w:rsidRPr="00F74455">
              <w:rPr>
                <w:rFonts w:ascii="Times New Roman" w:hAnsi="Times New Roman" w:cs="Times New Roman"/>
                <w:color w:val="000000"/>
                <w:sz w:val="18"/>
                <w:szCs w:val="18"/>
                <w:lang w:eastAsia="ru-RU"/>
              </w:rPr>
              <w:t>п</w:t>
            </w:r>
            <w:proofErr w:type="spellEnd"/>
            <w:proofErr w:type="gramEnd"/>
            <w:r w:rsidRPr="00F74455">
              <w:rPr>
                <w:rFonts w:ascii="Times New Roman" w:hAnsi="Times New Roman" w:cs="Times New Roman"/>
                <w:color w:val="000000"/>
                <w:sz w:val="18"/>
                <w:szCs w:val="18"/>
                <w:lang w:eastAsia="ru-RU"/>
              </w:rPr>
              <w:t>/</w:t>
            </w:r>
            <w:proofErr w:type="spellStart"/>
            <w:r w:rsidRPr="00F74455">
              <w:rPr>
                <w:rFonts w:ascii="Times New Roman" w:hAnsi="Times New Roman" w:cs="Times New Roman"/>
                <w:color w:val="000000"/>
                <w:sz w:val="18"/>
                <w:szCs w:val="18"/>
                <w:lang w:eastAsia="ru-RU"/>
              </w:rPr>
              <w:t>п</w:t>
            </w:r>
            <w:bookmarkEnd w:id="4"/>
            <w:proofErr w:type="spellEnd"/>
          </w:p>
        </w:tc>
        <w:tc>
          <w:tcPr>
            <w:tcW w:w="1418"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Раздел, объединяющий обязательные требования</w:t>
            </w:r>
          </w:p>
        </w:tc>
        <w:tc>
          <w:tcPr>
            <w:tcW w:w="7087"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Перечень обязательных требований</w:t>
            </w:r>
          </w:p>
        </w:tc>
        <w:tc>
          <w:tcPr>
            <w:tcW w:w="1417"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Реквизиты нормативных правовых актов, с указанием их структурных единиц, устанавливающих обязательные требования</w:t>
            </w:r>
          </w:p>
        </w:tc>
        <w:tc>
          <w:tcPr>
            <w:tcW w:w="1276"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Краткое обозначение обязательного требования</w:t>
            </w:r>
          </w:p>
        </w:tc>
        <w:tc>
          <w:tcPr>
            <w:tcW w:w="993"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Наименование нарушения обязательного требования</w:t>
            </w:r>
          </w:p>
        </w:tc>
        <w:tc>
          <w:tcPr>
            <w:tcW w:w="1133"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Вид субъекта/объекта</w:t>
            </w:r>
          </w:p>
        </w:tc>
        <w:tc>
          <w:tcPr>
            <w:tcW w:w="1135"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Статья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 /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МО</w:t>
            </w:r>
          </w:p>
        </w:tc>
      </w:tr>
      <w:tr w:rsidR="00D103C4" w:rsidRPr="00F74455" w:rsidTr="00D103C4">
        <w:trPr>
          <w:trHeight w:val="31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r>
      <w:tr w:rsidR="00D103C4" w:rsidRPr="00F74455" w:rsidTr="00D103C4">
        <w:trPr>
          <w:trHeight w:val="315"/>
        </w:trPr>
        <w:tc>
          <w:tcPr>
            <w:tcW w:w="557"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w:t>
            </w:r>
          </w:p>
        </w:tc>
        <w:tc>
          <w:tcPr>
            <w:tcW w:w="1418"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w:t>
            </w:r>
          </w:p>
        </w:tc>
        <w:tc>
          <w:tcPr>
            <w:tcW w:w="7087"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3</w:t>
            </w:r>
          </w:p>
        </w:tc>
        <w:tc>
          <w:tcPr>
            <w:tcW w:w="1417"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4</w:t>
            </w:r>
          </w:p>
        </w:tc>
        <w:tc>
          <w:tcPr>
            <w:tcW w:w="1276"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5</w:t>
            </w:r>
          </w:p>
        </w:tc>
        <w:tc>
          <w:tcPr>
            <w:tcW w:w="993"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6</w:t>
            </w:r>
          </w:p>
        </w:tc>
        <w:tc>
          <w:tcPr>
            <w:tcW w:w="1133"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7</w:t>
            </w:r>
          </w:p>
        </w:tc>
        <w:tc>
          <w:tcPr>
            <w:tcW w:w="1135" w:type="dxa"/>
            <w:shd w:val="clear" w:color="auto" w:fill="auto"/>
            <w:vAlign w:val="center"/>
            <w:hideMark/>
          </w:tcPr>
          <w:p w:rsidR="00D103C4" w:rsidRPr="00F74455" w:rsidRDefault="00D103C4" w:rsidP="00D103C4">
            <w:pPr>
              <w:suppressAutoHyphens w:val="0"/>
              <w:spacing w:after="0" w:line="240" w:lineRule="auto"/>
              <w:jc w:val="center"/>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8</w:t>
            </w:r>
          </w:p>
        </w:tc>
      </w:tr>
      <w:tr w:rsidR="00D103C4" w:rsidRPr="00F74455" w:rsidTr="00D103C4">
        <w:trPr>
          <w:trHeight w:val="586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Проверка границ земельного участка</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Статья 262 ГК РФ. Земельные участки общего пользования. Доступ на земельный участок </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 xml:space="preserve">Статья 7.1. </w:t>
            </w:r>
            <w:proofErr w:type="spellStart"/>
            <w:proofErr w:type="gram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Самовольное занятие земельного участка</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r w:rsidRPr="00F74455">
              <w:rPr>
                <w:rFonts w:ascii="Times New Roman" w:hAnsi="Times New Roman" w:cs="Times New Roman"/>
                <w:color w:val="000000"/>
                <w:sz w:val="18"/>
                <w:szCs w:val="18"/>
                <w:lang w:eastAsia="ru-RU"/>
              </w:rPr>
              <w:b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w:t>
            </w:r>
            <w:proofErr w:type="gramEnd"/>
            <w:r w:rsidRPr="00F74455">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w:t>
            </w:r>
            <w:proofErr w:type="gramEnd"/>
            <w:r w:rsidRPr="00F74455">
              <w:rPr>
                <w:rFonts w:ascii="Times New Roman" w:hAnsi="Times New Roman" w:cs="Times New Roman"/>
                <w:color w:val="000000"/>
                <w:sz w:val="18"/>
                <w:szCs w:val="18"/>
                <w:lang w:eastAsia="ru-RU"/>
              </w:rPr>
              <w:t xml:space="preserve"> на должностных лиц - от двадцати тысяч до пятидесяти тысяч рублей; на юридических лиц - от ста тысяч до двухсот тысяч рублей.</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имеет обозначение на местности (забор, колышки, строительная лента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всех ВРИ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r>
      <w:tr w:rsidR="00D103C4" w:rsidRPr="00F74455" w:rsidTr="00D103C4">
        <w:trPr>
          <w:trHeight w:val="5865"/>
        </w:trPr>
        <w:tc>
          <w:tcPr>
            <w:tcW w:w="557" w:type="dxa"/>
            <w:shd w:val="clear" w:color="auto" w:fill="auto"/>
            <w:noWrap/>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Проверка границ земельного участка</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Статья 262 ГК РФ. Земельные участки общего пользования. Доступ на земельный участок </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 xml:space="preserve">Статья 7.1. </w:t>
            </w:r>
            <w:proofErr w:type="spellStart"/>
            <w:proofErr w:type="gram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Самовольное занятие земельного участка</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r w:rsidRPr="00F74455">
              <w:rPr>
                <w:rFonts w:ascii="Times New Roman" w:hAnsi="Times New Roman" w:cs="Times New Roman"/>
                <w:color w:val="000000"/>
                <w:sz w:val="18"/>
                <w:szCs w:val="18"/>
                <w:lang w:eastAsia="ru-RU"/>
              </w:rPr>
              <w:b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w:t>
            </w:r>
            <w:proofErr w:type="gramEnd"/>
            <w:r w:rsidRPr="00F74455">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w:t>
            </w:r>
            <w:proofErr w:type="gramEnd"/>
            <w:r w:rsidRPr="00F74455">
              <w:rPr>
                <w:rFonts w:ascii="Times New Roman" w:hAnsi="Times New Roman" w:cs="Times New Roman"/>
                <w:color w:val="000000"/>
                <w:sz w:val="18"/>
                <w:szCs w:val="18"/>
                <w:lang w:eastAsia="ru-RU"/>
              </w:rPr>
              <w:t xml:space="preserve"> на должностных лиц - от двадцати тысяч до пятидесяти тысяч рублей; на юридических лиц - от ста тысяч до двухсот тысяч рублей.</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В ЕГРН присутствуют сведения о границах земельного участка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всех ВРИ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r>
      <w:tr w:rsidR="00D103C4" w:rsidRPr="00F74455" w:rsidTr="00D103C4">
        <w:trPr>
          <w:trHeight w:val="5865"/>
        </w:trPr>
        <w:tc>
          <w:tcPr>
            <w:tcW w:w="557" w:type="dxa"/>
            <w:shd w:val="clear" w:color="auto" w:fill="auto"/>
            <w:noWrap/>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Проверка границ земельного участка</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Статья 262 ГК РФ. Земельные участки общего пользования. Доступ на земельный участок </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 xml:space="preserve">Статья 7.1. </w:t>
            </w:r>
            <w:proofErr w:type="spellStart"/>
            <w:proofErr w:type="gram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Самовольное занятие земельного участка</w:t>
            </w:r>
            <w:r w:rsidRPr="00F74455">
              <w:rPr>
                <w:rFonts w:ascii="Times New Roman" w:hAnsi="Times New Roman" w:cs="Times New Roman"/>
                <w:color w:val="000000"/>
                <w:sz w:val="18"/>
                <w:szCs w:val="18"/>
                <w:lang w:eastAsia="ru-RU"/>
              </w:rPr>
              <w:br/>
            </w:r>
            <w:r w:rsidRPr="00F74455">
              <w:rPr>
                <w:rFonts w:ascii="Times New Roman" w:hAnsi="Times New Roman" w:cs="Times New Roman"/>
                <w:color w:val="000000"/>
                <w:sz w:val="18"/>
                <w:szCs w:val="18"/>
                <w:lang w:eastAsia="ru-RU"/>
              </w:rPr>
              <w:br/>
              <w:t>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r w:rsidRPr="00F74455">
              <w:rPr>
                <w:rFonts w:ascii="Times New Roman" w:hAnsi="Times New Roman" w:cs="Times New Roman"/>
                <w:color w:val="000000"/>
                <w:sz w:val="18"/>
                <w:szCs w:val="18"/>
                <w:lang w:eastAsia="ru-RU"/>
              </w:rPr>
              <w:b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w:t>
            </w:r>
            <w:proofErr w:type="gramEnd"/>
            <w:r w:rsidRPr="00F74455">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w:t>
            </w:r>
            <w:proofErr w:type="gramEnd"/>
            <w:r w:rsidRPr="00F74455">
              <w:rPr>
                <w:rFonts w:ascii="Times New Roman" w:hAnsi="Times New Roman" w:cs="Times New Roman"/>
                <w:color w:val="000000"/>
                <w:sz w:val="18"/>
                <w:szCs w:val="18"/>
                <w:lang w:eastAsia="ru-RU"/>
              </w:rPr>
              <w:t xml:space="preserve"> на должностных лиц - от двадцати тысяч до пятидесяти тысяч рублей; на юридических лиц - от ста тысяч до двухсот тысяч рублей.</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Местоположение ограждения земельного участка визуально соответствует данным о границах, внесенных в ЕГРН (Публичной кадастровой карте)</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Самовольное занятие земельного участка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всех ВРИ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Статья 7.1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586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Проверка объектов на земельном участке</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Статья 262 ГК РФ. Земельные участки общего пользования. Доступ на земельный участок </w:t>
            </w:r>
            <w:r w:rsidRPr="00F74455">
              <w:rPr>
                <w:rFonts w:ascii="Times New Roman" w:hAnsi="Times New Roman" w:cs="Times New Roman"/>
                <w:color w:val="000000"/>
                <w:sz w:val="18"/>
                <w:szCs w:val="18"/>
                <w:lang w:eastAsia="ru-RU"/>
              </w:rPr>
              <w:br w:type="page"/>
            </w:r>
            <w:r w:rsidRPr="00F74455">
              <w:rPr>
                <w:rFonts w:ascii="Times New Roman" w:hAnsi="Times New Roman" w:cs="Times New Roman"/>
                <w:color w:val="000000"/>
                <w:sz w:val="18"/>
                <w:szCs w:val="18"/>
                <w:lang w:eastAsia="ru-RU"/>
              </w:rPr>
              <w:br w:type="page"/>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r w:rsidRPr="00F74455">
              <w:rPr>
                <w:rFonts w:ascii="Times New Roman" w:hAnsi="Times New Roman" w:cs="Times New Roman"/>
                <w:color w:val="000000"/>
                <w:sz w:val="18"/>
                <w:szCs w:val="18"/>
                <w:lang w:eastAsia="ru-RU"/>
              </w:rPr>
              <w:br w:type="page"/>
            </w:r>
            <w:r w:rsidRPr="00F74455">
              <w:rPr>
                <w:rFonts w:ascii="Times New Roman" w:hAnsi="Times New Roman" w:cs="Times New Roman"/>
                <w:color w:val="000000"/>
                <w:sz w:val="18"/>
                <w:szCs w:val="18"/>
                <w:lang w:eastAsia="ru-RU"/>
              </w:rPr>
              <w:br w:type="page"/>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r w:rsidRPr="00F74455">
              <w:rPr>
                <w:rFonts w:ascii="Times New Roman" w:hAnsi="Times New Roman" w:cs="Times New Roman"/>
                <w:color w:val="000000"/>
                <w:sz w:val="18"/>
                <w:szCs w:val="18"/>
                <w:lang w:eastAsia="ru-RU"/>
              </w:rPr>
              <w:br w:type="page"/>
            </w:r>
            <w:r w:rsidRPr="00F74455">
              <w:rPr>
                <w:rFonts w:ascii="Times New Roman" w:hAnsi="Times New Roman" w:cs="Times New Roman"/>
                <w:color w:val="000000"/>
                <w:sz w:val="18"/>
                <w:szCs w:val="18"/>
                <w:lang w:eastAsia="ru-RU"/>
              </w:rPr>
              <w:br w:type="page"/>
              <w:t xml:space="preserve">Статья 7.1. </w:t>
            </w:r>
            <w:proofErr w:type="spellStart"/>
            <w:proofErr w:type="gram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Самовольное занятие земельного участка</w:t>
            </w:r>
            <w:r w:rsidRPr="00F74455">
              <w:rPr>
                <w:rFonts w:ascii="Times New Roman" w:hAnsi="Times New Roman" w:cs="Times New Roman"/>
                <w:color w:val="000000"/>
                <w:sz w:val="18"/>
                <w:szCs w:val="18"/>
                <w:lang w:eastAsia="ru-RU"/>
              </w:rPr>
              <w:br w:type="page"/>
            </w:r>
            <w:r w:rsidRPr="00F74455">
              <w:rPr>
                <w:rFonts w:ascii="Times New Roman" w:hAnsi="Times New Roman" w:cs="Times New Roman"/>
                <w:color w:val="000000"/>
                <w:sz w:val="18"/>
                <w:szCs w:val="18"/>
                <w:lang w:eastAsia="ru-RU"/>
              </w:rPr>
              <w:br w:type="page"/>
              <w:t>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r w:rsidRPr="00F74455">
              <w:rPr>
                <w:rFonts w:ascii="Times New Roman" w:hAnsi="Times New Roman" w:cs="Times New Roman"/>
                <w:color w:val="000000"/>
                <w:sz w:val="18"/>
                <w:szCs w:val="18"/>
                <w:lang w:eastAsia="ru-RU"/>
              </w:rPr>
              <w:br w:type="page"/>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w:t>
            </w:r>
            <w:proofErr w:type="gramEnd"/>
            <w:r w:rsidRPr="00F74455">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пяти тысяч до десяти тысяч рублей;</w:t>
            </w:r>
            <w:proofErr w:type="gramEnd"/>
            <w:r w:rsidRPr="00F74455">
              <w:rPr>
                <w:rFonts w:ascii="Times New Roman" w:hAnsi="Times New Roman" w:cs="Times New Roman"/>
                <w:color w:val="000000"/>
                <w:sz w:val="18"/>
                <w:szCs w:val="18"/>
                <w:lang w:eastAsia="ru-RU"/>
              </w:rPr>
              <w:t xml:space="preserve"> на должностных лиц - от двадцати тысяч до пятидесяти тысяч рублей; на юридических лиц - от ста тысяч до двухсот тысяч рублей.</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Объекты, расположенные на земельном участке, визуально расположены в установленных в ЕГРН границах земельного участка</w:t>
            </w:r>
            <w:r w:rsidRPr="00F74455">
              <w:rPr>
                <w:rFonts w:ascii="Times New Roman" w:hAnsi="Times New Roman" w:cs="Times New Roman"/>
                <w:b/>
                <w:bCs/>
                <w:color w:val="FF0000"/>
                <w:sz w:val="18"/>
                <w:szCs w:val="18"/>
                <w:lang w:eastAsia="ru-RU"/>
              </w:rPr>
              <w:t xml:space="preserve"> </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Самовольное занятие земельного участка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всех ВРИ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Статья 7.1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3.1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Имеются признаки выращивания с/</w:t>
            </w:r>
            <w:proofErr w:type="spellStart"/>
            <w:r w:rsidRPr="00F74455">
              <w:rPr>
                <w:rFonts w:ascii="Times New Roman" w:hAnsi="Times New Roman" w:cs="Times New Roman"/>
                <w:color w:val="000000"/>
                <w:sz w:val="18"/>
                <w:szCs w:val="18"/>
                <w:lang w:eastAsia="ru-RU"/>
              </w:rPr>
              <w:t>х</w:t>
            </w:r>
            <w:proofErr w:type="spellEnd"/>
            <w:r w:rsidRPr="00F74455">
              <w:rPr>
                <w:rFonts w:ascii="Times New Roman" w:hAnsi="Times New Roman" w:cs="Times New Roman"/>
                <w:color w:val="000000"/>
                <w:sz w:val="18"/>
                <w:szCs w:val="18"/>
                <w:lang w:eastAsia="ru-RU"/>
              </w:rPr>
              <w:t xml:space="preserve"> культур (вспахана земля, готова к посеву, имеются всходы или следы уборки)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Использование земельного участка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9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3.2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Отсутствует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снятие плодородного слоя почвы, земляные работы (разрытие почвы, канавы и котлованы, строительная техника)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порча земель</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ст.8.6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9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3.3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признаки неиспользования почвы (</w:t>
            </w:r>
            <w:proofErr w:type="spellStart"/>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из земель сельскохозяйственного назначения</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1135" w:type="dxa"/>
            <w:shd w:val="clear" w:color="auto" w:fill="auto"/>
            <w:noWrap/>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2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3.4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Производится засыпка рвов, траншей, ям, впадин, провалов грунта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рекультивации земель</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п.1 ст. 8.7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204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3.5</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Производится </w:t>
            </w:r>
            <w:proofErr w:type="spellStart"/>
            <w:r w:rsidRPr="00F74455">
              <w:rPr>
                <w:rFonts w:ascii="Times New Roman" w:hAnsi="Times New Roman" w:cs="Times New Roman"/>
                <w:color w:val="000000"/>
                <w:sz w:val="18"/>
                <w:szCs w:val="18"/>
                <w:lang w:eastAsia="ru-RU"/>
              </w:rPr>
              <w:t>кротование</w:t>
            </w:r>
            <w:proofErr w:type="spellEnd"/>
            <w:r w:rsidRPr="00F74455">
              <w:rPr>
                <w:rFonts w:ascii="Times New Roman" w:hAnsi="Times New Roman" w:cs="Times New Roman"/>
                <w:color w:val="000000"/>
                <w:sz w:val="18"/>
                <w:szCs w:val="18"/>
                <w:lang w:eastAsia="ru-RU"/>
              </w:rPr>
              <w:t xml:space="preserve"> почвы, </w:t>
            </w:r>
            <w:proofErr w:type="gramStart"/>
            <w:r w:rsidRPr="00F74455">
              <w:rPr>
                <w:rFonts w:ascii="Times New Roman" w:hAnsi="Times New Roman" w:cs="Times New Roman"/>
                <w:color w:val="000000"/>
                <w:sz w:val="18"/>
                <w:szCs w:val="18"/>
                <w:lang w:eastAsia="ru-RU"/>
              </w:rPr>
              <w:t>прерывистое</w:t>
            </w:r>
            <w:proofErr w:type="gram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бороздование</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задернение</w:t>
            </w:r>
            <w:proofErr w:type="spellEnd"/>
            <w:r w:rsidRPr="00F74455">
              <w:rPr>
                <w:rFonts w:ascii="Times New Roman" w:hAnsi="Times New Roman" w:cs="Times New Roman"/>
                <w:color w:val="000000"/>
                <w:sz w:val="18"/>
                <w:szCs w:val="18"/>
                <w:lang w:eastAsia="ru-RU"/>
              </w:rPr>
              <w:t xml:space="preserve">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установленных требований и обязательных мероприятий по улучшени</w:t>
            </w:r>
            <w:r w:rsidRPr="00F74455">
              <w:rPr>
                <w:rFonts w:ascii="Times New Roman" w:hAnsi="Times New Roman" w:cs="Times New Roman"/>
                <w:color w:val="000000"/>
                <w:sz w:val="18"/>
                <w:szCs w:val="18"/>
                <w:lang w:eastAsia="ru-RU"/>
              </w:rPr>
              <w:lastRenderedPageBreak/>
              <w:t>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п.2 ст. 8.7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4.1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Техника, расположенная на земельном участке, имеет с/</w:t>
            </w:r>
            <w:proofErr w:type="spellStart"/>
            <w:r w:rsidRPr="00F74455">
              <w:rPr>
                <w:rFonts w:ascii="Times New Roman" w:hAnsi="Times New Roman" w:cs="Times New Roman"/>
                <w:color w:val="000000"/>
                <w:sz w:val="18"/>
                <w:szCs w:val="18"/>
                <w:lang w:eastAsia="ru-RU"/>
              </w:rPr>
              <w:t>х</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наначение</w:t>
            </w:r>
            <w:proofErr w:type="spellEnd"/>
            <w:r w:rsidRPr="00F74455">
              <w:rPr>
                <w:rFonts w:ascii="Times New Roman" w:hAnsi="Times New Roman" w:cs="Times New Roman"/>
                <w:color w:val="000000"/>
                <w:sz w:val="18"/>
                <w:szCs w:val="18"/>
                <w:lang w:eastAsia="ru-RU"/>
              </w:rPr>
              <w:t xml:space="preserve"> (тракторы, поливочные машины, комбайны, с/</w:t>
            </w:r>
            <w:proofErr w:type="spellStart"/>
            <w:r w:rsidRPr="00F74455">
              <w:rPr>
                <w:rFonts w:ascii="Times New Roman" w:hAnsi="Times New Roman" w:cs="Times New Roman"/>
                <w:color w:val="000000"/>
                <w:sz w:val="18"/>
                <w:szCs w:val="18"/>
                <w:lang w:eastAsia="ru-RU"/>
              </w:rPr>
              <w:t>х</w:t>
            </w:r>
            <w:proofErr w:type="spellEnd"/>
            <w:r w:rsidRPr="00F74455">
              <w:rPr>
                <w:rFonts w:ascii="Times New Roman" w:hAnsi="Times New Roman" w:cs="Times New Roman"/>
                <w:color w:val="000000"/>
                <w:sz w:val="18"/>
                <w:szCs w:val="18"/>
                <w:lang w:eastAsia="ru-RU"/>
              </w:rPr>
              <w:t xml:space="preserve"> комплексы)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Использование земельного участка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1135" w:type="dxa"/>
            <w:shd w:val="clear" w:color="auto" w:fill="auto"/>
            <w:noWrap/>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4.2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w:t>
            </w:r>
            <w:r w:rsidRPr="00F74455">
              <w:rPr>
                <w:rFonts w:ascii="Times New Roman" w:hAnsi="Times New Roman" w:cs="Times New Roman"/>
                <w:color w:val="000000"/>
                <w:sz w:val="18"/>
                <w:szCs w:val="18"/>
                <w:lang w:eastAsia="ru-RU"/>
              </w:rPr>
              <w:lastRenderedPageBreak/>
              <w:t xml:space="preserve">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имеют с/</w:t>
            </w:r>
            <w:proofErr w:type="spellStart"/>
            <w:r w:rsidRPr="00F74455">
              <w:rPr>
                <w:rFonts w:ascii="Times New Roman" w:hAnsi="Times New Roman" w:cs="Times New Roman"/>
                <w:color w:val="000000"/>
                <w:sz w:val="18"/>
                <w:szCs w:val="18"/>
                <w:lang w:eastAsia="ru-RU"/>
              </w:rPr>
              <w:t>х</w:t>
            </w:r>
            <w:proofErr w:type="spellEnd"/>
            <w:r w:rsidRPr="00F74455">
              <w:rPr>
                <w:rFonts w:ascii="Times New Roman" w:hAnsi="Times New Roman" w:cs="Times New Roman"/>
                <w:color w:val="000000"/>
                <w:sz w:val="18"/>
                <w:szCs w:val="18"/>
                <w:lang w:eastAsia="ru-RU"/>
              </w:rPr>
              <w:t xml:space="preserve"> назначения (ангары для хранения с/</w:t>
            </w:r>
            <w:proofErr w:type="spellStart"/>
            <w:r w:rsidRPr="00F74455">
              <w:rPr>
                <w:rFonts w:ascii="Times New Roman" w:hAnsi="Times New Roman" w:cs="Times New Roman"/>
                <w:color w:val="000000"/>
                <w:sz w:val="18"/>
                <w:szCs w:val="18"/>
                <w:lang w:eastAsia="ru-RU"/>
              </w:rPr>
              <w:t>х</w:t>
            </w:r>
            <w:proofErr w:type="spellEnd"/>
            <w:r w:rsidRPr="00F74455">
              <w:rPr>
                <w:rFonts w:ascii="Times New Roman" w:hAnsi="Times New Roman" w:cs="Times New Roman"/>
                <w:color w:val="000000"/>
                <w:sz w:val="18"/>
                <w:szCs w:val="18"/>
                <w:lang w:eastAsia="ru-RU"/>
              </w:rPr>
              <w:t xml:space="preserve"> продукции, загоны для скота, теплицы, административные здания)</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 Использование земельных участков не по </w:t>
            </w:r>
            <w:r w:rsidRPr="00F74455">
              <w:rPr>
                <w:rFonts w:ascii="Times New Roman" w:hAnsi="Times New Roman" w:cs="Times New Roman"/>
                <w:color w:val="000000"/>
                <w:sz w:val="18"/>
                <w:szCs w:val="18"/>
                <w:lang w:eastAsia="ru-RU"/>
              </w:rPr>
              <w:lastRenderedPageBreak/>
              <w:t>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1135" w:type="dxa"/>
            <w:shd w:val="clear" w:color="auto" w:fill="auto"/>
            <w:noWrap/>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4.3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объекты (здания, сооружения или др. строения) не с/</w:t>
            </w:r>
            <w:proofErr w:type="spellStart"/>
            <w:r w:rsidRPr="00F74455">
              <w:rPr>
                <w:rFonts w:ascii="Times New Roman" w:hAnsi="Times New Roman" w:cs="Times New Roman"/>
                <w:color w:val="000000"/>
                <w:sz w:val="18"/>
                <w:szCs w:val="18"/>
                <w:lang w:eastAsia="ru-RU"/>
              </w:rPr>
              <w:t>х</w:t>
            </w:r>
            <w:proofErr w:type="spellEnd"/>
            <w:r w:rsidRPr="00F74455">
              <w:rPr>
                <w:rFonts w:ascii="Times New Roman" w:hAnsi="Times New Roman" w:cs="Times New Roman"/>
                <w:color w:val="000000"/>
                <w:sz w:val="18"/>
                <w:szCs w:val="18"/>
                <w:lang w:eastAsia="ru-RU"/>
              </w:rPr>
              <w:t xml:space="preserve"> назначения (жилые дома, офисные здания), включая нестационарные торговые объекты, ограждения</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сельскохозяйственное использование</w:t>
            </w:r>
          </w:p>
        </w:tc>
        <w:tc>
          <w:tcPr>
            <w:tcW w:w="1135" w:type="dxa"/>
            <w:shd w:val="clear" w:color="auto" w:fill="auto"/>
            <w:noWrap/>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5.1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используется для жилой застройки (детские площадки, автостоянки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1135" w:type="dxa"/>
            <w:shd w:val="clear" w:color="auto" w:fill="auto"/>
            <w:noWrap/>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5.2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не используется для иных целей (свалки, АЗС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1135" w:type="dxa"/>
            <w:shd w:val="clear" w:color="auto" w:fill="auto"/>
            <w:noWrap/>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5.3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5.4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F74455">
              <w:rPr>
                <w:rFonts w:ascii="Times New Roman" w:hAnsi="Times New Roman" w:cs="Times New Roman"/>
                <w:color w:val="000000"/>
                <w:sz w:val="18"/>
                <w:szCs w:val="18"/>
                <w:lang w:eastAsia="ru-RU"/>
              </w:rPr>
              <w:br w:type="page"/>
            </w:r>
            <w:r w:rsidRPr="00F74455">
              <w:rPr>
                <w:rFonts w:ascii="Times New Roman" w:hAnsi="Times New Roman" w:cs="Times New Roman"/>
                <w:color w:val="000000"/>
                <w:sz w:val="18"/>
                <w:szCs w:val="18"/>
                <w:lang w:eastAsia="ru-RU"/>
              </w:rPr>
              <w:br w:type="page"/>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ype="page"/>
              <w:t>"Земельный кодекс Российской Федерации" от 25.10.2001 N 136-ФЗ</w:t>
            </w:r>
            <w:r w:rsidRPr="00F7445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6.1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w:t>
            </w:r>
            <w:proofErr w:type="gramStart"/>
            <w:r w:rsidRPr="00F74455">
              <w:rPr>
                <w:rFonts w:ascii="Times New Roman" w:hAnsi="Times New Roman" w:cs="Times New Roman"/>
                <w:color w:val="000000"/>
                <w:sz w:val="18"/>
                <w:szCs w:val="18"/>
                <w:lang w:eastAsia="ru-RU"/>
              </w:rPr>
              <w:t>земельном</w:t>
            </w:r>
            <w:proofErr w:type="gram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участе</w:t>
            </w:r>
            <w:proofErr w:type="spellEnd"/>
            <w:r w:rsidRPr="00F74455">
              <w:rPr>
                <w:rFonts w:ascii="Times New Roman" w:hAnsi="Times New Roman" w:cs="Times New Roman"/>
                <w:color w:val="000000"/>
                <w:sz w:val="18"/>
                <w:szCs w:val="18"/>
                <w:lang w:eastAsia="ru-RU"/>
              </w:rPr>
              <w:t xml:space="preserve"> с ВРИ жилая застройка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xml:space="preserve">. имеют </w:t>
            </w:r>
            <w:proofErr w:type="gramStart"/>
            <w:r w:rsidRPr="00F74455">
              <w:rPr>
                <w:rFonts w:ascii="Times New Roman" w:hAnsi="Times New Roman" w:cs="Times New Roman"/>
                <w:color w:val="000000"/>
                <w:sz w:val="18"/>
                <w:szCs w:val="18"/>
                <w:lang w:eastAsia="ru-RU"/>
              </w:rPr>
              <w:t>жилое</w:t>
            </w:r>
            <w:proofErr w:type="gramEnd"/>
            <w:r w:rsidRPr="00F74455">
              <w:rPr>
                <w:rFonts w:ascii="Times New Roman" w:hAnsi="Times New Roman" w:cs="Times New Roman"/>
                <w:color w:val="000000"/>
                <w:sz w:val="18"/>
                <w:szCs w:val="18"/>
                <w:lang w:eastAsia="ru-RU"/>
              </w:rPr>
              <w:t xml:space="preserve"> назначения (индивидуальные жилые дома, многоквартирные дома)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6.2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w:t>
            </w:r>
            <w:proofErr w:type="gramStart"/>
            <w:r w:rsidRPr="00F74455">
              <w:rPr>
                <w:rFonts w:ascii="Times New Roman" w:hAnsi="Times New Roman" w:cs="Times New Roman"/>
                <w:color w:val="000000"/>
                <w:sz w:val="18"/>
                <w:szCs w:val="18"/>
                <w:lang w:eastAsia="ru-RU"/>
              </w:rPr>
              <w:t>земельном</w:t>
            </w:r>
            <w:proofErr w:type="gram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участе</w:t>
            </w:r>
            <w:proofErr w:type="spellEnd"/>
            <w:r w:rsidRPr="00F74455">
              <w:rPr>
                <w:rFonts w:ascii="Times New Roman" w:hAnsi="Times New Roman" w:cs="Times New Roman"/>
                <w:color w:val="000000"/>
                <w:sz w:val="18"/>
                <w:szCs w:val="18"/>
                <w:lang w:eastAsia="ru-RU"/>
              </w:rPr>
              <w:t xml:space="preserve"> с ВРИ жилая застройка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отсутствуют объекты (здания, сооружения или др. строения) не жилой застройки</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(производственное здание, склады)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 жилая застройка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53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7.1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используется для общественных нужд (ателье, больницы, школы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53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7.2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не используется для иных целей (свалки, АЗС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53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7.3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53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7.4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53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8.1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испогльзуются</w:t>
            </w:r>
            <w:proofErr w:type="spellEnd"/>
            <w:r w:rsidRPr="00F74455">
              <w:rPr>
                <w:rFonts w:ascii="Times New Roman" w:hAnsi="Times New Roman" w:cs="Times New Roman"/>
                <w:color w:val="000000"/>
                <w:sz w:val="18"/>
                <w:szCs w:val="18"/>
                <w:lang w:eastAsia="ru-RU"/>
              </w:rPr>
              <w:t xml:space="preserve"> для бытовых, духовных, социальных потребностей (больницы, </w:t>
            </w:r>
            <w:proofErr w:type="spellStart"/>
            <w:r w:rsidRPr="00F74455">
              <w:rPr>
                <w:rFonts w:ascii="Times New Roman" w:hAnsi="Times New Roman" w:cs="Times New Roman"/>
                <w:color w:val="000000"/>
                <w:sz w:val="18"/>
                <w:szCs w:val="18"/>
                <w:lang w:eastAsia="ru-RU"/>
              </w:rPr>
              <w:t>церки</w:t>
            </w:r>
            <w:proofErr w:type="spellEnd"/>
            <w:r w:rsidRPr="00F74455">
              <w:rPr>
                <w:rFonts w:ascii="Times New Roman" w:hAnsi="Times New Roman" w:cs="Times New Roman"/>
                <w:color w:val="000000"/>
                <w:sz w:val="18"/>
                <w:szCs w:val="18"/>
                <w:lang w:eastAsia="ru-RU"/>
              </w:rPr>
              <w:t>, химчистки)</w:t>
            </w:r>
            <w:proofErr w:type="gramEnd"/>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53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8.2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объекты (здания, сооружения или др. строения) не социального назначения (производственное здание, торговые центры)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общественное использование объектов капитального строительства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9.1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используется для предпринимательства, извлечения прибыли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9.2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не используется для иных целей (свалка, водоем)</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9.3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9.4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10.1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используются для предпринимательской деятельности (торговые центры, кафе, магазины, гостиницы)</w:t>
            </w:r>
            <w:proofErr w:type="gramEnd"/>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10.2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объекты (здания, сооружения или др. строения) не используемые для предпринимательства (жилой дом, садовый дом)</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предпринимательство</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11.1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F74455">
              <w:rPr>
                <w:rFonts w:ascii="Times New Roman" w:hAnsi="Times New Roman" w:cs="Times New Roman"/>
                <w:color w:val="000000"/>
                <w:sz w:val="18"/>
                <w:szCs w:val="18"/>
                <w:lang w:eastAsia="ru-RU"/>
              </w:rPr>
              <w:br w:type="page"/>
            </w:r>
            <w:r w:rsidRPr="00F74455">
              <w:rPr>
                <w:rFonts w:ascii="Times New Roman" w:hAnsi="Times New Roman" w:cs="Times New Roman"/>
                <w:color w:val="000000"/>
                <w:sz w:val="18"/>
                <w:szCs w:val="18"/>
                <w:lang w:eastAsia="ru-RU"/>
              </w:rPr>
              <w:br w:type="page"/>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ype="page"/>
              <w:t>"Земельный кодекс Российской Федерации" от 25.10.2001 N 136-ФЗ</w:t>
            </w:r>
            <w:r w:rsidRPr="00F7445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используется в целях рекреации для отдыха (парк, гольф-поле</w:t>
            </w:r>
            <w:proofErr w:type="gramStart"/>
            <w:r w:rsidRPr="00F74455">
              <w:rPr>
                <w:rFonts w:ascii="Times New Roman" w:hAnsi="Times New Roman" w:cs="Times New Roman"/>
                <w:color w:val="000000"/>
                <w:sz w:val="18"/>
                <w:szCs w:val="18"/>
                <w:lang w:eastAsia="ru-RU"/>
              </w:rPr>
              <w:t>, )</w:t>
            </w:r>
            <w:proofErr w:type="gramEnd"/>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ype="page"/>
              <w:t xml:space="preserve"> Использование земельных участков не по целевому назначению</w:t>
            </w:r>
            <w:r w:rsidRPr="00F74455">
              <w:rPr>
                <w:rFonts w:ascii="Times New Roman" w:hAnsi="Times New Roman" w:cs="Times New Roman"/>
                <w:color w:val="000000"/>
                <w:sz w:val="18"/>
                <w:szCs w:val="18"/>
                <w:lang w:eastAsia="ru-RU"/>
              </w:rPr>
              <w:br w:type="page"/>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11.2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не используется для иных целей (свалки, АЗС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11.3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11.4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12.1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используются для отдыха (база отдыха, санаторий)</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12.2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объекты (здания, сооружения или др. строения) не используемые для отдыха и рекреации (жилой дом, АЗС)</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отдых (рекреация)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13.1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использование земельного участка с ВРИ производственная деятельность</w:t>
            </w:r>
            <w:proofErr w:type="gramEnd"/>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используется для производственной деятельности (карьеры, отвалы)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 с ВРИ производственная деятельность</w:t>
            </w:r>
            <w:proofErr w:type="gramEnd"/>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13.2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использование земельного участка с ВРИ производственная деятельность</w:t>
            </w:r>
            <w:proofErr w:type="gramEnd"/>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не используется для иных целей (АЗС, торговый центр)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w:t>
            </w:r>
            <w:r w:rsidRPr="00F74455">
              <w:rPr>
                <w:rFonts w:ascii="Times New Roman" w:hAnsi="Times New Roman" w:cs="Times New Roman"/>
                <w:color w:val="000000"/>
                <w:sz w:val="18"/>
                <w:szCs w:val="18"/>
                <w:lang w:eastAsia="ru-RU"/>
              </w:rPr>
              <w:lastRenderedPageBreak/>
              <w:t>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lastRenderedPageBreak/>
              <w:t>Земельный участок с ВРИ производственная деятельность</w:t>
            </w:r>
            <w:proofErr w:type="gramEnd"/>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13.3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использование земельного участка с ВРИ производственная деятельность</w:t>
            </w:r>
            <w:proofErr w:type="gramEnd"/>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 с ВРИ производственная деятельность</w:t>
            </w:r>
            <w:proofErr w:type="gramEnd"/>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13.4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использование земельного участка с ВРИ производственная деятельность</w:t>
            </w:r>
            <w:proofErr w:type="gramEnd"/>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 с ВРИ производственная деятельность</w:t>
            </w:r>
            <w:proofErr w:type="gramEnd"/>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14.1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объекты на земельном участке с ВРИ производственная деятельность</w:t>
            </w:r>
            <w:proofErr w:type="gramEnd"/>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w:t>
            </w:r>
            <w:r w:rsidRPr="00F74455">
              <w:rPr>
                <w:rFonts w:ascii="Times New Roman" w:hAnsi="Times New Roman" w:cs="Times New Roman"/>
                <w:color w:val="000000"/>
                <w:sz w:val="18"/>
                <w:szCs w:val="18"/>
                <w:lang w:eastAsia="ru-RU"/>
              </w:rPr>
              <w:lastRenderedPageBreak/>
              <w:t xml:space="preserve">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xml:space="preserve">. используются для производственной деятельности </w:t>
            </w:r>
            <w:proofErr w:type="gramStart"/>
            <w:r w:rsidRPr="00F74455">
              <w:rPr>
                <w:rFonts w:ascii="Times New Roman" w:hAnsi="Times New Roman" w:cs="Times New Roman"/>
                <w:color w:val="000000"/>
                <w:sz w:val="18"/>
                <w:szCs w:val="18"/>
                <w:lang w:eastAsia="ru-RU"/>
              </w:rPr>
              <w:t xml:space="preserve">( </w:t>
            </w:r>
            <w:proofErr w:type="gramEnd"/>
            <w:r w:rsidRPr="00F74455">
              <w:rPr>
                <w:rFonts w:ascii="Times New Roman" w:hAnsi="Times New Roman" w:cs="Times New Roman"/>
                <w:color w:val="000000"/>
                <w:sz w:val="18"/>
                <w:szCs w:val="18"/>
                <w:lang w:eastAsia="ru-RU"/>
              </w:rPr>
              <w:t>производственное здание, промышленная база)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br/>
              <w:t xml:space="preserve"> Использование земельных участков </w:t>
            </w:r>
            <w:r w:rsidRPr="00F74455">
              <w:rPr>
                <w:rFonts w:ascii="Times New Roman" w:hAnsi="Times New Roman" w:cs="Times New Roman"/>
                <w:color w:val="000000"/>
                <w:sz w:val="18"/>
                <w:szCs w:val="18"/>
                <w:lang w:eastAsia="ru-RU"/>
              </w:rPr>
              <w:lastRenderedPageBreak/>
              <w:t>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lastRenderedPageBreak/>
              <w:t>Земельный участок с ВРИ производственная деятельность</w:t>
            </w:r>
            <w:proofErr w:type="gramEnd"/>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14.2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объекты на земельном участке с ВРИ производственная деятельность</w:t>
            </w:r>
            <w:proofErr w:type="gramEnd"/>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объекты (здания, сооружения или др. строения) не используемые для производственной деятельности (жилой дом, торговый центр)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 с ВРИ производственная деятельность</w:t>
            </w:r>
            <w:proofErr w:type="gramEnd"/>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15.1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используется для деятельности, связанной с перевозкой людей, грузов либо передачи веществ (дорога, ж/</w:t>
            </w:r>
            <w:proofErr w:type="spellStart"/>
            <w:r w:rsidRPr="00F74455">
              <w:rPr>
                <w:rFonts w:ascii="Times New Roman" w:hAnsi="Times New Roman" w:cs="Times New Roman"/>
                <w:color w:val="000000"/>
                <w:sz w:val="18"/>
                <w:szCs w:val="18"/>
                <w:lang w:eastAsia="ru-RU"/>
              </w:rPr>
              <w:t>д</w:t>
            </w:r>
            <w:proofErr w:type="spellEnd"/>
            <w:r w:rsidRPr="00F74455">
              <w:rPr>
                <w:rFonts w:ascii="Times New Roman" w:hAnsi="Times New Roman" w:cs="Times New Roman"/>
                <w:color w:val="000000"/>
                <w:sz w:val="18"/>
                <w:szCs w:val="18"/>
                <w:lang w:eastAsia="ru-RU"/>
              </w:rPr>
              <w:t xml:space="preserve"> пути)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15.2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 xml:space="preserve">"Земельный кодекс Российской Федерации" от 25.10.2001 N </w:t>
            </w:r>
            <w:r w:rsidRPr="00F74455">
              <w:rPr>
                <w:rFonts w:ascii="Times New Roman" w:hAnsi="Times New Roman" w:cs="Times New Roman"/>
                <w:color w:val="000000"/>
                <w:sz w:val="18"/>
                <w:szCs w:val="18"/>
                <w:lang w:eastAsia="ru-RU"/>
              </w:rPr>
              <w:lastRenderedPageBreak/>
              <w:t>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земельный участок не используется для иных целей (жилой дом, свалка)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w:t>
            </w:r>
            <w:r w:rsidRPr="00F74455">
              <w:rPr>
                <w:rFonts w:ascii="Times New Roman" w:hAnsi="Times New Roman" w:cs="Times New Roman"/>
                <w:color w:val="000000"/>
                <w:sz w:val="18"/>
                <w:szCs w:val="18"/>
                <w:lang w:eastAsia="ru-RU"/>
              </w:rPr>
              <w:lastRenderedPageBreak/>
              <w:t>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lastRenderedPageBreak/>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15.3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15.4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16.1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F74455">
              <w:rPr>
                <w:rFonts w:ascii="Times New Roman" w:hAnsi="Times New Roman" w:cs="Times New Roman"/>
                <w:color w:val="000000"/>
                <w:sz w:val="18"/>
                <w:szCs w:val="18"/>
                <w:lang w:eastAsia="ru-RU"/>
              </w:rPr>
              <w:br w:type="page"/>
            </w:r>
            <w:r w:rsidRPr="00F74455">
              <w:rPr>
                <w:rFonts w:ascii="Times New Roman" w:hAnsi="Times New Roman" w:cs="Times New Roman"/>
                <w:color w:val="000000"/>
                <w:sz w:val="18"/>
                <w:szCs w:val="18"/>
                <w:lang w:eastAsia="ru-RU"/>
              </w:rPr>
              <w:br w:type="page"/>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ype="page"/>
              <w:t>"Земельный кодекс Российской Федерации" от 25.10.2001 N 136-ФЗ</w:t>
            </w:r>
            <w:r w:rsidRPr="00F7445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w:t>
            </w:r>
            <w:r w:rsidRPr="00F74455">
              <w:rPr>
                <w:rFonts w:ascii="Times New Roman" w:hAnsi="Times New Roman" w:cs="Times New Roman"/>
                <w:color w:val="000000"/>
                <w:sz w:val="18"/>
                <w:szCs w:val="18"/>
                <w:lang w:eastAsia="ru-RU"/>
              </w:rPr>
              <w:lastRenderedPageBreak/>
              <w:t xml:space="preserve">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xml:space="preserve">. используются для перевозки людей, грузов либо передачи веществ (автобусные остановки, </w:t>
            </w:r>
            <w:proofErr w:type="spellStart"/>
            <w:r w:rsidRPr="00F74455">
              <w:rPr>
                <w:rFonts w:ascii="Times New Roman" w:hAnsi="Times New Roman" w:cs="Times New Roman"/>
                <w:color w:val="000000"/>
                <w:sz w:val="18"/>
                <w:szCs w:val="18"/>
                <w:lang w:eastAsia="ru-RU"/>
              </w:rPr>
              <w:t>возалы</w:t>
            </w:r>
            <w:proofErr w:type="spellEnd"/>
            <w:r w:rsidRPr="00F74455">
              <w:rPr>
                <w:rFonts w:ascii="Times New Roman" w:hAnsi="Times New Roman" w:cs="Times New Roman"/>
                <w:color w:val="000000"/>
                <w:sz w:val="18"/>
                <w:szCs w:val="18"/>
                <w:lang w:eastAsia="ru-RU"/>
              </w:rPr>
              <w:t>, АЗС)</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br w:type="page"/>
              <w:t xml:space="preserve"> Использование земельных участков не по </w:t>
            </w:r>
            <w:r w:rsidRPr="00F74455">
              <w:rPr>
                <w:rFonts w:ascii="Times New Roman" w:hAnsi="Times New Roman" w:cs="Times New Roman"/>
                <w:color w:val="000000"/>
                <w:sz w:val="18"/>
                <w:szCs w:val="18"/>
                <w:lang w:eastAsia="ru-RU"/>
              </w:rPr>
              <w:lastRenderedPageBreak/>
              <w:t>целевому назначению</w:t>
            </w:r>
            <w:r w:rsidRPr="00F74455">
              <w:rPr>
                <w:rFonts w:ascii="Times New Roman" w:hAnsi="Times New Roman" w:cs="Times New Roman"/>
                <w:color w:val="000000"/>
                <w:sz w:val="18"/>
                <w:szCs w:val="18"/>
                <w:lang w:eastAsia="ru-RU"/>
              </w:rPr>
              <w:br w:type="page"/>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lastRenderedPageBreak/>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16.2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объекты (здания, сооружения или др. строения) не используемые для перевозки людей, грузов либо передачи веществ (жилой дом, свалка)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транспорт</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17.1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 используется в целях обороны и безопасности (полигон для воинский учений, пограничная просека и др..)</w:t>
            </w:r>
            <w:proofErr w:type="gramEnd"/>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17.2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 xml:space="preserve">"Земельный кодекс Российской Федерации" от 25.10.2001 N </w:t>
            </w:r>
            <w:r w:rsidRPr="00F74455">
              <w:rPr>
                <w:rFonts w:ascii="Times New Roman" w:hAnsi="Times New Roman" w:cs="Times New Roman"/>
                <w:color w:val="000000"/>
                <w:sz w:val="18"/>
                <w:szCs w:val="18"/>
                <w:lang w:eastAsia="ru-RU"/>
              </w:rPr>
              <w:lastRenderedPageBreak/>
              <w:t>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не используется для иных целей (торговый </w:t>
            </w:r>
            <w:r w:rsidRPr="00F74455">
              <w:rPr>
                <w:rFonts w:ascii="Times New Roman" w:hAnsi="Times New Roman" w:cs="Times New Roman"/>
                <w:color w:val="000000"/>
                <w:sz w:val="18"/>
                <w:szCs w:val="18"/>
                <w:lang w:eastAsia="ru-RU"/>
              </w:rPr>
              <w:lastRenderedPageBreak/>
              <w:t>центр, индивидуальный жилой дом)</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br/>
              <w:t xml:space="preserve"> Использование земельных </w:t>
            </w:r>
            <w:r w:rsidRPr="00F74455">
              <w:rPr>
                <w:rFonts w:ascii="Times New Roman" w:hAnsi="Times New Roman" w:cs="Times New Roman"/>
                <w:color w:val="000000"/>
                <w:sz w:val="18"/>
                <w:szCs w:val="18"/>
                <w:lang w:eastAsia="ru-RU"/>
              </w:rPr>
              <w:lastRenderedPageBreak/>
              <w:t>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lastRenderedPageBreak/>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w:t>
            </w:r>
            <w:r w:rsidRPr="00F74455">
              <w:rPr>
                <w:rFonts w:ascii="Times New Roman" w:hAnsi="Times New Roman" w:cs="Times New Roman"/>
                <w:color w:val="000000"/>
                <w:sz w:val="18"/>
                <w:szCs w:val="18"/>
                <w:lang w:eastAsia="ru-RU"/>
              </w:rPr>
              <w:lastRenderedPageBreak/>
              <w:t>безопасности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17.3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17.4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18.1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w:t>
            </w:r>
            <w:r w:rsidRPr="00F74455">
              <w:rPr>
                <w:rFonts w:ascii="Times New Roman" w:hAnsi="Times New Roman" w:cs="Times New Roman"/>
                <w:color w:val="000000"/>
                <w:sz w:val="18"/>
                <w:szCs w:val="18"/>
                <w:lang w:eastAsia="ru-RU"/>
              </w:rPr>
              <w:lastRenderedPageBreak/>
              <w:t xml:space="preserve">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используются для обороны и безопасности (военная часть, хранилище боевого оружия, следственный изолятор</w:t>
            </w:r>
            <w:proofErr w:type="gramStart"/>
            <w:r w:rsidRPr="00F74455">
              <w:rPr>
                <w:rFonts w:ascii="Times New Roman" w:hAnsi="Times New Roman" w:cs="Times New Roman"/>
                <w:color w:val="000000"/>
                <w:sz w:val="18"/>
                <w:szCs w:val="18"/>
                <w:lang w:eastAsia="ru-RU"/>
              </w:rPr>
              <w:t xml:space="preserve"> )</w:t>
            </w:r>
            <w:proofErr w:type="gramEnd"/>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br/>
              <w:t xml:space="preserve"> Использование земельных участков </w:t>
            </w:r>
            <w:r w:rsidRPr="00F74455">
              <w:rPr>
                <w:rFonts w:ascii="Times New Roman" w:hAnsi="Times New Roman" w:cs="Times New Roman"/>
                <w:color w:val="000000"/>
                <w:sz w:val="18"/>
                <w:szCs w:val="18"/>
                <w:lang w:eastAsia="ru-RU"/>
              </w:rPr>
              <w:lastRenderedPageBreak/>
              <w:t>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lastRenderedPageBreak/>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w:t>
            </w:r>
            <w:r w:rsidRPr="00F74455">
              <w:rPr>
                <w:rFonts w:ascii="Times New Roman" w:hAnsi="Times New Roman" w:cs="Times New Roman"/>
                <w:color w:val="000000"/>
                <w:sz w:val="18"/>
                <w:szCs w:val="18"/>
                <w:lang w:eastAsia="ru-RU"/>
              </w:rPr>
              <w:lastRenderedPageBreak/>
              <w:t>ти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18.2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объекты (здания, сооружения или др. строения) не используемые для обеспечения обороны и безопасности (жилой дом, туристическая база)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обеспечение обороны и безопасности</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19.1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используется для охраны и изучения природы (заповедники, природные, дендрологические парки.)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19.2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w:t>
            </w:r>
            <w:r w:rsidRPr="00F74455">
              <w:rPr>
                <w:rFonts w:ascii="Times New Roman" w:hAnsi="Times New Roman" w:cs="Times New Roman"/>
                <w:color w:val="000000"/>
                <w:sz w:val="18"/>
                <w:szCs w:val="18"/>
                <w:lang w:eastAsia="ru-RU"/>
              </w:rPr>
              <w:lastRenderedPageBreak/>
              <w:t>природы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не используется для иных целей (торговый центр, </w:t>
            </w:r>
            <w:r w:rsidRPr="00F74455">
              <w:rPr>
                <w:rFonts w:ascii="Times New Roman" w:hAnsi="Times New Roman" w:cs="Times New Roman"/>
                <w:color w:val="000000"/>
                <w:sz w:val="18"/>
                <w:szCs w:val="18"/>
                <w:lang w:eastAsia="ru-RU"/>
              </w:rPr>
              <w:lastRenderedPageBreak/>
              <w:t>индивидуальный жилой дом)</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br/>
              <w:t xml:space="preserve"> Использование земельных участков </w:t>
            </w:r>
            <w:r w:rsidRPr="00F74455">
              <w:rPr>
                <w:rFonts w:ascii="Times New Roman" w:hAnsi="Times New Roman" w:cs="Times New Roman"/>
                <w:color w:val="000000"/>
                <w:sz w:val="18"/>
                <w:szCs w:val="18"/>
                <w:lang w:eastAsia="ru-RU"/>
              </w:rPr>
              <w:lastRenderedPageBreak/>
              <w:t>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w:t>
            </w:r>
            <w:r w:rsidRPr="00F74455">
              <w:rPr>
                <w:rFonts w:ascii="Times New Roman" w:hAnsi="Times New Roman" w:cs="Times New Roman"/>
                <w:color w:val="000000"/>
                <w:sz w:val="18"/>
                <w:szCs w:val="18"/>
                <w:lang w:eastAsia="ru-RU"/>
              </w:rPr>
              <w:lastRenderedPageBreak/>
              <w:t>изучению природы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19.3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19.4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53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20.1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используются для осуществления деятельности по особой охране и изучению природы (памятники истории и культуры, объекты археологического наследия</w:t>
            </w:r>
            <w:proofErr w:type="gramStart"/>
            <w:r w:rsidRPr="00F74455">
              <w:rPr>
                <w:rFonts w:ascii="Times New Roman" w:hAnsi="Times New Roman" w:cs="Times New Roman"/>
                <w:color w:val="000000"/>
                <w:sz w:val="18"/>
                <w:szCs w:val="18"/>
                <w:lang w:eastAsia="ru-RU"/>
              </w:rPr>
              <w:t xml:space="preserve"> )</w:t>
            </w:r>
            <w:proofErr w:type="gramEnd"/>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20.2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отсутствуют объекты (здания, сооружения или др. строения) не используемые</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для осуществления деятельности по особой охране и изучению природы (торговый центр, АЗС)</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21.1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использование лесов</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используется для заготовки, первичной обработки древесины и </w:t>
            </w:r>
            <w:proofErr w:type="spellStart"/>
            <w:r w:rsidRPr="00F74455">
              <w:rPr>
                <w:rFonts w:ascii="Times New Roman" w:hAnsi="Times New Roman" w:cs="Times New Roman"/>
                <w:color w:val="000000"/>
                <w:sz w:val="18"/>
                <w:szCs w:val="18"/>
                <w:lang w:eastAsia="ru-RU"/>
              </w:rPr>
              <w:t>недревесных</w:t>
            </w:r>
            <w:proofErr w:type="spellEnd"/>
            <w:r w:rsidRPr="00F74455">
              <w:rPr>
                <w:rFonts w:ascii="Times New Roman" w:hAnsi="Times New Roman" w:cs="Times New Roman"/>
                <w:color w:val="000000"/>
                <w:sz w:val="18"/>
                <w:szCs w:val="18"/>
                <w:lang w:eastAsia="ru-RU"/>
              </w:rPr>
              <w:t xml:space="preserve"> лесных ресурсов (рубка деревьев, посадки деревьев, лесные плантации)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использование лесов</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21.2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использование лесов</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не используется для иных целей (торговый центр, индивидуальный жилой дом)</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использование лесов</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53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22.1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использование лесов</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F74455">
              <w:rPr>
                <w:rFonts w:ascii="Times New Roman" w:hAnsi="Times New Roman" w:cs="Times New Roman"/>
                <w:color w:val="000000"/>
                <w:sz w:val="18"/>
                <w:szCs w:val="18"/>
                <w:lang w:eastAsia="ru-RU"/>
              </w:rPr>
              <w:br w:type="page"/>
            </w:r>
            <w:r w:rsidRPr="00F74455">
              <w:rPr>
                <w:rFonts w:ascii="Times New Roman" w:hAnsi="Times New Roman" w:cs="Times New Roman"/>
                <w:color w:val="000000"/>
                <w:sz w:val="18"/>
                <w:szCs w:val="18"/>
                <w:lang w:eastAsia="ru-RU"/>
              </w:rPr>
              <w:br w:type="page"/>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ype="page"/>
              <w:t>"Земельный кодекс Российской Федерации" от 25.10.2001 N 136-ФЗ</w:t>
            </w:r>
            <w:r w:rsidRPr="00F7445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xml:space="preserve">. используются для заготовки, первичной обработки древесины и </w:t>
            </w:r>
            <w:proofErr w:type="spellStart"/>
            <w:r w:rsidRPr="00F74455">
              <w:rPr>
                <w:rFonts w:ascii="Times New Roman" w:hAnsi="Times New Roman" w:cs="Times New Roman"/>
                <w:color w:val="000000"/>
                <w:sz w:val="18"/>
                <w:szCs w:val="18"/>
                <w:lang w:eastAsia="ru-RU"/>
              </w:rPr>
              <w:t>недревесных</w:t>
            </w:r>
            <w:proofErr w:type="spellEnd"/>
            <w:r w:rsidRPr="00F74455">
              <w:rPr>
                <w:rFonts w:ascii="Times New Roman" w:hAnsi="Times New Roman" w:cs="Times New Roman"/>
                <w:color w:val="000000"/>
                <w:sz w:val="18"/>
                <w:szCs w:val="18"/>
                <w:lang w:eastAsia="ru-RU"/>
              </w:rPr>
              <w:t xml:space="preserve"> лесных </w:t>
            </w:r>
            <w:r w:rsidRPr="00F74455">
              <w:rPr>
                <w:rFonts w:ascii="Times New Roman" w:hAnsi="Times New Roman" w:cs="Times New Roman"/>
                <w:color w:val="000000"/>
                <w:sz w:val="18"/>
                <w:szCs w:val="18"/>
                <w:lang w:eastAsia="ru-RU"/>
              </w:rPr>
              <w:lastRenderedPageBreak/>
              <w:t>ресурсов (лесопильня, лесные склады, грибоварня и др.</w:t>
            </w:r>
            <w:proofErr w:type="gramStart"/>
            <w:r w:rsidRPr="00F74455">
              <w:rPr>
                <w:rFonts w:ascii="Times New Roman" w:hAnsi="Times New Roman" w:cs="Times New Roman"/>
                <w:color w:val="000000"/>
                <w:sz w:val="18"/>
                <w:szCs w:val="18"/>
                <w:lang w:eastAsia="ru-RU"/>
              </w:rPr>
              <w:t xml:space="preserve"> )</w:t>
            </w:r>
            <w:proofErr w:type="gramEnd"/>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br w:type="page"/>
              <w:t xml:space="preserve"> Использование земельных участков не по целевому назначению</w:t>
            </w:r>
            <w:r w:rsidRPr="00F74455">
              <w:rPr>
                <w:rFonts w:ascii="Times New Roman" w:hAnsi="Times New Roman" w:cs="Times New Roman"/>
                <w:color w:val="000000"/>
                <w:sz w:val="18"/>
                <w:szCs w:val="18"/>
                <w:lang w:eastAsia="ru-RU"/>
              </w:rPr>
              <w:br w:type="page"/>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использование лесов</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22.2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использование лесов</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отсутствуют объекты (здания, сооружения или др. строения) не используемые</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для заготовки, первичной обработки древесины и </w:t>
            </w:r>
            <w:proofErr w:type="spellStart"/>
            <w:r w:rsidRPr="00F74455">
              <w:rPr>
                <w:rFonts w:ascii="Times New Roman" w:hAnsi="Times New Roman" w:cs="Times New Roman"/>
                <w:color w:val="000000"/>
                <w:sz w:val="18"/>
                <w:szCs w:val="18"/>
                <w:lang w:eastAsia="ru-RU"/>
              </w:rPr>
              <w:t>недревесных</w:t>
            </w:r>
            <w:proofErr w:type="spellEnd"/>
            <w:r w:rsidRPr="00F74455">
              <w:rPr>
                <w:rFonts w:ascii="Times New Roman" w:hAnsi="Times New Roman" w:cs="Times New Roman"/>
                <w:color w:val="000000"/>
                <w:sz w:val="18"/>
                <w:szCs w:val="18"/>
                <w:lang w:eastAsia="ru-RU"/>
              </w:rPr>
              <w:t xml:space="preserve"> лесных ресурсов (торговый центр, АЗС)</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использование лесов</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23.1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водные объекты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 используется для</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водопользования (реки, озера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водные объекты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23.2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водные объекты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не используется для иных целей (котлован, карьер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w:t>
            </w:r>
            <w:r w:rsidRPr="00F74455">
              <w:rPr>
                <w:rFonts w:ascii="Times New Roman" w:hAnsi="Times New Roman" w:cs="Times New Roman"/>
                <w:color w:val="000000"/>
                <w:sz w:val="18"/>
                <w:szCs w:val="18"/>
                <w:lang w:eastAsia="ru-RU"/>
              </w:rPr>
              <w:lastRenderedPageBreak/>
              <w:t>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водные объекты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24.1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водные объекты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используются для</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водопользования (плотина, водозабор, водосброс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водные объекты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24.2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водные объекты</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отсутствуют объекты (здания, сооружения или др. строения) не используемые</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для водопользования (торговый центр, АЗС)</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водные объекты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25.1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территории общего пользования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 предназначен для</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общественного использования (сквер, бульвар, береговая </w:t>
            </w:r>
            <w:r w:rsidRPr="00F74455">
              <w:rPr>
                <w:rFonts w:ascii="Times New Roman" w:hAnsi="Times New Roman" w:cs="Times New Roman"/>
                <w:color w:val="000000"/>
                <w:sz w:val="18"/>
                <w:szCs w:val="18"/>
                <w:lang w:eastAsia="ru-RU"/>
              </w:rPr>
              <w:lastRenderedPageBreak/>
              <w:t>полоса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br/>
              <w:t xml:space="preserve"> Использование земельных участков не по целевому назначен</w:t>
            </w:r>
            <w:r w:rsidRPr="00F74455">
              <w:rPr>
                <w:rFonts w:ascii="Times New Roman" w:hAnsi="Times New Roman" w:cs="Times New Roman"/>
                <w:color w:val="000000"/>
                <w:sz w:val="18"/>
                <w:szCs w:val="18"/>
                <w:lang w:eastAsia="ru-RU"/>
              </w:rPr>
              <w:lastRenderedPageBreak/>
              <w:t>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территории общего пользования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25.2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территории общего пользования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не используется для иных целей </w:t>
            </w:r>
            <w:proofErr w:type="gramStart"/>
            <w:r w:rsidRPr="00F74455">
              <w:rPr>
                <w:rFonts w:ascii="Times New Roman" w:hAnsi="Times New Roman" w:cs="Times New Roman"/>
                <w:color w:val="000000"/>
                <w:sz w:val="18"/>
                <w:szCs w:val="18"/>
                <w:lang w:eastAsia="ru-RU"/>
              </w:rPr>
              <w:t xml:space="preserve">( </w:t>
            </w:r>
            <w:proofErr w:type="gramEnd"/>
            <w:r w:rsidRPr="00F74455">
              <w:rPr>
                <w:rFonts w:ascii="Times New Roman" w:hAnsi="Times New Roman" w:cs="Times New Roman"/>
                <w:color w:val="000000"/>
                <w:sz w:val="18"/>
                <w:szCs w:val="18"/>
                <w:lang w:eastAsia="ru-RU"/>
              </w:rPr>
              <w:t>котлован, карьер и др.)</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территории общего пользования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26.1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территории общего пользования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xml:space="preserve">. предназначены для </w:t>
            </w:r>
            <w:proofErr w:type="spellStart"/>
            <w:r w:rsidRPr="00F74455">
              <w:rPr>
                <w:rFonts w:ascii="Times New Roman" w:hAnsi="Times New Roman" w:cs="Times New Roman"/>
                <w:color w:val="000000"/>
                <w:sz w:val="18"/>
                <w:szCs w:val="18"/>
                <w:lang w:eastAsia="ru-RU"/>
              </w:rPr>
              <w:t>общесвенного</w:t>
            </w:r>
            <w:proofErr w:type="spellEnd"/>
            <w:r w:rsidRPr="00F74455">
              <w:rPr>
                <w:rFonts w:ascii="Times New Roman" w:hAnsi="Times New Roman" w:cs="Times New Roman"/>
                <w:color w:val="000000"/>
                <w:sz w:val="18"/>
                <w:szCs w:val="18"/>
                <w:lang w:eastAsia="ru-RU"/>
              </w:rPr>
              <w:t xml:space="preserve"> использования </w:t>
            </w:r>
            <w:proofErr w:type="gramStart"/>
            <w:r w:rsidRPr="00F74455">
              <w:rPr>
                <w:rFonts w:ascii="Times New Roman" w:hAnsi="Times New Roman" w:cs="Times New Roman"/>
                <w:color w:val="000000"/>
                <w:sz w:val="18"/>
                <w:szCs w:val="18"/>
                <w:lang w:eastAsia="ru-RU"/>
              </w:rPr>
              <w:t xml:space="preserve">( </w:t>
            </w:r>
            <w:proofErr w:type="gramEnd"/>
            <w:r w:rsidRPr="00F74455">
              <w:rPr>
                <w:rFonts w:ascii="Times New Roman" w:hAnsi="Times New Roman" w:cs="Times New Roman"/>
                <w:color w:val="000000"/>
                <w:sz w:val="18"/>
                <w:szCs w:val="18"/>
                <w:lang w:eastAsia="ru-RU"/>
              </w:rPr>
              <w:t>малые архитектурные формы благоустройства)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территории общего пользования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26.2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территории общего пользования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w:t>
            </w:r>
            <w:r w:rsidRPr="00F74455">
              <w:rPr>
                <w:rFonts w:ascii="Times New Roman" w:hAnsi="Times New Roman" w:cs="Times New Roman"/>
                <w:color w:val="000000"/>
                <w:sz w:val="18"/>
                <w:szCs w:val="18"/>
                <w:lang w:eastAsia="ru-RU"/>
              </w:rPr>
              <w:lastRenderedPageBreak/>
              <w:t>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деятельность по особой охране и изучению природы</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26.3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территории общего пользования</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объекты (здания, сооружения или др. строения) не предназначенные для общественного использования (торговый центр, АЗС)</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территории общего пользования</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27.1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используется для ведения огородничества, садоводства, дачного хозяйства (грядки, плодово-ягодные растения)</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27.2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не используется для иных целей (карьер, котлован)</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w:t>
            </w:r>
            <w:r w:rsidRPr="00F74455">
              <w:rPr>
                <w:rFonts w:ascii="Times New Roman" w:hAnsi="Times New Roman" w:cs="Times New Roman"/>
                <w:color w:val="000000"/>
                <w:sz w:val="18"/>
                <w:szCs w:val="18"/>
                <w:lang w:eastAsia="ru-RU"/>
              </w:rPr>
              <w:lastRenderedPageBreak/>
              <w:t>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xml:space="preserve">, дачного </w:t>
            </w:r>
            <w:r w:rsidRPr="00F74455">
              <w:rPr>
                <w:rFonts w:ascii="Times New Roman" w:hAnsi="Times New Roman" w:cs="Times New Roman"/>
                <w:color w:val="000000"/>
                <w:sz w:val="18"/>
                <w:szCs w:val="18"/>
                <w:lang w:eastAsia="ru-RU"/>
              </w:rPr>
              <w:lastRenderedPageBreak/>
              <w:t>хозяйства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27.3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27.4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Неиспользование земельного участка, предназначенного для жилищного или иного строительства, садоводства, огородничества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28.1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з.у</w:t>
            </w:r>
            <w:proofErr w:type="spellEnd"/>
            <w:r w:rsidRPr="00F74455">
              <w:rPr>
                <w:rFonts w:ascii="Times New Roman" w:hAnsi="Times New Roman" w:cs="Times New Roman"/>
                <w:color w:val="000000"/>
                <w:sz w:val="18"/>
                <w:szCs w:val="18"/>
                <w:lang w:eastAsia="ru-RU"/>
              </w:rPr>
              <w:t>. используются для ведения</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огородничества, садоводства, дачного хозяйства (садовый дом, дачный дом, теплица, и др.)</w:t>
            </w:r>
            <w:proofErr w:type="gramEnd"/>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28.2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708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ype="page"/>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r w:rsidRPr="00F74455">
              <w:rPr>
                <w:rFonts w:ascii="Times New Roman" w:hAnsi="Times New Roman" w:cs="Times New Roman"/>
                <w:color w:val="000000"/>
                <w:sz w:val="18"/>
                <w:szCs w:val="18"/>
                <w:lang w:eastAsia="ru-RU"/>
              </w:rPr>
              <w:br w:type="page"/>
            </w:r>
            <w:r w:rsidRPr="00F74455">
              <w:rPr>
                <w:rFonts w:ascii="Times New Roman" w:hAnsi="Times New Roman" w:cs="Times New Roman"/>
                <w:color w:val="000000"/>
                <w:sz w:val="18"/>
                <w:szCs w:val="18"/>
                <w:lang w:eastAsia="ru-RU"/>
              </w:rPr>
              <w:br w:type="page"/>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ype="page"/>
              <w:t>"Земельный кодекс Российской Федерации" от 25.10.2001 N 136-ФЗ</w:t>
            </w:r>
            <w:r w:rsidRPr="00F74455">
              <w:rPr>
                <w:rFonts w:ascii="Times New Roman" w:hAnsi="Times New Roman" w:cs="Times New Roman"/>
                <w:color w:val="000000"/>
                <w:sz w:val="18"/>
                <w:szCs w:val="18"/>
                <w:lang w:eastAsia="ru-RU"/>
              </w:rPr>
              <w:br w:type="page"/>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отсутствуют объекты (здания, сооружения или др. строения) не предназначенные для</w:t>
            </w:r>
            <w:proofErr w:type="gramEnd"/>
            <w:r>
              <w:rPr>
                <w:rFonts w:ascii="Times New Roman" w:hAnsi="Times New Roman" w:cs="Times New Roman"/>
                <w:color w:val="000000"/>
                <w:sz w:val="18"/>
                <w:szCs w:val="18"/>
                <w:lang w:eastAsia="ru-RU"/>
              </w:rPr>
              <w:t xml:space="preserve">                                                                                                                                                                                                                                                                                                                                                                                                                                                                                                                                                                                                                                                                                                                                                                                                                                                                                                                                                                                                                                                                                                                                                                                                                                                                                                                                                                                                                                                                                                                                                                                                                                                                                                                                                                                                                                                                                                                                                                                                                                                                                                                                                                                                                                                                                                                                                                                                                                                                                                                                                                                                                                                                                                                                                                                                                                                                                                                                                                                                                                                                                                                                                                                                                                                                                                                                                                                                                                                                                                                                                                                                                                                                                                                                                                                                                                                                                                                                                                                                                                                                                                                                                                                                                                                                                                                                                                                                                                                                                                                                                                                                                                                                                                                                                                                                                                                                                                                                                                                                                                                                                                                                                                                                                                                                                                                                                                                                                                                                                                                                                                                                                                                                                                                                                                                                                                                                                                                                                                                                                                                                                                                                                                                                                                                                                                                                                                                                                                                                                                                                                                                                                                                                                                                                                                                                                                                                                                                                                                                                                                                                                                                                                                                                                                                                                                                                                                                                                                                                                                                                                                                                                                                                                                                                                                                                                                                                                                                                                                                                                                                                                                                                                                                                                                                                                                                                                                                                                                                                                                                                                                                                                                                                                                                                                                                                                                                                                                                                                                                                                                                                                                                                                                                                                                                                                                                                                                                                                                                                                                                                                                                                                                                                                                                                                                                                                                                                                                                                                                                                                                                                                                                                                                                                                                                                                                                                                                                                                                                                                                                                                                                                                                                                                                                                                                                                                                                                                                                                                                                                                                                                                                                                                                                                                                                                                                                                                                                                                                                                                                                                                                                                                                                                                                                                                                                                                                                                                                                                                                                                                                                                                                                                                                                                                                                                                                                                                                                                                                                                                                                                                                                                                                                                                                                                                                                                                                                                                                                                                                                                                                                                                                                                                                                                                                                                                                                                                                                                                                                                                                                                                                                                                                                                                                                                                                                                                                                                                                                                                                                                                                                                                                                                                                                                                                                                                                                                                                                                                                                                                                                                                                                                                                                                                                                                                                                                                                                                                                                                                                                                                                                                                                                                                                                                                                                                                                                                                                                                                                                                                                                                                                                                                                                                                                                                                                                                                                                                                                                                                                                                                                                                                                                                                                                                                                                                                                                                                                                                                                                                                                                                                                                                                                                                                                                                                                                                                                                                                                                                                                                                                                                                                                                                                                                                                                                                                                                                                                                                                                                                                                                                                                                                                                                                                                                                                                                                                                                                                                                                                                                                                                                                                                                                                                                                                                                                                                                                                                                                                                                                                                                                                                                                                                                                                                                                                                                                                                                                                                                                                                                                                                                                                                                                                                                                                                                                                                                                                                                                                                                                                                                                                                                                                                                                                                                                                                                                                                                                                                                                                                                                                                                                                                                                                                                                                                                                                                                                                                                                                                                                                                                                                                                                                                                                                                                                                                                                                                                                                                                                                                                                                                                                                                                                                                                                                                                                                                                                                                                                                                                                                                                                                                                                                                                                                                                                                                                                                                                                                                                                                                                                                                                                                                                                                                                                                                                                                                                                                                                                                                                                                                                                                                                                                                                                                                                                                                                                                                                                                                                                                                                                                                                                                                                                                                                                                                                                                                                                                                                                                                                                                                                                                                                                                                                                                                                                                                                                                                                                                                                                                                                                                                                                                                                                                                                                                                                                                                                                                                                                                                                                                                                                                                                                                                                                                                                                                                                                                                                                                                                                                                                                                                                                                                                                                                                                                                                                                                                                                                                                                                                                                                                                                                                                                                                                                                                                                                                                                                                                                                                                                                                                                                                                                                                                                                                                                                                                                                                                                                                                                                                                                                                                                                                                                                                                                                                                                                                                                                                                                                                                                                                                                                                                                                                                                                                                                                                                                                                                                                                                                                                                                                                                                                                                                                                                                                                                                                                                                                                                                                                                                                                                                                                                                                                                                                                                                                                                                                                                                                                                                                                                                                                                                                                                                                                                                                                                                                                                                                                                                                                                                                                                                                                                                                                                                                                                                                                                                                                                                                                                                                                                                                                                                                                                                                                                                                                                                                                                                                                                                                                                                                                                                                                                                                                                                                                                                                                                                                                                                                                                                                                                                                                                                                                                                                                                                                                                                                                                                                                                                                                                                                                                                                                                                                                                                                                                                                                                                                                                                                                                                                                                                                                                                                                                                                                                                                                                                                                                                                                                                                                                                                                                                                                                                                                                                                                                                                                                                                                                                                                                                                                                                                                                                                                                                                                                                                                                                                                                                                                                                                                                                                                                                                                                                                                                                                                                                                                                                                                                                                                                                                                                                                                                                                                                                                                                                                                                                                                                                                                                                                                                                                                                                                                                                                                                                                                                                                                                                                                                                                                                                                                                                                                                                                                                                                                                                                                                                                                                                                                                                                                                                                                                                                                                                                                                                                                                                                                                                                                                                                                                                                                                                                                                                                                                                                                                                                                                                                                                                                                                                                                                                                                                                                                                                                                                                                                                                                                                                                                                                                                                                                                                                                                                                                                                                                                                                                                                                                                                                                                                                                                                                                                                                                                                                                                                                                                                                                                                                                                                </w:t>
            </w:r>
            <w:proofErr w:type="gramStart"/>
            <w:r w:rsidRPr="00F74455">
              <w:rPr>
                <w:rFonts w:ascii="Times New Roman" w:hAnsi="Times New Roman" w:cs="Times New Roman"/>
                <w:color w:val="000000"/>
                <w:sz w:val="18"/>
                <w:szCs w:val="18"/>
                <w:lang w:eastAsia="ru-RU"/>
              </w:rPr>
              <w:t>ведения</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огородничества, садоводства, дачного хозяйства (магазин, пансионат)</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ype="page"/>
              <w:t xml:space="preserve"> Использование земельных участков не по целевому назначению</w:t>
            </w:r>
            <w:r w:rsidRPr="00F74455">
              <w:rPr>
                <w:rFonts w:ascii="Times New Roman" w:hAnsi="Times New Roman" w:cs="Times New Roman"/>
                <w:color w:val="000000"/>
                <w:sz w:val="18"/>
                <w:szCs w:val="18"/>
                <w:lang w:eastAsia="ru-RU"/>
              </w:rPr>
              <w:br w:type="page"/>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w:t>
            </w:r>
            <w:proofErr w:type="gramStart"/>
            <w:r w:rsidRPr="00F74455">
              <w:rPr>
                <w:rFonts w:ascii="Times New Roman" w:hAnsi="Times New Roman" w:cs="Times New Roman"/>
                <w:color w:val="000000"/>
                <w:sz w:val="18"/>
                <w:szCs w:val="18"/>
                <w:lang w:eastAsia="ru-RU"/>
              </w:rPr>
              <w:t>с ВРИ</w:t>
            </w:r>
            <w:proofErr w:type="gramEnd"/>
            <w:r w:rsidRPr="00F74455">
              <w:rPr>
                <w:rFonts w:ascii="Times New Roman" w:hAnsi="Times New Roman" w:cs="Times New Roman"/>
                <w:color w:val="000000"/>
                <w:sz w:val="18"/>
                <w:szCs w:val="18"/>
                <w:lang w:eastAsia="ru-RU"/>
              </w:rPr>
              <w:t xml:space="preserve"> ведение огородничества, </w:t>
            </w:r>
            <w:proofErr w:type="spellStart"/>
            <w:r w:rsidRPr="00F74455">
              <w:rPr>
                <w:rFonts w:ascii="Times New Roman" w:hAnsi="Times New Roman" w:cs="Times New Roman"/>
                <w:color w:val="000000"/>
                <w:sz w:val="18"/>
                <w:szCs w:val="18"/>
                <w:lang w:eastAsia="ru-RU"/>
              </w:rPr>
              <w:t>садаводства</w:t>
            </w:r>
            <w:proofErr w:type="spellEnd"/>
            <w:r w:rsidRPr="00F74455">
              <w:rPr>
                <w:rFonts w:ascii="Times New Roman" w:hAnsi="Times New Roman" w:cs="Times New Roman"/>
                <w:color w:val="000000"/>
                <w:sz w:val="18"/>
                <w:szCs w:val="18"/>
                <w:lang w:eastAsia="ru-RU"/>
              </w:rPr>
              <w:t>, дачного хозяйства</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29.1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используется в соответствии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w:t>
            </w:r>
            <w:r w:rsidRPr="00F74455">
              <w:rPr>
                <w:rFonts w:ascii="Times New Roman" w:hAnsi="Times New Roman" w:cs="Times New Roman"/>
                <w:color w:val="000000"/>
                <w:sz w:val="18"/>
                <w:szCs w:val="18"/>
                <w:lang w:eastAsia="ru-RU"/>
              </w:rPr>
              <w:lastRenderedPageBreak/>
              <w:t>ору</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br/>
              <w:t xml:space="preserve"> Использование земельных участков не по целевому </w:t>
            </w:r>
            <w:r w:rsidRPr="00F74455">
              <w:rPr>
                <w:rFonts w:ascii="Times New Roman" w:hAnsi="Times New Roman" w:cs="Times New Roman"/>
                <w:color w:val="000000"/>
                <w:sz w:val="18"/>
                <w:szCs w:val="18"/>
                <w:lang w:eastAsia="ru-RU"/>
              </w:rPr>
              <w:lastRenderedPageBreak/>
              <w:t>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29.2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земельный участок не используется для иных целей</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29.3</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отсутствуют рвы, траншеи, провалы грунта, снятый плодородный слой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ч.4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29.4</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отсутствуют признаки неиспользования земельного участка </w:t>
            </w:r>
            <w:proofErr w:type="gramStart"/>
            <w:r w:rsidRPr="00F74455">
              <w:rPr>
                <w:rFonts w:ascii="Times New Roman" w:hAnsi="Times New Roman" w:cs="Times New Roman"/>
                <w:color w:val="000000"/>
                <w:sz w:val="18"/>
                <w:szCs w:val="18"/>
                <w:lang w:eastAsia="ru-RU"/>
              </w:rPr>
              <w:t xml:space="preserve">( </w:t>
            </w:r>
            <w:proofErr w:type="spellStart"/>
            <w:proofErr w:type="gramEnd"/>
            <w:r w:rsidRPr="00F74455">
              <w:rPr>
                <w:rFonts w:ascii="Times New Roman" w:hAnsi="Times New Roman" w:cs="Times New Roman"/>
                <w:color w:val="000000"/>
                <w:sz w:val="18"/>
                <w:szCs w:val="18"/>
                <w:lang w:eastAsia="ru-RU"/>
              </w:rPr>
              <w:t>залесенность</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закустаренно</w:t>
            </w:r>
            <w:r w:rsidRPr="00F74455">
              <w:rPr>
                <w:rFonts w:ascii="Times New Roman" w:hAnsi="Times New Roman" w:cs="Times New Roman"/>
                <w:color w:val="000000"/>
                <w:sz w:val="18"/>
                <w:szCs w:val="18"/>
                <w:lang w:eastAsia="ru-RU"/>
              </w:rPr>
              <w:lastRenderedPageBreak/>
              <w:t>сть</w:t>
            </w:r>
            <w:proofErr w:type="spellEnd"/>
            <w:r w:rsidRPr="00F74455">
              <w:rPr>
                <w:rFonts w:ascii="Times New Roman" w:hAnsi="Times New Roman" w:cs="Times New Roman"/>
                <w:color w:val="000000"/>
                <w:sz w:val="18"/>
                <w:szCs w:val="18"/>
                <w:lang w:eastAsia="ru-RU"/>
              </w:rPr>
              <w:t>, участок зарастает сорными травами)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Неиспользование земельного участка, предназначенного для жилищно</w:t>
            </w:r>
            <w:r w:rsidRPr="00F74455">
              <w:rPr>
                <w:rFonts w:ascii="Times New Roman" w:hAnsi="Times New Roman" w:cs="Times New Roman"/>
                <w:color w:val="000000"/>
                <w:sz w:val="18"/>
                <w:szCs w:val="18"/>
                <w:lang w:eastAsia="ru-RU"/>
              </w:rPr>
              <w:lastRenderedPageBreak/>
              <w:t>го или иного строительства</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 xml:space="preserve">земельный участок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ч.3 ст.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29.5</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отсутствует</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снятие плодородного слоя почвы, земляные работы (разрытие почвы, канавы и котлованы, строительная техника)</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порча земель</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земельный участок с категорией земель с/</w:t>
            </w:r>
            <w:proofErr w:type="spellStart"/>
            <w:r w:rsidRPr="00F74455">
              <w:rPr>
                <w:rFonts w:ascii="Times New Roman" w:hAnsi="Times New Roman" w:cs="Times New Roman"/>
                <w:color w:val="000000"/>
                <w:sz w:val="18"/>
                <w:szCs w:val="18"/>
                <w:lang w:eastAsia="ru-RU"/>
              </w:rPr>
              <w:t>х</w:t>
            </w:r>
            <w:proofErr w:type="spellEnd"/>
            <w:r w:rsidRPr="00F74455">
              <w:rPr>
                <w:rFonts w:ascii="Times New Roman" w:hAnsi="Times New Roman" w:cs="Times New Roman"/>
                <w:color w:val="000000"/>
                <w:sz w:val="18"/>
                <w:szCs w:val="18"/>
                <w:lang w:eastAsia="ru-RU"/>
              </w:rPr>
              <w:t xml:space="preserve"> назначения и</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 </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ст.8.6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2040"/>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29.6</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использование земельного участка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производится </w:t>
            </w:r>
            <w:proofErr w:type="spellStart"/>
            <w:r w:rsidRPr="00F74455">
              <w:rPr>
                <w:rFonts w:ascii="Times New Roman" w:hAnsi="Times New Roman" w:cs="Times New Roman"/>
                <w:color w:val="000000"/>
                <w:sz w:val="18"/>
                <w:szCs w:val="18"/>
                <w:lang w:eastAsia="ru-RU"/>
              </w:rPr>
              <w:t>кротование</w:t>
            </w:r>
            <w:proofErr w:type="spellEnd"/>
            <w:r w:rsidRPr="00F74455">
              <w:rPr>
                <w:rFonts w:ascii="Times New Roman" w:hAnsi="Times New Roman" w:cs="Times New Roman"/>
                <w:color w:val="000000"/>
                <w:sz w:val="18"/>
                <w:szCs w:val="18"/>
                <w:lang w:eastAsia="ru-RU"/>
              </w:rPr>
              <w:t xml:space="preserve"> почвы, </w:t>
            </w:r>
            <w:proofErr w:type="gramStart"/>
            <w:r w:rsidRPr="00F74455">
              <w:rPr>
                <w:rFonts w:ascii="Times New Roman" w:hAnsi="Times New Roman" w:cs="Times New Roman"/>
                <w:color w:val="000000"/>
                <w:sz w:val="18"/>
                <w:szCs w:val="18"/>
                <w:lang w:eastAsia="ru-RU"/>
              </w:rPr>
              <w:t>прерывистое</w:t>
            </w:r>
            <w:proofErr w:type="gram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бороздование</w:t>
            </w:r>
            <w:proofErr w:type="spellEnd"/>
            <w:r w:rsidRPr="00F74455">
              <w:rPr>
                <w:rFonts w:ascii="Times New Roman" w:hAnsi="Times New Roman" w:cs="Times New Roman"/>
                <w:color w:val="000000"/>
                <w:sz w:val="18"/>
                <w:szCs w:val="18"/>
                <w:lang w:eastAsia="ru-RU"/>
              </w:rPr>
              <w:t xml:space="preserve">, </w:t>
            </w:r>
            <w:proofErr w:type="spellStart"/>
            <w:r w:rsidRPr="00F74455">
              <w:rPr>
                <w:rFonts w:ascii="Times New Roman" w:hAnsi="Times New Roman" w:cs="Times New Roman"/>
                <w:color w:val="000000"/>
                <w:sz w:val="18"/>
                <w:szCs w:val="18"/>
                <w:lang w:eastAsia="ru-RU"/>
              </w:rPr>
              <w:t>задернение</w:t>
            </w:r>
            <w:proofErr w:type="spellEnd"/>
            <w:r w:rsidRPr="00F74455">
              <w:rPr>
                <w:rFonts w:ascii="Times New Roman" w:hAnsi="Times New Roman" w:cs="Times New Roman"/>
                <w:color w:val="000000"/>
                <w:sz w:val="18"/>
                <w:szCs w:val="18"/>
                <w:lang w:eastAsia="ru-RU"/>
              </w:rPr>
              <w:t xml:space="preserve"> почвы</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w:t>
            </w:r>
            <w:r w:rsidRPr="00F74455">
              <w:rPr>
                <w:rFonts w:ascii="Times New Roman" w:hAnsi="Times New Roman" w:cs="Times New Roman"/>
                <w:color w:val="000000"/>
                <w:sz w:val="18"/>
                <w:szCs w:val="18"/>
                <w:lang w:eastAsia="ru-RU"/>
              </w:rPr>
              <w:lastRenderedPageBreak/>
              <w:t>окружающую среду, ухудшающих качественное состояние земель</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lastRenderedPageBreak/>
              <w:t>земельный участок с категорией земель с/</w:t>
            </w:r>
            <w:proofErr w:type="spellStart"/>
            <w:r w:rsidRPr="00F74455">
              <w:rPr>
                <w:rFonts w:ascii="Times New Roman" w:hAnsi="Times New Roman" w:cs="Times New Roman"/>
                <w:color w:val="000000"/>
                <w:sz w:val="18"/>
                <w:szCs w:val="18"/>
                <w:lang w:eastAsia="ru-RU"/>
              </w:rPr>
              <w:t>х</w:t>
            </w:r>
            <w:proofErr w:type="spellEnd"/>
            <w:r w:rsidRPr="00F74455">
              <w:rPr>
                <w:rFonts w:ascii="Times New Roman" w:hAnsi="Times New Roman" w:cs="Times New Roman"/>
                <w:color w:val="000000"/>
                <w:sz w:val="18"/>
                <w:szCs w:val="18"/>
                <w:lang w:eastAsia="ru-RU"/>
              </w:rPr>
              <w:t xml:space="preserve"> назначения и</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 </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п.2 ст. 8.7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lastRenderedPageBreak/>
              <w:t>30.1</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(здания, сооружения или др. строения), расположенные или возводимые на </w:t>
            </w:r>
            <w:proofErr w:type="spellStart"/>
            <w:r w:rsidRPr="00F74455">
              <w:rPr>
                <w:rFonts w:ascii="Times New Roman" w:hAnsi="Times New Roman" w:cs="Times New Roman"/>
                <w:color w:val="000000"/>
                <w:sz w:val="18"/>
                <w:szCs w:val="18"/>
                <w:lang w:eastAsia="ru-RU"/>
              </w:rPr>
              <w:t>з.</w:t>
            </w:r>
            <w:proofErr w:type="gramStart"/>
            <w:r w:rsidRPr="00F74455">
              <w:rPr>
                <w:rFonts w:ascii="Times New Roman" w:hAnsi="Times New Roman" w:cs="Times New Roman"/>
                <w:color w:val="000000"/>
                <w:sz w:val="18"/>
                <w:szCs w:val="18"/>
                <w:lang w:eastAsia="ru-RU"/>
              </w:rPr>
              <w:t>у</w:t>
            </w:r>
            <w:proofErr w:type="spellEnd"/>
            <w:proofErr w:type="gramEnd"/>
            <w:r w:rsidRPr="00F74455">
              <w:rPr>
                <w:rFonts w:ascii="Times New Roman" w:hAnsi="Times New Roman" w:cs="Times New Roman"/>
                <w:color w:val="000000"/>
                <w:sz w:val="18"/>
                <w:szCs w:val="18"/>
                <w:lang w:eastAsia="ru-RU"/>
              </w:rPr>
              <w:t>. используются в соответствии с ВРИ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r w:rsidR="00D103C4" w:rsidRPr="00F74455" w:rsidTr="00D103C4">
        <w:trPr>
          <w:trHeight w:val="1275"/>
        </w:trPr>
        <w:tc>
          <w:tcPr>
            <w:tcW w:w="55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30.2</w:t>
            </w:r>
          </w:p>
        </w:tc>
        <w:tc>
          <w:tcPr>
            <w:tcW w:w="1418"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объекты на земельном участке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7087" w:type="dxa"/>
            <w:shd w:val="clear" w:color="auto" w:fill="auto"/>
            <w:vAlign w:val="center"/>
            <w:hideMark/>
          </w:tcPr>
          <w:p w:rsidR="00D103C4" w:rsidRPr="00F74455" w:rsidRDefault="00D103C4" w:rsidP="00D103C4">
            <w:pPr>
              <w:suppressAutoHyphens w:val="0"/>
              <w:spacing w:after="24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Собственники земельных участков и лица, не являющиеся собственниками земельных участков, обязаны:</w:t>
            </w:r>
            <w:r w:rsidRPr="00F74455">
              <w:rPr>
                <w:rFonts w:ascii="Times New Roman" w:hAnsi="Times New Roman" w:cs="Times New Roman"/>
                <w:color w:val="000000"/>
                <w:sz w:val="18"/>
                <w:szCs w:val="18"/>
                <w:lang w:eastAsia="ru-RU"/>
              </w:rPr>
              <w:b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tc>
        <w:tc>
          <w:tcPr>
            <w:tcW w:w="1417"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статья 42</w:t>
            </w:r>
            <w:r w:rsidRPr="00F74455">
              <w:rPr>
                <w:rFonts w:ascii="Times New Roman" w:hAnsi="Times New Roman" w:cs="Times New Roman"/>
                <w:color w:val="000000"/>
                <w:sz w:val="18"/>
                <w:szCs w:val="18"/>
                <w:lang w:eastAsia="ru-RU"/>
              </w:rPr>
              <w:br/>
              <w:t>"Земельный кодекс Российской Федерации" от 25.10.2001 N 136-ФЗ</w:t>
            </w:r>
          </w:p>
        </w:tc>
        <w:tc>
          <w:tcPr>
            <w:tcW w:w="1276"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proofErr w:type="gramStart"/>
            <w:r w:rsidRPr="00F74455">
              <w:rPr>
                <w:rFonts w:ascii="Times New Roman" w:hAnsi="Times New Roman" w:cs="Times New Roman"/>
                <w:color w:val="000000"/>
                <w:sz w:val="18"/>
                <w:szCs w:val="18"/>
                <w:lang w:eastAsia="ru-RU"/>
              </w:rPr>
              <w:t>отсутствуют объекты (здания, сооружения или др. строения) не предназначенные для</w:t>
            </w:r>
            <w:proofErr w:type="gramEnd"/>
            <w:r>
              <w:rPr>
                <w:rFonts w:ascii="Times New Roman" w:hAnsi="Times New Roman" w:cs="Times New Roman"/>
                <w:color w:val="000000"/>
                <w:sz w:val="18"/>
                <w:szCs w:val="18"/>
                <w:lang w:eastAsia="ru-RU"/>
              </w:rPr>
              <w:t xml:space="preserve">                                                                                                                                                                                                                                                                                                                                                                                                                                                                                                                                                                                                                                                                                                                                                                                                                                                                                                                                                                                                                                                                                                                                                                                                                                                                                                                                                                                                                                                                                                                                                                                                                                                                                                                                                                                                                                                                                                                                                                                                                                                                                                                                                                                                                                                                                                                                                                                                                                                                                                                                                                                                                                                                                                                                                                                                                                                                                                                                                                                                                                                                                                                                                                                                                                                                                                                                                                                                                                                                                                                                                                                                                                                                                                                                                                                                                                                                                                                                                                                                                                                                                                                                                                                                                                                                                                                                                                                                                                                                                                                                                                                                                                                                                                                                                                                                                                                                                                                                                                                                                                                                                                                                                                                                                                                                                                                                                                                                                                                                                                                                                                                                                                                                                                                                                                                                                                                                                                                                                                                                                                                                                                                                                                                                                                                                                                                                                                                                                                                                                                                                                                                                                                                                                                                                                                                                                                                                                                                                                                                                                                                                                                                                                                                                                                                                                                                                                                                                                                                                                                                                                                                                                                                                                                                                                                                                                                                                                                                                                                                                                                                                                                                                                                                                                                                                                                                                                                                                                                                                                                                                                                                                                                                                                                                                                                                                                                                                                                                                                                                                                                                                                                                                                                                                                                                                                                                                                                                                                                                                                                                                                                                                                                                                                                                                                                                                                                                                                                                                                                                                                                                                                                                                                                                                                                                                                                                                                                                                                                                                                                                                                                                                                                                                                                                                                                                                                                                                                                                                                                                                                                                                                                                                                                                                                                                                                                                                                                                                                                                                                                                                                                                                                                                                                                                                                                                                                                                                                                                                                                                                                                                                                                                                                                                                                                                                                                                                                                                                                                                                                                                                                                                                                                                                                                                                                                                                                                                                                                                                                                                                                                                                                                                                                                                                                                                                                                                                                                                                                                                                                                                                                                                                                                                                                                                                                                                                                                                                                                                                                                                                                                                                                                                                                                                                                                                                                                                                                                                                                                                                                                                                                                                                                                                                                                                                                                                                                                                                                                                                                                                                                                                                                                                                                                                                                                                                                                                                                                                                                                                                                                                                                                                                                                                                                                                                                                                                                                                                                                                                                                                                                                                                                                                                                                                                                                                                                                                                                                                                                                                                                                                                                                                                                                                                                                                                                                                                                                                                                                                                                                                                                                                                                                                                                                                                                                                                                                                                                                                                                                                                                                                                                                                                                                                                                                                                                                                                                                                                                                                                                                                                                                                                                                                                                                                                                                                                                                                                                                                                                                                                                                                                                                                                                                                                                                                                                                                                                                                                                                                                                                                                                                                                                                                                                                                                                                                                                                                                                                                                                                                                                                                                                                                                                                                                                                                                                                                                                                                                                                                                                                                                                                                                                                                                                                                                                                                                                                                                                                                                                                                                                                                                                                                                                                                                                                                                                                                                                                                                                                                                                                                                                                                                                                                                                                                                                                                                                                                                                                                                                                                                                                                                                                                                                                                                                                                                                                                                                                                                                                                                                                                                                                                                                                                                                                                                                                                                                                                                                                                                                                                                                                                                                                                                                                                                                                                                                                                                                                                                                                                                                                                                                                                                                                                                                                                                                                                                                                                                                                                                                                                                                                                                                                                                                                                                                                                                                                                                                                                                                                                                                                                                                                                                                                                                                                                                                                                                                                                                                                                                                                                                                                                                                                                                                                                                                                                                                                                                                                                                                                                                                                                                                                                                                                                                                                                                                                                                                                                                                                                                                                                                                                                                                                                                                                                                                                                                                                                                                                                                                                                                                                                                                                                                                                                                                                                                                                                                                                                                                                                                                                                                                                                                                                                                                                                                                                                                                                                                                                                                                                                                                                                                                                                                                                                                                                                                                                                                                                                                                                                                                                                                                                                                                                                                                                                                                                                                                                                                                                                                                                                                                                                                                                                                                                                                                                                                                                                                                                                                                                                                                                                                                                                                                                                                                                                                                                                                                                                                                                                                                                                                                                                                                                                                                                                                                                                                                                                                                                                                                                                                                                                                                                                                                                                                                                                                                                                                                                                                                                                                                                                                                                                                                                                                                                                                                                                                                                                                                                                                                                                                                                                                                                                                                                                                                                                                                                                                                                                                                                                                                                                                                                                                                                                                                                                                                                                                                                                                                                                                                                                                                                                                                                                                                                                                                                                                                                                                                                                                                                                                                                                                                                                                                                                                                                                                                                                                                                                                                                                                                                                                                                                                                                                                                                                                                                                                                                                                                                                                                                                                                                                                                                                                                                                                                                                                                                                                                                                                                                                                                                                                                                                                                                                                                                                                                                                                                                                                                                                                                                                                                                                                                                                                                                                                                                                                                                                                                                                                                                                                                                                                                                                                                                                                                                                                                                                                                                                                                                                                                                                                                                                                                                                                                                                                                                                                                                                                                                                                                                                                                                                                                                                                                                                                                                                                                                                                                                                                                                                                                                                                                                                                                                                                                                                                                                                                                                                                                                                                                                                                                                                                                                                                                                                                                                                                                                                                                                                                                                                                                                                                                                                                                                                                                                                                                                                                                                                                                                                                                                                                </w:t>
            </w:r>
            <w:r w:rsidRPr="00F74455">
              <w:rPr>
                <w:rFonts w:ascii="Times New Roman" w:hAnsi="Times New Roman" w:cs="Times New Roman"/>
                <w:color w:val="000000"/>
                <w:sz w:val="18"/>
                <w:szCs w:val="18"/>
                <w:lang w:eastAsia="ru-RU"/>
              </w:rPr>
              <w:t xml:space="preserve">использования в соответствии </w:t>
            </w:r>
            <w:proofErr w:type="gramStart"/>
            <w:r w:rsidRPr="00F74455">
              <w:rPr>
                <w:rFonts w:ascii="Times New Roman" w:hAnsi="Times New Roman" w:cs="Times New Roman"/>
                <w:color w:val="000000"/>
                <w:sz w:val="18"/>
                <w:szCs w:val="18"/>
                <w:lang w:eastAsia="ru-RU"/>
              </w:rPr>
              <w:t>с</w:t>
            </w:r>
            <w:proofErr w:type="gramEnd"/>
            <w:r w:rsidRPr="00F74455">
              <w:rPr>
                <w:rFonts w:ascii="Times New Roman" w:hAnsi="Times New Roman" w:cs="Times New Roman"/>
                <w:color w:val="000000"/>
                <w:sz w:val="18"/>
                <w:szCs w:val="18"/>
                <w:lang w:eastAsia="ru-RU"/>
              </w:rPr>
              <w:t xml:space="preserve"> ВРИ</w:t>
            </w:r>
          </w:p>
        </w:tc>
        <w:tc>
          <w:tcPr>
            <w:tcW w:w="99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br/>
              <w:t xml:space="preserve"> Использование земельных участков не по целевому назначению</w:t>
            </w:r>
          </w:p>
        </w:tc>
        <w:tc>
          <w:tcPr>
            <w:tcW w:w="1133"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земельный участок с ВРИ не </w:t>
            </w:r>
            <w:proofErr w:type="gramStart"/>
            <w:r w:rsidRPr="00F74455">
              <w:rPr>
                <w:rFonts w:ascii="Times New Roman" w:hAnsi="Times New Roman" w:cs="Times New Roman"/>
                <w:color w:val="000000"/>
                <w:sz w:val="18"/>
                <w:szCs w:val="18"/>
                <w:lang w:eastAsia="ru-RU"/>
              </w:rPr>
              <w:t>соответствующим</w:t>
            </w:r>
            <w:proofErr w:type="gramEnd"/>
            <w:r w:rsidRPr="00F74455">
              <w:rPr>
                <w:rFonts w:ascii="Times New Roman" w:hAnsi="Times New Roman" w:cs="Times New Roman"/>
                <w:color w:val="000000"/>
                <w:sz w:val="18"/>
                <w:szCs w:val="18"/>
                <w:lang w:eastAsia="ru-RU"/>
              </w:rPr>
              <w:t xml:space="preserve"> классификатору</w:t>
            </w:r>
          </w:p>
        </w:tc>
        <w:tc>
          <w:tcPr>
            <w:tcW w:w="1135" w:type="dxa"/>
            <w:shd w:val="clear" w:color="auto" w:fill="auto"/>
            <w:vAlign w:val="center"/>
            <w:hideMark/>
          </w:tcPr>
          <w:p w:rsidR="00D103C4" w:rsidRPr="00F74455" w:rsidRDefault="00D103C4" w:rsidP="00D103C4">
            <w:pPr>
              <w:suppressAutoHyphens w:val="0"/>
              <w:spacing w:after="0" w:line="240" w:lineRule="auto"/>
              <w:rPr>
                <w:rFonts w:ascii="Times New Roman" w:hAnsi="Times New Roman" w:cs="Times New Roman"/>
                <w:color w:val="000000"/>
                <w:sz w:val="18"/>
                <w:szCs w:val="18"/>
                <w:lang w:eastAsia="ru-RU"/>
              </w:rPr>
            </w:pPr>
            <w:r w:rsidRPr="00F74455">
              <w:rPr>
                <w:rFonts w:ascii="Times New Roman" w:hAnsi="Times New Roman" w:cs="Times New Roman"/>
                <w:color w:val="000000"/>
                <w:sz w:val="18"/>
                <w:szCs w:val="18"/>
                <w:lang w:eastAsia="ru-RU"/>
              </w:rPr>
              <w:t xml:space="preserve">ч. 1 ст. 8.8 </w:t>
            </w:r>
            <w:proofErr w:type="spellStart"/>
            <w:r w:rsidRPr="00F74455">
              <w:rPr>
                <w:rFonts w:ascii="Times New Roman" w:hAnsi="Times New Roman" w:cs="Times New Roman"/>
                <w:color w:val="000000"/>
                <w:sz w:val="18"/>
                <w:szCs w:val="18"/>
                <w:lang w:eastAsia="ru-RU"/>
              </w:rPr>
              <w:t>КоАП</w:t>
            </w:r>
            <w:proofErr w:type="spellEnd"/>
            <w:r w:rsidRPr="00F74455">
              <w:rPr>
                <w:rFonts w:ascii="Times New Roman" w:hAnsi="Times New Roman" w:cs="Times New Roman"/>
                <w:color w:val="000000"/>
                <w:sz w:val="18"/>
                <w:szCs w:val="18"/>
                <w:lang w:eastAsia="ru-RU"/>
              </w:rPr>
              <w:t xml:space="preserve"> РФ</w:t>
            </w:r>
          </w:p>
        </w:tc>
      </w:tr>
    </w:tbl>
    <w:p w:rsidR="00D103C4" w:rsidRDefault="00D103C4" w:rsidP="00D103C4">
      <w:pPr>
        <w:widowControl w:val="0"/>
        <w:autoSpaceDE w:val="0"/>
        <w:spacing w:after="0"/>
        <w:jc w:val="both"/>
        <w:rPr>
          <w:rFonts w:ascii="Times New Roman" w:hAnsi="Times New Roman" w:cs="Times New Roman"/>
          <w:sz w:val="28"/>
          <w:szCs w:val="28"/>
        </w:rPr>
        <w:sectPr w:rsidR="00D103C4" w:rsidSect="004A2F74">
          <w:pgSz w:w="16840" w:h="11907" w:orient="landscape" w:code="9"/>
          <w:pgMar w:top="992" w:right="244" w:bottom="851" w:left="1134" w:header="709" w:footer="720" w:gutter="0"/>
          <w:cols w:space="720"/>
          <w:titlePg/>
          <w:docGrid w:linePitch="360"/>
        </w:sectPr>
      </w:pPr>
    </w:p>
    <w:p w:rsidR="00D103C4" w:rsidRDefault="00D103C4" w:rsidP="00D103C4">
      <w:pPr>
        <w:pageBreakBefore/>
        <w:widowControl w:val="0"/>
        <w:autoSpaceDE w:val="0"/>
        <w:spacing w:after="0" w:line="240" w:lineRule="auto"/>
        <w:ind w:left="6096" w:right="-1"/>
      </w:pPr>
      <w:r>
        <w:rPr>
          <w:rFonts w:ascii="Times New Roman" w:hAnsi="Times New Roman" w:cs="Times New Roman"/>
          <w:sz w:val="20"/>
          <w:szCs w:val="20"/>
        </w:rPr>
        <w:lastRenderedPageBreak/>
        <w:tab/>
      </w:r>
      <w:r>
        <w:rPr>
          <w:rFonts w:ascii="Times New Roman" w:hAnsi="Times New Roman" w:cs="Times New Roman"/>
          <w:sz w:val="24"/>
          <w:szCs w:val="24"/>
        </w:rPr>
        <w:t>Приложение № 15</w:t>
      </w:r>
    </w:p>
    <w:p w:rsidR="00D103C4" w:rsidRDefault="00D103C4" w:rsidP="00D103C4">
      <w:pPr>
        <w:widowControl w:val="0"/>
        <w:autoSpaceDE w:val="0"/>
        <w:spacing w:after="0" w:line="240" w:lineRule="auto"/>
        <w:ind w:left="6096" w:right="-1"/>
      </w:pPr>
      <w:r>
        <w:rPr>
          <w:rFonts w:ascii="Times New Roman" w:hAnsi="Times New Roman" w:cs="Times New Roman"/>
          <w:sz w:val="24"/>
          <w:szCs w:val="24"/>
        </w:rPr>
        <w:t xml:space="preserve">       к Регламенту </w:t>
      </w:r>
    </w:p>
    <w:p w:rsidR="00D103C4" w:rsidRDefault="00D103C4" w:rsidP="00D103C4">
      <w:pPr>
        <w:widowControl w:val="0"/>
        <w:autoSpaceDE w:val="0"/>
        <w:spacing w:after="0" w:line="240" w:lineRule="auto"/>
        <w:ind w:left="6096" w:right="-1"/>
        <w:rPr>
          <w:rFonts w:ascii="Times New Roman" w:hAnsi="Times New Roman" w:cs="Times New Roman"/>
          <w:sz w:val="24"/>
          <w:szCs w:val="24"/>
        </w:rPr>
      </w:pPr>
      <w:r>
        <w:rPr>
          <w:rFonts w:ascii="Times New Roman" w:hAnsi="Times New Roman" w:cs="Times New Roman"/>
          <w:sz w:val="24"/>
          <w:szCs w:val="24"/>
        </w:rPr>
        <w:t xml:space="preserve">                                                                                                                                                                                                                                                                                                                                                                                                                                                                                                                                                                                                                                                                                                                                                                                                                                                                                                                                                                                                                                                                                                                                                                                                                                                                                                                                                                                                                                                                                                                                                                                                                                                                                                                                                                                                                                                                                                                                                                                                                                                                                                                                                                                                                                                                                                                                                                                                                                                                                                                                                                                                                                                                                                                                                                                                                                                                                                                                                                                                                                                                                                                                                                                                                                                                                                                                                                                                                                                                                                                                                                                                                                                                                                                                                                                                                                                                                                                                                                                                                                                                                                                                                                                                                                                                                                                                                                                                                                                                                                                                                                                                                                                                                                                                                                                                                                                                                                                                                                                                                                                                                                                                                                                                                                                                                                                                                                                                                                                                                                                                                                                                                                                                                                                                                                                                                                                                                                                                                                                                                                                                                                                                                                                                                                                                                                                                                                                                                                                                                                                                                                                                                                                                                                                                                                                                                                                                                                                                                                                                                                                                                                                                                                                                                                                                                                                                                                                                                                                                                                                                                                                                                                                                                                                                                                                                                                                                                                                                                                                                                                                                                                                                                                                                                                                                                                                                                                                                                                                                                                                                                                                                                                                                                                                                                                                                                                                                                                                                                                                                                                                                                                                                                                                                                                                                                                                                                                                                                                                                                                                                                                                                                                                                                                                                                                                                                                                                                                                                                                                                                                                                                                                                                                                                                                                                                                                                                                                                                                                                                                                                                                                                                                                                                                                                                                                                                                                                                                                                                                                                                                                                                                                                                                                                                                                                                                                                                                                                                                                                                                                                                                                                                                                                                                                                                                                                                                                                                                                                                                                                                                                                                                                                                                                                                                                                                                                                                                                                                                                                                                                                                                                                                                                                                                                                                                                                                                                                                                                                                                                                                                                                                                                                                                                                                                                                                                                                                                                                                                                                                                                                                                                                                                                                                                                                                                                                                                                                                                                                                                                                                                                                                                                                                                                                                                                                                                                                                                                                                                                                                                                                                                                                                                                                                                                                                                                                                                                                                                                                                                                                                                                                                                                                                                                                                                                                                                                                                                                                                                                                                                                                                                                                                                                                                                                                                                                                                                                                                                                                                                                                                                                                                                                                                                                                                                                                                                                                                                                                                                                                                                                                                                                                                                                                                                                                                                                                                                                                                                                                                                                                                                                                                                                                                                                                                                                                                                                                                                                                                                                                                                                                                                                                                                                                                                                                                                                                                                                                                                                                                                                                                                                                                                                                                                                                                                                                                                                                                                                                                                                                                                                                                                                                                                                                                                                                                                                                                                                                                                                                                                                                                                                                                                                                                                                                                                                                                                                                                                                                                                                                                                                                                                                                                                                                                                                                                                                                                                                                                                                                                                                                                                                                                                                                                                                                                                                                                                                                                                                                                                                                                                                                                                                                                                                                                                                                                                                                                                                                                                                                                                                                                                                                                                                                                                                                                                                                                                                                                                                                                                                                                                                                                                                                                                                                                                                                                                                                                                                                                                                                                                                                                                                                                                                                                                                                                                                                                                                                                                                                                                                                                                                                                                                                                                                                                                                                                                                                                                                                                                                                                                                                                                                                                                                                                                                                                                                                                                                                                                                                                                                                                                                                                                                                                                                                                                                                                                                                                                                                                                                                                                                                                                                                                                                                                                                                                                                                                                                                                                                                                                                                                                                                                                                                                                                                                                                                                                                                                                                                                                                                                                                                                                                                                                                                                                                                                                                                                                                                                                                                                                                                                                                                                                                                                                                                                                                                                                                                                                                                                                                                                                                                                                                                                                                                                                                                                                                                                                                                                                                                                                                                                                                                                                                                                                                                                                                                                                                                                                                                                                                                                                                                                                                                                                                                                                                                                                                                                                                                                                                                                                                                                                                                                                                                                                                                                                                                                                                                                                                                                                                                                                                                                                                                                                                                                                                                                                                                                                                                                                                                                                                                                                                                                                                                                                                                                                                                                                                                                                                                                                                                                                                                                                                                                                                                                                                                                                                                                                                                                                                                                                                                                                                                                                                                                                                                                                                                                                                                                                                                                                                                                                                                                                                                                                                                                                                                                                                                                                                                                                                                                                                                                                                                                                                                                                                                                                                                                                                                                                                                                                                                                                                                                                                                                                                                                                                                                                                                                                                                                                                                                                                                                                                                                                                                                                                                                                                                                                                                                                                                                                                                                                                                                                                                                                                                                                                                                                                                                                                                                                                                                                                                                                                                                                                                                                                                                                                                                                                                                                                                                                                                                                                                                                                                                                                                                                                                                                                                                                                                                                                                                                                                                                                                                                                                                                                                                                                                                                                                                                                                                                                                                                                                                                                                                                                                                                                                                                                                                                                                                                                                                                                                                                                                                                                                                                                                                                                                                                                                                                                                                                                                                                                                                                                                                                                                                                                                                                                                                                                                                                                                                                                                                                                                                                                                                                                                                                                                                                                                                                                                                                                                                                                                                                                                                                                                                                                                                                                                                                                                                                                                                                                                                                                                                                                                                                                                                                                                                                                                                                                                                                                                                                                                                                                                                                                                                                                                                                                                                                                                                                                                                                                                                                                                                                                                                                                                                                                                                                                                                                                                                                                                                                                                                                                                                                                                                                                                                                                                                                                                                                                                                                                                                                                                                                                                                                                                                                                                                                                                                                                                                                                                                                                                                                                                                                                                                                                                                                                                                                                                                                                                                                                                                                                                                                                                                                                                                                                                                                                                                                                                                                                                                                                                                                                                                                                                                                                                                                                                                                                                                                                                                                                                                                                                                                                                                                                                                                                                                                                                                                                                                                                                                                                                                                                                                                                                                                                                                                                                                                                                                                                                                                                                                                                                                                                                                                                                                                                                                                                                                                                                                                                                                                                                                                                                                                                                                                                                                                                                                                                                                                                                                                                                                                                                                                                                                                                                                                                                                                                                                                                                                                                                                                                                                                                                                                                                                                                                                                                                                                                                                                                                                                                                                                                                                                                                                                                                                                                                                                                                                                                                                                                                                                                                                                                                                                                                                                                                                                                                                                                                                                                                                                                                                                                                                                                                                                                                                                                                                                                                                                                                                                                                                                                                                                                                                                                                                                                                                                                                                                                                                                                                                                                                                                                                                                                                                                                                                                                                                                                                                                                                                                                                                                                                                                                                                                                                                                                                                                                                                                                                                                                                                                                                                                                                                                                                                                                                                                                                                                                                                                                                                                                                                                                                                                                                                                                                                                                                                                                                                                                                                                                                                                                                                                                                                                                                                                                                                                                                                                                                                                                                                                                                                                                                                                                                                                                                                                                                                                                                                                                                                                                                                                                                                                                                                                                                                                                                                                                                                                                                                                                                                                                                                                                                                                                                                                                                                                                                                                                                                                                                                                                                                                                                                                                                                                                                                                                                                                                                                                                                                                                                                                                                                                                                                                                                                                                                                                                                                                                                                                                                                                                                                                                                                                                                                                                                                                                                                                                                                                                                                                                                                                                                                                                                                                                                                                                                                                                                                                                                                                                                                                                                                                                                                                                                                                                                                                                                                                                                                                                                                                                                                                                                                                                                                                                                                                                                                                                                                                                                                                                                                                                                                                                                                                                                                                                                                                                                                                                                                                                                                                                                                                                                                                                                                                                                                                                                                                                                                                                                                                                                                                                                                                                                                                                                                                                                                                                                                                                                                                                                                                                                                                                                                                                                                                                                                                                                                                                                                                                                                                                                                                                                                                                                                                                                                                                                                                                                                                                                                                                                                                                                                                                                                                                                                                                                                                                                                                                                                                                                                                                                                                                                                                                                                                                                                                                                                                                                                                                                                                                                                                                                                                                                                                                                                                                </w:t>
      </w:r>
    </w:p>
    <w:p w:rsidR="00D103C4" w:rsidRDefault="00D103C4" w:rsidP="00D103C4">
      <w:pPr>
        <w:widowControl w:val="0"/>
        <w:autoSpaceDE w:val="0"/>
        <w:spacing w:after="0" w:line="240" w:lineRule="auto"/>
        <w:ind w:left="6096" w:right="-1"/>
        <w:rPr>
          <w:rFonts w:ascii="Times New Roman" w:hAnsi="Times New Roman" w:cs="Times New Roman"/>
          <w:sz w:val="24"/>
          <w:szCs w:val="24"/>
        </w:rPr>
      </w:pPr>
    </w:p>
    <w:p w:rsidR="00D103C4" w:rsidRDefault="00D103C4" w:rsidP="00D103C4">
      <w:pPr>
        <w:widowControl w:val="0"/>
        <w:spacing w:after="0"/>
        <w:ind w:right="-1"/>
        <w:jc w:val="center"/>
      </w:pPr>
      <w:r>
        <w:rPr>
          <w:rFonts w:ascii="Times New Roman" w:hAnsi="Times New Roman"/>
          <w:sz w:val="28"/>
          <w:szCs w:val="28"/>
        </w:rPr>
        <w:t>Типовая форма заявления о согласовании с органом прокуратуры проведения внеплановой проверки юридического лица, индивидуального предпринимателя</w:t>
      </w:r>
    </w:p>
    <w:p w:rsidR="00D103C4" w:rsidRDefault="00D103C4" w:rsidP="00D103C4">
      <w:pPr>
        <w:widowControl w:val="0"/>
        <w:spacing w:after="0"/>
        <w:ind w:right="-1"/>
        <w:rPr>
          <w:rFonts w:ascii="Times New Roman" w:hAnsi="Times New Roman"/>
          <w:b/>
          <w:sz w:val="18"/>
          <w:szCs w:val="18"/>
        </w:rPr>
      </w:pPr>
    </w:p>
    <w:p w:rsidR="00D103C4" w:rsidRDefault="00D103C4" w:rsidP="00D103C4">
      <w:pPr>
        <w:widowControl w:val="0"/>
        <w:spacing w:after="0" w:line="240" w:lineRule="auto"/>
        <w:ind w:left="5954" w:right="-1"/>
      </w:pPr>
      <w:r>
        <w:rPr>
          <w:rFonts w:ascii="Times New Roman" w:hAnsi="Times New Roman"/>
          <w:sz w:val="18"/>
          <w:szCs w:val="18"/>
        </w:rPr>
        <w:t>(в ред</w:t>
      </w:r>
      <w:r>
        <w:rPr>
          <w:rFonts w:ascii="Times New Roman" w:hAnsi="Times New Roman"/>
          <w:color w:val="000000"/>
          <w:sz w:val="18"/>
          <w:szCs w:val="18"/>
        </w:rPr>
        <w:t xml:space="preserve">. </w:t>
      </w:r>
      <w:r>
        <w:rPr>
          <w:rStyle w:val="-"/>
          <w:rFonts w:ascii="Times New Roman" w:hAnsi="Times New Roman"/>
          <w:color w:val="000000"/>
          <w:sz w:val="18"/>
          <w:szCs w:val="18"/>
        </w:rPr>
        <w:t>Приказа</w:t>
      </w:r>
      <w:r>
        <w:rPr>
          <w:rFonts w:ascii="Times New Roman" w:hAnsi="Times New Roman"/>
          <w:color w:val="000000"/>
          <w:sz w:val="18"/>
          <w:szCs w:val="18"/>
        </w:rPr>
        <w:t xml:space="preserve"> Минэкономразвития РФ </w:t>
      </w:r>
      <w:r>
        <w:rPr>
          <w:rFonts w:ascii="Times New Roman" w:hAnsi="Times New Roman"/>
          <w:color w:val="000000"/>
          <w:sz w:val="18"/>
          <w:szCs w:val="18"/>
        </w:rPr>
        <w:br/>
        <w:t>от 24.05.2010 N 199)</w:t>
      </w:r>
    </w:p>
    <w:p w:rsidR="00D103C4" w:rsidRDefault="00D103C4" w:rsidP="00D103C4">
      <w:pPr>
        <w:widowControl w:val="0"/>
        <w:spacing w:after="0" w:line="240" w:lineRule="auto"/>
        <w:ind w:left="5954" w:right="-1"/>
        <w:jc w:val="center"/>
        <w:rPr>
          <w:rFonts w:ascii="Times New Roman" w:hAnsi="Times New Roman"/>
          <w:color w:val="000000"/>
          <w:sz w:val="20"/>
          <w:szCs w:val="20"/>
        </w:rPr>
      </w:pPr>
    </w:p>
    <w:p w:rsidR="00D103C4" w:rsidRDefault="00D103C4" w:rsidP="00D103C4">
      <w:pPr>
        <w:widowControl w:val="0"/>
        <w:spacing w:after="0" w:line="240" w:lineRule="auto"/>
        <w:ind w:left="5954" w:right="-1"/>
      </w:pPr>
      <w:r>
        <w:rPr>
          <w:rFonts w:ascii="Times New Roman" w:hAnsi="Times New Roman"/>
          <w:sz w:val="20"/>
          <w:szCs w:val="20"/>
        </w:rPr>
        <w:t>В ___________________________________</w:t>
      </w:r>
    </w:p>
    <w:p w:rsidR="00D103C4" w:rsidRDefault="00D103C4" w:rsidP="00D103C4">
      <w:pPr>
        <w:widowControl w:val="0"/>
        <w:spacing w:after="0" w:line="240" w:lineRule="auto"/>
        <w:ind w:left="5954" w:right="-1"/>
      </w:pPr>
      <w:r>
        <w:rPr>
          <w:rFonts w:ascii="Times New Roman" w:hAnsi="Times New Roman"/>
          <w:i/>
          <w:sz w:val="20"/>
          <w:szCs w:val="20"/>
        </w:rPr>
        <w:t>(наименование органа прокуратуры)</w:t>
      </w:r>
    </w:p>
    <w:p w:rsidR="00D103C4" w:rsidRDefault="00D103C4" w:rsidP="00D103C4">
      <w:pPr>
        <w:widowControl w:val="0"/>
        <w:spacing w:after="0" w:line="240" w:lineRule="auto"/>
        <w:ind w:left="5954" w:right="-1"/>
      </w:pPr>
      <w:r>
        <w:rPr>
          <w:rFonts w:ascii="Times New Roman" w:hAnsi="Times New Roman"/>
          <w:sz w:val="20"/>
          <w:szCs w:val="20"/>
        </w:rPr>
        <w:t>от __________________________________</w:t>
      </w:r>
    </w:p>
    <w:p w:rsidR="00D103C4" w:rsidRDefault="00D103C4" w:rsidP="00D103C4">
      <w:pPr>
        <w:widowControl w:val="0"/>
        <w:spacing w:after="0" w:line="240" w:lineRule="auto"/>
        <w:ind w:left="5954" w:right="-1"/>
      </w:pPr>
      <w:proofErr w:type="gramStart"/>
      <w:r>
        <w:rPr>
          <w:rFonts w:ascii="Times New Roman" w:hAnsi="Times New Roman"/>
          <w:i/>
          <w:sz w:val="20"/>
          <w:szCs w:val="20"/>
        </w:rPr>
        <w:t>(наименование органа государственного</w:t>
      </w:r>
      <w:proofErr w:type="gramEnd"/>
    </w:p>
    <w:p w:rsidR="00D103C4" w:rsidRDefault="00D103C4" w:rsidP="00D103C4">
      <w:pPr>
        <w:widowControl w:val="0"/>
        <w:spacing w:after="0" w:line="240" w:lineRule="auto"/>
        <w:ind w:left="5954" w:right="-1"/>
      </w:pPr>
      <w:r>
        <w:rPr>
          <w:rFonts w:ascii="Times New Roman" w:hAnsi="Times New Roman"/>
          <w:i/>
          <w:sz w:val="20"/>
          <w:szCs w:val="20"/>
        </w:rPr>
        <w:t>контроля (надзора), муниципального</w:t>
      </w:r>
    </w:p>
    <w:p w:rsidR="00D103C4" w:rsidRDefault="00D103C4" w:rsidP="00D103C4">
      <w:pPr>
        <w:widowControl w:val="0"/>
        <w:spacing w:after="0" w:line="240" w:lineRule="auto"/>
        <w:ind w:left="5954" w:right="-1"/>
      </w:pPr>
      <w:r>
        <w:rPr>
          <w:rFonts w:ascii="Times New Roman" w:hAnsi="Times New Roman"/>
          <w:i/>
          <w:sz w:val="20"/>
          <w:szCs w:val="20"/>
        </w:rPr>
        <w:t>контроля с указанием юридического адреса)</w:t>
      </w:r>
    </w:p>
    <w:p w:rsidR="00D103C4" w:rsidRDefault="00D103C4" w:rsidP="00D103C4">
      <w:pPr>
        <w:widowControl w:val="0"/>
        <w:spacing w:after="0" w:line="240" w:lineRule="auto"/>
        <w:ind w:right="-1"/>
        <w:jc w:val="center"/>
        <w:rPr>
          <w:rFonts w:ascii="Times New Roman" w:hAnsi="Times New Roman"/>
          <w:i/>
          <w:sz w:val="16"/>
          <w:szCs w:val="16"/>
        </w:rPr>
      </w:pPr>
    </w:p>
    <w:p w:rsidR="00D103C4" w:rsidRDefault="00D103C4" w:rsidP="00D103C4">
      <w:pPr>
        <w:widowControl w:val="0"/>
        <w:spacing w:after="0"/>
        <w:ind w:right="-1"/>
        <w:jc w:val="center"/>
        <w:rPr>
          <w:sz w:val="28"/>
          <w:szCs w:val="28"/>
        </w:rPr>
      </w:pPr>
      <w:r>
        <w:rPr>
          <w:rFonts w:ascii="Times New Roman" w:hAnsi="Times New Roman"/>
          <w:sz w:val="28"/>
          <w:szCs w:val="28"/>
        </w:rPr>
        <w:t>ЗАЯВЛЕНИЕ</w:t>
      </w:r>
    </w:p>
    <w:p w:rsidR="00D103C4" w:rsidRDefault="00D103C4" w:rsidP="00D103C4">
      <w:pPr>
        <w:widowControl w:val="0"/>
        <w:spacing w:after="0"/>
        <w:ind w:right="-1"/>
        <w:jc w:val="center"/>
        <w:rPr>
          <w:sz w:val="28"/>
          <w:szCs w:val="28"/>
        </w:rPr>
      </w:pPr>
      <w:r>
        <w:rPr>
          <w:rFonts w:ascii="Times New Roman" w:hAnsi="Times New Roman"/>
          <w:sz w:val="28"/>
          <w:szCs w:val="28"/>
        </w:rP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D103C4" w:rsidRDefault="00D103C4" w:rsidP="00D103C4">
      <w:pPr>
        <w:widowControl w:val="0"/>
        <w:spacing w:after="0"/>
        <w:ind w:right="-1"/>
        <w:jc w:val="both"/>
        <w:rPr>
          <w:rFonts w:ascii="Times New Roman" w:hAnsi="Times New Roman"/>
          <w:color w:val="000000"/>
          <w:sz w:val="28"/>
          <w:szCs w:val="28"/>
        </w:rPr>
      </w:pPr>
    </w:p>
    <w:p w:rsidR="00D103C4" w:rsidRDefault="00D103C4" w:rsidP="00D103C4">
      <w:pPr>
        <w:widowControl w:val="0"/>
        <w:tabs>
          <w:tab w:val="left" w:pos="9781"/>
        </w:tabs>
        <w:spacing w:after="0"/>
        <w:ind w:firstLine="680"/>
        <w:jc w:val="both"/>
      </w:pPr>
      <w:r>
        <w:rPr>
          <w:rFonts w:ascii="Times New Roman" w:hAnsi="Times New Roman"/>
          <w:color w:val="000000"/>
          <w:sz w:val="28"/>
          <w:szCs w:val="28"/>
        </w:rPr>
        <w:t xml:space="preserve">1. В соответствии со </w:t>
      </w:r>
      <w:r>
        <w:rPr>
          <w:rStyle w:val="-"/>
          <w:rFonts w:ascii="Times New Roman" w:hAnsi="Times New Roman"/>
          <w:color w:val="000000"/>
          <w:sz w:val="28"/>
          <w:szCs w:val="28"/>
        </w:rPr>
        <w:t>статьей 10</w:t>
      </w:r>
      <w:r>
        <w:rPr>
          <w:rFonts w:ascii="Times New Roman" w:hAnsi="Times New Roman"/>
          <w:color w:val="000000"/>
          <w:sz w:val="28"/>
          <w:szCs w:val="28"/>
        </w:rPr>
        <w:t xml:space="preserve">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w:t>
      </w:r>
      <w:r>
        <w:rPr>
          <w:rFonts w:ascii="Times New Roman" w:hAnsi="Times New Roman"/>
          <w:sz w:val="28"/>
          <w:szCs w:val="28"/>
        </w:rPr>
        <w:t>просим согласия на проведение внеплановой выездной проверки в отношении</w:t>
      </w:r>
      <w:r>
        <w:rPr>
          <w:rFonts w:ascii="Times New Roman" w:hAnsi="Times New Roman"/>
          <w:sz w:val="20"/>
          <w:szCs w:val="20"/>
        </w:rPr>
        <w:t xml:space="preserve"> _____________________________________________________________________________________________</w:t>
      </w:r>
    </w:p>
    <w:p w:rsidR="00D103C4" w:rsidRDefault="00D103C4" w:rsidP="00D103C4">
      <w:pPr>
        <w:widowControl w:val="0"/>
        <w:tabs>
          <w:tab w:val="left" w:pos="9781"/>
        </w:tabs>
        <w:spacing w:after="0" w:line="240" w:lineRule="auto"/>
        <w:ind w:right="-1"/>
      </w:pPr>
      <w:r>
        <w:rPr>
          <w:rFonts w:ascii="Times New Roman" w:hAnsi="Times New Roman"/>
          <w:sz w:val="20"/>
          <w:szCs w:val="20"/>
        </w:rPr>
        <w:t>_____________________________________________________________________________________________</w:t>
      </w:r>
    </w:p>
    <w:p w:rsidR="00D103C4" w:rsidRDefault="00D103C4" w:rsidP="00D103C4">
      <w:pPr>
        <w:widowControl w:val="0"/>
        <w:spacing w:after="0" w:line="240" w:lineRule="auto"/>
        <w:ind w:right="-1"/>
        <w:jc w:val="center"/>
      </w:pPr>
      <w:r>
        <w:rPr>
          <w:rFonts w:ascii="Times New Roman" w:hAnsi="Times New Roman"/>
          <w:i/>
          <w:sz w:val="20"/>
          <w:szCs w:val="20"/>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D103C4" w:rsidRDefault="00D103C4" w:rsidP="00D103C4">
      <w:pPr>
        <w:widowControl w:val="0"/>
        <w:spacing w:after="0" w:line="240" w:lineRule="auto"/>
        <w:ind w:right="-1"/>
        <w:jc w:val="both"/>
        <w:rPr>
          <w:sz w:val="28"/>
          <w:szCs w:val="28"/>
        </w:rPr>
      </w:pPr>
      <w:proofErr w:type="gramStart"/>
      <w:r>
        <w:rPr>
          <w:rFonts w:ascii="Times New Roman" w:hAnsi="Times New Roman"/>
          <w:sz w:val="28"/>
          <w:szCs w:val="28"/>
        </w:rPr>
        <w:t>осуществляющего</w:t>
      </w:r>
      <w:proofErr w:type="gramEnd"/>
      <w:r>
        <w:rPr>
          <w:rFonts w:ascii="Times New Roman" w:hAnsi="Times New Roman"/>
          <w:sz w:val="28"/>
          <w:szCs w:val="28"/>
        </w:rPr>
        <w:t xml:space="preserve"> предпринимательскую деятельность по адресу: ____________________________________</w:t>
      </w:r>
    </w:p>
    <w:p w:rsidR="00D103C4" w:rsidRDefault="00D103C4" w:rsidP="00D103C4">
      <w:pPr>
        <w:widowControl w:val="0"/>
        <w:spacing w:after="0" w:line="240" w:lineRule="auto"/>
        <w:ind w:right="-1"/>
        <w:jc w:val="both"/>
        <w:rPr>
          <w:sz w:val="28"/>
          <w:szCs w:val="28"/>
        </w:rPr>
      </w:pPr>
      <w:r>
        <w:rPr>
          <w:rFonts w:ascii="Times New Roman" w:hAnsi="Times New Roman"/>
          <w:sz w:val="28"/>
          <w:szCs w:val="28"/>
        </w:rPr>
        <w:t>_____________________________________________________________________________________________</w:t>
      </w:r>
    </w:p>
    <w:p w:rsidR="00D103C4" w:rsidRDefault="00D103C4" w:rsidP="00D103C4">
      <w:pPr>
        <w:widowControl w:val="0"/>
        <w:spacing w:after="0" w:line="240" w:lineRule="auto"/>
        <w:ind w:right="-1" w:firstLine="708"/>
        <w:jc w:val="both"/>
        <w:rPr>
          <w:sz w:val="28"/>
          <w:szCs w:val="28"/>
        </w:rPr>
      </w:pPr>
      <w:r>
        <w:rPr>
          <w:rFonts w:ascii="Times New Roman" w:hAnsi="Times New Roman"/>
          <w:sz w:val="28"/>
          <w:szCs w:val="28"/>
        </w:rPr>
        <w:t>2. Основание проведения проверки:</w:t>
      </w:r>
    </w:p>
    <w:p w:rsidR="00D103C4" w:rsidRDefault="00D103C4" w:rsidP="00D103C4">
      <w:pPr>
        <w:widowControl w:val="0"/>
        <w:spacing w:after="0" w:line="240" w:lineRule="auto"/>
        <w:ind w:right="-1"/>
        <w:jc w:val="both"/>
      </w:pPr>
      <w:r>
        <w:rPr>
          <w:rFonts w:ascii="Times New Roman" w:hAnsi="Times New Roman"/>
          <w:sz w:val="28"/>
          <w:szCs w:val="28"/>
        </w:rPr>
        <w:t>_____________________________________________________________________________________________</w:t>
      </w:r>
    </w:p>
    <w:p w:rsidR="00D103C4" w:rsidRDefault="00D103C4" w:rsidP="00D103C4">
      <w:pPr>
        <w:widowControl w:val="0"/>
        <w:spacing w:after="0" w:line="240" w:lineRule="auto"/>
        <w:ind w:right="-1"/>
        <w:jc w:val="both"/>
      </w:pPr>
      <w:r>
        <w:rPr>
          <w:rFonts w:ascii="Times New Roman" w:hAnsi="Times New Roman"/>
          <w:sz w:val="20"/>
          <w:szCs w:val="20"/>
        </w:rPr>
        <w:t>_____________________________________________________________________________________________</w:t>
      </w:r>
    </w:p>
    <w:p w:rsidR="00D103C4" w:rsidRDefault="00D103C4" w:rsidP="00D103C4">
      <w:pPr>
        <w:widowControl w:val="0"/>
        <w:spacing w:after="0" w:line="240" w:lineRule="auto"/>
        <w:ind w:right="-1"/>
        <w:jc w:val="center"/>
      </w:pPr>
      <w:r>
        <w:rPr>
          <w:rFonts w:ascii="Times New Roman" w:hAnsi="Times New Roman"/>
          <w:i/>
          <w:sz w:val="20"/>
          <w:szCs w:val="20"/>
        </w:rPr>
        <w:t xml:space="preserve">(ссылка на положение </w:t>
      </w:r>
      <w:r>
        <w:rPr>
          <w:rFonts w:ascii="Times New Roman" w:hAnsi="Times New Roman"/>
          <w:i/>
          <w:color w:val="000000"/>
          <w:sz w:val="20"/>
          <w:szCs w:val="20"/>
        </w:rPr>
        <w:t xml:space="preserve">Федерального </w:t>
      </w:r>
      <w:r>
        <w:rPr>
          <w:rStyle w:val="-"/>
          <w:rFonts w:ascii="Times New Roman" w:hAnsi="Times New Roman"/>
          <w:i/>
          <w:color w:val="000000"/>
          <w:sz w:val="20"/>
          <w:szCs w:val="20"/>
        </w:rPr>
        <w:t>закона</w:t>
      </w:r>
      <w:r>
        <w:rPr>
          <w:rFonts w:ascii="Times New Roman" w:hAnsi="Times New Roman"/>
          <w:i/>
          <w:color w:val="000000"/>
          <w:sz w:val="20"/>
          <w:szCs w:val="20"/>
        </w:rPr>
        <w:t xml:space="preserve"> от 26 декабря 2008 г. N 294-ФЗ "О защите прав юридических лиц и индивидуальных </w:t>
      </w:r>
      <w:r>
        <w:rPr>
          <w:rFonts w:ascii="Times New Roman" w:hAnsi="Times New Roman"/>
          <w:i/>
          <w:sz w:val="20"/>
          <w:szCs w:val="20"/>
        </w:rPr>
        <w:t>предпринимателей</w:t>
      </w:r>
      <w:r>
        <w:rPr>
          <w:rFonts w:ascii="Times New Roman" w:hAnsi="Times New Roman"/>
          <w:i/>
          <w:color w:val="000000"/>
          <w:sz w:val="20"/>
          <w:szCs w:val="20"/>
        </w:rPr>
        <w:t xml:space="preserve"> </w:t>
      </w:r>
      <w:r>
        <w:rPr>
          <w:rFonts w:ascii="Times New Roman" w:hAnsi="Times New Roman"/>
          <w:i/>
          <w:sz w:val="20"/>
          <w:szCs w:val="20"/>
        </w:rPr>
        <w:t>при осуществлении государственного контроля (надзора) и муниципального контроля")</w:t>
      </w:r>
    </w:p>
    <w:p w:rsidR="00D103C4" w:rsidRDefault="00D103C4" w:rsidP="00D103C4">
      <w:pPr>
        <w:widowControl w:val="0"/>
        <w:spacing w:after="0" w:line="240" w:lineRule="auto"/>
        <w:ind w:right="-1" w:firstLine="708"/>
        <w:jc w:val="both"/>
        <w:rPr>
          <w:sz w:val="24"/>
          <w:szCs w:val="24"/>
        </w:rPr>
      </w:pPr>
      <w:r>
        <w:rPr>
          <w:rFonts w:ascii="Times New Roman" w:hAnsi="Times New Roman"/>
          <w:sz w:val="28"/>
          <w:szCs w:val="28"/>
        </w:rPr>
        <w:t>3.</w:t>
      </w:r>
      <w:r>
        <w:rPr>
          <w:rFonts w:ascii="Times New Roman" w:hAnsi="Times New Roman"/>
          <w:sz w:val="24"/>
          <w:szCs w:val="24"/>
        </w:rPr>
        <w:t xml:space="preserve"> </w:t>
      </w:r>
      <w:r>
        <w:rPr>
          <w:rFonts w:ascii="Times New Roman" w:hAnsi="Times New Roman"/>
          <w:sz w:val="28"/>
          <w:szCs w:val="24"/>
        </w:rPr>
        <w:t>Дата начала проведения проверки:</w:t>
      </w:r>
    </w:p>
    <w:p w:rsidR="00D103C4" w:rsidRDefault="00D103C4" w:rsidP="00D103C4">
      <w:pPr>
        <w:widowControl w:val="0"/>
        <w:spacing w:after="0" w:line="240" w:lineRule="auto"/>
        <w:ind w:right="-1"/>
        <w:jc w:val="both"/>
        <w:rPr>
          <w:sz w:val="24"/>
          <w:szCs w:val="24"/>
        </w:rPr>
      </w:pPr>
      <w:r>
        <w:rPr>
          <w:rFonts w:ascii="Times New Roman" w:hAnsi="Times New Roman"/>
          <w:sz w:val="24"/>
          <w:szCs w:val="24"/>
        </w:rPr>
        <w:t xml:space="preserve"> "__" ______________ 20__ года.</w:t>
      </w:r>
    </w:p>
    <w:p w:rsidR="00D103C4" w:rsidRDefault="00D103C4" w:rsidP="00D103C4">
      <w:pPr>
        <w:widowControl w:val="0"/>
        <w:spacing w:after="0" w:line="240" w:lineRule="auto"/>
        <w:ind w:right="-1" w:firstLine="708"/>
        <w:jc w:val="both"/>
        <w:rPr>
          <w:rFonts w:ascii="Times New Roman" w:hAnsi="Times New Roman"/>
          <w:sz w:val="24"/>
          <w:szCs w:val="24"/>
        </w:rPr>
      </w:pPr>
    </w:p>
    <w:p w:rsidR="00D103C4" w:rsidRDefault="00D103C4" w:rsidP="00D103C4">
      <w:pPr>
        <w:widowControl w:val="0"/>
        <w:spacing w:after="0" w:line="240" w:lineRule="auto"/>
        <w:ind w:right="-1" w:firstLine="708"/>
        <w:jc w:val="both"/>
        <w:rPr>
          <w:sz w:val="28"/>
          <w:szCs w:val="24"/>
        </w:rPr>
      </w:pPr>
      <w:r>
        <w:rPr>
          <w:rFonts w:ascii="Times New Roman" w:hAnsi="Times New Roman"/>
          <w:sz w:val="28"/>
          <w:szCs w:val="28"/>
        </w:rPr>
        <w:lastRenderedPageBreak/>
        <w:t>4.</w:t>
      </w:r>
      <w:r>
        <w:rPr>
          <w:rFonts w:ascii="Times New Roman" w:hAnsi="Times New Roman"/>
          <w:sz w:val="24"/>
          <w:szCs w:val="24"/>
        </w:rPr>
        <w:t xml:space="preserve"> </w:t>
      </w:r>
      <w:r>
        <w:rPr>
          <w:rFonts w:ascii="Times New Roman" w:hAnsi="Times New Roman"/>
          <w:sz w:val="28"/>
          <w:szCs w:val="24"/>
        </w:rPr>
        <w:t>Время начала проведения проверки:</w:t>
      </w:r>
    </w:p>
    <w:p w:rsidR="00D103C4" w:rsidRDefault="00D103C4" w:rsidP="00D103C4">
      <w:pPr>
        <w:widowControl w:val="0"/>
        <w:spacing w:after="0" w:line="240" w:lineRule="auto"/>
        <w:ind w:right="-1"/>
        <w:jc w:val="both"/>
        <w:rPr>
          <w:sz w:val="24"/>
          <w:szCs w:val="24"/>
        </w:rPr>
      </w:pPr>
      <w:r>
        <w:rPr>
          <w:rFonts w:ascii="Times New Roman" w:hAnsi="Times New Roman"/>
          <w:sz w:val="24"/>
          <w:szCs w:val="24"/>
        </w:rPr>
        <w:t xml:space="preserve"> "__" ______________ 20__ года.</w:t>
      </w:r>
    </w:p>
    <w:p w:rsidR="00D103C4" w:rsidRDefault="00D103C4" w:rsidP="00D103C4">
      <w:pPr>
        <w:widowControl w:val="0"/>
        <w:spacing w:after="0" w:line="240" w:lineRule="auto"/>
        <w:ind w:right="-1"/>
        <w:jc w:val="both"/>
      </w:pPr>
      <w:r>
        <w:rPr>
          <w:rFonts w:ascii="Times New Roman" w:hAnsi="Times New Roman"/>
          <w:i/>
          <w:color w:val="000000"/>
          <w:sz w:val="20"/>
          <w:szCs w:val="20"/>
        </w:rPr>
        <w:t xml:space="preserve"> (указывается в случае, если основанием проведения проверки является </w:t>
      </w:r>
      <w:r>
        <w:rPr>
          <w:rStyle w:val="-"/>
          <w:rFonts w:ascii="Times New Roman" w:hAnsi="Times New Roman"/>
          <w:i/>
          <w:color w:val="000000"/>
          <w:sz w:val="20"/>
          <w:szCs w:val="20"/>
        </w:rPr>
        <w:t>часть 12 статьи 10</w:t>
      </w:r>
      <w:r>
        <w:rPr>
          <w:rFonts w:ascii="Times New Roman" w:hAnsi="Times New Roman"/>
          <w:i/>
          <w:color w:val="000000"/>
          <w:sz w:val="20"/>
          <w:szCs w:val="20"/>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103C4" w:rsidRDefault="00D103C4" w:rsidP="00D103C4">
      <w:pPr>
        <w:widowControl w:val="0"/>
        <w:spacing w:after="0" w:line="240" w:lineRule="auto"/>
        <w:jc w:val="both"/>
      </w:pPr>
      <w:r>
        <w:rPr>
          <w:rFonts w:ascii="Times New Roman" w:hAnsi="Times New Roman"/>
          <w:sz w:val="20"/>
          <w:szCs w:val="20"/>
        </w:rPr>
        <w:t>Приложения: _________________________________________________________________________________</w:t>
      </w:r>
    </w:p>
    <w:p w:rsidR="00D103C4" w:rsidRDefault="00D103C4" w:rsidP="00D103C4">
      <w:pPr>
        <w:widowControl w:val="0"/>
        <w:spacing w:after="0" w:line="240" w:lineRule="auto"/>
        <w:jc w:val="both"/>
      </w:pPr>
      <w:r>
        <w:rPr>
          <w:rFonts w:ascii="Times New Roman" w:hAnsi="Times New Roman"/>
          <w:sz w:val="20"/>
          <w:szCs w:val="20"/>
        </w:rPr>
        <w:t xml:space="preserve"> _________________________________________________________________________________</w:t>
      </w:r>
    </w:p>
    <w:p w:rsidR="00D103C4" w:rsidRDefault="00D103C4" w:rsidP="00D103C4">
      <w:pPr>
        <w:widowControl w:val="0"/>
        <w:spacing w:after="0" w:line="240" w:lineRule="auto"/>
        <w:jc w:val="both"/>
      </w:pPr>
      <w:r>
        <w:rPr>
          <w:rFonts w:ascii="Times New Roman" w:hAnsi="Times New Roman"/>
          <w:sz w:val="20"/>
          <w:szCs w:val="20"/>
        </w:rPr>
        <w:t xml:space="preserve"> </w:t>
      </w:r>
      <w:proofErr w:type="gramStart"/>
      <w:r>
        <w:rPr>
          <w:rFonts w:ascii="Times New Roman" w:hAnsi="Times New Roman"/>
          <w:i/>
          <w:sz w:val="20"/>
          <w:szCs w:val="20"/>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proofErr w:type="gramEnd"/>
      <w:r>
        <w:rPr>
          <w:rFonts w:ascii="Times New Roman" w:hAnsi="Times New Roman"/>
          <w:i/>
          <w:sz w:val="20"/>
          <w:szCs w:val="20"/>
        </w:rPr>
        <w:t xml:space="preserve"> </w:t>
      </w:r>
      <w:proofErr w:type="gramStart"/>
      <w:r>
        <w:rPr>
          <w:rFonts w:ascii="Times New Roman" w:hAnsi="Times New Roman"/>
          <w:i/>
          <w:sz w:val="20"/>
          <w:szCs w:val="20"/>
        </w:rPr>
        <w:t>Документы, содержащие сведения, послужившие основанием для проведения внеплановой проверки)</w:t>
      </w:r>
      <w:proofErr w:type="gramEnd"/>
    </w:p>
    <w:p w:rsidR="00D103C4" w:rsidRDefault="00D103C4" w:rsidP="00D103C4">
      <w:pPr>
        <w:widowControl w:val="0"/>
        <w:spacing w:after="0" w:line="240" w:lineRule="auto"/>
        <w:ind w:right="-1"/>
        <w:jc w:val="both"/>
        <w:rPr>
          <w:rFonts w:ascii="Times New Roman" w:hAnsi="Times New Roman"/>
          <w:i/>
          <w:sz w:val="20"/>
          <w:szCs w:val="20"/>
        </w:rPr>
      </w:pPr>
    </w:p>
    <w:p w:rsidR="00D103C4" w:rsidRDefault="00D103C4" w:rsidP="00D103C4">
      <w:pPr>
        <w:widowControl w:val="0"/>
        <w:spacing w:after="0" w:line="240" w:lineRule="auto"/>
        <w:ind w:right="-1"/>
        <w:jc w:val="both"/>
      </w:pPr>
      <w:r>
        <w:rPr>
          <w:rFonts w:ascii="Times New Roman" w:hAnsi="Times New Roman"/>
          <w:sz w:val="20"/>
          <w:szCs w:val="20"/>
        </w:rPr>
        <w:t>__________________________________ ___________ _________________________________</w:t>
      </w:r>
    </w:p>
    <w:p w:rsidR="00D103C4" w:rsidRDefault="00D103C4" w:rsidP="00D103C4">
      <w:pPr>
        <w:widowControl w:val="0"/>
        <w:spacing w:after="0" w:line="240" w:lineRule="auto"/>
        <w:ind w:right="-1"/>
        <w:jc w:val="both"/>
      </w:pPr>
      <w:proofErr w:type="gramStart"/>
      <w:r>
        <w:rPr>
          <w:rFonts w:ascii="Times New Roman" w:hAnsi="Times New Roman"/>
          <w:i/>
          <w:sz w:val="20"/>
          <w:szCs w:val="20"/>
        </w:rPr>
        <w:t>(наименование должностного лица) (подпись) (фамилия, имя, отчество (в случае, если имеется))</w:t>
      </w:r>
      <w:proofErr w:type="gramEnd"/>
    </w:p>
    <w:p w:rsidR="00D103C4" w:rsidRDefault="00D103C4" w:rsidP="00D103C4">
      <w:pPr>
        <w:widowControl w:val="0"/>
        <w:spacing w:after="0" w:line="240" w:lineRule="auto"/>
        <w:ind w:right="-1"/>
        <w:jc w:val="both"/>
        <w:rPr>
          <w:sz w:val="24"/>
          <w:szCs w:val="24"/>
        </w:rPr>
      </w:pPr>
      <w:r>
        <w:rPr>
          <w:rFonts w:ascii="Times New Roman" w:hAnsi="Times New Roman"/>
          <w:sz w:val="24"/>
          <w:szCs w:val="24"/>
        </w:rPr>
        <w:t xml:space="preserve"> М.П.</w:t>
      </w:r>
    </w:p>
    <w:p w:rsidR="00D103C4" w:rsidRDefault="00D103C4" w:rsidP="00D103C4">
      <w:pPr>
        <w:tabs>
          <w:tab w:val="left" w:pos="7290"/>
        </w:tabs>
        <w:rPr>
          <w:rFonts w:ascii="Times New Roman" w:hAnsi="Times New Roman" w:cs="Times New Roman"/>
          <w:sz w:val="20"/>
          <w:szCs w:val="20"/>
        </w:rPr>
      </w:pPr>
    </w:p>
    <w:p w:rsidR="00D103C4" w:rsidRDefault="00D103C4" w:rsidP="00D103C4">
      <w:pPr>
        <w:rPr>
          <w:rFonts w:ascii="Times New Roman" w:hAnsi="Times New Roman" w:cs="Times New Roman"/>
          <w:sz w:val="20"/>
          <w:szCs w:val="20"/>
        </w:rPr>
      </w:pPr>
    </w:p>
    <w:p w:rsidR="00D103C4" w:rsidRPr="004A2F74" w:rsidRDefault="00D103C4" w:rsidP="00D103C4">
      <w:pPr>
        <w:rPr>
          <w:rFonts w:ascii="Times New Roman" w:hAnsi="Times New Roman" w:cs="Times New Roman"/>
          <w:sz w:val="20"/>
          <w:szCs w:val="20"/>
        </w:rPr>
        <w:sectPr w:rsidR="00D103C4" w:rsidRPr="004A2F74" w:rsidSect="00DE1915">
          <w:pgSz w:w="11907" w:h="16840" w:code="9"/>
          <w:pgMar w:top="17" w:right="851" w:bottom="1134" w:left="993" w:header="709" w:footer="720" w:gutter="0"/>
          <w:cols w:space="720"/>
          <w:titlePg/>
          <w:docGrid w:linePitch="360"/>
        </w:sectPr>
      </w:pPr>
    </w:p>
    <w:p w:rsidR="00D103C4" w:rsidRDefault="00D103C4" w:rsidP="00D103C4">
      <w:pPr>
        <w:pageBreakBefore/>
        <w:widowControl w:val="0"/>
        <w:autoSpaceDE w:val="0"/>
        <w:spacing w:after="0" w:line="240" w:lineRule="auto"/>
        <w:ind w:left="6096"/>
      </w:pPr>
      <w:r>
        <w:rPr>
          <w:rFonts w:ascii="Times New Roman" w:hAnsi="Times New Roman" w:cs="Times New Roman"/>
          <w:sz w:val="24"/>
          <w:szCs w:val="24"/>
        </w:rPr>
        <w:lastRenderedPageBreak/>
        <w:t>Приложение № 16</w:t>
      </w:r>
    </w:p>
    <w:p w:rsidR="00D103C4" w:rsidRDefault="00D103C4" w:rsidP="00D103C4">
      <w:pPr>
        <w:widowControl w:val="0"/>
        <w:autoSpaceDE w:val="0"/>
        <w:spacing w:after="0" w:line="240" w:lineRule="auto"/>
        <w:ind w:left="6096"/>
      </w:pPr>
      <w:r>
        <w:rPr>
          <w:rFonts w:ascii="Times New Roman" w:hAnsi="Times New Roman" w:cs="Times New Roman"/>
          <w:sz w:val="24"/>
          <w:szCs w:val="24"/>
        </w:rPr>
        <w:t>к Регламенту</w:t>
      </w:r>
    </w:p>
    <w:p w:rsidR="00D103C4" w:rsidRDefault="00D103C4" w:rsidP="00D103C4">
      <w:pPr>
        <w:widowControl w:val="0"/>
        <w:autoSpaceDE w:val="0"/>
        <w:spacing w:after="0" w:line="240" w:lineRule="auto"/>
        <w:ind w:left="6096"/>
        <w:rPr>
          <w:rFonts w:ascii="Times New Roman" w:hAnsi="Times New Roman"/>
          <w:sz w:val="24"/>
          <w:szCs w:val="24"/>
        </w:rPr>
      </w:pPr>
    </w:p>
    <w:p w:rsidR="00D103C4" w:rsidRDefault="00D103C4" w:rsidP="00D103C4">
      <w:pPr>
        <w:widowControl w:val="0"/>
        <w:autoSpaceDE w:val="0"/>
        <w:spacing w:after="0" w:line="240" w:lineRule="auto"/>
        <w:ind w:left="6096"/>
        <w:rPr>
          <w:rFonts w:ascii="Times New Roman" w:hAnsi="Times New Roman" w:cs="Times New Roman"/>
          <w:sz w:val="24"/>
          <w:szCs w:val="24"/>
        </w:rPr>
      </w:pPr>
      <w:r>
        <w:rPr>
          <w:rFonts w:ascii="Times New Roman" w:hAnsi="Times New Roman"/>
          <w:sz w:val="24"/>
          <w:szCs w:val="24"/>
        </w:rPr>
        <w:t>Дата и время составления документа: _____________________________</w:t>
      </w:r>
    </w:p>
    <w:p w:rsidR="00D103C4" w:rsidRDefault="00D103C4" w:rsidP="00D103C4">
      <w:pPr>
        <w:widowControl w:val="0"/>
        <w:autoSpaceDE w:val="0"/>
        <w:spacing w:after="0" w:line="240" w:lineRule="auto"/>
        <w:ind w:left="6096"/>
        <w:rPr>
          <w:rFonts w:ascii="Times New Roman" w:hAnsi="Times New Roman" w:cs="Times New Roman"/>
          <w:sz w:val="24"/>
          <w:szCs w:val="24"/>
        </w:rPr>
      </w:pPr>
    </w:p>
    <w:p w:rsidR="00D103C4" w:rsidRDefault="00D103C4" w:rsidP="00D103C4">
      <w:pPr>
        <w:widowControl w:val="0"/>
        <w:autoSpaceDE w:val="0"/>
        <w:spacing w:after="0" w:line="240" w:lineRule="auto"/>
        <w:ind w:left="6096"/>
        <w:rPr>
          <w:rFonts w:ascii="Times New Roman" w:hAnsi="Times New Roman" w:cs="Times New Roman"/>
          <w:sz w:val="24"/>
          <w:szCs w:val="24"/>
        </w:rPr>
      </w:pPr>
    </w:p>
    <w:p w:rsidR="00D103C4" w:rsidRDefault="00D103C4" w:rsidP="00D103C4">
      <w:pPr>
        <w:widowControl w:val="0"/>
        <w:autoSpaceDE w:val="0"/>
        <w:spacing w:after="120" w:line="240" w:lineRule="auto"/>
        <w:jc w:val="center"/>
        <w:rPr>
          <w:rFonts w:ascii="Times New Roman" w:hAnsi="Times New Roman" w:cs="Times New Roman"/>
          <w:b/>
          <w:sz w:val="28"/>
          <w:szCs w:val="28"/>
        </w:rPr>
      </w:pPr>
    </w:p>
    <w:p w:rsidR="00D103C4" w:rsidRDefault="00D103C4" w:rsidP="00D103C4">
      <w:pPr>
        <w:widowControl w:val="0"/>
        <w:spacing w:after="120" w:line="240" w:lineRule="auto"/>
        <w:jc w:val="center"/>
      </w:pPr>
      <w:r>
        <w:rPr>
          <w:rFonts w:ascii="Times New Roman" w:hAnsi="Times New Roman"/>
          <w:sz w:val="28"/>
          <w:szCs w:val="28"/>
        </w:rPr>
        <w:t>Типовая форма составления акта проверки</w:t>
      </w:r>
    </w:p>
    <w:p w:rsidR="00D103C4" w:rsidRDefault="00D103C4" w:rsidP="00D103C4">
      <w:pPr>
        <w:widowControl w:val="0"/>
        <w:spacing w:after="120" w:line="240" w:lineRule="auto"/>
        <w:jc w:val="center"/>
        <w:rPr>
          <w:rFonts w:ascii="Times New Roman" w:hAnsi="Times New Roman"/>
          <w:b/>
          <w:sz w:val="28"/>
          <w:szCs w:val="28"/>
        </w:rPr>
      </w:pPr>
    </w:p>
    <w:p w:rsidR="00D103C4" w:rsidRDefault="00D103C4" w:rsidP="00D103C4">
      <w:pPr>
        <w:widowControl w:val="0"/>
        <w:spacing w:after="120" w:line="240" w:lineRule="auto"/>
        <w:jc w:val="right"/>
      </w:pPr>
      <w:r>
        <w:rPr>
          <w:rFonts w:ascii="Times New Roman" w:hAnsi="Times New Roman"/>
          <w:sz w:val="16"/>
          <w:szCs w:val="16"/>
        </w:rPr>
        <w:t>(в ред. Приказа Минэкономразвития РФ</w:t>
      </w:r>
      <w:r>
        <w:rPr>
          <w:rFonts w:ascii="Times New Roman" w:hAnsi="Times New Roman"/>
          <w:sz w:val="16"/>
          <w:szCs w:val="16"/>
        </w:rPr>
        <w:br/>
        <w:t>от 30.09.2011 № 532)</w:t>
      </w:r>
    </w:p>
    <w:p w:rsidR="00D103C4" w:rsidRDefault="00D103C4" w:rsidP="00D103C4">
      <w:pPr>
        <w:widowControl w:val="0"/>
        <w:spacing w:before="120" w:after="0" w:line="240" w:lineRule="auto"/>
        <w:jc w:val="center"/>
        <w:rPr>
          <w:rFonts w:ascii="Times New Roman" w:hAnsi="Times New Roman"/>
          <w:sz w:val="24"/>
          <w:szCs w:val="24"/>
        </w:rPr>
      </w:pPr>
    </w:p>
    <w:p w:rsidR="00D103C4" w:rsidRDefault="00D103C4" w:rsidP="00D103C4">
      <w:pPr>
        <w:widowControl w:val="0"/>
        <w:pBdr>
          <w:top w:val="single" w:sz="4" w:space="1" w:color="000001"/>
        </w:pBdr>
        <w:spacing w:after="360"/>
        <w:jc w:val="center"/>
        <w:rPr>
          <w:rFonts w:ascii="Times New Roman" w:hAnsi="Times New Roman"/>
          <w:sz w:val="28"/>
          <w:szCs w:val="28"/>
        </w:rPr>
      </w:pPr>
      <w:r>
        <w:rPr>
          <w:rFonts w:ascii="Times New Roman" w:hAnsi="Times New Roman"/>
          <w:sz w:val="28"/>
          <w:szCs w:val="28"/>
        </w:rPr>
        <w:t>(наименование органа государственного контроля (надзора) или органа муниципального контроля)</w:t>
      </w:r>
    </w:p>
    <w:tbl>
      <w:tblPr>
        <w:tblW w:w="9752" w:type="dxa"/>
        <w:tblBorders>
          <w:bottom w:val="single" w:sz="4" w:space="0" w:color="000001"/>
          <w:insideH w:val="single" w:sz="4" w:space="0" w:color="000001"/>
        </w:tblBorders>
        <w:tblCellMar>
          <w:left w:w="28" w:type="dxa"/>
          <w:right w:w="28" w:type="dxa"/>
        </w:tblCellMar>
        <w:tblLook w:val="0000"/>
      </w:tblPr>
      <w:tblGrid>
        <w:gridCol w:w="3220"/>
        <w:gridCol w:w="3542"/>
        <w:gridCol w:w="379"/>
        <w:gridCol w:w="242"/>
        <w:gridCol w:w="1343"/>
        <w:gridCol w:w="352"/>
        <w:gridCol w:w="351"/>
        <w:gridCol w:w="261"/>
        <w:gridCol w:w="62"/>
      </w:tblGrid>
      <w:tr w:rsidR="00D103C4" w:rsidTr="00D103C4">
        <w:trPr>
          <w:trHeight w:val="399"/>
        </w:trPr>
        <w:tc>
          <w:tcPr>
            <w:tcW w:w="3221" w:type="dxa"/>
            <w:tcBorders>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8"/>
                <w:szCs w:val="28"/>
              </w:rPr>
            </w:pPr>
          </w:p>
        </w:tc>
        <w:tc>
          <w:tcPr>
            <w:tcW w:w="3543" w:type="dxa"/>
            <w:tcBorders>
              <w:bottom w:val="single" w:sz="4" w:space="0" w:color="000001"/>
            </w:tcBorders>
            <w:shd w:val="clear" w:color="auto" w:fill="auto"/>
            <w:vAlign w:val="bottom"/>
          </w:tcPr>
          <w:p w:rsidR="00D103C4" w:rsidRDefault="00D103C4" w:rsidP="00D103C4">
            <w:pPr>
              <w:widowControl w:val="0"/>
              <w:spacing w:after="0"/>
              <w:jc w:val="right"/>
              <w:rPr>
                <w:rFonts w:ascii="Times New Roman" w:hAnsi="Times New Roman"/>
                <w:sz w:val="28"/>
                <w:szCs w:val="28"/>
              </w:rPr>
            </w:pPr>
            <w:r>
              <w:rPr>
                <w:rFonts w:ascii="Times New Roman" w:hAnsi="Times New Roman"/>
                <w:sz w:val="28"/>
                <w:szCs w:val="28"/>
              </w:rPr>
              <w:t>“</w:t>
            </w:r>
          </w:p>
        </w:tc>
        <w:tc>
          <w:tcPr>
            <w:tcW w:w="379" w:type="dxa"/>
            <w:tcBorders>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8"/>
                <w:szCs w:val="28"/>
              </w:rPr>
            </w:pPr>
          </w:p>
        </w:tc>
        <w:tc>
          <w:tcPr>
            <w:tcW w:w="242" w:type="dxa"/>
            <w:tcBorders>
              <w:bottom w:val="single" w:sz="4" w:space="0" w:color="000001"/>
            </w:tcBorders>
            <w:shd w:val="clear" w:color="auto" w:fill="auto"/>
            <w:vAlign w:val="bottom"/>
          </w:tcPr>
          <w:p w:rsidR="00D103C4" w:rsidRDefault="00D103C4" w:rsidP="00D103C4">
            <w:pPr>
              <w:widowControl w:val="0"/>
              <w:spacing w:after="0"/>
              <w:rPr>
                <w:rFonts w:ascii="Times New Roman" w:hAnsi="Times New Roman"/>
                <w:sz w:val="28"/>
                <w:szCs w:val="28"/>
              </w:rPr>
            </w:pPr>
            <w:r>
              <w:rPr>
                <w:rFonts w:ascii="Times New Roman" w:hAnsi="Times New Roman"/>
                <w:sz w:val="28"/>
                <w:szCs w:val="28"/>
              </w:rPr>
              <w:t>”</w:t>
            </w:r>
          </w:p>
        </w:tc>
        <w:tc>
          <w:tcPr>
            <w:tcW w:w="1343" w:type="dxa"/>
            <w:tcBorders>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8"/>
                <w:szCs w:val="28"/>
              </w:rPr>
            </w:pPr>
          </w:p>
        </w:tc>
        <w:tc>
          <w:tcPr>
            <w:tcW w:w="352" w:type="dxa"/>
            <w:tcBorders>
              <w:bottom w:val="single" w:sz="4" w:space="0" w:color="000001"/>
            </w:tcBorders>
            <w:shd w:val="clear" w:color="auto" w:fill="auto"/>
            <w:vAlign w:val="bottom"/>
          </w:tcPr>
          <w:p w:rsidR="00D103C4" w:rsidRDefault="00D103C4" w:rsidP="00D103C4">
            <w:pPr>
              <w:widowControl w:val="0"/>
              <w:spacing w:after="0"/>
              <w:jc w:val="right"/>
              <w:rPr>
                <w:rFonts w:ascii="Times New Roman" w:hAnsi="Times New Roman"/>
                <w:sz w:val="28"/>
                <w:szCs w:val="28"/>
              </w:rPr>
            </w:pPr>
            <w:r>
              <w:rPr>
                <w:rFonts w:ascii="Times New Roman" w:hAnsi="Times New Roman"/>
                <w:sz w:val="28"/>
                <w:szCs w:val="28"/>
              </w:rPr>
              <w:t>20</w:t>
            </w:r>
          </w:p>
        </w:tc>
        <w:tc>
          <w:tcPr>
            <w:tcW w:w="351" w:type="dxa"/>
            <w:tcBorders>
              <w:bottom w:val="single" w:sz="4" w:space="0" w:color="000001"/>
            </w:tcBorders>
            <w:shd w:val="clear" w:color="auto" w:fill="auto"/>
            <w:vAlign w:val="bottom"/>
          </w:tcPr>
          <w:p w:rsidR="00D103C4" w:rsidRDefault="00D103C4" w:rsidP="00D103C4">
            <w:pPr>
              <w:widowControl w:val="0"/>
              <w:snapToGrid w:val="0"/>
              <w:spacing w:after="0"/>
              <w:rPr>
                <w:rFonts w:ascii="Times New Roman" w:hAnsi="Times New Roman"/>
                <w:sz w:val="28"/>
                <w:szCs w:val="28"/>
              </w:rPr>
            </w:pPr>
          </w:p>
        </w:tc>
        <w:tc>
          <w:tcPr>
            <w:tcW w:w="321" w:type="dxa"/>
            <w:gridSpan w:val="2"/>
            <w:tcBorders>
              <w:bottom w:val="single" w:sz="4" w:space="0" w:color="000001"/>
            </w:tcBorders>
            <w:shd w:val="clear" w:color="auto" w:fill="auto"/>
            <w:vAlign w:val="bottom"/>
          </w:tcPr>
          <w:p w:rsidR="00D103C4" w:rsidRDefault="00D103C4" w:rsidP="00D103C4">
            <w:pPr>
              <w:widowControl w:val="0"/>
              <w:spacing w:after="0"/>
              <w:rPr>
                <w:rFonts w:ascii="Times New Roman" w:hAnsi="Times New Roman"/>
                <w:sz w:val="28"/>
                <w:szCs w:val="28"/>
              </w:rPr>
            </w:pPr>
            <w:proofErr w:type="gramStart"/>
            <w:r>
              <w:rPr>
                <w:rFonts w:ascii="Times New Roman" w:hAnsi="Times New Roman"/>
                <w:sz w:val="28"/>
                <w:szCs w:val="28"/>
              </w:rPr>
              <w:t>г</w:t>
            </w:r>
            <w:proofErr w:type="gramEnd"/>
            <w:r>
              <w:rPr>
                <w:rFonts w:ascii="Times New Roman" w:hAnsi="Times New Roman"/>
                <w:sz w:val="28"/>
                <w:szCs w:val="28"/>
              </w:rPr>
              <w:t>.</w:t>
            </w:r>
          </w:p>
        </w:tc>
      </w:tr>
      <w:tr w:rsidR="00D103C4" w:rsidTr="00D103C4">
        <w:trPr>
          <w:cantSplit/>
          <w:trHeight w:val="607"/>
        </w:trPr>
        <w:tc>
          <w:tcPr>
            <w:tcW w:w="3221" w:type="dxa"/>
            <w:tcBorders>
              <w:top w:val="single" w:sz="4" w:space="0" w:color="000001"/>
              <w:bottom w:val="single" w:sz="4" w:space="0" w:color="000001"/>
            </w:tcBorders>
            <w:shd w:val="clear" w:color="auto" w:fill="auto"/>
          </w:tcPr>
          <w:p w:rsidR="00D103C4" w:rsidRDefault="00D103C4" w:rsidP="00D103C4">
            <w:pPr>
              <w:widowControl w:val="0"/>
              <w:spacing w:after="0"/>
              <w:jc w:val="center"/>
              <w:rPr>
                <w:rFonts w:ascii="Times New Roman" w:hAnsi="Times New Roman"/>
                <w:sz w:val="28"/>
                <w:szCs w:val="28"/>
              </w:rPr>
            </w:pPr>
            <w:r>
              <w:rPr>
                <w:rFonts w:ascii="Times New Roman" w:hAnsi="Times New Roman"/>
                <w:sz w:val="28"/>
                <w:szCs w:val="28"/>
              </w:rPr>
              <w:t>(место составления акта)</w:t>
            </w:r>
          </w:p>
        </w:tc>
        <w:tc>
          <w:tcPr>
            <w:tcW w:w="3543" w:type="dxa"/>
            <w:tcBorders>
              <w:top w:val="single" w:sz="4" w:space="0" w:color="000001"/>
              <w:bottom w:val="single" w:sz="4" w:space="0" w:color="000001"/>
            </w:tcBorders>
            <w:shd w:val="clear" w:color="auto" w:fill="auto"/>
          </w:tcPr>
          <w:p w:rsidR="00D103C4" w:rsidRDefault="00D103C4" w:rsidP="00D103C4">
            <w:pPr>
              <w:widowControl w:val="0"/>
              <w:snapToGrid w:val="0"/>
              <w:spacing w:after="0"/>
              <w:rPr>
                <w:rFonts w:ascii="Times New Roman" w:hAnsi="Times New Roman"/>
                <w:sz w:val="28"/>
                <w:szCs w:val="28"/>
              </w:rPr>
            </w:pPr>
          </w:p>
        </w:tc>
        <w:tc>
          <w:tcPr>
            <w:tcW w:w="2928" w:type="dxa"/>
            <w:gridSpan w:val="6"/>
            <w:tcBorders>
              <w:top w:val="single" w:sz="4" w:space="0" w:color="000001"/>
              <w:bottom w:val="single" w:sz="4" w:space="0" w:color="000001"/>
            </w:tcBorders>
            <w:shd w:val="clear" w:color="auto" w:fill="auto"/>
          </w:tcPr>
          <w:p w:rsidR="00D103C4" w:rsidRDefault="00D103C4" w:rsidP="00D103C4">
            <w:pPr>
              <w:widowControl w:val="0"/>
              <w:spacing w:after="0"/>
              <w:jc w:val="center"/>
              <w:rPr>
                <w:rFonts w:ascii="Times New Roman" w:hAnsi="Times New Roman"/>
                <w:sz w:val="28"/>
                <w:szCs w:val="28"/>
              </w:rPr>
            </w:pPr>
            <w:r>
              <w:rPr>
                <w:rFonts w:ascii="Times New Roman" w:hAnsi="Times New Roman"/>
                <w:sz w:val="28"/>
                <w:szCs w:val="28"/>
              </w:rPr>
              <w:t>(дата составления акта)</w:t>
            </w:r>
          </w:p>
        </w:tc>
        <w:tc>
          <w:tcPr>
            <w:tcW w:w="59" w:type="dxa"/>
            <w:tcBorders>
              <w:top w:val="single" w:sz="4" w:space="0" w:color="000001"/>
              <w:bottom w:val="single" w:sz="4" w:space="0" w:color="000001"/>
            </w:tcBorders>
            <w:shd w:val="clear" w:color="auto" w:fill="auto"/>
          </w:tcPr>
          <w:p w:rsidR="00D103C4" w:rsidRDefault="00D103C4" w:rsidP="00D103C4">
            <w:pPr>
              <w:snapToGrid w:val="0"/>
              <w:rPr>
                <w:rFonts w:ascii="Times New Roman" w:hAnsi="Times New Roman"/>
                <w:sz w:val="28"/>
                <w:szCs w:val="28"/>
              </w:rPr>
            </w:pPr>
          </w:p>
        </w:tc>
      </w:tr>
    </w:tbl>
    <w:p w:rsidR="00D103C4" w:rsidRDefault="00D103C4" w:rsidP="00D103C4">
      <w:pPr>
        <w:widowControl w:val="0"/>
        <w:spacing w:after="0"/>
        <w:jc w:val="center"/>
        <w:rPr>
          <w:rFonts w:ascii="Times New Roman" w:hAnsi="Times New Roman"/>
          <w:sz w:val="28"/>
          <w:szCs w:val="28"/>
        </w:rPr>
      </w:pPr>
    </w:p>
    <w:p w:rsidR="00D103C4" w:rsidRDefault="00D103C4" w:rsidP="00D103C4">
      <w:pPr>
        <w:widowControl w:val="0"/>
        <w:pBdr>
          <w:top w:val="single" w:sz="4" w:space="1" w:color="000001"/>
        </w:pBdr>
        <w:spacing w:after="0"/>
        <w:jc w:val="center"/>
        <w:rPr>
          <w:rFonts w:ascii="Times New Roman" w:hAnsi="Times New Roman"/>
          <w:sz w:val="28"/>
          <w:szCs w:val="28"/>
        </w:rPr>
      </w:pPr>
      <w:r>
        <w:rPr>
          <w:rFonts w:ascii="Times New Roman" w:hAnsi="Times New Roman"/>
          <w:sz w:val="28"/>
          <w:szCs w:val="28"/>
        </w:rPr>
        <w:t>(время составления акта)</w:t>
      </w:r>
    </w:p>
    <w:p w:rsidR="00D103C4" w:rsidRDefault="00D103C4" w:rsidP="00D103C4">
      <w:pPr>
        <w:widowControl w:val="0"/>
        <w:spacing w:before="240" w:after="80"/>
        <w:jc w:val="center"/>
        <w:rPr>
          <w:rFonts w:ascii="Times New Roman" w:hAnsi="Times New Roman"/>
          <w:sz w:val="28"/>
          <w:szCs w:val="28"/>
        </w:rPr>
      </w:pPr>
      <w:r>
        <w:rPr>
          <w:rFonts w:ascii="Times New Roman" w:hAnsi="Times New Roman"/>
          <w:sz w:val="28"/>
          <w:szCs w:val="28"/>
        </w:rPr>
        <w:t>АКТ ПРОВЕРКИ</w:t>
      </w:r>
      <w:r>
        <w:rPr>
          <w:rFonts w:ascii="Times New Roman" w:hAnsi="Times New Roman"/>
          <w:sz w:val="28"/>
          <w:szCs w:val="28"/>
        </w:rPr>
        <w:br/>
        <w:t>органом государственного контроля (надзора), органом муниципального контроля юридического лица, индивидуального предпринимателя</w:t>
      </w:r>
    </w:p>
    <w:tbl>
      <w:tblPr>
        <w:tblW w:w="1780" w:type="dxa"/>
        <w:tblInd w:w="28" w:type="dxa"/>
        <w:tblCellMar>
          <w:left w:w="28" w:type="dxa"/>
          <w:right w:w="28" w:type="dxa"/>
        </w:tblCellMar>
        <w:tblLook w:val="0000"/>
      </w:tblPr>
      <w:tblGrid>
        <w:gridCol w:w="381"/>
        <w:gridCol w:w="1399"/>
      </w:tblGrid>
      <w:tr w:rsidR="00D103C4" w:rsidTr="00D103C4">
        <w:tc>
          <w:tcPr>
            <w:tcW w:w="380" w:type="dxa"/>
            <w:shd w:val="clear" w:color="auto" w:fill="auto"/>
            <w:vAlign w:val="bottom"/>
          </w:tcPr>
          <w:p w:rsidR="00D103C4" w:rsidRDefault="00D103C4" w:rsidP="00D103C4">
            <w:pPr>
              <w:widowControl w:val="0"/>
              <w:spacing w:after="0"/>
              <w:ind w:right="57"/>
              <w:rPr>
                <w:rFonts w:ascii="Times New Roman" w:hAnsi="Times New Roman"/>
                <w:sz w:val="28"/>
                <w:szCs w:val="28"/>
              </w:rPr>
            </w:pPr>
            <w:r>
              <w:rPr>
                <w:rFonts w:ascii="Times New Roman" w:hAnsi="Times New Roman"/>
                <w:sz w:val="28"/>
                <w:szCs w:val="28"/>
              </w:rPr>
              <w:t>№</w:t>
            </w:r>
          </w:p>
        </w:tc>
        <w:tc>
          <w:tcPr>
            <w:tcW w:w="1399"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8"/>
                <w:szCs w:val="28"/>
              </w:rPr>
            </w:pPr>
          </w:p>
        </w:tc>
      </w:tr>
    </w:tbl>
    <w:p w:rsidR="00D103C4" w:rsidRDefault="00D103C4" w:rsidP="00D103C4">
      <w:pPr>
        <w:widowControl w:val="0"/>
        <w:spacing w:after="0"/>
        <w:rPr>
          <w:rFonts w:ascii="Times New Roman" w:hAnsi="Times New Roman"/>
          <w:sz w:val="28"/>
          <w:szCs w:val="28"/>
        </w:rPr>
      </w:pPr>
      <w:r>
        <w:rPr>
          <w:rFonts w:ascii="Times New Roman" w:hAnsi="Times New Roman"/>
          <w:sz w:val="28"/>
          <w:szCs w:val="28"/>
        </w:rPr>
        <w:t>По адресу/адресам:</w:t>
      </w:r>
    </w:p>
    <w:p w:rsidR="00D103C4" w:rsidRDefault="00D103C4" w:rsidP="00D103C4">
      <w:pPr>
        <w:widowControl w:val="0"/>
        <w:spacing w:after="0"/>
        <w:rPr>
          <w:rFonts w:ascii="Times New Roman" w:hAnsi="Times New Roman"/>
          <w:sz w:val="28"/>
          <w:szCs w:val="28"/>
        </w:rPr>
      </w:pPr>
      <w:r>
        <w:rPr>
          <w:rFonts w:ascii="Times New Roman" w:hAnsi="Times New Roman"/>
          <w:sz w:val="28"/>
          <w:szCs w:val="28"/>
        </w:rPr>
        <w:t xml:space="preserve"> </w:t>
      </w:r>
    </w:p>
    <w:p w:rsidR="00D103C4" w:rsidRDefault="00D103C4" w:rsidP="00D103C4">
      <w:pPr>
        <w:widowControl w:val="0"/>
        <w:pBdr>
          <w:top w:val="single" w:sz="4" w:space="1" w:color="000001"/>
        </w:pBdr>
        <w:spacing w:after="0"/>
        <w:jc w:val="center"/>
        <w:rPr>
          <w:rFonts w:ascii="Times New Roman" w:hAnsi="Times New Roman"/>
          <w:sz w:val="28"/>
          <w:szCs w:val="28"/>
        </w:rPr>
      </w:pPr>
      <w:r>
        <w:rPr>
          <w:rFonts w:ascii="Times New Roman" w:hAnsi="Times New Roman"/>
          <w:sz w:val="28"/>
          <w:szCs w:val="28"/>
        </w:rPr>
        <w:t>(место проведения проверки)</w:t>
      </w:r>
    </w:p>
    <w:p w:rsidR="00D103C4" w:rsidRDefault="00D103C4" w:rsidP="00D103C4">
      <w:pPr>
        <w:widowControl w:val="0"/>
        <w:spacing w:after="0"/>
        <w:rPr>
          <w:rFonts w:ascii="Times New Roman" w:hAnsi="Times New Roman"/>
          <w:sz w:val="28"/>
          <w:szCs w:val="28"/>
        </w:rPr>
      </w:pPr>
      <w:r>
        <w:rPr>
          <w:rFonts w:ascii="Times New Roman" w:hAnsi="Times New Roman"/>
          <w:sz w:val="28"/>
          <w:szCs w:val="28"/>
        </w:rPr>
        <w:t xml:space="preserve">На основании: </w:t>
      </w:r>
    </w:p>
    <w:p w:rsidR="00D103C4" w:rsidRDefault="00D103C4" w:rsidP="00D103C4">
      <w:pPr>
        <w:widowControl w:val="0"/>
        <w:spacing w:after="0"/>
        <w:rPr>
          <w:rFonts w:ascii="Times New Roman" w:hAnsi="Times New Roman"/>
          <w:sz w:val="28"/>
          <w:szCs w:val="28"/>
        </w:rPr>
      </w:pPr>
      <w:r>
        <w:rPr>
          <w:rFonts w:ascii="Times New Roman" w:hAnsi="Times New Roman"/>
          <w:sz w:val="28"/>
          <w:szCs w:val="28"/>
        </w:rPr>
        <w:t xml:space="preserve"> </w:t>
      </w: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after="0"/>
        <w:rPr>
          <w:rFonts w:ascii="Times New Roman" w:hAnsi="Times New Roman"/>
          <w:sz w:val="28"/>
          <w:szCs w:val="28"/>
        </w:rPr>
      </w:pPr>
    </w:p>
    <w:p w:rsidR="00D103C4" w:rsidRDefault="00D103C4" w:rsidP="00D103C4">
      <w:pPr>
        <w:widowControl w:val="0"/>
        <w:pBdr>
          <w:top w:val="single" w:sz="4" w:space="1" w:color="000001"/>
        </w:pBdr>
        <w:spacing w:after="0"/>
        <w:jc w:val="center"/>
        <w:rPr>
          <w:rFonts w:ascii="Times New Roman" w:hAnsi="Times New Roman"/>
          <w:sz w:val="28"/>
          <w:szCs w:val="28"/>
        </w:rPr>
      </w:pPr>
      <w:r>
        <w:rPr>
          <w:rFonts w:ascii="Times New Roman" w:hAnsi="Times New Roman"/>
          <w:sz w:val="28"/>
          <w:szCs w:val="28"/>
        </w:rPr>
        <w:t>(вид документа с указанием реквизитов (номер, дата))</w:t>
      </w:r>
    </w:p>
    <w:p w:rsidR="00D103C4" w:rsidRDefault="00D103C4" w:rsidP="00D103C4">
      <w:pPr>
        <w:widowControl w:val="0"/>
        <w:tabs>
          <w:tab w:val="center" w:pos="4678"/>
          <w:tab w:val="right" w:pos="10206"/>
        </w:tabs>
        <w:spacing w:after="0"/>
        <w:rPr>
          <w:rFonts w:ascii="Times New Roman" w:hAnsi="Times New Roman"/>
          <w:sz w:val="28"/>
          <w:szCs w:val="28"/>
        </w:rPr>
      </w:pPr>
      <w:r>
        <w:rPr>
          <w:rFonts w:ascii="Times New Roman" w:hAnsi="Times New Roman"/>
          <w:sz w:val="28"/>
          <w:szCs w:val="28"/>
        </w:rPr>
        <w:t xml:space="preserve">была проведена </w:t>
      </w:r>
      <w:r>
        <w:rPr>
          <w:rFonts w:ascii="Times New Roman" w:hAnsi="Times New Roman"/>
          <w:sz w:val="28"/>
          <w:szCs w:val="28"/>
        </w:rPr>
        <w:tab/>
        <w:t xml:space="preserve"> проверка в отношении:</w:t>
      </w:r>
    </w:p>
    <w:p w:rsidR="00D103C4" w:rsidRDefault="00D103C4" w:rsidP="00D103C4">
      <w:pPr>
        <w:widowControl w:val="0"/>
        <w:pBdr>
          <w:top w:val="single" w:sz="4" w:space="1" w:color="000001"/>
        </w:pBdr>
        <w:spacing w:after="0"/>
        <w:ind w:right="2466"/>
        <w:jc w:val="center"/>
        <w:rPr>
          <w:rFonts w:ascii="Times New Roman" w:hAnsi="Times New Roman"/>
          <w:sz w:val="28"/>
          <w:szCs w:val="28"/>
        </w:rPr>
      </w:pPr>
      <w:r>
        <w:rPr>
          <w:rFonts w:ascii="Times New Roman" w:hAnsi="Times New Roman"/>
          <w:sz w:val="28"/>
          <w:szCs w:val="28"/>
        </w:rPr>
        <w:t xml:space="preserve"> (плановая/внеплановая, документарная/выездная)</w:t>
      </w:r>
    </w:p>
    <w:p w:rsidR="00D103C4" w:rsidRDefault="00D103C4" w:rsidP="00D103C4">
      <w:pPr>
        <w:widowControl w:val="0"/>
        <w:spacing w:after="0"/>
        <w:rPr>
          <w:rFonts w:ascii="Times New Roman" w:hAnsi="Times New Roman"/>
          <w:sz w:val="28"/>
          <w:szCs w:val="28"/>
        </w:rPr>
      </w:pP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after="0"/>
        <w:rPr>
          <w:rFonts w:ascii="Times New Roman" w:hAnsi="Times New Roman"/>
          <w:sz w:val="28"/>
          <w:szCs w:val="28"/>
        </w:rPr>
      </w:pPr>
    </w:p>
    <w:p w:rsidR="00D103C4" w:rsidRDefault="00D103C4" w:rsidP="00D103C4">
      <w:pPr>
        <w:widowControl w:val="0"/>
        <w:pBdr>
          <w:top w:val="single" w:sz="4" w:space="1" w:color="000001"/>
        </w:pBdr>
        <w:spacing w:after="0"/>
        <w:jc w:val="center"/>
        <w:rPr>
          <w:rFonts w:ascii="Times New Roman" w:hAnsi="Times New Roman"/>
          <w:sz w:val="28"/>
          <w:szCs w:val="28"/>
        </w:rPr>
      </w:pPr>
      <w:proofErr w:type="gramStart"/>
      <w:r>
        <w:rPr>
          <w:rFonts w:ascii="Times New Roman" w:hAnsi="Times New Roman"/>
          <w:sz w:val="28"/>
          <w:szCs w:val="28"/>
        </w:rPr>
        <w:lastRenderedPageBreak/>
        <w:t>(наименование юридического лица, фамилия, имя, отчество (последнее – при наличии)</w:t>
      </w:r>
      <w:r>
        <w:rPr>
          <w:rFonts w:ascii="Times New Roman" w:hAnsi="Times New Roman"/>
          <w:sz w:val="28"/>
          <w:szCs w:val="28"/>
        </w:rPr>
        <w:br/>
        <w:t>индивидуального предпринимателя, гражданина)</w:t>
      </w:r>
      <w:proofErr w:type="gramEnd"/>
    </w:p>
    <w:p w:rsidR="00D103C4" w:rsidRDefault="00D103C4" w:rsidP="00D103C4">
      <w:pPr>
        <w:widowControl w:val="0"/>
        <w:spacing w:before="120" w:after="240"/>
        <w:rPr>
          <w:rFonts w:ascii="Times New Roman" w:hAnsi="Times New Roman"/>
          <w:sz w:val="28"/>
          <w:szCs w:val="28"/>
        </w:rPr>
      </w:pPr>
      <w:r>
        <w:rPr>
          <w:rFonts w:ascii="Times New Roman" w:hAnsi="Times New Roman"/>
          <w:sz w:val="28"/>
          <w:szCs w:val="28"/>
        </w:rPr>
        <w:t>Дата и время проведения проверки:</w:t>
      </w:r>
    </w:p>
    <w:tbl>
      <w:tblPr>
        <w:tblW w:w="9755" w:type="dxa"/>
        <w:tblCellMar>
          <w:left w:w="28" w:type="dxa"/>
          <w:right w:w="28" w:type="dxa"/>
        </w:tblCellMar>
        <w:tblLook w:val="0000"/>
      </w:tblPr>
      <w:tblGrid>
        <w:gridCol w:w="175"/>
        <w:gridCol w:w="380"/>
        <w:gridCol w:w="242"/>
        <w:gridCol w:w="1159"/>
        <w:gridCol w:w="351"/>
        <w:gridCol w:w="351"/>
        <w:gridCol w:w="487"/>
        <w:gridCol w:w="377"/>
        <w:gridCol w:w="537"/>
        <w:gridCol w:w="378"/>
        <w:gridCol w:w="917"/>
        <w:gridCol w:w="378"/>
        <w:gridCol w:w="539"/>
        <w:gridCol w:w="377"/>
        <w:gridCol w:w="2677"/>
        <w:gridCol w:w="430"/>
      </w:tblGrid>
      <w:tr w:rsidR="00D103C4" w:rsidTr="00D103C4">
        <w:trPr>
          <w:trHeight w:val="535"/>
        </w:trPr>
        <w:tc>
          <w:tcPr>
            <w:tcW w:w="175" w:type="dxa"/>
            <w:shd w:val="clear" w:color="auto" w:fill="auto"/>
            <w:vAlign w:val="bottom"/>
          </w:tcPr>
          <w:p w:rsidR="00D103C4" w:rsidRDefault="00D103C4" w:rsidP="00D103C4">
            <w:pPr>
              <w:widowControl w:val="0"/>
              <w:spacing w:after="0"/>
              <w:jc w:val="right"/>
            </w:pPr>
            <w:r>
              <w:rPr>
                <w:rFonts w:ascii="Times New Roman" w:hAnsi="Times New Roman"/>
                <w:sz w:val="24"/>
                <w:szCs w:val="24"/>
              </w:rPr>
              <w:t>“</w:t>
            </w:r>
          </w:p>
        </w:tc>
        <w:tc>
          <w:tcPr>
            <w:tcW w:w="380"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242" w:type="dxa"/>
            <w:shd w:val="clear" w:color="auto" w:fill="auto"/>
            <w:vAlign w:val="bottom"/>
          </w:tcPr>
          <w:p w:rsidR="00D103C4" w:rsidRDefault="00D103C4" w:rsidP="00D103C4">
            <w:pPr>
              <w:widowControl w:val="0"/>
              <w:spacing w:after="0"/>
            </w:pPr>
            <w:r>
              <w:rPr>
                <w:rFonts w:ascii="Times New Roman" w:hAnsi="Times New Roman"/>
                <w:sz w:val="24"/>
                <w:szCs w:val="24"/>
              </w:rPr>
              <w:t>”</w:t>
            </w:r>
          </w:p>
        </w:tc>
        <w:tc>
          <w:tcPr>
            <w:tcW w:w="1159"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351" w:type="dxa"/>
            <w:shd w:val="clear" w:color="auto" w:fill="auto"/>
            <w:vAlign w:val="bottom"/>
          </w:tcPr>
          <w:p w:rsidR="00D103C4" w:rsidRDefault="00D103C4" w:rsidP="00D103C4">
            <w:pPr>
              <w:widowControl w:val="0"/>
              <w:spacing w:after="0"/>
              <w:jc w:val="right"/>
            </w:pPr>
            <w:r>
              <w:rPr>
                <w:rFonts w:ascii="Times New Roman" w:hAnsi="Times New Roman"/>
                <w:sz w:val="24"/>
                <w:szCs w:val="24"/>
              </w:rPr>
              <w:t>20</w:t>
            </w:r>
          </w:p>
        </w:tc>
        <w:tc>
          <w:tcPr>
            <w:tcW w:w="351"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rPr>
                <w:rFonts w:ascii="Times New Roman" w:hAnsi="Times New Roman"/>
                <w:sz w:val="24"/>
                <w:szCs w:val="24"/>
              </w:rPr>
            </w:pPr>
          </w:p>
        </w:tc>
        <w:tc>
          <w:tcPr>
            <w:tcW w:w="487" w:type="dxa"/>
            <w:shd w:val="clear" w:color="auto" w:fill="auto"/>
            <w:vAlign w:val="bottom"/>
          </w:tcPr>
          <w:p w:rsidR="00D103C4" w:rsidRDefault="00D103C4" w:rsidP="00D103C4">
            <w:pPr>
              <w:widowControl w:val="0"/>
              <w:spacing w:after="0"/>
            </w:pPr>
            <w:r>
              <w:rPr>
                <w:rFonts w:ascii="Times New Roman" w:hAnsi="Times New Roman"/>
                <w:sz w:val="24"/>
                <w:szCs w:val="24"/>
              </w:rPr>
              <w:t>г. с</w:t>
            </w:r>
          </w:p>
        </w:tc>
        <w:tc>
          <w:tcPr>
            <w:tcW w:w="377"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537" w:type="dxa"/>
            <w:shd w:val="clear" w:color="auto" w:fill="auto"/>
            <w:vAlign w:val="bottom"/>
          </w:tcPr>
          <w:p w:rsidR="00D103C4" w:rsidRDefault="00D103C4" w:rsidP="00D103C4">
            <w:pPr>
              <w:widowControl w:val="0"/>
              <w:spacing w:after="0"/>
              <w:jc w:val="center"/>
            </w:pPr>
            <w:r>
              <w:rPr>
                <w:rFonts w:ascii="Times New Roman" w:hAnsi="Times New Roman"/>
                <w:sz w:val="24"/>
                <w:szCs w:val="24"/>
              </w:rPr>
              <w:t>час.</w:t>
            </w:r>
          </w:p>
        </w:tc>
        <w:tc>
          <w:tcPr>
            <w:tcW w:w="378"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917" w:type="dxa"/>
            <w:shd w:val="clear" w:color="auto" w:fill="auto"/>
            <w:vAlign w:val="bottom"/>
          </w:tcPr>
          <w:p w:rsidR="00D103C4" w:rsidRDefault="00D103C4" w:rsidP="00D103C4">
            <w:pPr>
              <w:widowControl w:val="0"/>
              <w:spacing w:after="0"/>
            </w:pPr>
            <w:r>
              <w:rPr>
                <w:rFonts w:ascii="Times New Roman" w:hAnsi="Times New Roman"/>
                <w:sz w:val="24"/>
                <w:szCs w:val="24"/>
              </w:rPr>
              <w:t>мин. до</w:t>
            </w:r>
          </w:p>
        </w:tc>
        <w:tc>
          <w:tcPr>
            <w:tcW w:w="378"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539" w:type="dxa"/>
            <w:shd w:val="clear" w:color="auto" w:fill="auto"/>
            <w:vAlign w:val="bottom"/>
          </w:tcPr>
          <w:p w:rsidR="00D103C4" w:rsidRDefault="00D103C4" w:rsidP="00D103C4">
            <w:pPr>
              <w:widowControl w:val="0"/>
              <w:spacing w:after="0"/>
              <w:jc w:val="center"/>
            </w:pPr>
            <w:r>
              <w:rPr>
                <w:rFonts w:ascii="Times New Roman" w:hAnsi="Times New Roman"/>
                <w:sz w:val="24"/>
                <w:szCs w:val="24"/>
              </w:rPr>
              <w:t>час.</w:t>
            </w:r>
          </w:p>
        </w:tc>
        <w:tc>
          <w:tcPr>
            <w:tcW w:w="377"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2677" w:type="dxa"/>
            <w:shd w:val="clear" w:color="auto" w:fill="auto"/>
            <w:vAlign w:val="bottom"/>
          </w:tcPr>
          <w:p w:rsidR="00D103C4" w:rsidRDefault="00D103C4" w:rsidP="00D103C4">
            <w:pPr>
              <w:widowControl w:val="0"/>
              <w:spacing w:after="0"/>
            </w:pPr>
            <w:r>
              <w:rPr>
                <w:rFonts w:ascii="Times New Roman" w:hAnsi="Times New Roman"/>
                <w:sz w:val="24"/>
                <w:szCs w:val="24"/>
              </w:rPr>
              <w:t>мин. Продолжительность</w:t>
            </w:r>
          </w:p>
        </w:tc>
        <w:tc>
          <w:tcPr>
            <w:tcW w:w="430"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r>
    </w:tbl>
    <w:p w:rsidR="00D103C4" w:rsidRDefault="00D103C4" w:rsidP="00D103C4">
      <w:pPr>
        <w:widowControl w:val="0"/>
        <w:spacing w:after="120"/>
        <w:rPr>
          <w:rFonts w:ascii="Times New Roman" w:hAnsi="Times New Roman"/>
          <w:sz w:val="2"/>
          <w:szCs w:val="2"/>
        </w:rPr>
      </w:pPr>
    </w:p>
    <w:tbl>
      <w:tblPr>
        <w:tblW w:w="9742" w:type="dxa"/>
        <w:tblCellMar>
          <w:left w:w="28" w:type="dxa"/>
          <w:right w:w="28" w:type="dxa"/>
        </w:tblCellMar>
        <w:tblLook w:val="0000"/>
      </w:tblPr>
      <w:tblGrid>
        <w:gridCol w:w="176"/>
        <w:gridCol w:w="379"/>
        <w:gridCol w:w="242"/>
        <w:gridCol w:w="1158"/>
        <w:gridCol w:w="351"/>
        <w:gridCol w:w="351"/>
        <w:gridCol w:w="486"/>
        <w:gridCol w:w="376"/>
        <w:gridCol w:w="537"/>
        <w:gridCol w:w="377"/>
        <w:gridCol w:w="916"/>
        <w:gridCol w:w="377"/>
        <w:gridCol w:w="539"/>
        <w:gridCol w:w="376"/>
        <w:gridCol w:w="2672"/>
        <w:gridCol w:w="429"/>
      </w:tblGrid>
      <w:tr w:rsidR="00D103C4" w:rsidTr="00D103C4">
        <w:trPr>
          <w:trHeight w:val="375"/>
        </w:trPr>
        <w:tc>
          <w:tcPr>
            <w:tcW w:w="176" w:type="dxa"/>
            <w:shd w:val="clear" w:color="auto" w:fill="auto"/>
            <w:vAlign w:val="bottom"/>
          </w:tcPr>
          <w:p w:rsidR="00D103C4" w:rsidRDefault="00D103C4" w:rsidP="00D103C4">
            <w:pPr>
              <w:widowControl w:val="0"/>
              <w:spacing w:after="0"/>
              <w:jc w:val="right"/>
            </w:pPr>
            <w:r>
              <w:rPr>
                <w:rFonts w:ascii="Times New Roman" w:hAnsi="Times New Roman"/>
                <w:sz w:val="24"/>
                <w:szCs w:val="24"/>
              </w:rPr>
              <w:t>“</w:t>
            </w:r>
          </w:p>
        </w:tc>
        <w:tc>
          <w:tcPr>
            <w:tcW w:w="379"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242" w:type="dxa"/>
            <w:shd w:val="clear" w:color="auto" w:fill="auto"/>
            <w:vAlign w:val="bottom"/>
          </w:tcPr>
          <w:p w:rsidR="00D103C4" w:rsidRDefault="00D103C4" w:rsidP="00D103C4">
            <w:pPr>
              <w:widowControl w:val="0"/>
              <w:spacing w:after="0"/>
            </w:pPr>
            <w:r>
              <w:rPr>
                <w:rFonts w:ascii="Times New Roman" w:hAnsi="Times New Roman"/>
                <w:sz w:val="24"/>
                <w:szCs w:val="24"/>
              </w:rPr>
              <w:t>”</w:t>
            </w:r>
          </w:p>
        </w:tc>
        <w:tc>
          <w:tcPr>
            <w:tcW w:w="1158"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351" w:type="dxa"/>
            <w:shd w:val="clear" w:color="auto" w:fill="auto"/>
            <w:vAlign w:val="bottom"/>
          </w:tcPr>
          <w:p w:rsidR="00D103C4" w:rsidRDefault="00D103C4" w:rsidP="00D103C4">
            <w:pPr>
              <w:widowControl w:val="0"/>
              <w:spacing w:after="0"/>
              <w:jc w:val="right"/>
            </w:pPr>
            <w:r>
              <w:rPr>
                <w:rFonts w:ascii="Times New Roman" w:hAnsi="Times New Roman"/>
                <w:sz w:val="24"/>
                <w:szCs w:val="24"/>
              </w:rPr>
              <w:t>20</w:t>
            </w:r>
          </w:p>
        </w:tc>
        <w:tc>
          <w:tcPr>
            <w:tcW w:w="351"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rPr>
                <w:rFonts w:ascii="Times New Roman" w:hAnsi="Times New Roman"/>
                <w:sz w:val="24"/>
                <w:szCs w:val="24"/>
              </w:rPr>
            </w:pPr>
          </w:p>
        </w:tc>
        <w:tc>
          <w:tcPr>
            <w:tcW w:w="486" w:type="dxa"/>
            <w:shd w:val="clear" w:color="auto" w:fill="auto"/>
            <w:vAlign w:val="bottom"/>
          </w:tcPr>
          <w:p w:rsidR="00D103C4" w:rsidRDefault="00D103C4" w:rsidP="00D103C4">
            <w:pPr>
              <w:widowControl w:val="0"/>
              <w:spacing w:after="0"/>
            </w:pPr>
            <w:r>
              <w:rPr>
                <w:rFonts w:ascii="Times New Roman" w:hAnsi="Times New Roman"/>
                <w:sz w:val="24"/>
                <w:szCs w:val="24"/>
              </w:rPr>
              <w:t>г. с</w:t>
            </w:r>
          </w:p>
        </w:tc>
        <w:tc>
          <w:tcPr>
            <w:tcW w:w="376"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537" w:type="dxa"/>
            <w:shd w:val="clear" w:color="auto" w:fill="auto"/>
            <w:vAlign w:val="bottom"/>
          </w:tcPr>
          <w:p w:rsidR="00D103C4" w:rsidRDefault="00D103C4" w:rsidP="00D103C4">
            <w:pPr>
              <w:widowControl w:val="0"/>
              <w:spacing w:after="0"/>
              <w:jc w:val="center"/>
            </w:pPr>
            <w:r>
              <w:rPr>
                <w:rFonts w:ascii="Times New Roman" w:hAnsi="Times New Roman"/>
                <w:sz w:val="24"/>
                <w:szCs w:val="24"/>
              </w:rPr>
              <w:t>час.</w:t>
            </w:r>
          </w:p>
        </w:tc>
        <w:tc>
          <w:tcPr>
            <w:tcW w:w="377"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916" w:type="dxa"/>
            <w:shd w:val="clear" w:color="auto" w:fill="auto"/>
            <w:vAlign w:val="bottom"/>
          </w:tcPr>
          <w:p w:rsidR="00D103C4" w:rsidRDefault="00D103C4" w:rsidP="00D103C4">
            <w:pPr>
              <w:widowControl w:val="0"/>
              <w:spacing w:after="0"/>
            </w:pPr>
            <w:r>
              <w:rPr>
                <w:rFonts w:ascii="Times New Roman" w:hAnsi="Times New Roman"/>
                <w:sz w:val="24"/>
                <w:szCs w:val="24"/>
              </w:rPr>
              <w:t>мин. до</w:t>
            </w:r>
          </w:p>
        </w:tc>
        <w:tc>
          <w:tcPr>
            <w:tcW w:w="377"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539" w:type="dxa"/>
            <w:shd w:val="clear" w:color="auto" w:fill="auto"/>
            <w:vAlign w:val="bottom"/>
          </w:tcPr>
          <w:p w:rsidR="00D103C4" w:rsidRDefault="00D103C4" w:rsidP="00D103C4">
            <w:pPr>
              <w:widowControl w:val="0"/>
              <w:spacing w:after="0"/>
              <w:jc w:val="center"/>
            </w:pPr>
            <w:r>
              <w:rPr>
                <w:rFonts w:ascii="Times New Roman" w:hAnsi="Times New Roman"/>
                <w:sz w:val="24"/>
                <w:szCs w:val="24"/>
              </w:rPr>
              <w:t>час.</w:t>
            </w:r>
          </w:p>
        </w:tc>
        <w:tc>
          <w:tcPr>
            <w:tcW w:w="376"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2672" w:type="dxa"/>
            <w:shd w:val="clear" w:color="auto" w:fill="auto"/>
            <w:vAlign w:val="bottom"/>
          </w:tcPr>
          <w:p w:rsidR="00D103C4" w:rsidRDefault="00D103C4" w:rsidP="00D103C4">
            <w:pPr>
              <w:widowControl w:val="0"/>
              <w:spacing w:after="0"/>
            </w:pPr>
            <w:r>
              <w:rPr>
                <w:rFonts w:ascii="Times New Roman" w:hAnsi="Times New Roman"/>
                <w:sz w:val="24"/>
                <w:szCs w:val="24"/>
              </w:rPr>
              <w:t>мин. Продолжительность</w:t>
            </w:r>
          </w:p>
        </w:tc>
        <w:tc>
          <w:tcPr>
            <w:tcW w:w="429"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r>
    </w:tbl>
    <w:p w:rsidR="00D103C4" w:rsidRDefault="00D103C4" w:rsidP="00D103C4">
      <w:pPr>
        <w:widowControl w:val="0"/>
        <w:spacing w:before="40" w:after="0"/>
        <w:jc w:val="center"/>
        <w:rPr>
          <w:sz w:val="24"/>
          <w:szCs w:val="24"/>
        </w:rPr>
      </w:pPr>
      <w:r>
        <w:rPr>
          <w:rFonts w:ascii="Times New Roman" w:hAnsi="Times New Roman"/>
          <w:sz w:val="20"/>
          <w:szCs w:val="20"/>
        </w:rPr>
        <w:t>(</w:t>
      </w:r>
      <w:r>
        <w:rPr>
          <w:rFonts w:ascii="Times New Roman" w:hAnsi="Times New Roman"/>
          <w:sz w:val="24"/>
          <w:szCs w:val="24"/>
        </w:rPr>
        <w:t>заполняется в случае проведения проверок филиалов, представительств, обособленных структурных подразделений юридического лица или при осуществлении деятельности индивидуального предпринимателя по нескольким адресам)</w:t>
      </w:r>
    </w:p>
    <w:p w:rsidR="00D103C4" w:rsidRDefault="00D103C4" w:rsidP="00D103C4">
      <w:pPr>
        <w:widowControl w:val="0"/>
        <w:tabs>
          <w:tab w:val="left" w:pos="9781"/>
        </w:tabs>
        <w:spacing w:before="120" w:after="0"/>
        <w:rPr>
          <w:sz w:val="28"/>
          <w:szCs w:val="28"/>
        </w:rPr>
      </w:pPr>
      <w:r>
        <w:rPr>
          <w:rFonts w:ascii="Times New Roman" w:hAnsi="Times New Roman"/>
          <w:sz w:val="28"/>
          <w:szCs w:val="28"/>
        </w:rPr>
        <w:t xml:space="preserve">Общая продолжительность проверки: </w:t>
      </w:r>
    </w:p>
    <w:p w:rsidR="00D103C4" w:rsidRDefault="00D103C4" w:rsidP="00D103C4">
      <w:pPr>
        <w:widowControl w:val="0"/>
        <w:tabs>
          <w:tab w:val="left" w:pos="9781"/>
        </w:tabs>
        <w:spacing w:before="120" w:after="0"/>
        <w:rPr>
          <w:rFonts w:ascii="Times New Roman" w:hAnsi="Times New Roman"/>
          <w:sz w:val="28"/>
          <w:szCs w:val="28"/>
          <w:u w:val="single"/>
        </w:rPr>
      </w:pPr>
    </w:p>
    <w:p w:rsidR="00D103C4" w:rsidRDefault="00D103C4" w:rsidP="00D103C4">
      <w:pPr>
        <w:widowControl w:val="0"/>
        <w:pBdr>
          <w:top w:val="single" w:sz="4" w:space="1" w:color="000001"/>
        </w:pBdr>
        <w:spacing w:after="0"/>
        <w:jc w:val="center"/>
        <w:rPr>
          <w:sz w:val="28"/>
          <w:szCs w:val="28"/>
        </w:rPr>
      </w:pPr>
      <w:r>
        <w:rPr>
          <w:rFonts w:ascii="Times New Roman" w:hAnsi="Times New Roman"/>
          <w:sz w:val="28"/>
          <w:szCs w:val="28"/>
        </w:rPr>
        <w:t xml:space="preserve"> (рабочих дней/часов)</w:t>
      </w:r>
    </w:p>
    <w:p w:rsidR="00D103C4" w:rsidRDefault="00D103C4" w:rsidP="00D103C4">
      <w:pPr>
        <w:widowControl w:val="0"/>
        <w:spacing w:before="120" w:after="0"/>
        <w:rPr>
          <w:sz w:val="28"/>
          <w:szCs w:val="28"/>
        </w:rPr>
      </w:pPr>
      <w:r>
        <w:rPr>
          <w:rFonts w:ascii="Times New Roman" w:hAnsi="Times New Roman"/>
          <w:sz w:val="28"/>
          <w:szCs w:val="28"/>
        </w:rPr>
        <w:t xml:space="preserve">Акт составлен: </w:t>
      </w:r>
    </w:p>
    <w:p w:rsidR="00D103C4" w:rsidRDefault="00D103C4" w:rsidP="00D103C4">
      <w:pPr>
        <w:widowControl w:val="0"/>
        <w:spacing w:before="120" w:after="0"/>
        <w:rPr>
          <w:rFonts w:ascii="Times New Roman" w:hAnsi="Times New Roman"/>
          <w:sz w:val="28"/>
          <w:szCs w:val="28"/>
        </w:rPr>
      </w:pP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after="0"/>
        <w:rPr>
          <w:rFonts w:ascii="Times New Roman" w:hAnsi="Times New Roman"/>
          <w:sz w:val="24"/>
          <w:szCs w:val="24"/>
        </w:rPr>
      </w:pPr>
    </w:p>
    <w:p w:rsidR="00D103C4" w:rsidRDefault="00D103C4" w:rsidP="00D103C4">
      <w:pPr>
        <w:widowControl w:val="0"/>
        <w:pBdr>
          <w:top w:val="single" w:sz="4" w:space="1" w:color="000001"/>
        </w:pBdr>
        <w:spacing w:after="0"/>
        <w:jc w:val="center"/>
        <w:rPr>
          <w:sz w:val="24"/>
          <w:szCs w:val="24"/>
        </w:rPr>
      </w:pPr>
      <w:r>
        <w:rPr>
          <w:rFonts w:ascii="Times New Roman" w:hAnsi="Times New Roman"/>
          <w:sz w:val="24"/>
          <w:szCs w:val="24"/>
        </w:rPr>
        <w:t>(наименование органа государственного контроля (надзора) или органа муниципального контроля)</w:t>
      </w:r>
    </w:p>
    <w:p w:rsidR="00D103C4" w:rsidRDefault="00D103C4" w:rsidP="00D103C4">
      <w:pPr>
        <w:widowControl w:val="0"/>
        <w:spacing w:before="120" w:after="0"/>
        <w:jc w:val="both"/>
        <w:rPr>
          <w:sz w:val="28"/>
          <w:szCs w:val="28"/>
        </w:rPr>
      </w:pPr>
      <w:r>
        <w:rPr>
          <w:rFonts w:ascii="Times New Roman" w:hAnsi="Times New Roman"/>
          <w:sz w:val="28"/>
          <w:szCs w:val="28"/>
        </w:rPr>
        <w:t>С копией распоряжения/приказа о проведении проверки ознакомле</w:t>
      </w:r>
      <w:proofErr w:type="gramStart"/>
      <w:r>
        <w:rPr>
          <w:rFonts w:ascii="Times New Roman" w:hAnsi="Times New Roman"/>
          <w:sz w:val="28"/>
          <w:szCs w:val="28"/>
        </w:rPr>
        <w:t>н(</w:t>
      </w:r>
      <w:proofErr w:type="spellStart"/>
      <w:proofErr w:type="gramEnd"/>
      <w:r>
        <w:rPr>
          <w:rFonts w:ascii="Times New Roman" w:hAnsi="Times New Roman"/>
          <w:sz w:val="28"/>
          <w:szCs w:val="28"/>
        </w:rPr>
        <w:t>ы</w:t>
      </w:r>
      <w:proofErr w:type="spellEnd"/>
      <w:r>
        <w:rPr>
          <w:rFonts w:ascii="Times New Roman" w:hAnsi="Times New Roman"/>
          <w:sz w:val="28"/>
          <w:szCs w:val="28"/>
        </w:rPr>
        <w:t>): (заполняется при проведении выездной проверки)</w:t>
      </w:r>
    </w:p>
    <w:p w:rsidR="00D103C4" w:rsidRDefault="00D103C4" w:rsidP="00D103C4">
      <w:pPr>
        <w:widowControl w:val="0"/>
        <w:spacing w:after="0"/>
        <w:rPr>
          <w:rFonts w:ascii="Times New Roman" w:hAnsi="Times New Roman"/>
          <w:sz w:val="24"/>
          <w:szCs w:val="24"/>
        </w:rPr>
      </w:pPr>
    </w:p>
    <w:p w:rsidR="00D103C4" w:rsidRDefault="00D103C4" w:rsidP="00D103C4">
      <w:pPr>
        <w:widowControl w:val="0"/>
        <w:pBdr>
          <w:top w:val="single" w:sz="4" w:space="1" w:color="000001"/>
        </w:pBdr>
        <w:spacing w:after="0"/>
        <w:rPr>
          <w:rFonts w:ascii="Times New Roman" w:hAnsi="Times New Roman"/>
          <w:sz w:val="2"/>
          <w:szCs w:val="2"/>
        </w:rPr>
      </w:pPr>
    </w:p>
    <w:p w:rsidR="00D103C4" w:rsidRDefault="00D103C4" w:rsidP="00D103C4">
      <w:pPr>
        <w:widowControl w:val="0"/>
        <w:spacing w:after="0"/>
        <w:rPr>
          <w:rFonts w:ascii="Times New Roman" w:hAnsi="Times New Roman"/>
          <w:sz w:val="24"/>
          <w:szCs w:val="24"/>
        </w:rPr>
      </w:pPr>
    </w:p>
    <w:p w:rsidR="00D103C4" w:rsidRDefault="00D103C4" w:rsidP="00D103C4">
      <w:pPr>
        <w:widowControl w:val="0"/>
        <w:pBdr>
          <w:top w:val="single" w:sz="4" w:space="1" w:color="000001"/>
        </w:pBdr>
        <w:spacing w:after="0"/>
        <w:jc w:val="center"/>
      </w:pPr>
      <w:r>
        <w:rPr>
          <w:rFonts w:ascii="Times New Roman" w:hAnsi="Times New Roman"/>
          <w:sz w:val="20"/>
          <w:szCs w:val="20"/>
        </w:rPr>
        <w:t>(фамилии, инициалы, подпись, дата, время)</w:t>
      </w:r>
    </w:p>
    <w:p w:rsidR="00D103C4" w:rsidRDefault="00D103C4" w:rsidP="00D103C4">
      <w:pPr>
        <w:widowControl w:val="0"/>
        <w:spacing w:before="360" w:after="0"/>
        <w:jc w:val="both"/>
        <w:rPr>
          <w:sz w:val="28"/>
          <w:szCs w:val="28"/>
        </w:rPr>
      </w:pPr>
      <w:r>
        <w:rPr>
          <w:rFonts w:ascii="Times New Roman" w:hAnsi="Times New Roman"/>
          <w:sz w:val="28"/>
          <w:szCs w:val="28"/>
        </w:rPr>
        <w:t>Дата и номер решения прокурора (его заместителя) о согласовании проведения проверки:</w:t>
      </w:r>
      <w:r>
        <w:rPr>
          <w:rFonts w:ascii="Times New Roman" w:hAnsi="Times New Roman"/>
          <w:sz w:val="28"/>
          <w:szCs w:val="28"/>
        </w:rPr>
        <w:br/>
      </w: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after="0"/>
        <w:rPr>
          <w:rFonts w:ascii="Times New Roman" w:hAnsi="Times New Roman"/>
          <w:sz w:val="28"/>
          <w:szCs w:val="28"/>
        </w:rPr>
      </w:pPr>
    </w:p>
    <w:p w:rsidR="00D103C4" w:rsidRDefault="00D103C4" w:rsidP="00D103C4">
      <w:pPr>
        <w:widowControl w:val="0"/>
        <w:pBdr>
          <w:top w:val="single" w:sz="4" w:space="1" w:color="000001"/>
        </w:pBdr>
        <w:spacing w:after="0"/>
        <w:jc w:val="center"/>
      </w:pPr>
      <w:r>
        <w:rPr>
          <w:rFonts w:ascii="Times New Roman" w:hAnsi="Times New Roman"/>
          <w:sz w:val="20"/>
          <w:szCs w:val="20"/>
        </w:rPr>
        <w:t>(заполняется в случае необходимости согласования проверки с органами прокуратуры)</w:t>
      </w:r>
    </w:p>
    <w:p w:rsidR="00D103C4" w:rsidRDefault="00D103C4" w:rsidP="00D103C4">
      <w:pPr>
        <w:keepNext/>
        <w:widowControl w:val="0"/>
        <w:spacing w:before="80" w:after="0"/>
        <w:rPr>
          <w:sz w:val="28"/>
          <w:szCs w:val="28"/>
        </w:rPr>
      </w:pPr>
      <w:r>
        <w:rPr>
          <w:rFonts w:ascii="Times New Roman" w:hAnsi="Times New Roman"/>
          <w:sz w:val="28"/>
          <w:szCs w:val="28"/>
        </w:rPr>
        <w:t>Лиц</w:t>
      </w:r>
      <w:proofErr w:type="gramStart"/>
      <w:r>
        <w:rPr>
          <w:rFonts w:ascii="Times New Roman" w:hAnsi="Times New Roman"/>
          <w:sz w:val="28"/>
          <w:szCs w:val="28"/>
        </w:rPr>
        <w:t>о(</w:t>
      </w:r>
      <w:proofErr w:type="gramEnd"/>
      <w:r>
        <w:rPr>
          <w:rFonts w:ascii="Times New Roman" w:hAnsi="Times New Roman"/>
          <w:sz w:val="28"/>
          <w:szCs w:val="28"/>
        </w:rPr>
        <w:t xml:space="preserve">а), проводившее проверку: </w:t>
      </w:r>
    </w:p>
    <w:p w:rsidR="00D103C4" w:rsidRDefault="00D103C4" w:rsidP="00D103C4">
      <w:pPr>
        <w:keepNext/>
        <w:widowControl w:val="0"/>
        <w:spacing w:before="80" w:after="0"/>
        <w:rPr>
          <w:rFonts w:ascii="Times New Roman" w:hAnsi="Times New Roman"/>
          <w:sz w:val="28"/>
          <w:szCs w:val="28"/>
        </w:rPr>
      </w:pPr>
    </w:p>
    <w:p w:rsidR="00D103C4" w:rsidRDefault="00D103C4" w:rsidP="00D103C4">
      <w:pPr>
        <w:keepNext/>
        <w:widowControl w:val="0"/>
        <w:pBdr>
          <w:top w:val="single" w:sz="4" w:space="1" w:color="000001"/>
        </w:pBdr>
        <w:spacing w:after="0"/>
        <w:rPr>
          <w:rFonts w:ascii="Times New Roman" w:hAnsi="Times New Roman"/>
          <w:sz w:val="2"/>
          <w:szCs w:val="2"/>
        </w:rPr>
      </w:pPr>
    </w:p>
    <w:p w:rsidR="00D103C4" w:rsidRDefault="00D103C4" w:rsidP="00D103C4">
      <w:pPr>
        <w:widowControl w:val="0"/>
        <w:spacing w:after="0"/>
        <w:rPr>
          <w:rFonts w:ascii="Times New Roman" w:hAnsi="Times New Roman"/>
          <w:sz w:val="24"/>
          <w:szCs w:val="24"/>
        </w:rPr>
      </w:pPr>
    </w:p>
    <w:p w:rsidR="00D103C4" w:rsidRDefault="00D103C4" w:rsidP="00D103C4">
      <w:pPr>
        <w:widowControl w:val="0"/>
        <w:pBdr>
          <w:top w:val="single" w:sz="4" w:space="1" w:color="000001"/>
        </w:pBdr>
        <w:spacing w:after="0"/>
        <w:rPr>
          <w:rFonts w:ascii="Times New Roman" w:hAnsi="Times New Roman"/>
          <w:sz w:val="2"/>
          <w:szCs w:val="2"/>
        </w:rPr>
      </w:pPr>
    </w:p>
    <w:p w:rsidR="00D103C4" w:rsidRDefault="00D103C4" w:rsidP="00D103C4">
      <w:pPr>
        <w:widowControl w:val="0"/>
        <w:spacing w:after="0"/>
        <w:rPr>
          <w:rFonts w:ascii="Times New Roman" w:hAnsi="Times New Roman"/>
          <w:sz w:val="24"/>
          <w:szCs w:val="24"/>
        </w:rPr>
      </w:pPr>
    </w:p>
    <w:p w:rsidR="00D103C4" w:rsidRDefault="00D103C4" w:rsidP="00D103C4">
      <w:pPr>
        <w:widowControl w:val="0"/>
        <w:pBdr>
          <w:top w:val="single" w:sz="4" w:space="1" w:color="000001"/>
        </w:pBdr>
        <w:spacing w:after="0"/>
        <w:jc w:val="center"/>
        <w:rPr>
          <w:sz w:val="24"/>
          <w:szCs w:val="24"/>
        </w:rPr>
      </w:pPr>
      <w:r>
        <w:rPr>
          <w:rFonts w:ascii="Times New Roman" w:hAnsi="Times New Roman"/>
          <w:sz w:val="24"/>
          <w:szCs w:val="24"/>
        </w:rPr>
        <w:t xml:space="preserve">(фамилия, имя, отчество (последнее – при наличии), должность должностного лица </w:t>
      </w:r>
      <w:r>
        <w:rPr>
          <w:rFonts w:ascii="Times New Roman" w:hAnsi="Times New Roman"/>
          <w:sz w:val="24"/>
          <w:szCs w:val="24"/>
        </w:rPr>
        <w:lastRenderedPageBreak/>
        <w:t>(должностных лиц), проводившег</w:t>
      </w:r>
      <w:proofErr w:type="gramStart"/>
      <w:r>
        <w:rPr>
          <w:rFonts w:ascii="Times New Roman" w:hAnsi="Times New Roman"/>
          <w:sz w:val="24"/>
          <w:szCs w:val="24"/>
        </w:rPr>
        <w:t>о(</w:t>
      </w:r>
      <w:proofErr w:type="gramEnd"/>
      <w:r>
        <w:rPr>
          <w:rFonts w:ascii="Times New Roman" w:hAnsi="Times New Roman"/>
          <w:sz w:val="24"/>
          <w:szCs w:val="24"/>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Pr>
          <w:rFonts w:ascii="Times New Roman" w:hAnsi="Times New Roman"/>
          <w:sz w:val="24"/>
          <w:szCs w:val="24"/>
        </w:rPr>
        <w:br/>
        <w:t>по аккредитации, выдавшего свидетельство)</w:t>
      </w:r>
    </w:p>
    <w:p w:rsidR="00D103C4" w:rsidRDefault="00D103C4" w:rsidP="00D103C4">
      <w:pPr>
        <w:widowControl w:val="0"/>
        <w:spacing w:before="120" w:after="0"/>
        <w:rPr>
          <w:sz w:val="28"/>
          <w:szCs w:val="28"/>
        </w:rPr>
      </w:pPr>
      <w:r>
        <w:rPr>
          <w:rFonts w:ascii="Times New Roman" w:hAnsi="Times New Roman"/>
          <w:sz w:val="28"/>
          <w:szCs w:val="28"/>
        </w:rPr>
        <w:t xml:space="preserve">При проведении проверки присутствовали: </w:t>
      </w:r>
    </w:p>
    <w:p w:rsidR="00D103C4" w:rsidRDefault="00D103C4" w:rsidP="00D103C4">
      <w:pPr>
        <w:widowControl w:val="0"/>
        <w:spacing w:before="120" w:after="0"/>
        <w:rPr>
          <w:rFonts w:ascii="Times New Roman" w:hAnsi="Times New Roman"/>
          <w:sz w:val="24"/>
          <w:szCs w:val="24"/>
        </w:rPr>
      </w:pPr>
    </w:p>
    <w:p w:rsidR="00D103C4" w:rsidRDefault="00D103C4" w:rsidP="00D103C4">
      <w:pPr>
        <w:widowControl w:val="0"/>
        <w:pBdr>
          <w:top w:val="single" w:sz="4" w:space="1" w:color="000001"/>
        </w:pBdr>
        <w:spacing w:after="0"/>
        <w:rPr>
          <w:rFonts w:ascii="Times New Roman" w:hAnsi="Times New Roman"/>
          <w:sz w:val="2"/>
          <w:szCs w:val="2"/>
        </w:rPr>
      </w:pPr>
    </w:p>
    <w:p w:rsidR="00D103C4" w:rsidRDefault="00D103C4" w:rsidP="00D103C4">
      <w:pPr>
        <w:widowControl w:val="0"/>
        <w:spacing w:after="0"/>
        <w:rPr>
          <w:rFonts w:ascii="Times New Roman" w:hAnsi="Times New Roman"/>
          <w:sz w:val="24"/>
          <w:szCs w:val="24"/>
        </w:rPr>
      </w:pPr>
    </w:p>
    <w:p w:rsidR="00D103C4" w:rsidRDefault="00D103C4" w:rsidP="00D103C4">
      <w:pPr>
        <w:widowControl w:val="0"/>
        <w:pBdr>
          <w:top w:val="single" w:sz="4" w:space="1" w:color="000001"/>
        </w:pBdr>
        <w:spacing w:after="0"/>
        <w:rPr>
          <w:rFonts w:ascii="Times New Roman" w:hAnsi="Times New Roman"/>
          <w:sz w:val="2"/>
          <w:szCs w:val="2"/>
        </w:rPr>
      </w:pPr>
    </w:p>
    <w:p w:rsidR="00D103C4" w:rsidRDefault="00D103C4" w:rsidP="00D103C4">
      <w:pPr>
        <w:widowControl w:val="0"/>
        <w:pBdr>
          <w:top w:val="single" w:sz="4" w:space="1" w:color="000001"/>
        </w:pBdr>
        <w:spacing w:after="0"/>
        <w:jc w:val="center"/>
      </w:pPr>
      <w:r>
        <w:rPr>
          <w:rFonts w:ascii="Times New Roman" w:hAnsi="Times New Roman"/>
          <w:sz w:val="20"/>
          <w:szCs w:val="20"/>
        </w:rPr>
        <w:t xml:space="preserve"> (фамилия,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spellStart"/>
      <w:r>
        <w:rPr>
          <w:rFonts w:ascii="Times New Roman" w:hAnsi="Times New Roman"/>
          <w:sz w:val="20"/>
          <w:szCs w:val="20"/>
        </w:rPr>
        <w:t>саморегулируемой</w:t>
      </w:r>
      <w:proofErr w:type="spellEnd"/>
      <w:r>
        <w:rPr>
          <w:rFonts w:ascii="Times New Roman" w:hAnsi="Times New Roman"/>
          <w:sz w:val="20"/>
          <w:szCs w:val="20"/>
        </w:rPr>
        <w:t xml:space="preserve"> организации (в случае проведения проверки члена </w:t>
      </w:r>
      <w:proofErr w:type="spellStart"/>
      <w:r>
        <w:rPr>
          <w:rFonts w:ascii="Times New Roman" w:hAnsi="Times New Roman"/>
          <w:sz w:val="20"/>
          <w:szCs w:val="20"/>
        </w:rPr>
        <w:t>саморегулируемой</w:t>
      </w:r>
      <w:proofErr w:type="spellEnd"/>
      <w:r>
        <w:rPr>
          <w:rFonts w:ascii="Times New Roman" w:hAnsi="Times New Roman"/>
          <w:sz w:val="20"/>
          <w:szCs w:val="20"/>
        </w:rPr>
        <w:t xml:space="preserve"> организации), присутствовавших при проведении мероприятий</w:t>
      </w:r>
      <w:r>
        <w:rPr>
          <w:rFonts w:ascii="Times New Roman" w:hAnsi="Times New Roman"/>
          <w:sz w:val="20"/>
          <w:szCs w:val="20"/>
        </w:rPr>
        <w:br/>
        <w:t>по проверке)</w:t>
      </w:r>
    </w:p>
    <w:p w:rsidR="00D103C4" w:rsidRDefault="00D103C4" w:rsidP="00D103C4">
      <w:pPr>
        <w:widowControl w:val="0"/>
        <w:spacing w:before="120" w:after="0"/>
        <w:rPr>
          <w:sz w:val="28"/>
          <w:szCs w:val="28"/>
        </w:rPr>
      </w:pPr>
      <w:r>
        <w:rPr>
          <w:rFonts w:ascii="Times New Roman" w:hAnsi="Times New Roman"/>
          <w:sz w:val="28"/>
          <w:szCs w:val="28"/>
        </w:rPr>
        <w:t>В ходе проведения проверки:</w:t>
      </w:r>
    </w:p>
    <w:p w:rsidR="00D103C4" w:rsidRDefault="00D103C4" w:rsidP="00D103C4">
      <w:pPr>
        <w:widowControl w:val="0"/>
        <w:spacing w:before="120" w:after="0"/>
        <w:jc w:val="both"/>
        <w:rPr>
          <w:sz w:val="28"/>
          <w:szCs w:val="28"/>
        </w:rPr>
      </w:pPr>
      <w:r>
        <w:rPr>
          <w:rFonts w:ascii="Times New Roman" w:hAnsi="Times New Roman"/>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Pr>
          <w:rFonts w:ascii="Times New Roman" w:hAnsi="Times New Roman"/>
          <w:sz w:val="28"/>
          <w:szCs w:val="28"/>
        </w:rPr>
        <w:br/>
      </w:r>
    </w:p>
    <w:p w:rsidR="00D103C4" w:rsidRDefault="00D103C4" w:rsidP="00D103C4">
      <w:pPr>
        <w:widowControl w:val="0"/>
        <w:pBdr>
          <w:top w:val="single" w:sz="4" w:space="1" w:color="000001"/>
        </w:pBdr>
        <w:spacing w:after="0"/>
        <w:rPr>
          <w:rFonts w:ascii="Times New Roman" w:hAnsi="Times New Roman"/>
          <w:sz w:val="2"/>
          <w:szCs w:val="2"/>
        </w:rPr>
      </w:pPr>
    </w:p>
    <w:p w:rsidR="00D103C4" w:rsidRDefault="00D103C4" w:rsidP="00D103C4">
      <w:pPr>
        <w:widowControl w:val="0"/>
        <w:spacing w:after="0"/>
        <w:rPr>
          <w:rFonts w:ascii="Times New Roman" w:hAnsi="Times New Roman"/>
          <w:sz w:val="24"/>
          <w:szCs w:val="24"/>
        </w:rPr>
      </w:pPr>
    </w:p>
    <w:p w:rsidR="00D103C4" w:rsidRDefault="00D103C4" w:rsidP="00D103C4">
      <w:pPr>
        <w:widowControl w:val="0"/>
        <w:pBdr>
          <w:top w:val="single" w:sz="4" w:space="1" w:color="000001"/>
        </w:pBdr>
        <w:spacing w:after="0"/>
        <w:jc w:val="center"/>
      </w:pPr>
      <w:r>
        <w:rPr>
          <w:rFonts w:ascii="Times New Roman" w:hAnsi="Times New Roman"/>
          <w:sz w:val="20"/>
          <w:szCs w:val="20"/>
        </w:rPr>
        <w:t>(с указанием характера нарушений; лиц, допустивших нарушения)</w:t>
      </w:r>
    </w:p>
    <w:p w:rsidR="00D103C4" w:rsidRDefault="00D103C4" w:rsidP="00D103C4">
      <w:pPr>
        <w:widowControl w:val="0"/>
        <w:spacing w:before="120" w:after="0"/>
        <w:jc w:val="both"/>
        <w:rPr>
          <w:sz w:val="28"/>
          <w:szCs w:val="28"/>
        </w:rPr>
      </w:pPr>
      <w:r>
        <w:rPr>
          <w:rFonts w:ascii="Times New Roman" w:hAnsi="Times New Roman"/>
          <w:sz w:val="28"/>
          <w:szCs w:val="28"/>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D103C4" w:rsidRDefault="00D103C4" w:rsidP="00D103C4">
      <w:pPr>
        <w:widowControl w:val="0"/>
        <w:spacing w:before="120" w:after="0"/>
        <w:jc w:val="both"/>
        <w:rPr>
          <w:rFonts w:ascii="Times New Roman" w:hAnsi="Times New Roman"/>
          <w:sz w:val="28"/>
          <w:szCs w:val="28"/>
        </w:rPr>
      </w:pP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after="0"/>
        <w:rPr>
          <w:rFonts w:ascii="Times New Roman" w:hAnsi="Times New Roman"/>
          <w:sz w:val="28"/>
          <w:szCs w:val="28"/>
        </w:rPr>
      </w:pP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after="0"/>
        <w:rPr>
          <w:rFonts w:ascii="Times New Roman" w:hAnsi="Times New Roman"/>
          <w:sz w:val="28"/>
          <w:szCs w:val="28"/>
        </w:rPr>
      </w:pP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before="120" w:after="0" w:line="240" w:lineRule="auto"/>
        <w:contextualSpacing/>
        <w:jc w:val="both"/>
        <w:rPr>
          <w:sz w:val="28"/>
          <w:szCs w:val="28"/>
        </w:rPr>
      </w:pPr>
      <w:r>
        <w:rPr>
          <w:rFonts w:ascii="Times New Roman" w:hAnsi="Times New Roman"/>
          <w:sz w:val="28"/>
          <w:szCs w:val="28"/>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Pr>
          <w:rFonts w:ascii="Times New Roman" w:hAnsi="Times New Roman"/>
          <w:sz w:val="28"/>
          <w:szCs w:val="28"/>
        </w:rPr>
        <w:br/>
      </w:r>
    </w:p>
    <w:p w:rsidR="00D103C4" w:rsidRDefault="00D103C4" w:rsidP="00D103C4">
      <w:pPr>
        <w:widowControl w:val="0"/>
        <w:pBdr>
          <w:top w:val="single" w:sz="4" w:space="1" w:color="000001"/>
        </w:pBdr>
        <w:spacing w:after="0" w:line="240" w:lineRule="auto"/>
        <w:contextualSpacing/>
        <w:rPr>
          <w:rFonts w:ascii="Times New Roman" w:hAnsi="Times New Roman"/>
          <w:sz w:val="28"/>
          <w:szCs w:val="28"/>
        </w:rPr>
      </w:pPr>
    </w:p>
    <w:p w:rsidR="00D103C4" w:rsidRDefault="00D103C4" w:rsidP="00D103C4">
      <w:pPr>
        <w:widowControl w:val="0"/>
        <w:spacing w:after="0" w:line="240" w:lineRule="auto"/>
        <w:contextualSpacing/>
        <w:rPr>
          <w:rFonts w:ascii="Times New Roman" w:hAnsi="Times New Roman"/>
          <w:sz w:val="28"/>
          <w:szCs w:val="28"/>
        </w:rPr>
      </w:pPr>
    </w:p>
    <w:p w:rsidR="00D103C4" w:rsidRDefault="00D103C4" w:rsidP="00D103C4">
      <w:pPr>
        <w:widowControl w:val="0"/>
        <w:pBdr>
          <w:top w:val="single" w:sz="4" w:space="1" w:color="000001"/>
        </w:pBdr>
        <w:spacing w:after="0" w:line="240" w:lineRule="auto"/>
        <w:contextualSpacing/>
        <w:rPr>
          <w:rFonts w:ascii="Times New Roman" w:hAnsi="Times New Roman"/>
          <w:sz w:val="28"/>
          <w:szCs w:val="28"/>
        </w:rPr>
      </w:pPr>
    </w:p>
    <w:p w:rsidR="00D103C4" w:rsidRDefault="00D103C4" w:rsidP="00D103C4">
      <w:pPr>
        <w:widowControl w:val="0"/>
        <w:spacing w:before="80" w:after="0" w:line="240" w:lineRule="auto"/>
        <w:contextualSpacing/>
        <w:jc w:val="both"/>
        <w:rPr>
          <w:sz w:val="28"/>
          <w:szCs w:val="28"/>
        </w:rPr>
      </w:pPr>
      <w:r>
        <w:rPr>
          <w:rFonts w:ascii="Times New Roman" w:hAnsi="Times New Roman"/>
          <w:sz w:val="28"/>
          <w:szCs w:val="28"/>
        </w:rPr>
        <w:t>нарушений не выявлено:</w:t>
      </w:r>
    </w:p>
    <w:p w:rsidR="00D103C4" w:rsidRDefault="00D103C4" w:rsidP="00D103C4">
      <w:pPr>
        <w:widowControl w:val="0"/>
        <w:spacing w:before="80" w:after="0" w:line="240" w:lineRule="auto"/>
        <w:contextualSpacing/>
        <w:jc w:val="both"/>
        <w:rPr>
          <w:sz w:val="28"/>
          <w:szCs w:val="28"/>
        </w:rPr>
      </w:pPr>
      <w:r>
        <w:rPr>
          <w:rFonts w:ascii="Times New Roman" w:hAnsi="Times New Roman"/>
          <w:sz w:val="28"/>
          <w:szCs w:val="28"/>
        </w:rPr>
        <w:t xml:space="preserve"> </w:t>
      </w:r>
    </w:p>
    <w:p w:rsidR="00D103C4" w:rsidRDefault="00D103C4" w:rsidP="00D103C4">
      <w:pPr>
        <w:widowControl w:val="0"/>
        <w:pBdr>
          <w:top w:val="single" w:sz="4" w:space="1" w:color="000001"/>
        </w:pBdr>
        <w:spacing w:after="0" w:line="240" w:lineRule="auto"/>
        <w:contextualSpacing/>
        <w:rPr>
          <w:rFonts w:ascii="Times New Roman" w:hAnsi="Times New Roman"/>
          <w:sz w:val="28"/>
          <w:szCs w:val="28"/>
        </w:rPr>
      </w:pPr>
    </w:p>
    <w:p w:rsidR="00D103C4" w:rsidRDefault="00D103C4" w:rsidP="00D103C4">
      <w:pPr>
        <w:widowControl w:val="0"/>
        <w:spacing w:after="0" w:line="240" w:lineRule="auto"/>
        <w:contextualSpacing/>
        <w:rPr>
          <w:rFonts w:ascii="Times New Roman" w:hAnsi="Times New Roman"/>
          <w:sz w:val="28"/>
          <w:szCs w:val="28"/>
        </w:rPr>
      </w:pP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before="120" w:after="120"/>
        <w:jc w:val="both"/>
        <w:rPr>
          <w:sz w:val="28"/>
          <w:szCs w:val="28"/>
        </w:rPr>
      </w:pPr>
      <w:r>
        <w:rPr>
          <w:rFonts w:ascii="Times New Roman" w:hAnsi="Times New Roman"/>
          <w:sz w:val="28"/>
          <w:szCs w:val="28"/>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9754" w:type="dxa"/>
        <w:tblBorders>
          <w:bottom w:val="single" w:sz="4" w:space="0" w:color="000001"/>
          <w:insideH w:val="single" w:sz="4" w:space="0" w:color="000001"/>
        </w:tblBorders>
        <w:tblCellMar>
          <w:left w:w="28" w:type="dxa"/>
          <w:right w:w="28" w:type="dxa"/>
        </w:tblCellMar>
        <w:tblLook w:val="0000"/>
      </w:tblPr>
      <w:tblGrid>
        <w:gridCol w:w="3664"/>
        <w:gridCol w:w="809"/>
        <w:gridCol w:w="5281"/>
      </w:tblGrid>
      <w:tr w:rsidR="00D103C4" w:rsidTr="00D103C4">
        <w:trPr>
          <w:trHeight w:val="337"/>
        </w:trPr>
        <w:tc>
          <w:tcPr>
            <w:tcW w:w="3664" w:type="dxa"/>
            <w:tcBorders>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809" w:type="dxa"/>
            <w:tcBorders>
              <w:bottom w:val="single" w:sz="4" w:space="0" w:color="000001"/>
            </w:tcBorders>
            <w:shd w:val="clear" w:color="auto" w:fill="auto"/>
            <w:vAlign w:val="bottom"/>
          </w:tcPr>
          <w:p w:rsidR="00D103C4" w:rsidRDefault="00D103C4" w:rsidP="00D103C4">
            <w:pPr>
              <w:widowControl w:val="0"/>
              <w:snapToGrid w:val="0"/>
              <w:spacing w:after="0"/>
              <w:rPr>
                <w:rFonts w:ascii="Times New Roman" w:hAnsi="Times New Roman"/>
                <w:sz w:val="24"/>
                <w:szCs w:val="24"/>
              </w:rPr>
            </w:pPr>
          </w:p>
        </w:tc>
        <w:tc>
          <w:tcPr>
            <w:tcW w:w="5281" w:type="dxa"/>
            <w:tcBorders>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r>
      <w:tr w:rsidR="00D103C4" w:rsidTr="00D103C4">
        <w:trPr>
          <w:trHeight w:val="849"/>
        </w:trPr>
        <w:tc>
          <w:tcPr>
            <w:tcW w:w="3664" w:type="dxa"/>
            <w:tcBorders>
              <w:top w:val="single" w:sz="4" w:space="0" w:color="000001"/>
              <w:bottom w:val="single" w:sz="4" w:space="0" w:color="000001"/>
            </w:tcBorders>
            <w:shd w:val="clear" w:color="auto" w:fill="auto"/>
          </w:tcPr>
          <w:p w:rsidR="00D103C4" w:rsidRDefault="00D103C4" w:rsidP="00D103C4">
            <w:pPr>
              <w:widowControl w:val="0"/>
              <w:spacing w:after="0"/>
              <w:jc w:val="center"/>
            </w:pPr>
            <w:r>
              <w:rPr>
                <w:rFonts w:ascii="Times New Roman" w:hAnsi="Times New Roman"/>
                <w:sz w:val="20"/>
                <w:szCs w:val="20"/>
              </w:rPr>
              <w:t xml:space="preserve">(подпись </w:t>
            </w:r>
            <w:proofErr w:type="gramStart"/>
            <w:r>
              <w:rPr>
                <w:rFonts w:ascii="Times New Roman" w:hAnsi="Times New Roman"/>
                <w:sz w:val="20"/>
                <w:szCs w:val="20"/>
              </w:rPr>
              <w:t>проверяющего</w:t>
            </w:r>
            <w:proofErr w:type="gramEnd"/>
            <w:r>
              <w:rPr>
                <w:rFonts w:ascii="Times New Roman" w:hAnsi="Times New Roman"/>
                <w:sz w:val="20"/>
                <w:szCs w:val="20"/>
              </w:rPr>
              <w:t>)</w:t>
            </w:r>
          </w:p>
        </w:tc>
        <w:tc>
          <w:tcPr>
            <w:tcW w:w="809" w:type="dxa"/>
            <w:tcBorders>
              <w:top w:val="single" w:sz="4" w:space="0" w:color="000001"/>
              <w:bottom w:val="single" w:sz="4" w:space="0" w:color="000001"/>
            </w:tcBorders>
            <w:shd w:val="clear" w:color="auto" w:fill="auto"/>
          </w:tcPr>
          <w:p w:rsidR="00D103C4" w:rsidRDefault="00D103C4" w:rsidP="00D103C4">
            <w:pPr>
              <w:widowControl w:val="0"/>
              <w:snapToGrid w:val="0"/>
              <w:spacing w:after="0"/>
              <w:rPr>
                <w:rFonts w:ascii="Times New Roman" w:hAnsi="Times New Roman"/>
                <w:sz w:val="20"/>
                <w:szCs w:val="20"/>
              </w:rPr>
            </w:pPr>
          </w:p>
        </w:tc>
        <w:tc>
          <w:tcPr>
            <w:tcW w:w="5281" w:type="dxa"/>
            <w:tcBorders>
              <w:top w:val="single" w:sz="4" w:space="0" w:color="000001"/>
              <w:bottom w:val="single" w:sz="4" w:space="0" w:color="000001"/>
            </w:tcBorders>
            <w:shd w:val="clear" w:color="auto" w:fill="auto"/>
          </w:tcPr>
          <w:p w:rsidR="00D103C4" w:rsidRDefault="00D103C4" w:rsidP="00D103C4">
            <w:pPr>
              <w:widowControl w:val="0"/>
              <w:spacing w:after="0"/>
              <w:jc w:val="center"/>
            </w:pPr>
            <w:r>
              <w:rPr>
                <w:rFonts w:ascii="Times New Roman" w:hAnsi="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D103C4" w:rsidRDefault="00D103C4" w:rsidP="00D103C4">
      <w:pPr>
        <w:widowControl w:val="0"/>
        <w:spacing w:before="120" w:after="120"/>
        <w:jc w:val="both"/>
        <w:rPr>
          <w:sz w:val="28"/>
          <w:szCs w:val="28"/>
        </w:rPr>
      </w:pPr>
      <w:r>
        <w:rPr>
          <w:rFonts w:ascii="Times New Roman" w:hAnsi="Times New Roman"/>
          <w:sz w:val="28"/>
          <w:szCs w:val="28"/>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9754" w:type="dxa"/>
        <w:tblBorders>
          <w:bottom w:val="single" w:sz="4" w:space="0" w:color="000001"/>
          <w:insideH w:val="single" w:sz="4" w:space="0" w:color="000001"/>
        </w:tblBorders>
        <w:tblCellMar>
          <w:left w:w="28" w:type="dxa"/>
          <w:right w:w="28" w:type="dxa"/>
        </w:tblCellMar>
        <w:tblLook w:val="0000"/>
      </w:tblPr>
      <w:tblGrid>
        <w:gridCol w:w="3664"/>
        <w:gridCol w:w="809"/>
        <w:gridCol w:w="5281"/>
      </w:tblGrid>
      <w:tr w:rsidR="00D103C4" w:rsidTr="00D103C4">
        <w:trPr>
          <w:trHeight w:val="349"/>
        </w:trPr>
        <w:tc>
          <w:tcPr>
            <w:tcW w:w="3664" w:type="dxa"/>
            <w:tcBorders>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c>
          <w:tcPr>
            <w:tcW w:w="809" w:type="dxa"/>
            <w:tcBorders>
              <w:bottom w:val="single" w:sz="4" w:space="0" w:color="000001"/>
            </w:tcBorders>
            <w:shd w:val="clear" w:color="auto" w:fill="auto"/>
            <w:vAlign w:val="bottom"/>
          </w:tcPr>
          <w:p w:rsidR="00D103C4" w:rsidRDefault="00D103C4" w:rsidP="00D103C4">
            <w:pPr>
              <w:widowControl w:val="0"/>
              <w:snapToGrid w:val="0"/>
              <w:spacing w:after="0"/>
              <w:rPr>
                <w:rFonts w:ascii="Times New Roman" w:hAnsi="Times New Roman"/>
                <w:sz w:val="24"/>
                <w:szCs w:val="24"/>
              </w:rPr>
            </w:pPr>
          </w:p>
        </w:tc>
        <w:tc>
          <w:tcPr>
            <w:tcW w:w="5281" w:type="dxa"/>
            <w:tcBorders>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4"/>
                <w:szCs w:val="24"/>
              </w:rPr>
            </w:pPr>
          </w:p>
        </w:tc>
      </w:tr>
      <w:tr w:rsidR="00D103C4" w:rsidTr="00D103C4">
        <w:trPr>
          <w:trHeight w:val="882"/>
        </w:trPr>
        <w:tc>
          <w:tcPr>
            <w:tcW w:w="3664" w:type="dxa"/>
            <w:tcBorders>
              <w:top w:val="single" w:sz="4" w:space="0" w:color="000001"/>
              <w:bottom w:val="single" w:sz="4" w:space="0" w:color="000001"/>
            </w:tcBorders>
            <w:shd w:val="clear" w:color="auto" w:fill="auto"/>
          </w:tcPr>
          <w:p w:rsidR="00D103C4" w:rsidRDefault="00D103C4" w:rsidP="00D103C4">
            <w:pPr>
              <w:widowControl w:val="0"/>
              <w:spacing w:after="0"/>
              <w:jc w:val="center"/>
            </w:pPr>
            <w:r>
              <w:rPr>
                <w:rFonts w:ascii="Times New Roman" w:hAnsi="Times New Roman"/>
                <w:sz w:val="20"/>
                <w:szCs w:val="20"/>
              </w:rPr>
              <w:t xml:space="preserve">(подпись </w:t>
            </w:r>
            <w:proofErr w:type="gramStart"/>
            <w:r>
              <w:rPr>
                <w:rFonts w:ascii="Times New Roman" w:hAnsi="Times New Roman"/>
                <w:sz w:val="20"/>
                <w:szCs w:val="20"/>
              </w:rPr>
              <w:t>проверяющего</w:t>
            </w:r>
            <w:proofErr w:type="gramEnd"/>
            <w:r>
              <w:rPr>
                <w:rFonts w:ascii="Times New Roman" w:hAnsi="Times New Roman"/>
                <w:sz w:val="20"/>
                <w:szCs w:val="20"/>
              </w:rPr>
              <w:t>)</w:t>
            </w:r>
          </w:p>
        </w:tc>
        <w:tc>
          <w:tcPr>
            <w:tcW w:w="809" w:type="dxa"/>
            <w:tcBorders>
              <w:top w:val="single" w:sz="4" w:space="0" w:color="000001"/>
              <w:bottom w:val="single" w:sz="4" w:space="0" w:color="000001"/>
            </w:tcBorders>
            <w:shd w:val="clear" w:color="auto" w:fill="auto"/>
          </w:tcPr>
          <w:p w:rsidR="00D103C4" w:rsidRDefault="00D103C4" w:rsidP="00D103C4">
            <w:pPr>
              <w:widowControl w:val="0"/>
              <w:snapToGrid w:val="0"/>
              <w:spacing w:after="0"/>
              <w:rPr>
                <w:rFonts w:ascii="Times New Roman" w:hAnsi="Times New Roman"/>
                <w:sz w:val="20"/>
                <w:szCs w:val="20"/>
              </w:rPr>
            </w:pPr>
          </w:p>
        </w:tc>
        <w:tc>
          <w:tcPr>
            <w:tcW w:w="5281" w:type="dxa"/>
            <w:tcBorders>
              <w:top w:val="single" w:sz="4" w:space="0" w:color="000001"/>
              <w:bottom w:val="single" w:sz="4" w:space="0" w:color="000001"/>
            </w:tcBorders>
            <w:shd w:val="clear" w:color="auto" w:fill="auto"/>
          </w:tcPr>
          <w:p w:rsidR="00D103C4" w:rsidRDefault="00D103C4" w:rsidP="00D103C4">
            <w:pPr>
              <w:widowControl w:val="0"/>
              <w:spacing w:after="0"/>
              <w:jc w:val="center"/>
            </w:pPr>
            <w:r>
              <w:rPr>
                <w:rFonts w:ascii="Times New Roman" w:hAnsi="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D103C4" w:rsidRDefault="00D103C4" w:rsidP="00D103C4">
      <w:pPr>
        <w:widowControl w:val="0"/>
        <w:spacing w:before="240" w:after="0"/>
        <w:rPr>
          <w:rFonts w:ascii="Times New Roman" w:hAnsi="Times New Roman"/>
          <w:sz w:val="28"/>
          <w:szCs w:val="28"/>
        </w:rPr>
      </w:pPr>
      <w:r>
        <w:rPr>
          <w:rFonts w:ascii="Times New Roman" w:hAnsi="Times New Roman"/>
          <w:sz w:val="28"/>
          <w:szCs w:val="28"/>
        </w:rPr>
        <w:t>Прилагаемые к акту документы:</w:t>
      </w:r>
    </w:p>
    <w:p w:rsidR="00D103C4" w:rsidRDefault="00D103C4" w:rsidP="00D103C4">
      <w:pPr>
        <w:widowControl w:val="0"/>
        <w:spacing w:before="240" w:after="0"/>
        <w:rPr>
          <w:rFonts w:ascii="Times New Roman" w:hAnsi="Times New Roman"/>
          <w:sz w:val="28"/>
          <w:szCs w:val="28"/>
        </w:rPr>
      </w:pPr>
      <w:r>
        <w:rPr>
          <w:rFonts w:ascii="Times New Roman" w:hAnsi="Times New Roman"/>
          <w:sz w:val="28"/>
          <w:szCs w:val="28"/>
        </w:rPr>
        <w:t xml:space="preserve"> </w:t>
      </w: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after="0"/>
        <w:rPr>
          <w:rFonts w:ascii="Times New Roman" w:hAnsi="Times New Roman"/>
          <w:sz w:val="28"/>
          <w:szCs w:val="28"/>
        </w:rPr>
      </w:pP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keepNext/>
        <w:widowControl w:val="0"/>
        <w:spacing w:before="120" w:after="0"/>
        <w:rPr>
          <w:rFonts w:ascii="Times New Roman" w:hAnsi="Times New Roman"/>
          <w:sz w:val="28"/>
          <w:szCs w:val="28"/>
        </w:rPr>
      </w:pPr>
      <w:r>
        <w:rPr>
          <w:rFonts w:ascii="Times New Roman" w:hAnsi="Times New Roman"/>
          <w:sz w:val="28"/>
          <w:szCs w:val="28"/>
        </w:rPr>
        <w:t>Подписи лиц, проводивших проверку:</w:t>
      </w:r>
    </w:p>
    <w:p w:rsidR="00D103C4" w:rsidRDefault="00D103C4" w:rsidP="00D103C4">
      <w:pPr>
        <w:keepNext/>
        <w:widowControl w:val="0"/>
        <w:spacing w:before="120" w:after="0"/>
        <w:rPr>
          <w:rFonts w:ascii="Times New Roman" w:hAnsi="Times New Roman"/>
          <w:sz w:val="28"/>
          <w:szCs w:val="28"/>
        </w:rPr>
      </w:pPr>
      <w:r>
        <w:rPr>
          <w:rFonts w:ascii="Times New Roman" w:hAnsi="Times New Roman"/>
          <w:sz w:val="28"/>
          <w:szCs w:val="28"/>
        </w:rPr>
        <w:t xml:space="preserve"> </w:t>
      </w: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after="0"/>
        <w:rPr>
          <w:rFonts w:ascii="Times New Roman" w:hAnsi="Times New Roman"/>
          <w:sz w:val="28"/>
          <w:szCs w:val="28"/>
        </w:rPr>
      </w:pP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before="120" w:after="0"/>
        <w:jc w:val="both"/>
        <w:rPr>
          <w:rFonts w:ascii="Times New Roman" w:hAnsi="Times New Roman"/>
          <w:sz w:val="28"/>
          <w:szCs w:val="28"/>
        </w:rPr>
      </w:pPr>
      <w:r>
        <w:rPr>
          <w:rFonts w:ascii="Times New Roman" w:hAnsi="Times New Roman"/>
          <w:sz w:val="28"/>
          <w:szCs w:val="28"/>
        </w:rPr>
        <w:t>С актом проверки ознакомле</w:t>
      </w:r>
      <w:proofErr w:type="gramStart"/>
      <w:r>
        <w:rPr>
          <w:rFonts w:ascii="Times New Roman" w:hAnsi="Times New Roman"/>
          <w:sz w:val="28"/>
          <w:szCs w:val="28"/>
        </w:rPr>
        <w:t>н(</w:t>
      </w:r>
      <w:proofErr w:type="gramEnd"/>
      <w:r>
        <w:rPr>
          <w:rFonts w:ascii="Times New Roman" w:hAnsi="Times New Roman"/>
          <w:sz w:val="28"/>
          <w:szCs w:val="28"/>
        </w:rPr>
        <w:t>а), копию акта со всеми приложениями получил(а):</w:t>
      </w:r>
    </w:p>
    <w:p w:rsidR="00D103C4" w:rsidRDefault="00D103C4" w:rsidP="00D103C4">
      <w:pPr>
        <w:widowControl w:val="0"/>
        <w:spacing w:before="120" w:after="0"/>
        <w:jc w:val="both"/>
        <w:rPr>
          <w:rFonts w:ascii="Times New Roman" w:hAnsi="Times New Roman"/>
          <w:sz w:val="28"/>
          <w:szCs w:val="28"/>
        </w:rPr>
      </w:pPr>
    </w:p>
    <w:p w:rsidR="00D103C4" w:rsidRDefault="00D103C4" w:rsidP="00D103C4">
      <w:pPr>
        <w:widowControl w:val="0"/>
        <w:pBdr>
          <w:top w:val="single" w:sz="4" w:space="1" w:color="000001"/>
        </w:pBdr>
        <w:spacing w:after="0"/>
        <w:rPr>
          <w:rFonts w:ascii="Times New Roman" w:hAnsi="Times New Roman"/>
          <w:sz w:val="28"/>
          <w:szCs w:val="28"/>
        </w:rPr>
      </w:pPr>
    </w:p>
    <w:p w:rsidR="00D103C4" w:rsidRDefault="00D103C4" w:rsidP="00D103C4">
      <w:pPr>
        <w:widowControl w:val="0"/>
        <w:spacing w:after="0"/>
        <w:rPr>
          <w:rFonts w:ascii="Times New Roman" w:hAnsi="Times New Roman"/>
          <w:sz w:val="28"/>
          <w:szCs w:val="28"/>
        </w:rPr>
      </w:pPr>
    </w:p>
    <w:p w:rsidR="00D103C4" w:rsidRDefault="00D103C4" w:rsidP="00D103C4">
      <w:pPr>
        <w:widowControl w:val="0"/>
        <w:pBdr>
          <w:top w:val="single" w:sz="4" w:space="1" w:color="000001"/>
        </w:pBdr>
        <w:spacing w:after="120"/>
        <w:jc w:val="center"/>
        <w:rPr>
          <w:rFonts w:ascii="Times New Roman" w:hAnsi="Times New Roman"/>
          <w:sz w:val="28"/>
          <w:szCs w:val="28"/>
        </w:rPr>
      </w:pPr>
      <w:r>
        <w:rPr>
          <w:rFonts w:ascii="Times New Roman" w:hAnsi="Times New Roman"/>
          <w:sz w:val="28"/>
          <w:szCs w:val="28"/>
        </w:rPr>
        <w:t xml:space="preserve">(фамилия, имя, отчество (последнее – при наличии), должность руководителя, </w:t>
      </w:r>
      <w:r>
        <w:rPr>
          <w:rFonts w:ascii="Times New Roman" w:hAnsi="Times New Roman"/>
          <w:sz w:val="28"/>
          <w:szCs w:val="28"/>
        </w:rPr>
        <w:lastRenderedPageBreak/>
        <w:t>иного должностного лица</w:t>
      </w:r>
      <w:r>
        <w:rPr>
          <w:rFonts w:ascii="Times New Roman" w:hAnsi="Times New Roman"/>
          <w:sz w:val="28"/>
          <w:szCs w:val="28"/>
        </w:rPr>
        <w:br/>
        <w:t>или уполномоченного представителя юридического лица, индивидуального предпринимателя,</w:t>
      </w:r>
      <w:r>
        <w:rPr>
          <w:rFonts w:ascii="Times New Roman" w:hAnsi="Times New Roman"/>
          <w:sz w:val="28"/>
          <w:szCs w:val="28"/>
        </w:rPr>
        <w:br/>
        <w:t>его уполномоченного представителя)</w:t>
      </w:r>
    </w:p>
    <w:tbl>
      <w:tblPr>
        <w:tblW w:w="3262" w:type="dxa"/>
        <w:tblInd w:w="28" w:type="dxa"/>
        <w:tblCellMar>
          <w:left w:w="28" w:type="dxa"/>
          <w:right w:w="28" w:type="dxa"/>
        </w:tblCellMar>
        <w:tblLook w:val="0000"/>
      </w:tblPr>
      <w:tblGrid>
        <w:gridCol w:w="181"/>
        <w:gridCol w:w="368"/>
        <w:gridCol w:w="255"/>
        <w:gridCol w:w="1410"/>
        <w:gridCol w:w="369"/>
        <w:gridCol w:w="368"/>
        <w:gridCol w:w="311"/>
      </w:tblGrid>
      <w:tr w:rsidR="00D103C4" w:rsidTr="00D103C4">
        <w:tc>
          <w:tcPr>
            <w:tcW w:w="180" w:type="dxa"/>
            <w:shd w:val="clear" w:color="auto" w:fill="auto"/>
            <w:vAlign w:val="bottom"/>
          </w:tcPr>
          <w:p w:rsidR="00D103C4" w:rsidRDefault="00D103C4" w:rsidP="00D103C4">
            <w:pPr>
              <w:widowControl w:val="0"/>
              <w:spacing w:after="0"/>
              <w:jc w:val="right"/>
              <w:rPr>
                <w:rFonts w:ascii="Times New Roman" w:hAnsi="Times New Roman"/>
                <w:sz w:val="28"/>
                <w:szCs w:val="28"/>
              </w:rPr>
            </w:pPr>
            <w:r>
              <w:rPr>
                <w:rFonts w:ascii="Times New Roman" w:hAnsi="Times New Roman"/>
                <w:sz w:val="28"/>
                <w:szCs w:val="28"/>
              </w:rPr>
              <w:t>“</w:t>
            </w:r>
          </w:p>
        </w:tc>
        <w:tc>
          <w:tcPr>
            <w:tcW w:w="368"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8"/>
                <w:szCs w:val="28"/>
              </w:rPr>
            </w:pPr>
          </w:p>
        </w:tc>
        <w:tc>
          <w:tcPr>
            <w:tcW w:w="255" w:type="dxa"/>
            <w:shd w:val="clear" w:color="auto" w:fill="auto"/>
            <w:vAlign w:val="bottom"/>
          </w:tcPr>
          <w:p w:rsidR="00D103C4" w:rsidRDefault="00D103C4" w:rsidP="00D103C4">
            <w:pPr>
              <w:widowControl w:val="0"/>
              <w:spacing w:after="0"/>
              <w:rPr>
                <w:rFonts w:ascii="Times New Roman" w:hAnsi="Times New Roman"/>
                <w:sz w:val="28"/>
                <w:szCs w:val="28"/>
              </w:rPr>
            </w:pPr>
            <w:r>
              <w:rPr>
                <w:rFonts w:ascii="Times New Roman" w:hAnsi="Times New Roman"/>
                <w:sz w:val="28"/>
                <w:szCs w:val="28"/>
              </w:rPr>
              <w:t>”</w:t>
            </w:r>
          </w:p>
        </w:tc>
        <w:tc>
          <w:tcPr>
            <w:tcW w:w="1410"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jc w:val="center"/>
              <w:rPr>
                <w:rFonts w:ascii="Times New Roman" w:hAnsi="Times New Roman"/>
                <w:sz w:val="28"/>
                <w:szCs w:val="28"/>
              </w:rPr>
            </w:pPr>
          </w:p>
        </w:tc>
        <w:tc>
          <w:tcPr>
            <w:tcW w:w="369" w:type="dxa"/>
            <w:shd w:val="clear" w:color="auto" w:fill="auto"/>
            <w:vAlign w:val="bottom"/>
          </w:tcPr>
          <w:p w:rsidR="00D103C4" w:rsidRDefault="00D103C4" w:rsidP="00D103C4">
            <w:pPr>
              <w:widowControl w:val="0"/>
              <w:spacing w:after="0"/>
              <w:jc w:val="right"/>
              <w:rPr>
                <w:rFonts w:ascii="Times New Roman" w:hAnsi="Times New Roman"/>
                <w:sz w:val="28"/>
                <w:szCs w:val="28"/>
              </w:rPr>
            </w:pPr>
            <w:r>
              <w:rPr>
                <w:rFonts w:ascii="Times New Roman" w:hAnsi="Times New Roman"/>
                <w:sz w:val="28"/>
                <w:szCs w:val="28"/>
              </w:rPr>
              <w:t>20</w:t>
            </w:r>
          </w:p>
        </w:tc>
        <w:tc>
          <w:tcPr>
            <w:tcW w:w="368" w:type="dxa"/>
            <w:tcBorders>
              <w:top w:val="single" w:sz="4" w:space="0" w:color="000001"/>
              <w:bottom w:val="single" w:sz="4" w:space="0" w:color="000001"/>
            </w:tcBorders>
            <w:shd w:val="clear" w:color="auto" w:fill="auto"/>
            <w:vAlign w:val="bottom"/>
          </w:tcPr>
          <w:p w:rsidR="00D103C4" w:rsidRDefault="00D103C4" w:rsidP="00D103C4">
            <w:pPr>
              <w:widowControl w:val="0"/>
              <w:snapToGrid w:val="0"/>
              <w:spacing w:after="0"/>
              <w:rPr>
                <w:rFonts w:ascii="Times New Roman" w:hAnsi="Times New Roman"/>
                <w:sz w:val="28"/>
                <w:szCs w:val="28"/>
              </w:rPr>
            </w:pPr>
          </w:p>
        </w:tc>
        <w:tc>
          <w:tcPr>
            <w:tcW w:w="311" w:type="dxa"/>
            <w:shd w:val="clear" w:color="auto" w:fill="auto"/>
            <w:vAlign w:val="bottom"/>
          </w:tcPr>
          <w:p w:rsidR="00D103C4" w:rsidRDefault="00D103C4" w:rsidP="00D103C4">
            <w:pPr>
              <w:widowControl w:val="0"/>
              <w:spacing w:after="0"/>
              <w:rPr>
                <w:rFonts w:ascii="Times New Roman" w:hAnsi="Times New Roman"/>
                <w:sz w:val="28"/>
                <w:szCs w:val="28"/>
              </w:rPr>
            </w:pPr>
            <w:proofErr w:type="gramStart"/>
            <w:r>
              <w:rPr>
                <w:rFonts w:ascii="Times New Roman" w:hAnsi="Times New Roman"/>
                <w:sz w:val="28"/>
                <w:szCs w:val="28"/>
              </w:rPr>
              <w:t>г</w:t>
            </w:r>
            <w:proofErr w:type="gramEnd"/>
            <w:r>
              <w:rPr>
                <w:rFonts w:ascii="Times New Roman" w:hAnsi="Times New Roman"/>
                <w:sz w:val="28"/>
                <w:szCs w:val="28"/>
              </w:rPr>
              <w:t>.</w:t>
            </w:r>
          </w:p>
        </w:tc>
      </w:tr>
    </w:tbl>
    <w:p w:rsidR="00D103C4" w:rsidRDefault="00D103C4" w:rsidP="00D103C4">
      <w:pPr>
        <w:widowControl w:val="0"/>
        <w:spacing w:before="120" w:after="0"/>
        <w:jc w:val="center"/>
        <w:rPr>
          <w:rFonts w:ascii="Times New Roman" w:hAnsi="Times New Roman"/>
          <w:sz w:val="28"/>
          <w:szCs w:val="28"/>
        </w:rPr>
      </w:pPr>
    </w:p>
    <w:p w:rsidR="00D103C4" w:rsidRDefault="00D103C4" w:rsidP="00D103C4">
      <w:pPr>
        <w:widowControl w:val="0"/>
        <w:pBdr>
          <w:top w:val="single" w:sz="4" w:space="1" w:color="000001"/>
        </w:pBdr>
        <w:spacing w:after="0"/>
        <w:jc w:val="center"/>
        <w:rPr>
          <w:rFonts w:ascii="Times New Roman" w:hAnsi="Times New Roman"/>
          <w:sz w:val="28"/>
          <w:szCs w:val="28"/>
        </w:rPr>
      </w:pPr>
      <w:r>
        <w:rPr>
          <w:rFonts w:ascii="Times New Roman" w:hAnsi="Times New Roman"/>
          <w:sz w:val="28"/>
          <w:szCs w:val="28"/>
        </w:rPr>
        <w:t>(подпись)</w:t>
      </w:r>
    </w:p>
    <w:p w:rsidR="00D103C4" w:rsidRDefault="00D103C4" w:rsidP="00D103C4">
      <w:pPr>
        <w:widowControl w:val="0"/>
        <w:spacing w:before="120" w:after="0"/>
        <w:rPr>
          <w:rFonts w:ascii="Times New Roman" w:hAnsi="Times New Roman"/>
          <w:sz w:val="28"/>
          <w:szCs w:val="28"/>
        </w:rPr>
      </w:pPr>
      <w:r>
        <w:rPr>
          <w:rFonts w:ascii="Times New Roman" w:hAnsi="Times New Roman"/>
          <w:sz w:val="28"/>
          <w:szCs w:val="28"/>
        </w:rPr>
        <w:t>Пометка об отказе ознакомления с актом проверки:</w:t>
      </w:r>
    </w:p>
    <w:p w:rsidR="00D103C4" w:rsidRPr="009D639B" w:rsidRDefault="00D103C4" w:rsidP="00D103C4">
      <w:pPr>
        <w:rPr>
          <w:rFonts w:ascii="Times New Roman" w:hAnsi="Times New Roman"/>
          <w:sz w:val="28"/>
          <w:szCs w:val="28"/>
        </w:rPr>
      </w:pPr>
    </w:p>
    <w:p w:rsidR="00D103C4" w:rsidRDefault="00D103C4" w:rsidP="00D103C4">
      <w:pPr>
        <w:rPr>
          <w:rFonts w:ascii="Times New Roman" w:hAnsi="Times New Roman"/>
          <w:sz w:val="28"/>
          <w:szCs w:val="28"/>
        </w:rPr>
      </w:pPr>
      <w:r>
        <w:rPr>
          <w:rFonts w:ascii="Times New Roman" w:hAnsi="Times New Roman"/>
          <w:sz w:val="28"/>
          <w:szCs w:val="28"/>
        </w:rPr>
        <w:t>_____________________________________________________________________</w:t>
      </w:r>
    </w:p>
    <w:p w:rsidR="00D103C4" w:rsidRDefault="00D103C4" w:rsidP="00D103C4">
      <w:pPr>
        <w:tabs>
          <w:tab w:val="left" w:pos="1140"/>
        </w:tabs>
        <w:spacing w:after="0"/>
        <w:ind w:left="6521"/>
      </w:pPr>
      <w:r>
        <w:rPr>
          <w:rFonts w:ascii="Times New Roman" w:hAnsi="Times New Roman"/>
          <w:sz w:val="20"/>
          <w:szCs w:val="20"/>
        </w:rPr>
        <w:t>(подпись уполномоченного должностного лица (лиц), проводившего проверку)</w:t>
      </w:r>
      <w:r>
        <w:br w:type="page"/>
      </w:r>
      <w:r>
        <w:rPr>
          <w:rFonts w:ascii="Times New Roman" w:hAnsi="Times New Roman" w:cs="Times New Roman"/>
          <w:color w:val="000000"/>
          <w:sz w:val="24"/>
          <w:szCs w:val="24"/>
        </w:rPr>
        <w:lastRenderedPageBreak/>
        <w:t xml:space="preserve"> Приложение № 17</w:t>
      </w:r>
    </w:p>
    <w:p w:rsidR="00D103C4" w:rsidRDefault="00D103C4" w:rsidP="00D103C4">
      <w:pPr>
        <w:tabs>
          <w:tab w:val="left" w:pos="6237"/>
        </w:tabs>
        <w:spacing w:after="0" w:line="240" w:lineRule="auto"/>
        <w:ind w:left="6521"/>
      </w:pPr>
      <w:r>
        <w:rPr>
          <w:rFonts w:ascii="Times New Roman" w:hAnsi="Times New Roman" w:cs="Times New Roman"/>
          <w:sz w:val="24"/>
          <w:szCs w:val="24"/>
        </w:rPr>
        <w:t xml:space="preserve"> к Регламенту</w:t>
      </w:r>
    </w:p>
    <w:p w:rsidR="00D103C4" w:rsidRDefault="00D103C4" w:rsidP="00D103C4">
      <w:pPr>
        <w:tabs>
          <w:tab w:val="left" w:pos="6237"/>
        </w:tabs>
        <w:spacing w:after="0" w:line="240" w:lineRule="auto"/>
        <w:ind w:left="6521"/>
        <w:rPr>
          <w:rFonts w:ascii="Times New Roman" w:hAnsi="Times New Roman" w:cs="Times New Roman"/>
          <w:sz w:val="24"/>
          <w:szCs w:val="24"/>
        </w:rPr>
      </w:pPr>
    </w:p>
    <w:p w:rsidR="00D103C4" w:rsidRDefault="00D103C4" w:rsidP="00D103C4">
      <w:pPr>
        <w:tabs>
          <w:tab w:val="left" w:pos="6237"/>
        </w:tabs>
        <w:spacing w:after="0" w:line="240" w:lineRule="auto"/>
        <w:ind w:left="6521"/>
        <w:rPr>
          <w:rFonts w:ascii="Times New Roman" w:hAnsi="Times New Roman" w:cs="Times New Roman"/>
          <w:sz w:val="24"/>
          <w:szCs w:val="24"/>
        </w:rPr>
      </w:pPr>
    </w:p>
    <w:p w:rsidR="00D103C4" w:rsidRDefault="00D103C4" w:rsidP="00D103C4">
      <w:pPr>
        <w:tabs>
          <w:tab w:val="left" w:pos="6237"/>
        </w:tabs>
        <w:spacing w:after="0" w:line="240" w:lineRule="auto"/>
        <w:ind w:left="6521"/>
        <w:rPr>
          <w:rFonts w:ascii="Times New Roman" w:hAnsi="Times New Roman" w:cs="Times New Roman"/>
          <w:sz w:val="24"/>
          <w:szCs w:val="24"/>
        </w:rPr>
      </w:pPr>
    </w:p>
    <w:p w:rsidR="00D103C4" w:rsidRDefault="00D103C4" w:rsidP="00D103C4">
      <w:pPr>
        <w:tabs>
          <w:tab w:val="center" w:pos="4153"/>
          <w:tab w:val="right" w:pos="8306"/>
        </w:tabs>
        <w:autoSpaceDE w:val="0"/>
        <w:spacing w:after="0" w:line="240" w:lineRule="auto"/>
        <w:rPr>
          <w:rFonts w:ascii="Times New Roman" w:hAnsi="Times New Roman" w:cs="Times New Roman"/>
          <w:color w:val="000000"/>
          <w:sz w:val="16"/>
          <w:szCs w:val="16"/>
        </w:rPr>
      </w:pPr>
    </w:p>
    <w:p w:rsidR="00D103C4" w:rsidRDefault="00D103C4" w:rsidP="00D103C4">
      <w:pPr>
        <w:widowControl w:val="0"/>
        <w:spacing w:after="120" w:line="240" w:lineRule="auto"/>
        <w:jc w:val="center"/>
      </w:pPr>
      <w:r>
        <w:rPr>
          <w:rFonts w:ascii="Times New Roman" w:hAnsi="Times New Roman"/>
          <w:sz w:val="28"/>
          <w:szCs w:val="28"/>
        </w:rPr>
        <w:t>Типовая форма по составлению Акта о невозможности проведения проверки</w:t>
      </w:r>
    </w:p>
    <w:p w:rsidR="00D103C4" w:rsidRDefault="00D103C4" w:rsidP="00D103C4">
      <w:pPr>
        <w:widowControl w:val="0"/>
        <w:spacing w:after="120" w:line="240" w:lineRule="auto"/>
        <w:jc w:val="right"/>
        <w:rPr>
          <w:rFonts w:ascii="Times New Roman" w:hAnsi="Times New Roman"/>
          <w:b/>
          <w:sz w:val="20"/>
          <w:szCs w:val="20"/>
        </w:rPr>
      </w:pPr>
    </w:p>
    <w:p w:rsidR="00D103C4" w:rsidRDefault="00D103C4" w:rsidP="00D103C4">
      <w:pPr>
        <w:widowControl w:val="0"/>
        <w:pBdr>
          <w:top w:val="single" w:sz="4" w:space="1" w:color="000001"/>
        </w:pBdr>
        <w:spacing w:after="360" w:line="240" w:lineRule="auto"/>
        <w:jc w:val="center"/>
      </w:pPr>
      <w:r>
        <w:rPr>
          <w:rFonts w:ascii="Times New Roman" w:hAnsi="Times New Roman"/>
          <w:sz w:val="24"/>
          <w:szCs w:val="24"/>
        </w:rPr>
        <w:t>(наименование органа муниципального контроля)</w:t>
      </w:r>
    </w:p>
    <w:tbl>
      <w:tblPr>
        <w:tblW w:w="9810" w:type="dxa"/>
        <w:tblBorders>
          <w:bottom w:val="single" w:sz="4" w:space="0" w:color="000001"/>
          <w:insideH w:val="single" w:sz="4" w:space="0" w:color="000001"/>
        </w:tblBorders>
        <w:tblCellMar>
          <w:left w:w="28" w:type="dxa"/>
          <w:right w:w="28" w:type="dxa"/>
        </w:tblCellMar>
        <w:tblLook w:val="0000"/>
      </w:tblPr>
      <w:tblGrid>
        <w:gridCol w:w="3239"/>
        <w:gridCol w:w="3563"/>
        <w:gridCol w:w="381"/>
        <w:gridCol w:w="243"/>
        <w:gridCol w:w="1351"/>
        <w:gridCol w:w="354"/>
        <w:gridCol w:w="353"/>
        <w:gridCol w:w="264"/>
        <w:gridCol w:w="62"/>
      </w:tblGrid>
      <w:tr w:rsidR="00D103C4" w:rsidTr="00D103C4">
        <w:trPr>
          <w:trHeight w:val="321"/>
        </w:trPr>
        <w:tc>
          <w:tcPr>
            <w:tcW w:w="3241" w:type="dxa"/>
            <w:tcBorders>
              <w:bottom w:val="single" w:sz="4" w:space="0" w:color="000001"/>
            </w:tcBorders>
            <w:shd w:val="clear" w:color="auto" w:fill="auto"/>
            <w:vAlign w:val="bottom"/>
          </w:tcPr>
          <w:p w:rsidR="00D103C4" w:rsidRDefault="00D103C4" w:rsidP="00D103C4">
            <w:pPr>
              <w:widowControl w:val="0"/>
              <w:snapToGrid w:val="0"/>
              <w:spacing w:after="0" w:line="240" w:lineRule="auto"/>
              <w:jc w:val="center"/>
              <w:rPr>
                <w:rFonts w:ascii="Times New Roman" w:hAnsi="Times New Roman"/>
                <w:sz w:val="24"/>
                <w:szCs w:val="24"/>
              </w:rPr>
            </w:pPr>
          </w:p>
        </w:tc>
        <w:tc>
          <w:tcPr>
            <w:tcW w:w="3564" w:type="dxa"/>
            <w:tcBorders>
              <w:bottom w:val="single" w:sz="4" w:space="0" w:color="000001"/>
            </w:tcBorders>
            <w:shd w:val="clear" w:color="auto" w:fill="auto"/>
            <w:vAlign w:val="bottom"/>
          </w:tcPr>
          <w:p w:rsidR="00D103C4" w:rsidRDefault="00D103C4" w:rsidP="00D103C4">
            <w:pPr>
              <w:widowControl w:val="0"/>
              <w:spacing w:after="0" w:line="240" w:lineRule="auto"/>
              <w:jc w:val="right"/>
            </w:pPr>
            <w:r>
              <w:rPr>
                <w:rFonts w:ascii="Times New Roman" w:hAnsi="Times New Roman"/>
                <w:sz w:val="24"/>
                <w:szCs w:val="24"/>
              </w:rPr>
              <w:t xml:space="preserve"> «</w:t>
            </w:r>
          </w:p>
        </w:tc>
        <w:tc>
          <w:tcPr>
            <w:tcW w:w="381" w:type="dxa"/>
            <w:tcBorders>
              <w:bottom w:val="single" w:sz="4" w:space="0" w:color="000001"/>
            </w:tcBorders>
            <w:shd w:val="clear" w:color="auto" w:fill="auto"/>
            <w:vAlign w:val="bottom"/>
          </w:tcPr>
          <w:p w:rsidR="00D103C4" w:rsidRDefault="00D103C4" w:rsidP="00D103C4">
            <w:pPr>
              <w:widowControl w:val="0"/>
              <w:snapToGrid w:val="0"/>
              <w:spacing w:after="0" w:line="240" w:lineRule="auto"/>
              <w:jc w:val="center"/>
              <w:rPr>
                <w:rFonts w:ascii="Times New Roman" w:hAnsi="Times New Roman"/>
                <w:sz w:val="24"/>
                <w:szCs w:val="24"/>
              </w:rPr>
            </w:pPr>
          </w:p>
        </w:tc>
        <w:tc>
          <w:tcPr>
            <w:tcW w:w="243" w:type="dxa"/>
            <w:tcBorders>
              <w:bottom w:val="single" w:sz="4" w:space="0" w:color="000001"/>
            </w:tcBorders>
            <w:shd w:val="clear" w:color="auto" w:fill="auto"/>
            <w:vAlign w:val="bottom"/>
          </w:tcPr>
          <w:p w:rsidR="00D103C4" w:rsidRDefault="00D103C4" w:rsidP="00D103C4">
            <w:pPr>
              <w:widowControl w:val="0"/>
              <w:spacing w:after="0" w:line="240" w:lineRule="auto"/>
            </w:pPr>
            <w:r>
              <w:rPr>
                <w:rFonts w:ascii="Times New Roman" w:hAnsi="Times New Roman"/>
                <w:sz w:val="24"/>
                <w:szCs w:val="24"/>
              </w:rPr>
              <w:t>»</w:t>
            </w:r>
          </w:p>
        </w:tc>
        <w:tc>
          <w:tcPr>
            <w:tcW w:w="1351" w:type="dxa"/>
            <w:tcBorders>
              <w:bottom w:val="single" w:sz="4" w:space="0" w:color="000001"/>
            </w:tcBorders>
            <w:shd w:val="clear" w:color="auto" w:fill="auto"/>
            <w:vAlign w:val="bottom"/>
          </w:tcPr>
          <w:p w:rsidR="00D103C4" w:rsidRDefault="00D103C4" w:rsidP="00D103C4">
            <w:pPr>
              <w:widowControl w:val="0"/>
              <w:snapToGrid w:val="0"/>
              <w:spacing w:after="0" w:line="240" w:lineRule="auto"/>
              <w:jc w:val="center"/>
              <w:rPr>
                <w:rFonts w:ascii="Times New Roman" w:hAnsi="Times New Roman"/>
                <w:sz w:val="24"/>
                <w:szCs w:val="24"/>
              </w:rPr>
            </w:pPr>
          </w:p>
        </w:tc>
        <w:tc>
          <w:tcPr>
            <w:tcW w:w="354" w:type="dxa"/>
            <w:tcBorders>
              <w:bottom w:val="single" w:sz="4" w:space="0" w:color="000001"/>
            </w:tcBorders>
            <w:shd w:val="clear" w:color="auto" w:fill="auto"/>
            <w:vAlign w:val="bottom"/>
          </w:tcPr>
          <w:p w:rsidR="00D103C4" w:rsidRDefault="00D103C4" w:rsidP="00D103C4">
            <w:pPr>
              <w:widowControl w:val="0"/>
              <w:spacing w:after="0" w:line="240" w:lineRule="auto"/>
              <w:jc w:val="right"/>
            </w:pPr>
            <w:r>
              <w:rPr>
                <w:rFonts w:ascii="Times New Roman" w:hAnsi="Times New Roman"/>
                <w:sz w:val="24"/>
                <w:szCs w:val="24"/>
              </w:rPr>
              <w:t>20</w:t>
            </w:r>
          </w:p>
        </w:tc>
        <w:tc>
          <w:tcPr>
            <w:tcW w:w="353" w:type="dxa"/>
            <w:tcBorders>
              <w:bottom w:val="single" w:sz="4" w:space="0" w:color="000001"/>
            </w:tcBorders>
            <w:shd w:val="clear" w:color="auto" w:fill="auto"/>
            <w:vAlign w:val="bottom"/>
          </w:tcPr>
          <w:p w:rsidR="00D103C4" w:rsidRDefault="00D103C4" w:rsidP="00D103C4">
            <w:pPr>
              <w:widowControl w:val="0"/>
              <w:spacing w:after="0" w:line="240" w:lineRule="auto"/>
            </w:pPr>
            <w:r>
              <w:rPr>
                <w:rFonts w:ascii="Times New Roman" w:hAnsi="Times New Roman"/>
                <w:sz w:val="24"/>
                <w:szCs w:val="24"/>
              </w:rPr>
              <w:t xml:space="preserve"> </w:t>
            </w:r>
          </w:p>
        </w:tc>
        <w:tc>
          <w:tcPr>
            <w:tcW w:w="323" w:type="dxa"/>
            <w:gridSpan w:val="2"/>
            <w:tcBorders>
              <w:bottom w:val="single" w:sz="4" w:space="0" w:color="000001"/>
            </w:tcBorders>
            <w:shd w:val="clear" w:color="auto" w:fill="auto"/>
            <w:vAlign w:val="bottom"/>
          </w:tcPr>
          <w:p w:rsidR="00D103C4" w:rsidRDefault="00D103C4" w:rsidP="00D103C4">
            <w:pPr>
              <w:widowControl w:val="0"/>
              <w:spacing w:after="0" w:line="240" w:lineRule="auto"/>
            </w:pPr>
            <w:proofErr w:type="gramStart"/>
            <w:r>
              <w:rPr>
                <w:rFonts w:ascii="Times New Roman" w:hAnsi="Times New Roman"/>
                <w:sz w:val="24"/>
                <w:szCs w:val="24"/>
              </w:rPr>
              <w:t>г</w:t>
            </w:r>
            <w:proofErr w:type="gramEnd"/>
            <w:r>
              <w:rPr>
                <w:rFonts w:ascii="Times New Roman" w:hAnsi="Times New Roman"/>
                <w:sz w:val="24"/>
                <w:szCs w:val="24"/>
              </w:rPr>
              <w:t>.</w:t>
            </w:r>
          </w:p>
        </w:tc>
      </w:tr>
      <w:tr w:rsidR="00D103C4" w:rsidTr="00D103C4">
        <w:trPr>
          <w:cantSplit/>
          <w:trHeight w:val="626"/>
        </w:trPr>
        <w:tc>
          <w:tcPr>
            <w:tcW w:w="3241" w:type="dxa"/>
            <w:tcBorders>
              <w:top w:val="single" w:sz="4" w:space="0" w:color="000001"/>
              <w:bottom w:val="single" w:sz="4" w:space="0" w:color="000001"/>
            </w:tcBorders>
            <w:shd w:val="clear" w:color="auto" w:fill="auto"/>
          </w:tcPr>
          <w:p w:rsidR="00D103C4" w:rsidRDefault="00D103C4" w:rsidP="00D103C4">
            <w:pPr>
              <w:widowControl w:val="0"/>
              <w:spacing w:after="0" w:line="240" w:lineRule="auto"/>
              <w:jc w:val="center"/>
            </w:pPr>
            <w:r>
              <w:rPr>
                <w:rFonts w:ascii="Times New Roman" w:hAnsi="Times New Roman"/>
                <w:sz w:val="24"/>
                <w:szCs w:val="24"/>
              </w:rPr>
              <w:t>(место составления акта)</w:t>
            </w:r>
          </w:p>
        </w:tc>
        <w:tc>
          <w:tcPr>
            <w:tcW w:w="3564" w:type="dxa"/>
            <w:tcBorders>
              <w:top w:val="single" w:sz="4" w:space="0" w:color="000001"/>
              <w:bottom w:val="single" w:sz="4" w:space="0" w:color="000001"/>
            </w:tcBorders>
            <w:shd w:val="clear" w:color="auto" w:fill="auto"/>
          </w:tcPr>
          <w:p w:rsidR="00D103C4" w:rsidRDefault="00D103C4" w:rsidP="00D103C4">
            <w:pPr>
              <w:widowControl w:val="0"/>
              <w:snapToGrid w:val="0"/>
              <w:spacing w:after="0" w:line="240" w:lineRule="auto"/>
              <w:rPr>
                <w:rFonts w:ascii="Times New Roman" w:hAnsi="Times New Roman"/>
                <w:sz w:val="24"/>
                <w:szCs w:val="24"/>
              </w:rPr>
            </w:pPr>
          </w:p>
        </w:tc>
        <w:tc>
          <w:tcPr>
            <w:tcW w:w="2946" w:type="dxa"/>
            <w:gridSpan w:val="6"/>
            <w:tcBorders>
              <w:top w:val="single" w:sz="4" w:space="0" w:color="000001"/>
              <w:bottom w:val="single" w:sz="4" w:space="0" w:color="000001"/>
            </w:tcBorders>
            <w:shd w:val="clear" w:color="auto" w:fill="auto"/>
          </w:tcPr>
          <w:p w:rsidR="00D103C4" w:rsidRDefault="00D103C4" w:rsidP="00D103C4">
            <w:pPr>
              <w:widowControl w:val="0"/>
              <w:spacing w:after="0" w:line="240" w:lineRule="auto"/>
              <w:jc w:val="center"/>
            </w:pPr>
            <w:r>
              <w:rPr>
                <w:rFonts w:ascii="Times New Roman" w:hAnsi="Times New Roman"/>
                <w:sz w:val="24"/>
                <w:szCs w:val="24"/>
              </w:rPr>
              <w:t>(дата составления акта)</w:t>
            </w:r>
          </w:p>
          <w:p w:rsidR="00D103C4" w:rsidRDefault="00D103C4" w:rsidP="00D103C4">
            <w:pPr>
              <w:widowControl w:val="0"/>
              <w:spacing w:after="0" w:line="240" w:lineRule="auto"/>
              <w:jc w:val="center"/>
              <w:rPr>
                <w:rFonts w:ascii="Times New Roman" w:hAnsi="Times New Roman"/>
                <w:sz w:val="24"/>
                <w:szCs w:val="24"/>
              </w:rPr>
            </w:pPr>
          </w:p>
        </w:tc>
        <w:tc>
          <w:tcPr>
            <w:tcW w:w="59" w:type="dxa"/>
            <w:tcBorders>
              <w:top w:val="single" w:sz="4" w:space="0" w:color="000001"/>
              <w:bottom w:val="single" w:sz="4" w:space="0" w:color="000001"/>
            </w:tcBorders>
            <w:shd w:val="clear" w:color="auto" w:fill="auto"/>
          </w:tcPr>
          <w:p w:rsidR="00D103C4" w:rsidRDefault="00D103C4" w:rsidP="00D103C4">
            <w:pPr>
              <w:snapToGrid w:val="0"/>
              <w:rPr>
                <w:rFonts w:ascii="Times New Roman" w:hAnsi="Times New Roman"/>
                <w:sz w:val="20"/>
                <w:szCs w:val="20"/>
              </w:rPr>
            </w:pPr>
          </w:p>
        </w:tc>
      </w:tr>
    </w:tbl>
    <w:p w:rsidR="00D103C4" w:rsidRDefault="00D103C4" w:rsidP="00D103C4">
      <w:pPr>
        <w:widowControl w:val="0"/>
        <w:pBdr>
          <w:top w:val="single" w:sz="4" w:space="1" w:color="000001"/>
        </w:pBdr>
        <w:spacing w:after="0" w:line="240" w:lineRule="auto"/>
        <w:jc w:val="center"/>
      </w:pPr>
      <w:r>
        <w:rPr>
          <w:rFonts w:ascii="Times New Roman" w:hAnsi="Times New Roman"/>
          <w:sz w:val="24"/>
          <w:szCs w:val="24"/>
        </w:rPr>
        <w:t xml:space="preserve"> (время составления акта)</w:t>
      </w:r>
    </w:p>
    <w:p w:rsidR="00D103C4" w:rsidRDefault="00D103C4" w:rsidP="00D103C4">
      <w:pPr>
        <w:widowControl w:val="0"/>
        <w:spacing w:after="0" w:line="240" w:lineRule="auto"/>
        <w:jc w:val="center"/>
        <w:rPr>
          <w:rFonts w:ascii="Times New Roman" w:hAnsi="Times New Roman"/>
          <w:bCs/>
          <w:sz w:val="28"/>
          <w:szCs w:val="28"/>
        </w:rPr>
      </w:pPr>
    </w:p>
    <w:p w:rsidR="00D103C4" w:rsidRDefault="00D103C4" w:rsidP="00D103C4">
      <w:pPr>
        <w:widowControl w:val="0"/>
        <w:spacing w:after="0" w:line="240" w:lineRule="auto"/>
        <w:jc w:val="center"/>
      </w:pPr>
      <w:r>
        <w:rPr>
          <w:rFonts w:ascii="Times New Roman" w:hAnsi="Times New Roman"/>
          <w:bCs/>
          <w:sz w:val="28"/>
          <w:szCs w:val="28"/>
        </w:rPr>
        <w:t xml:space="preserve">АКТ № </w:t>
      </w:r>
      <w:r>
        <w:rPr>
          <w:rFonts w:ascii="Times New Roman" w:hAnsi="Times New Roman"/>
          <w:bCs/>
          <w:sz w:val="28"/>
          <w:szCs w:val="28"/>
          <w:u w:val="single"/>
        </w:rPr>
        <w:tab/>
      </w:r>
      <w:r>
        <w:rPr>
          <w:rFonts w:ascii="Times New Roman" w:hAnsi="Times New Roman"/>
          <w:bCs/>
          <w:sz w:val="28"/>
          <w:szCs w:val="28"/>
          <w:u w:val="single"/>
        </w:rPr>
        <w:tab/>
      </w:r>
      <w:r>
        <w:rPr>
          <w:rFonts w:ascii="Times New Roman" w:hAnsi="Times New Roman"/>
          <w:bCs/>
          <w:sz w:val="28"/>
          <w:szCs w:val="28"/>
        </w:rPr>
        <w:t xml:space="preserve"> </w:t>
      </w:r>
    </w:p>
    <w:p w:rsidR="00D103C4" w:rsidRDefault="00D103C4" w:rsidP="00D103C4">
      <w:pPr>
        <w:widowControl w:val="0"/>
        <w:spacing w:after="0" w:line="240" w:lineRule="auto"/>
        <w:jc w:val="center"/>
      </w:pPr>
      <w:r>
        <w:rPr>
          <w:rFonts w:ascii="Times New Roman" w:hAnsi="Times New Roman"/>
          <w:bCs/>
          <w:sz w:val="28"/>
          <w:szCs w:val="28"/>
        </w:rPr>
        <w:t>о невозможности проведения проверки</w:t>
      </w:r>
      <w:r>
        <w:rPr>
          <w:rFonts w:ascii="Times New Roman" w:hAnsi="Times New Roman"/>
          <w:b/>
          <w:bCs/>
          <w:sz w:val="28"/>
          <w:szCs w:val="28"/>
        </w:rPr>
        <w:br/>
      </w:r>
    </w:p>
    <w:p w:rsidR="00D103C4" w:rsidRDefault="00D103C4" w:rsidP="00D103C4">
      <w:pPr>
        <w:spacing w:after="0"/>
        <w:ind w:right="-139"/>
        <w:jc w:val="both"/>
      </w:pPr>
      <w:r>
        <w:rPr>
          <w:rFonts w:ascii="Times New Roman" w:hAnsi="Times New Roman"/>
          <w:sz w:val="28"/>
          <w:szCs w:val="28"/>
        </w:rPr>
        <w:t xml:space="preserve">По адресу: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spacing w:after="0" w:line="240" w:lineRule="auto"/>
        <w:ind w:right="-139"/>
        <w:jc w:val="both"/>
      </w:pPr>
      <w:r>
        <w:rPr>
          <w:rFonts w:ascii="Times New Roman" w:hAnsi="Times New Roman"/>
          <w:sz w:val="28"/>
          <w:szCs w:val="28"/>
        </w:rPr>
        <w:t xml:space="preserve"> </w:t>
      </w:r>
      <w:r>
        <w:rPr>
          <w:rFonts w:ascii="Times New Roman" w:hAnsi="Times New Roman"/>
          <w:sz w:val="24"/>
          <w:szCs w:val="24"/>
        </w:rPr>
        <w:t>(место проведения проверки)</w:t>
      </w:r>
    </w:p>
    <w:p w:rsidR="00D103C4" w:rsidRPr="00126697" w:rsidRDefault="00D103C4" w:rsidP="00D103C4">
      <w:pPr>
        <w:spacing w:after="0"/>
        <w:ind w:right="-139"/>
        <w:jc w:val="both"/>
        <w:rPr>
          <w:rFonts w:ascii="Times New Roman" w:hAnsi="Times New Roman"/>
          <w:sz w:val="28"/>
          <w:szCs w:val="28"/>
        </w:rPr>
      </w:pPr>
      <w:r>
        <w:rPr>
          <w:rFonts w:ascii="Times New Roman" w:hAnsi="Times New Roman"/>
          <w:sz w:val="28"/>
          <w:szCs w:val="28"/>
        </w:rPr>
        <w:t xml:space="preserve">на основании распоряжения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rPr>
        <w:t>от «</w:t>
      </w:r>
      <w:r>
        <w:rPr>
          <w:rFonts w:ascii="Times New Roman" w:hAnsi="Times New Roman"/>
          <w:sz w:val="28"/>
          <w:szCs w:val="28"/>
          <w:u w:val="single"/>
        </w:rPr>
        <w:t xml:space="preserve"> </w:t>
      </w:r>
      <w:r>
        <w:rPr>
          <w:rFonts w:ascii="Times New Roman" w:hAnsi="Times New Roman"/>
          <w:sz w:val="28"/>
          <w:szCs w:val="28"/>
        </w:rPr>
        <w:t>»</w:t>
      </w:r>
      <w:r>
        <w:rPr>
          <w:rFonts w:ascii="Times New Roman" w:hAnsi="Times New Roman"/>
          <w:sz w:val="28"/>
          <w:szCs w:val="28"/>
          <w:u w:val="single"/>
        </w:rPr>
        <w:t xml:space="preserve"> </w:t>
      </w:r>
      <w:r>
        <w:rPr>
          <w:rFonts w:ascii="Times New Roman" w:hAnsi="Times New Roman"/>
          <w:sz w:val="28"/>
          <w:szCs w:val="28"/>
        </w:rPr>
        <w:t xml:space="preserve">20 г. № </w:t>
      </w:r>
      <w:r>
        <w:rPr>
          <w:rFonts w:ascii="Times New Roman" w:hAnsi="Times New Roman"/>
          <w:sz w:val="28"/>
          <w:szCs w:val="28"/>
          <w:u w:val="single"/>
        </w:rPr>
        <w:tab/>
        <w:t xml:space="preserve"> </w:t>
      </w:r>
      <w:r>
        <w:rPr>
          <w:rFonts w:ascii="Times New Roman" w:hAnsi="Times New Roman"/>
          <w:sz w:val="28"/>
          <w:szCs w:val="28"/>
        </w:rPr>
        <w:t xml:space="preserve">назначено проведение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rPr>
        <w:t xml:space="preserve"> проверки в отношении</w:t>
      </w:r>
    </w:p>
    <w:p w:rsidR="00D103C4" w:rsidRDefault="00D103C4" w:rsidP="00D103C4">
      <w:pPr>
        <w:spacing w:after="0" w:line="240" w:lineRule="auto"/>
        <w:ind w:right="-139"/>
        <w:jc w:val="both"/>
      </w:pPr>
      <w:r>
        <w:rPr>
          <w:rFonts w:ascii="Times New Roman" w:hAnsi="Times New Roman"/>
        </w:rPr>
        <w:t xml:space="preserve"> (плановая/внеплановая, выездная и (или) документарная)</w:t>
      </w:r>
    </w:p>
    <w:p w:rsidR="00D103C4" w:rsidRDefault="00D103C4" w:rsidP="00D103C4">
      <w:pPr>
        <w:spacing w:after="0" w:line="240" w:lineRule="auto"/>
        <w:ind w:right="-139"/>
        <w:jc w:val="both"/>
      </w:pP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D103C4" w:rsidRDefault="00D103C4" w:rsidP="00D103C4">
      <w:pPr>
        <w:spacing w:after="0"/>
        <w:ind w:right="-139"/>
        <w:jc w:val="both"/>
      </w:pPr>
      <w:r>
        <w:rPr>
          <w:rFonts w:ascii="Times New Roman" w:hAnsi="Times New Roman"/>
        </w:rPr>
        <w:t xml:space="preserve"> (Ф.И.О. физического лица/индивидуального предпринимателя/наименование юридического лица)</w:t>
      </w:r>
    </w:p>
    <w:p w:rsidR="00D103C4" w:rsidRDefault="00D103C4" w:rsidP="00D103C4">
      <w:pPr>
        <w:spacing w:after="0"/>
        <w:ind w:right="-139"/>
        <w:jc w:val="both"/>
      </w:pPr>
      <w:r>
        <w:rPr>
          <w:rFonts w:ascii="Times New Roman" w:hAnsi="Times New Roman"/>
          <w:sz w:val="28"/>
          <w:szCs w:val="28"/>
        </w:rPr>
        <w:t>Дата и время начало проведения проверки: «</w:t>
      </w:r>
      <w:r>
        <w:rPr>
          <w:rFonts w:ascii="Times New Roman" w:hAnsi="Times New Roman"/>
          <w:sz w:val="28"/>
          <w:szCs w:val="28"/>
          <w:u w:val="single"/>
        </w:rPr>
        <w:t xml:space="preserve"> </w:t>
      </w:r>
      <w:r>
        <w:rPr>
          <w:rFonts w:ascii="Times New Roman" w:hAnsi="Times New Roman"/>
          <w:sz w:val="28"/>
          <w:szCs w:val="28"/>
        </w:rPr>
        <w:t>» 20 г. с час</w:t>
      </w:r>
      <w:proofErr w:type="gramStart"/>
      <w:r>
        <w:rPr>
          <w:rFonts w:ascii="Times New Roman" w:hAnsi="Times New Roman"/>
          <w:sz w:val="28"/>
          <w:szCs w:val="28"/>
        </w:rPr>
        <w:t>.</w:t>
      </w:r>
      <w:proofErr w:type="gramEnd"/>
      <w:r>
        <w:rPr>
          <w:rFonts w:ascii="Times New Roman" w:hAnsi="Times New Roman"/>
          <w:sz w:val="28"/>
          <w:szCs w:val="28"/>
          <w:u w:val="single"/>
        </w:rPr>
        <w:t xml:space="preserve"> </w:t>
      </w:r>
      <w:proofErr w:type="gramStart"/>
      <w:r>
        <w:rPr>
          <w:rFonts w:ascii="Times New Roman" w:hAnsi="Times New Roman"/>
          <w:sz w:val="28"/>
          <w:szCs w:val="28"/>
        </w:rPr>
        <w:t>м</w:t>
      </w:r>
      <w:proofErr w:type="gramEnd"/>
      <w:r>
        <w:rPr>
          <w:rFonts w:ascii="Times New Roman" w:hAnsi="Times New Roman"/>
          <w:sz w:val="28"/>
          <w:szCs w:val="28"/>
        </w:rPr>
        <w:t>ин.</w:t>
      </w:r>
    </w:p>
    <w:p w:rsidR="00D103C4" w:rsidRDefault="00D103C4" w:rsidP="00D103C4">
      <w:pPr>
        <w:spacing w:after="0"/>
        <w:ind w:right="-139"/>
      </w:pPr>
      <w:r>
        <w:rPr>
          <w:rFonts w:ascii="Times New Roman" w:hAnsi="Times New Roman"/>
          <w:sz w:val="24"/>
          <w:szCs w:val="24"/>
        </w:rPr>
        <w:t xml:space="preserve"> </w:t>
      </w:r>
      <w:proofErr w:type="gramStart"/>
      <w:r>
        <w:rPr>
          <w:rFonts w:ascii="Times New Roman" w:hAnsi="Times New Roman"/>
          <w:sz w:val="24"/>
          <w:szCs w:val="24"/>
        </w:rPr>
        <w:t xml:space="preserve">(дата и время, на которое назначено </w:t>
      </w:r>
      <w:proofErr w:type="gramEnd"/>
    </w:p>
    <w:p w:rsidR="00D103C4" w:rsidRDefault="00D103C4" w:rsidP="00D103C4">
      <w:pPr>
        <w:spacing w:after="0"/>
        <w:ind w:right="-139"/>
      </w:pPr>
      <w:r>
        <w:rPr>
          <w:rFonts w:ascii="Times New Roman" w:hAnsi="Times New Roman"/>
          <w:sz w:val="24"/>
          <w:szCs w:val="24"/>
        </w:rPr>
        <w:t xml:space="preserve"> проведение проверки)</w:t>
      </w:r>
    </w:p>
    <w:p w:rsidR="00D103C4" w:rsidRDefault="00D103C4" w:rsidP="00D103C4">
      <w:pPr>
        <w:spacing w:after="0" w:line="240" w:lineRule="auto"/>
        <w:ind w:right="-139"/>
        <w:jc w:val="both"/>
      </w:pPr>
      <w:r>
        <w:rPr>
          <w:rFonts w:ascii="Times New Roman" w:hAnsi="Times New Roman"/>
          <w:sz w:val="28"/>
          <w:szCs w:val="28"/>
        </w:rPr>
        <w:t xml:space="preserve">Настоящий Акт о невозможности проведения проверки составлен </w:t>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spacing w:after="0" w:line="240" w:lineRule="auto"/>
        <w:ind w:right="-139"/>
        <w:jc w:val="both"/>
      </w:pP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spacing w:after="0" w:line="240" w:lineRule="auto"/>
        <w:ind w:right="-139"/>
        <w:jc w:val="center"/>
      </w:pPr>
      <w:proofErr w:type="gramStart"/>
      <w:r>
        <w:rPr>
          <w:rFonts w:ascii="Times New Roman" w:hAnsi="Times New Roman"/>
          <w:sz w:val="24"/>
          <w:szCs w:val="24"/>
        </w:rPr>
        <w:t>(должность, наименование структурного подразделения,</w:t>
      </w:r>
      <w:proofErr w:type="gramEnd"/>
    </w:p>
    <w:p w:rsidR="00D103C4" w:rsidRDefault="00D103C4" w:rsidP="00D103C4">
      <w:pPr>
        <w:spacing w:after="0" w:line="240" w:lineRule="auto"/>
        <w:ind w:right="-139"/>
        <w:jc w:val="center"/>
      </w:pPr>
      <w:r>
        <w:rPr>
          <w:rFonts w:ascii="Times New Roman" w:hAnsi="Times New Roman"/>
          <w:sz w:val="24"/>
          <w:szCs w:val="24"/>
        </w:rPr>
        <w:t>фамилия, имя, отчество (при наличии) должностного лица, составившего акт)</w:t>
      </w:r>
    </w:p>
    <w:p w:rsidR="00D103C4" w:rsidRDefault="00D103C4" w:rsidP="00D103C4">
      <w:pPr>
        <w:spacing w:after="0"/>
        <w:ind w:right="-139"/>
        <w:jc w:val="both"/>
        <w:rPr>
          <w:rFonts w:ascii="Times New Roman" w:hAnsi="Times New Roman"/>
          <w:sz w:val="28"/>
          <w:szCs w:val="28"/>
        </w:rPr>
      </w:pPr>
    </w:p>
    <w:p w:rsidR="00D103C4" w:rsidRDefault="00D103C4" w:rsidP="00D103C4">
      <w:pPr>
        <w:spacing w:after="0"/>
        <w:ind w:right="-139"/>
        <w:jc w:val="both"/>
      </w:pPr>
      <w:r>
        <w:rPr>
          <w:rFonts w:ascii="Times New Roman" w:hAnsi="Times New Roman"/>
          <w:sz w:val="28"/>
          <w:szCs w:val="28"/>
        </w:rPr>
        <w:t>на основании следующего:</w:t>
      </w:r>
    </w:p>
    <w:p w:rsidR="00D103C4" w:rsidRDefault="00D103C4" w:rsidP="00D103C4">
      <w:pPr>
        <w:spacing w:after="0" w:line="240" w:lineRule="auto"/>
        <w:ind w:right="-139"/>
        <w:jc w:val="both"/>
      </w:pP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spacing w:after="0" w:line="240" w:lineRule="auto"/>
        <w:ind w:right="-139"/>
        <w:jc w:val="center"/>
      </w:pPr>
      <w:r>
        <w:rPr>
          <w:rFonts w:ascii="Times New Roman" w:hAnsi="Times New Roman"/>
        </w:rPr>
        <w:t>(описываются обстоятельства и условия, препятствующие проведению проверки)</w:t>
      </w:r>
    </w:p>
    <w:p w:rsidR="00D103C4" w:rsidRDefault="00D103C4" w:rsidP="00D103C4">
      <w:pPr>
        <w:spacing w:after="0"/>
        <w:ind w:right="-139"/>
        <w:jc w:val="both"/>
      </w:pP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spacing w:after="0"/>
        <w:ind w:right="-139"/>
        <w:jc w:val="both"/>
      </w:pPr>
      <w:r>
        <w:rPr>
          <w:rFonts w:ascii="Times New Roman" w:hAnsi="Times New Roman"/>
          <w:sz w:val="28"/>
          <w:szCs w:val="28"/>
        </w:rPr>
        <w:t>Вышеописанные обстоятельства подтверждаются следующим:</w:t>
      </w:r>
    </w:p>
    <w:p w:rsidR="00D103C4" w:rsidRPr="00E01DD7" w:rsidRDefault="00D103C4" w:rsidP="00D103C4">
      <w:pPr>
        <w:spacing w:after="0"/>
        <w:ind w:right="-139"/>
        <w:jc w:val="both"/>
      </w:pP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r>
        <w:rPr>
          <w:rFonts w:ascii="Times New Roman" w:hAnsi="Times New Roman"/>
          <w:sz w:val="28"/>
          <w:szCs w:val="28"/>
          <w:u w:val="single"/>
        </w:rPr>
        <w:tab/>
      </w:r>
    </w:p>
    <w:p w:rsidR="00D103C4" w:rsidRDefault="00D103C4" w:rsidP="00D103C4">
      <w:pPr>
        <w:spacing w:after="0" w:line="240" w:lineRule="auto"/>
        <w:ind w:right="-139"/>
        <w:jc w:val="both"/>
      </w:pPr>
      <w:r>
        <w:rPr>
          <w:rFonts w:ascii="Times New Roman" w:hAnsi="Times New Roman"/>
          <w:sz w:val="28"/>
          <w:szCs w:val="28"/>
        </w:rPr>
        <w:t>Прилагаемые к акту документы:</w:t>
      </w:r>
    </w:p>
    <w:p w:rsidR="00D103C4" w:rsidRDefault="00D103C4" w:rsidP="00D103C4">
      <w:pPr>
        <w:spacing w:after="0" w:line="240" w:lineRule="auto"/>
        <w:ind w:right="-139"/>
        <w:jc w:val="both"/>
        <w:rPr>
          <w:rFonts w:ascii="Times New Roman" w:hAnsi="Times New Roman"/>
          <w:sz w:val="28"/>
          <w:szCs w:val="28"/>
        </w:rPr>
      </w:pPr>
    </w:p>
    <w:p w:rsidR="00D103C4" w:rsidRDefault="00D103C4" w:rsidP="00D103C4">
      <w:pPr>
        <w:spacing w:after="0" w:line="240" w:lineRule="auto"/>
        <w:ind w:right="-139"/>
        <w:jc w:val="both"/>
        <w:rPr>
          <w:rFonts w:ascii="Times New Roman" w:hAnsi="Times New Roman"/>
          <w:sz w:val="28"/>
          <w:szCs w:val="28"/>
        </w:rPr>
      </w:pPr>
    </w:p>
    <w:p w:rsidR="00D103C4" w:rsidRDefault="00D103C4" w:rsidP="00D103C4">
      <w:pPr>
        <w:widowControl w:val="0"/>
        <w:spacing w:after="0" w:line="240" w:lineRule="auto"/>
        <w:ind w:right="-139"/>
        <w:jc w:val="both"/>
        <w:rPr>
          <w:rFonts w:ascii="Times New Roman" w:hAnsi="Times New Roman"/>
          <w:sz w:val="16"/>
          <w:szCs w:val="16"/>
        </w:rPr>
      </w:pPr>
    </w:p>
    <w:p w:rsidR="00D103C4" w:rsidRDefault="00D103C4" w:rsidP="00D103C4">
      <w:pPr>
        <w:widowControl w:val="0"/>
        <w:spacing w:after="0" w:line="240" w:lineRule="auto"/>
        <w:ind w:right="-139"/>
        <w:jc w:val="both"/>
      </w:pPr>
      <w:r>
        <w:rPr>
          <w:rFonts w:ascii="Times New Roman" w:hAnsi="Times New Roman"/>
          <w:sz w:val="28"/>
          <w:szCs w:val="28"/>
        </w:rPr>
        <w:t xml:space="preserve">Подпись лиц, ответственных на проведение проверки: </w:t>
      </w:r>
    </w:p>
    <w:p w:rsidR="00D103C4" w:rsidRDefault="00D103C4" w:rsidP="00D103C4">
      <w:pPr>
        <w:widowControl w:val="0"/>
        <w:spacing w:after="0" w:line="240" w:lineRule="auto"/>
        <w:ind w:right="-139"/>
        <w:jc w:val="both"/>
        <w:rPr>
          <w:rFonts w:ascii="Times New Roman" w:hAnsi="Times New Roman"/>
          <w:sz w:val="28"/>
          <w:szCs w:val="28"/>
        </w:rPr>
      </w:pPr>
    </w:p>
    <w:p w:rsidR="00D103C4" w:rsidRDefault="00D103C4" w:rsidP="00D103C4">
      <w:pPr>
        <w:widowControl w:val="0"/>
        <w:tabs>
          <w:tab w:val="left" w:pos="1460"/>
        </w:tabs>
        <w:spacing w:after="0" w:line="240" w:lineRule="auto"/>
        <w:ind w:right="-139"/>
        <w:jc w:val="both"/>
      </w:pPr>
      <w:r>
        <w:rPr>
          <w:rFonts w:ascii="Times New Roman" w:hAnsi="Times New Roman"/>
          <w:sz w:val="32"/>
          <w:szCs w:val="32"/>
        </w:rPr>
        <w:t xml:space="preserve"> ______________________ ____________________</w:t>
      </w:r>
    </w:p>
    <w:p w:rsidR="00D103C4" w:rsidRDefault="00D103C4" w:rsidP="00D103C4">
      <w:pPr>
        <w:widowControl w:val="0"/>
        <w:tabs>
          <w:tab w:val="left" w:pos="1460"/>
        </w:tabs>
        <w:spacing w:after="0" w:line="240" w:lineRule="auto"/>
        <w:ind w:right="-139"/>
        <w:jc w:val="both"/>
      </w:pPr>
      <w:r>
        <w:rPr>
          <w:rFonts w:ascii="Times New Roman" w:hAnsi="Times New Roman"/>
          <w:sz w:val="24"/>
          <w:szCs w:val="24"/>
        </w:rPr>
        <w:t xml:space="preserve"> (подпись должностного лица) (ФИО должностного лица)</w:t>
      </w:r>
    </w:p>
    <w:p w:rsidR="00D103C4" w:rsidRDefault="00D103C4" w:rsidP="00D103C4">
      <w:pPr>
        <w:widowControl w:val="0"/>
        <w:tabs>
          <w:tab w:val="left" w:pos="1460"/>
        </w:tabs>
        <w:spacing w:after="0" w:line="240" w:lineRule="auto"/>
        <w:ind w:right="-139"/>
        <w:jc w:val="both"/>
      </w:pPr>
      <w:r>
        <w:rPr>
          <w:rFonts w:ascii="Times New Roman" w:hAnsi="Times New Roman"/>
          <w:sz w:val="32"/>
          <w:szCs w:val="32"/>
        </w:rPr>
        <w:t>______________________ ____________________</w:t>
      </w:r>
    </w:p>
    <w:p w:rsidR="00D103C4" w:rsidRDefault="00D103C4" w:rsidP="00D103C4">
      <w:pPr>
        <w:widowControl w:val="0"/>
        <w:tabs>
          <w:tab w:val="left" w:pos="1460"/>
        </w:tabs>
        <w:spacing w:after="0" w:line="240" w:lineRule="auto"/>
        <w:ind w:right="-139"/>
      </w:pPr>
      <w:r>
        <w:rPr>
          <w:rFonts w:ascii="Times New Roman" w:hAnsi="Times New Roman"/>
          <w:sz w:val="28"/>
          <w:szCs w:val="28"/>
        </w:rPr>
        <w:t xml:space="preserve"> (подпись должностного лица) (ФИО должностного лица)</w:t>
      </w:r>
      <w:r>
        <w:t xml:space="preserve"> </w:t>
      </w: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widowControl w:val="0"/>
        <w:tabs>
          <w:tab w:val="left" w:pos="1276"/>
        </w:tabs>
        <w:autoSpaceDE w:val="0"/>
        <w:spacing w:after="0"/>
        <w:ind w:firstLine="567"/>
        <w:jc w:val="both"/>
      </w:pPr>
    </w:p>
    <w:p w:rsidR="00D103C4" w:rsidRDefault="00D103C4" w:rsidP="00D103C4">
      <w:pPr>
        <w:spacing w:after="0" w:line="240" w:lineRule="auto"/>
        <w:jc w:val="right"/>
        <w:rPr>
          <w:rFonts w:ascii="Times New Roman" w:hAnsi="Times New Roman" w:cs="Times New Roman"/>
          <w:color w:val="000000"/>
          <w:szCs w:val="24"/>
        </w:rPr>
        <w:sectPr w:rsidR="00D103C4" w:rsidSect="00E94472">
          <w:pgSz w:w="11906" w:h="16838"/>
          <w:pgMar w:top="765" w:right="851" w:bottom="1134" w:left="1276" w:header="709" w:footer="720" w:gutter="0"/>
          <w:cols w:space="720"/>
          <w:titlePg/>
          <w:docGrid w:linePitch="360"/>
        </w:sectPr>
      </w:pPr>
    </w:p>
    <w:p w:rsidR="00D103C4" w:rsidRPr="00AA1F40" w:rsidRDefault="00D103C4" w:rsidP="00D103C4">
      <w:pPr>
        <w:pStyle w:val="ae"/>
        <w:keepNext/>
        <w:spacing w:before="0" w:after="0"/>
        <w:ind w:left="11199"/>
        <w:rPr>
          <w:rFonts w:ascii="Times New Roman" w:hAnsi="Times New Roman" w:cs="Times New Roman"/>
          <w:i w:val="0"/>
          <w:szCs w:val="28"/>
        </w:rPr>
      </w:pPr>
      <w:r w:rsidRPr="00AA1F40">
        <w:rPr>
          <w:rFonts w:ascii="Times New Roman" w:hAnsi="Times New Roman" w:cs="Times New Roman"/>
          <w:i w:val="0"/>
          <w:szCs w:val="28"/>
        </w:rPr>
        <w:lastRenderedPageBreak/>
        <w:t>Приложение № 18</w:t>
      </w:r>
    </w:p>
    <w:p w:rsidR="00D103C4" w:rsidRPr="00AA1F40" w:rsidRDefault="00D103C4" w:rsidP="00D103C4">
      <w:pPr>
        <w:pStyle w:val="ae"/>
        <w:keepNext/>
        <w:spacing w:before="0" w:after="0"/>
        <w:ind w:left="11199"/>
        <w:rPr>
          <w:rFonts w:ascii="Times New Roman" w:hAnsi="Times New Roman" w:cs="Times New Roman"/>
          <w:i w:val="0"/>
          <w:szCs w:val="28"/>
        </w:rPr>
      </w:pPr>
      <w:r w:rsidRPr="00AA1F40">
        <w:rPr>
          <w:rFonts w:ascii="Times New Roman" w:hAnsi="Times New Roman" w:cs="Times New Roman"/>
          <w:i w:val="0"/>
          <w:szCs w:val="28"/>
        </w:rPr>
        <w:t>к Регламенту</w:t>
      </w:r>
    </w:p>
    <w:p w:rsidR="00D103C4" w:rsidRPr="00AA1F40" w:rsidRDefault="00D103C4" w:rsidP="00D103C4">
      <w:pPr>
        <w:pStyle w:val="ae"/>
        <w:keepNext/>
        <w:spacing w:before="0" w:after="0"/>
        <w:ind w:left="11199"/>
        <w:rPr>
          <w:rFonts w:ascii="Times New Roman" w:hAnsi="Times New Roman" w:cs="Times New Roman"/>
          <w:i w:val="0"/>
          <w:szCs w:val="28"/>
        </w:rPr>
      </w:pPr>
    </w:p>
    <w:tbl>
      <w:tblPr>
        <w:tblW w:w="14989"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89"/>
        <w:gridCol w:w="1134"/>
        <w:gridCol w:w="2765"/>
        <w:gridCol w:w="1290"/>
        <w:gridCol w:w="709"/>
        <w:gridCol w:w="709"/>
        <w:gridCol w:w="992"/>
        <w:gridCol w:w="1445"/>
        <w:gridCol w:w="2409"/>
        <w:gridCol w:w="1391"/>
        <w:gridCol w:w="855"/>
        <w:gridCol w:w="901"/>
      </w:tblGrid>
      <w:tr w:rsidR="00D103C4" w:rsidRPr="00AA1F40" w:rsidTr="00D103C4">
        <w:trPr>
          <w:trHeight w:val="390"/>
        </w:trPr>
        <w:tc>
          <w:tcPr>
            <w:tcW w:w="14989" w:type="dxa"/>
            <w:gridSpan w:val="12"/>
            <w:shd w:val="clear" w:color="auto" w:fill="auto"/>
            <w:vAlign w:val="bottom"/>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bCs/>
                <w:color w:val="000000"/>
                <w:sz w:val="18"/>
                <w:szCs w:val="18"/>
              </w:rPr>
              <w:t>Классификатор обращений по видам нарушений обязательных требований</w:t>
            </w:r>
          </w:p>
        </w:tc>
      </w:tr>
      <w:tr w:rsidR="00D103C4" w:rsidRPr="00AA1F40" w:rsidTr="00D103C4">
        <w:tblPrEx>
          <w:tblCellMar>
            <w:left w:w="108" w:type="dxa"/>
            <w:right w:w="108" w:type="dxa"/>
          </w:tblCellMar>
        </w:tblPrEx>
        <w:trPr>
          <w:cantSplit/>
          <w:trHeight w:val="315"/>
        </w:trPr>
        <w:tc>
          <w:tcPr>
            <w:tcW w:w="389"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w:t>
            </w:r>
          </w:p>
        </w:tc>
        <w:tc>
          <w:tcPr>
            <w:tcW w:w="1134"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категория обращения</w:t>
            </w:r>
          </w:p>
        </w:tc>
        <w:tc>
          <w:tcPr>
            <w:tcW w:w="2765"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подкатегория обращения</w:t>
            </w:r>
          </w:p>
        </w:tc>
        <w:tc>
          <w:tcPr>
            <w:tcW w:w="1290"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 xml:space="preserve">срок подготовки </w:t>
            </w:r>
            <w:proofErr w:type="spellStart"/>
            <w:proofErr w:type="gramStart"/>
            <w:r w:rsidRPr="00AA1F40">
              <w:rPr>
                <w:rFonts w:ascii="Times New Roman" w:hAnsi="Times New Roman" w:cs="Times New Roman"/>
                <w:color w:val="000000"/>
                <w:sz w:val="18"/>
                <w:szCs w:val="18"/>
              </w:rPr>
              <w:t>распоряже-ния</w:t>
            </w:r>
            <w:proofErr w:type="spellEnd"/>
            <w:proofErr w:type="gramEnd"/>
          </w:p>
        </w:tc>
        <w:tc>
          <w:tcPr>
            <w:tcW w:w="1418" w:type="dxa"/>
            <w:gridSpan w:val="2"/>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вид проверки</w:t>
            </w:r>
          </w:p>
        </w:tc>
        <w:tc>
          <w:tcPr>
            <w:tcW w:w="992"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 xml:space="preserve">срок </w:t>
            </w:r>
            <w:proofErr w:type="spellStart"/>
            <w:r w:rsidRPr="00AA1F40">
              <w:rPr>
                <w:rFonts w:ascii="Times New Roman" w:hAnsi="Times New Roman" w:cs="Times New Roman"/>
                <w:color w:val="000000"/>
                <w:sz w:val="18"/>
                <w:szCs w:val="18"/>
              </w:rPr>
              <w:t>пров</w:t>
            </w:r>
            <w:proofErr w:type="gramStart"/>
            <w:r w:rsidRPr="00AA1F40">
              <w:rPr>
                <w:rFonts w:ascii="Times New Roman" w:hAnsi="Times New Roman" w:cs="Times New Roman"/>
                <w:color w:val="000000"/>
                <w:sz w:val="18"/>
                <w:szCs w:val="18"/>
              </w:rPr>
              <w:t>е</w:t>
            </w:r>
            <w:proofErr w:type="spellEnd"/>
            <w:r w:rsidRPr="00AA1F40">
              <w:rPr>
                <w:rFonts w:ascii="Times New Roman" w:hAnsi="Times New Roman" w:cs="Times New Roman"/>
                <w:color w:val="000000"/>
                <w:sz w:val="18"/>
                <w:szCs w:val="18"/>
              </w:rPr>
              <w:t>-</w:t>
            </w:r>
            <w:proofErr w:type="gramEnd"/>
            <w:r w:rsidRPr="00AA1F40">
              <w:rPr>
                <w:rFonts w:ascii="Times New Roman" w:hAnsi="Times New Roman" w:cs="Times New Roman"/>
                <w:color w:val="000000"/>
                <w:sz w:val="18"/>
                <w:szCs w:val="18"/>
              </w:rPr>
              <w:t xml:space="preserve"> </w:t>
            </w:r>
            <w:proofErr w:type="spellStart"/>
            <w:r w:rsidRPr="00AA1F40">
              <w:rPr>
                <w:rFonts w:ascii="Times New Roman" w:hAnsi="Times New Roman" w:cs="Times New Roman"/>
                <w:color w:val="000000"/>
                <w:sz w:val="18"/>
                <w:szCs w:val="18"/>
              </w:rPr>
              <w:t>дения</w:t>
            </w:r>
            <w:proofErr w:type="spellEnd"/>
            <w:r w:rsidRPr="00AA1F40">
              <w:rPr>
                <w:rFonts w:ascii="Times New Roman" w:hAnsi="Times New Roman" w:cs="Times New Roman"/>
                <w:color w:val="000000"/>
                <w:sz w:val="18"/>
                <w:szCs w:val="18"/>
              </w:rPr>
              <w:t xml:space="preserve"> проверки (дней)</w:t>
            </w:r>
          </w:p>
        </w:tc>
        <w:tc>
          <w:tcPr>
            <w:tcW w:w="1445"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Возможность продления проведения проверки в соответствии с 294 -ФЗ</w:t>
            </w:r>
          </w:p>
        </w:tc>
        <w:tc>
          <w:tcPr>
            <w:tcW w:w="2409"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виды выявленных нарушений</w:t>
            </w:r>
          </w:p>
        </w:tc>
        <w:tc>
          <w:tcPr>
            <w:tcW w:w="1391"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roofErr w:type="gramStart"/>
            <w:r w:rsidRPr="00AA1F40">
              <w:rPr>
                <w:rFonts w:ascii="Times New Roman" w:hAnsi="Times New Roman" w:cs="Times New Roman"/>
                <w:color w:val="000000"/>
                <w:sz w:val="18"/>
                <w:szCs w:val="18"/>
              </w:rPr>
              <w:t>срок</w:t>
            </w:r>
            <w:proofErr w:type="gramEnd"/>
            <w:r w:rsidRPr="00AA1F40">
              <w:rPr>
                <w:rFonts w:ascii="Times New Roman" w:hAnsi="Times New Roman" w:cs="Times New Roman"/>
                <w:color w:val="000000"/>
                <w:sz w:val="18"/>
                <w:szCs w:val="18"/>
              </w:rPr>
              <w:t xml:space="preserve"> устанавливаемый в предписании по устранению нарушений (дней)</w:t>
            </w:r>
          </w:p>
        </w:tc>
        <w:tc>
          <w:tcPr>
            <w:tcW w:w="855"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сезонность проверки</w:t>
            </w:r>
          </w:p>
        </w:tc>
        <w:tc>
          <w:tcPr>
            <w:tcW w:w="901" w:type="dxa"/>
            <w:vMerge w:val="restart"/>
            <w:shd w:val="clear" w:color="auto" w:fill="auto"/>
            <w:vAlign w:val="bottom"/>
          </w:tcPr>
          <w:p w:rsidR="00D103C4" w:rsidRPr="00AA1F40" w:rsidRDefault="00D103C4" w:rsidP="00D103C4">
            <w:pPr>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Документы, </w:t>
            </w:r>
            <w:r w:rsidRPr="00AA1F40">
              <w:rPr>
                <w:rFonts w:ascii="Times New Roman" w:hAnsi="Times New Roman" w:cs="Times New Roman"/>
                <w:color w:val="000000"/>
                <w:sz w:val="18"/>
                <w:szCs w:val="18"/>
              </w:rPr>
              <w:t>запраши</w:t>
            </w:r>
            <w:r>
              <w:rPr>
                <w:rFonts w:ascii="Times New Roman" w:hAnsi="Times New Roman" w:cs="Times New Roman"/>
                <w:color w:val="000000"/>
                <w:sz w:val="18"/>
                <w:szCs w:val="18"/>
              </w:rPr>
              <w:t>ваемые при прове</w:t>
            </w:r>
            <w:r w:rsidRPr="00AA1F40">
              <w:rPr>
                <w:rFonts w:ascii="Times New Roman" w:hAnsi="Times New Roman" w:cs="Times New Roman"/>
                <w:color w:val="000000"/>
                <w:sz w:val="18"/>
                <w:szCs w:val="18"/>
              </w:rPr>
              <w:t>р</w:t>
            </w:r>
            <w:r>
              <w:rPr>
                <w:rFonts w:ascii="Times New Roman" w:hAnsi="Times New Roman" w:cs="Times New Roman"/>
                <w:color w:val="000000"/>
                <w:sz w:val="18"/>
                <w:szCs w:val="18"/>
              </w:rPr>
              <w:t>к</w:t>
            </w:r>
            <w:r w:rsidRPr="00AA1F40">
              <w:rPr>
                <w:rFonts w:ascii="Times New Roman" w:hAnsi="Times New Roman" w:cs="Times New Roman"/>
                <w:color w:val="000000"/>
                <w:sz w:val="18"/>
                <w:szCs w:val="18"/>
              </w:rPr>
              <w:t>е</w:t>
            </w:r>
          </w:p>
        </w:tc>
      </w:tr>
      <w:tr w:rsidR="00D103C4" w:rsidRPr="00AA1F40" w:rsidTr="00D103C4">
        <w:tblPrEx>
          <w:tblCellMar>
            <w:left w:w="108" w:type="dxa"/>
            <w:right w:w="108" w:type="dxa"/>
          </w:tblCellMar>
        </w:tblPrEx>
        <w:trPr>
          <w:cantSplit/>
          <w:trHeight w:val="1665"/>
        </w:trPr>
        <w:tc>
          <w:tcPr>
            <w:tcW w:w="389"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1134"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2765"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1290"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709" w:type="dxa"/>
            <w:shd w:val="clear" w:color="auto" w:fill="auto"/>
            <w:textDirection w:val="btLr"/>
            <w:vAlign w:val="center"/>
          </w:tcPr>
          <w:p w:rsidR="00D103C4" w:rsidRPr="00AA1F40" w:rsidRDefault="00D103C4" w:rsidP="00D103C4">
            <w:pPr>
              <w:spacing w:after="0" w:line="240" w:lineRule="auto"/>
              <w:ind w:right="113"/>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 xml:space="preserve">Выездная </w:t>
            </w:r>
          </w:p>
        </w:tc>
        <w:tc>
          <w:tcPr>
            <w:tcW w:w="709" w:type="dxa"/>
            <w:shd w:val="clear" w:color="auto" w:fill="auto"/>
            <w:textDirection w:val="btLr"/>
            <w:vAlign w:val="center"/>
          </w:tcPr>
          <w:p w:rsidR="00D103C4" w:rsidRPr="00AA1F40" w:rsidRDefault="00D103C4" w:rsidP="00D103C4">
            <w:pPr>
              <w:spacing w:after="0" w:line="240" w:lineRule="auto"/>
              <w:ind w:right="113"/>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документарная</w:t>
            </w:r>
          </w:p>
        </w:tc>
        <w:tc>
          <w:tcPr>
            <w:tcW w:w="992"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1445"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2409"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1391"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855"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901"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r>
      <w:tr w:rsidR="00D103C4" w:rsidRPr="00AA1F40" w:rsidTr="00D103C4">
        <w:trPr>
          <w:cantSplit/>
          <w:trHeight w:val="1200"/>
        </w:trPr>
        <w:tc>
          <w:tcPr>
            <w:tcW w:w="389"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1</w:t>
            </w:r>
          </w:p>
        </w:tc>
        <w:tc>
          <w:tcPr>
            <w:tcW w:w="1134"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roofErr w:type="spellStart"/>
            <w:r w:rsidRPr="00AA1F40">
              <w:rPr>
                <w:rFonts w:ascii="Times New Roman" w:hAnsi="Times New Roman" w:cs="Times New Roman"/>
                <w:color w:val="000000"/>
                <w:sz w:val="18"/>
                <w:szCs w:val="18"/>
              </w:rPr>
              <w:t>Неиспольз</w:t>
            </w:r>
            <w:proofErr w:type="gramStart"/>
            <w:r w:rsidRPr="00AA1F40">
              <w:rPr>
                <w:rFonts w:ascii="Times New Roman" w:hAnsi="Times New Roman" w:cs="Times New Roman"/>
                <w:color w:val="000000"/>
                <w:sz w:val="18"/>
                <w:szCs w:val="18"/>
              </w:rPr>
              <w:t>о</w:t>
            </w:r>
            <w:proofErr w:type="spellEnd"/>
            <w:r w:rsidRPr="00AA1F40">
              <w:rPr>
                <w:rFonts w:ascii="Times New Roman" w:hAnsi="Times New Roman" w:cs="Times New Roman"/>
                <w:color w:val="000000"/>
                <w:sz w:val="18"/>
                <w:szCs w:val="18"/>
              </w:rPr>
              <w:t>-</w:t>
            </w:r>
            <w:proofErr w:type="gramEnd"/>
            <w:r w:rsidRPr="00AA1F40">
              <w:rPr>
                <w:rFonts w:ascii="Times New Roman" w:hAnsi="Times New Roman" w:cs="Times New Roman"/>
                <w:color w:val="000000"/>
                <w:sz w:val="18"/>
                <w:szCs w:val="18"/>
              </w:rPr>
              <w:t xml:space="preserve"> </w:t>
            </w:r>
            <w:proofErr w:type="spellStart"/>
            <w:r w:rsidRPr="00AA1F40">
              <w:rPr>
                <w:rFonts w:ascii="Times New Roman" w:hAnsi="Times New Roman" w:cs="Times New Roman"/>
                <w:color w:val="000000"/>
                <w:sz w:val="18"/>
                <w:szCs w:val="18"/>
              </w:rPr>
              <w:t>вание</w:t>
            </w:r>
            <w:proofErr w:type="spellEnd"/>
          </w:p>
        </w:tc>
        <w:tc>
          <w:tcPr>
            <w:tcW w:w="276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Невыполнение обязанностей по рекультивации земель, обязательных мероприятий по улучшению земель и охране почв</w:t>
            </w: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Невыполнение обязанностей по рекультивации земель, обязательных мероприятий по улучшению земель и охране почв</w:t>
            </w:r>
          </w:p>
        </w:tc>
        <w:tc>
          <w:tcPr>
            <w:tcW w:w="1391"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01" w:type="dxa"/>
            <w:shd w:val="clear" w:color="auto" w:fill="auto"/>
            <w:vAlign w:val="center"/>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color w:val="000000"/>
                <w:sz w:val="18"/>
                <w:szCs w:val="18"/>
              </w:rPr>
              <w:t> </w:t>
            </w:r>
          </w:p>
        </w:tc>
      </w:tr>
      <w:tr w:rsidR="00D103C4" w:rsidRPr="00AA1F40" w:rsidTr="00D103C4">
        <w:trPr>
          <w:cantSplit/>
          <w:trHeight w:val="900"/>
        </w:trPr>
        <w:tc>
          <w:tcPr>
            <w:tcW w:w="389"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1134"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276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Неиспользование земельного участка из земель сельскохозяйственного назначения</w:t>
            </w:r>
            <w:r>
              <w:rPr>
                <w:rFonts w:ascii="Times New Roman" w:hAnsi="Times New Roman" w:cs="Times New Roman"/>
                <w:color w:val="000000"/>
                <w:sz w:val="18"/>
                <w:szCs w:val="18"/>
              </w:rPr>
              <w:t>, в том числе зарастание земельного участка борщевиком Сосновского</w:t>
            </w: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Неиспользование земельного участка из земель сельскохозяйственного назначения</w:t>
            </w:r>
          </w:p>
        </w:tc>
        <w:tc>
          <w:tcPr>
            <w:tcW w:w="1391"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01" w:type="dxa"/>
            <w:shd w:val="clear" w:color="auto" w:fill="auto"/>
            <w:vAlign w:val="center"/>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color w:val="000000"/>
                <w:sz w:val="18"/>
                <w:szCs w:val="18"/>
              </w:rPr>
              <w:t> </w:t>
            </w:r>
          </w:p>
        </w:tc>
      </w:tr>
      <w:tr w:rsidR="00D103C4" w:rsidRPr="00AA1F40" w:rsidTr="00D103C4">
        <w:trPr>
          <w:cantSplit/>
          <w:trHeight w:val="1200"/>
        </w:trPr>
        <w:tc>
          <w:tcPr>
            <w:tcW w:w="389"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1134"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276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Неиспользование земельного участка, предназначенного для жилищного или иного строительства, садоводства, огородничества</w:t>
            </w: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Неиспользование земельного участка, предназначенного для жилищного или иного строительства, садоводства, огородничества</w:t>
            </w:r>
          </w:p>
        </w:tc>
        <w:tc>
          <w:tcPr>
            <w:tcW w:w="1391"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 </w:t>
            </w:r>
          </w:p>
        </w:tc>
        <w:tc>
          <w:tcPr>
            <w:tcW w:w="901" w:type="dxa"/>
            <w:shd w:val="clear" w:color="auto" w:fill="auto"/>
            <w:vAlign w:val="center"/>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color w:val="000000"/>
                <w:sz w:val="18"/>
                <w:szCs w:val="18"/>
              </w:rPr>
              <w:t> </w:t>
            </w:r>
          </w:p>
        </w:tc>
      </w:tr>
      <w:tr w:rsidR="00D103C4" w:rsidRPr="00AA1F40" w:rsidTr="00D103C4">
        <w:trPr>
          <w:cantSplit/>
          <w:trHeight w:val="600"/>
        </w:trPr>
        <w:tc>
          <w:tcPr>
            <w:tcW w:w="389"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2</w:t>
            </w:r>
          </w:p>
        </w:tc>
        <w:tc>
          <w:tcPr>
            <w:tcW w:w="1134"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 xml:space="preserve">Нецелевое </w:t>
            </w:r>
            <w:proofErr w:type="spellStart"/>
            <w:r w:rsidRPr="00AA1F40">
              <w:rPr>
                <w:rFonts w:ascii="Times New Roman" w:hAnsi="Times New Roman" w:cs="Times New Roman"/>
                <w:color w:val="000000"/>
                <w:sz w:val="18"/>
                <w:szCs w:val="18"/>
              </w:rPr>
              <w:t>использов</w:t>
            </w:r>
            <w:proofErr w:type="gramStart"/>
            <w:r w:rsidRPr="00AA1F40">
              <w:rPr>
                <w:rFonts w:ascii="Times New Roman" w:hAnsi="Times New Roman" w:cs="Times New Roman"/>
                <w:color w:val="000000"/>
                <w:sz w:val="18"/>
                <w:szCs w:val="18"/>
              </w:rPr>
              <w:t>а</w:t>
            </w:r>
            <w:proofErr w:type="spellEnd"/>
            <w:r w:rsidRPr="00AA1F40">
              <w:rPr>
                <w:rFonts w:ascii="Times New Roman" w:hAnsi="Times New Roman" w:cs="Times New Roman"/>
                <w:color w:val="000000"/>
                <w:sz w:val="18"/>
                <w:szCs w:val="18"/>
              </w:rPr>
              <w:t>-</w:t>
            </w:r>
            <w:proofErr w:type="gramEnd"/>
            <w:r w:rsidRPr="00AA1F40">
              <w:rPr>
                <w:rFonts w:ascii="Times New Roman" w:hAnsi="Times New Roman" w:cs="Times New Roman"/>
                <w:color w:val="000000"/>
                <w:sz w:val="18"/>
                <w:szCs w:val="18"/>
              </w:rPr>
              <w:t xml:space="preserve"> </w:t>
            </w:r>
            <w:proofErr w:type="spellStart"/>
            <w:r w:rsidRPr="00AA1F40">
              <w:rPr>
                <w:rFonts w:ascii="Times New Roman" w:hAnsi="Times New Roman" w:cs="Times New Roman"/>
                <w:color w:val="000000"/>
                <w:sz w:val="18"/>
                <w:szCs w:val="18"/>
              </w:rPr>
              <w:t>ние</w:t>
            </w:r>
            <w:proofErr w:type="spellEnd"/>
          </w:p>
        </w:tc>
        <w:tc>
          <w:tcPr>
            <w:tcW w:w="276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Использование земельного участка не по целевому назначению</w:t>
            </w: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Использование земельного участка не по целевому назначению</w:t>
            </w:r>
          </w:p>
        </w:tc>
        <w:tc>
          <w:tcPr>
            <w:tcW w:w="1391"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 </w:t>
            </w:r>
          </w:p>
        </w:tc>
        <w:tc>
          <w:tcPr>
            <w:tcW w:w="901" w:type="dxa"/>
            <w:shd w:val="clear" w:color="auto" w:fill="auto"/>
            <w:vAlign w:val="center"/>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color w:val="000000"/>
                <w:sz w:val="18"/>
                <w:szCs w:val="18"/>
              </w:rPr>
              <w:t> </w:t>
            </w:r>
          </w:p>
        </w:tc>
      </w:tr>
      <w:tr w:rsidR="00D103C4" w:rsidRPr="00AA1F40" w:rsidTr="00D103C4">
        <w:trPr>
          <w:cantSplit/>
          <w:trHeight w:val="1500"/>
        </w:trPr>
        <w:tc>
          <w:tcPr>
            <w:tcW w:w="389"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1134" w:type="dxa"/>
            <w:vMerge/>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p>
        </w:tc>
        <w:tc>
          <w:tcPr>
            <w:tcW w:w="2765" w:type="dxa"/>
            <w:shd w:val="clear" w:color="auto" w:fill="auto"/>
            <w:vAlign w:val="center"/>
          </w:tcPr>
          <w:p w:rsidR="00D103C4" w:rsidRDefault="00D103C4" w:rsidP="00D103C4">
            <w:pPr>
              <w:spacing w:after="0" w:line="240" w:lineRule="auto"/>
              <w:jc w:val="center"/>
              <w:rPr>
                <w:rFonts w:ascii="Times New Roman" w:hAnsi="Times New Roman" w:cs="Times New Roman"/>
                <w:color w:val="000000"/>
                <w:sz w:val="18"/>
                <w:szCs w:val="18"/>
              </w:rPr>
            </w:pPr>
          </w:p>
          <w:p w:rsidR="00D103C4"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p w:rsidR="00D103C4" w:rsidRDefault="00D103C4" w:rsidP="00D103C4">
            <w:pPr>
              <w:spacing w:after="0" w:line="240" w:lineRule="auto"/>
              <w:jc w:val="center"/>
              <w:rPr>
                <w:rFonts w:ascii="Times New Roman" w:hAnsi="Times New Roman" w:cs="Times New Roman"/>
                <w:color w:val="000000"/>
                <w:sz w:val="18"/>
                <w:szCs w:val="18"/>
              </w:rPr>
            </w:pPr>
          </w:p>
          <w:p w:rsidR="00D103C4" w:rsidRDefault="00D103C4" w:rsidP="00D103C4">
            <w:pPr>
              <w:spacing w:after="0" w:line="240" w:lineRule="auto"/>
              <w:jc w:val="center"/>
              <w:rPr>
                <w:rFonts w:ascii="Times New Roman" w:hAnsi="Times New Roman" w:cs="Times New Roman"/>
                <w:color w:val="000000"/>
                <w:sz w:val="18"/>
                <w:szCs w:val="18"/>
              </w:rPr>
            </w:pPr>
          </w:p>
          <w:p w:rsidR="00D103C4" w:rsidRPr="00AA1F40" w:rsidRDefault="00D103C4" w:rsidP="00D103C4">
            <w:pPr>
              <w:spacing w:after="0" w:line="240" w:lineRule="auto"/>
              <w:jc w:val="center"/>
              <w:rPr>
                <w:sz w:val="18"/>
                <w:szCs w:val="18"/>
              </w:rPr>
            </w:pP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tc>
        <w:tc>
          <w:tcPr>
            <w:tcW w:w="1391"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 </w:t>
            </w:r>
          </w:p>
        </w:tc>
        <w:tc>
          <w:tcPr>
            <w:tcW w:w="901" w:type="dxa"/>
            <w:shd w:val="clear" w:color="auto" w:fill="auto"/>
            <w:vAlign w:val="center"/>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color w:val="000000"/>
                <w:sz w:val="18"/>
                <w:szCs w:val="18"/>
              </w:rPr>
              <w:t> </w:t>
            </w:r>
          </w:p>
        </w:tc>
      </w:tr>
      <w:tr w:rsidR="00D103C4" w:rsidRPr="00AA1F40" w:rsidTr="00D103C4">
        <w:trPr>
          <w:cantSplit/>
          <w:trHeight w:val="300"/>
        </w:trPr>
        <w:tc>
          <w:tcPr>
            <w:tcW w:w="389"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3</w:t>
            </w:r>
          </w:p>
        </w:tc>
        <w:tc>
          <w:tcPr>
            <w:tcW w:w="1134" w:type="dxa"/>
            <w:vMerge w:val="restart"/>
            <w:shd w:val="clear" w:color="auto" w:fill="auto"/>
            <w:vAlign w:val="center"/>
          </w:tcPr>
          <w:p w:rsidR="00D103C4" w:rsidRPr="00AA1F40" w:rsidRDefault="00D103C4" w:rsidP="00D103C4">
            <w:pPr>
              <w:spacing w:after="0" w:line="240" w:lineRule="auto"/>
              <w:jc w:val="center"/>
              <w:rPr>
                <w:rFonts w:ascii="Times New Roman" w:hAnsi="Times New Roman" w:cs="Times New Roman"/>
                <w:color w:val="000000"/>
                <w:sz w:val="18"/>
                <w:szCs w:val="18"/>
              </w:rPr>
            </w:pPr>
            <w:r w:rsidRPr="00AA1F40">
              <w:rPr>
                <w:rFonts w:ascii="Times New Roman" w:hAnsi="Times New Roman" w:cs="Times New Roman"/>
                <w:color w:val="000000"/>
                <w:sz w:val="18"/>
                <w:szCs w:val="18"/>
              </w:rPr>
              <w:t>Самовольное занятие</w:t>
            </w:r>
          </w:p>
        </w:tc>
        <w:tc>
          <w:tcPr>
            <w:tcW w:w="276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Самовольное занятие участка</w:t>
            </w: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Самовольное занятие участка</w:t>
            </w:r>
          </w:p>
        </w:tc>
        <w:tc>
          <w:tcPr>
            <w:tcW w:w="1391"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 </w:t>
            </w:r>
          </w:p>
        </w:tc>
        <w:tc>
          <w:tcPr>
            <w:tcW w:w="901" w:type="dxa"/>
            <w:shd w:val="clear" w:color="auto" w:fill="auto"/>
            <w:vAlign w:val="center"/>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color w:val="000000"/>
                <w:sz w:val="18"/>
                <w:szCs w:val="18"/>
              </w:rPr>
              <w:t> </w:t>
            </w:r>
          </w:p>
        </w:tc>
      </w:tr>
      <w:tr w:rsidR="00D103C4" w:rsidRPr="00AA1F40" w:rsidTr="00D103C4">
        <w:trPr>
          <w:cantSplit/>
          <w:trHeight w:val="600"/>
        </w:trPr>
        <w:tc>
          <w:tcPr>
            <w:tcW w:w="389" w:type="dxa"/>
            <w:vMerge/>
            <w:shd w:val="clear" w:color="auto" w:fill="auto"/>
            <w:vAlign w:val="center"/>
          </w:tcPr>
          <w:p w:rsidR="00D103C4" w:rsidRPr="00AA1F40" w:rsidRDefault="00D103C4" w:rsidP="00D103C4">
            <w:pPr>
              <w:snapToGrid w:val="0"/>
              <w:spacing w:after="0" w:line="240" w:lineRule="auto"/>
              <w:rPr>
                <w:rFonts w:ascii="Times New Roman" w:hAnsi="Times New Roman" w:cs="Times New Roman"/>
                <w:color w:val="000000"/>
                <w:sz w:val="18"/>
                <w:szCs w:val="18"/>
              </w:rPr>
            </w:pPr>
          </w:p>
        </w:tc>
        <w:tc>
          <w:tcPr>
            <w:tcW w:w="1134" w:type="dxa"/>
            <w:vMerge/>
            <w:shd w:val="clear" w:color="auto" w:fill="auto"/>
            <w:vAlign w:val="center"/>
          </w:tcPr>
          <w:p w:rsidR="00D103C4" w:rsidRPr="00AA1F40" w:rsidRDefault="00D103C4" w:rsidP="00D103C4">
            <w:pPr>
              <w:snapToGrid w:val="0"/>
              <w:spacing w:after="0" w:line="240" w:lineRule="auto"/>
              <w:rPr>
                <w:rFonts w:ascii="Times New Roman" w:hAnsi="Times New Roman" w:cs="Times New Roman"/>
                <w:color w:val="000000"/>
                <w:sz w:val="18"/>
                <w:szCs w:val="18"/>
              </w:rPr>
            </w:pPr>
          </w:p>
        </w:tc>
        <w:tc>
          <w:tcPr>
            <w:tcW w:w="276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Самовольное занятие части участка</w:t>
            </w: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Самовольное занятие части участка</w:t>
            </w:r>
          </w:p>
        </w:tc>
        <w:tc>
          <w:tcPr>
            <w:tcW w:w="1391"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 </w:t>
            </w:r>
          </w:p>
        </w:tc>
        <w:tc>
          <w:tcPr>
            <w:tcW w:w="901" w:type="dxa"/>
            <w:shd w:val="clear" w:color="auto" w:fill="auto"/>
            <w:vAlign w:val="center"/>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color w:val="000000"/>
                <w:sz w:val="18"/>
                <w:szCs w:val="18"/>
              </w:rPr>
              <w:t> </w:t>
            </w:r>
          </w:p>
        </w:tc>
      </w:tr>
      <w:tr w:rsidR="00D103C4" w:rsidRPr="00AA1F40" w:rsidTr="00D103C4">
        <w:trPr>
          <w:cantSplit/>
          <w:trHeight w:val="900"/>
        </w:trPr>
        <w:tc>
          <w:tcPr>
            <w:tcW w:w="389" w:type="dxa"/>
            <w:vMerge w:val="restart"/>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4</w:t>
            </w:r>
          </w:p>
        </w:tc>
        <w:tc>
          <w:tcPr>
            <w:tcW w:w="1134" w:type="dxa"/>
            <w:vMerge w:val="restart"/>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Порча земель</w:t>
            </w:r>
          </w:p>
        </w:tc>
        <w:tc>
          <w:tcPr>
            <w:tcW w:w="276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Самовольное снятие или перемещение плодородного слоя почвы</w:t>
            </w: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Самовольное снятие или перемещение плодородного слоя почвы</w:t>
            </w:r>
          </w:p>
        </w:tc>
        <w:tc>
          <w:tcPr>
            <w:tcW w:w="1391"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01" w:type="dxa"/>
            <w:shd w:val="clear" w:color="auto" w:fill="auto"/>
            <w:vAlign w:val="center"/>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color w:val="000000"/>
                <w:sz w:val="18"/>
                <w:szCs w:val="18"/>
              </w:rPr>
              <w:t> </w:t>
            </w:r>
          </w:p>
        </w:tc>
      </w:tr>
      <w:tr w:rsidR="00D103C4" w:rsidRPr="00AA1F40" w:rsidTr="00D103C4">
        <w:trPr>
          <w:cantSplit/>
          <w:trHeight w:val="600"/>
        </w:trPr>
        <w:tc>
          <w:tcPr>
            <w:tcW w:w="389" w:type="dxa"/>
            <w:vMerge/>
            <w:shd w:val="clear" w:color="auto" w:fill="auto"/>
            <w:vAlign w:val="center"/>
          </w:tcPr>
          <w:p w:rsidR="00D103C4" w:rsidRPr="00AA1F40" w:rsidRDefault="00D103C4" w:rsidP="00D103C4">
            <w:pPr>
              <w:snapToGrid w:val="0"/>
              <w:spacing w:after="0" w:line="240" w:lineRule="auto"/>
              <w:rPr>
                <w:rFonts w:ascii="Times New Roman" w:hAnsi="Times New Roman" w:cs="Times New Roman"/>
                <w:color w:val="000000"/>
                <w:sz w:val="18"/>
                <w:szCs w:val="18"/>
              </w:rPr>
            </w:pPr>
          </w:p>
        </w:tc>
        <w:tc>
          <w:tcPr>
            <w:tcW w:w="1134" w:type="dxa"/>
            <w:vMerge/>
            <w:shd w:val="clear" w:color="auto" w:fill="auto"/>
            <w:vAlign w:val="center"/>
          </w:tcPr>
          <w:p w:rsidR="00D103C4" w:rsidRPr="00AA1F40" w:rsidRDefault="00D103C4" w:rsidP="00D103C4">
            <w:pPr>
              <w:snapToGrid w:val="0"/>
              <w:spacing w:after="0" w:line="240" w:lineRule="auto"/>
              <w:rPr>
                <w:rFonts w:ascii="Times New Roman" w:hAnsi="Times New Roman" w:cs="Times New Roman"/>
                <w:color w:val="000000"/>
                <w:sz w:val="18"/>
                <w:szCs w:val="18"/>
              </w:rPr>
            </w:pPr>
          </w:p>
        </w:tc>
        <w:tc>
          <w:tcPr>
            <w:tcW w:w="276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Уничтожение плодородного слоя почвы</w:t>
            </w: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Уничтожение плодородного слоя почвы</w:t>
            </w:r>
          </w:p>
        </w:tc>
        <w:tc>
          <w:tcPr>
            <w:tcW w:w="1391"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01" w:type="dxa"/>
            <w:shd w:val="clear" w:color="auto" w:fill="auto"/>
            <w:vAlign w:val="center"/>
          </w:tcPr>
          <w:p w:rsidR="00D103C4" w:rsidRPr="00AA1F40" w:rsidRDefault="00D103C4" w:rsidP="00D103C4">
            <w:pPr>
              <w:snapToGrid w:val="0"/>
              <w:rPr>
                <w:rFonts w:ascii="Times New Roman" w:hAnsi="Times New Roman" w:cs="Times New Roman"/>
                <w:color w:val="000000"/>
                <w:sz w:val="18"/>
                <w:szCs w:val="18"/>
              </w:rPr>
            </w:pPr>
            <w:r w:rsidRPr="00AA1F40">
              <w:rPr>
                <w:rFonts w:ascii="Times New Roman" w:hAnsi="Times New Roman" w:cs="Times New Roman"/>
                <w:color w:val="000000"/>
                <w:sz w:val="18"/>
                <w:szCs w:val="18"/>
              </w:rPr>
              <w:t> </w:t>
            </w:r>
          </w:p>
        </w:tc>
      </w:tr>
      <w:tr w:rsidR="00D103C4" w:rsidRPr="00686973" w:rsidTr="00D103C4">
        <w:trPr>
          <w:trHeight w:val="300"/>
        </w:trPr>
        <w:tc>
          <w:tcPr>
            <w:tcW w:w="38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5</w:t>
            </w:r>
          </w:p>
        </w:tc>
        <w:tc>
          <w:tcPr>
            <w:tcW w:w="1134"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Другое</w:t>
            </w:r>
          </w:p>
        </w:tc>
        <w:tc>
          <w:tcPr>
            <w:tcW w:w="276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1290"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3</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7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992"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20</w:t>
            </w:r>
          </w:p>
        </w:tc>
        <w:tc>
          <w:tcPr>
            <w:tcW w:w="1445"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2409" w:type="dxa"/>
            <w:shd w:val="clear" w:color="auto" w:fill="auto"/>
            <w:vAlign w:val="center"/>
          </w:tcPr>
          <w:p w:rsidR="00D103C4" w:rsidRPr="00AA1F40"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w:t>
            </w:r>
          </w:p>
        </w:tc>
        <w:tc>
          <w:tcPr>
            <w:tcW w:w="1391" w:type="dxa"/>
            <w:shd w:val="clear" w:color="auto" w:fill="auto"/>
            <w:vAlign w:val="center"/>
          </w:tcPr>
          <w:p w:rsidR="00D103C4" w:rsidRPr="00686973" w:rsidRDefault="00D103C4" w:rsidP="00D103C4">
            <w:pPr>
              <w:spacing w:after="0" w:line="240" w:lineRule="auto"/>
              <w:jc w:val="center"/>
              <w:rPr>
                <w:sz w:val="18"/>
                <w:szCs w:val="18"/>
              </w:rPr>
            </w:pPr>
            <w:r w:rsidRPr="00AA1F40">
              <w:rPr>
                <w:rFonts w:ascii="Times New Roman" w:hAnsi="Times New Roman" w:cs="Times New Roman"/>
                <w:color w:val="000000"/>
                <w:sz w:val="18"/>
                <w:szCs w:val="18"/>
              </w:rPr>
              <w:t>90-365</w:t>
            </w:r>
          </w:p>
        </w:tc>
        <w:tc>
          <w:tcPr>
            <w:tcW w:w="855" w:type="dxa"/>
            <w:shd w:val="clear" w:color="auto" w:fill="auto"/>
            <w:vAlign w:val="center"/>
          </w:tcPr>
          <w:p w:rsidR="00D103C4" w:rsidRPr="00686973" w:rsidRDefault="00D103C4" w:rsidP="00D103C4">
            <w:pPr>
              <w:spacing w:after="0" w:line="240" w:lineRule="auto"/>
              <w:jc w:val="center"/>
              <w:rPr>
                <w:sz w:val="18"/>
                <w:szCs w:val="18"/>
              </w:rPr>
            </w:pPr>
            <w:r w:rsidRPr="00686973">
              <w:rPr>
                <w:rFonts w:ascii="Times New Roman" w:hAnsi="Times New Roman" w:cs="Times New Roman"/>
                <w:color w:val="000000"/>
                <w:sz w:val="18"/>
                <w:szCs w:val="18"/>
              </w:rPr>
              <w:t> </w:t>
            </w:r>
          </w:p>
        </w:tc>
        <w:tc>
          <w:tcPr>
            <w:tcW w:w="901" w:type="dxa"/>
            <w:shd w:val="clear" w:color="auto" w:fill="auto"/>
            <w:vAlign w:val="center"/>
          </w:tcPr>
          <w:p w:rsidR="00D103C4" w:rsidRPr="00686973" w:rsidRDefault="00D103C4" w:rsidP="00D103C4">
            <w:pPr>
              <w:snapToGrid w:val="0"/>
              <w:rPr>
                <w:rFonts w:ascii="Times New Roman" w:hAnsi="Times New Roman" w:cs="Times New Roman"/>
                <w:color w:val="000000"/>
                <w:sz w:val="18"/>
                <w:szCs w:val="18"/>
              </w:rPr>
            </w:pPr>
            <w:r w:rsidRPr="00686973">
              <w:rPr>
                <w:rFonts w:ascii="Times New Roman" w:hAnsi="Times New Roman" w:cs="Times New Roman"/>
                <w:color w:val="000000"/>
                <w:sz w:val="18"/>
                <w:szCs w:val="18"/>
              </w:rPr>
              <w:t> </w:t>
            </w:r>
          </w:p>
        </w:tc>
      </w:tr>
    </w:tbl>
    <w:p w:rsidR="00D103C4" w:rsidRDefault="00D103C4" w:rsidP="00D103C4">
      <w:pPr>
        <w:pageBreakBefore/>
        <w:widowControl w:val="0"/>
        <w:autoSpaceDE w:val="0"/>
        <w:spacing w:after="0" w:line="240" w:lineRule="auto"/>
        <w:ind w:left="6379"/>
        <w:rPr>
          <w:rFonts w:ascii="Times New Roman" w:hAnsi="Times New Roman" w:cs="Times New Roman"/>
          <w:sz w:val="28"/>
          <w:szCs w:val="20"/>
        </w:rPr>
        <w:sectPr w:rsidR="00D103C4" w:rsidSect="00184BDE">
          <w:pgSz w:w="16838" w:h="11906" w:orient="landscape"/>
          <w:pgMar w:top="1276" w:right="765" w:bottom="851" w:left="1134" w:header="709" w:footer="720" w:gutter="0"/>
          <w:cols w:space="720"/>
          <w:docGrid w:linePitch="360"/>
        </w:sectPr>
      </w:pPr>
    </w:p>
    <w:p w:rsidR="00D103C4" w:rsidRDefault="00D103C4" w:rsidP="00D103C4">
      <w:pPr>
        <w:pageBreakBefore/>
        <w:widowControl w:val="0"/>
        <w:autoSpaceDE w:val="0"/>
        <w:spacing w:after="0" w:line="240" w:lineRule="auto"/>
        <w:ind w:left="6379"/>
      </w:pPr>
      <w:r>
        <w:rPr>
          <w:rFonts w:ascii="Times New Roman" w:hAnsi="Times New Roman" w:cs="Times New Roman"/>
          <w:sz w:val="28"/>
          <w:szCs w:val="20"/>
        </w:rPr>
        <w:lastRenderedPageBreak/>
        <w:t xml:space="preserve"> </w:t>
      </w:r>
      <w:r>
        <w:rPr>
          <w:rFonts w:ascii="Times New Roman" w:hAnsi="Times New Roman" w:cs="Times New Roman"/>
          <w:sz w:val="24"/>
          <w:szCs w:val="24"/>
        </w:rPr>
        <w:t>Приложение № 19</w:t>
      </w:r>
    </w:p>
    <w:p w:rsidR="00D103C4" w:rsidRDefault="00D103C4" w:rsidP="00D103C4">
      <w:pPr>
        <w:tabs>
          <w:tab w:val="left" w:pos="6237"/>
        </w:tabs>
        <w:spacing w:after="0" w:line="240" w:lineRule="auto"/>
        <w:ind w:left="6521"/>
      </w:pPr>
      <w:r>
        <w:rPr>
          <w:rFonts w:ascii="Times New Roman" w:hAnsi="Times New Roman" w:cs="Times New Roman"/>
          <w:sz w:val="24"/>
          <w:szCs w:val="24"/>
        </w:rPr>
        <w:t xml:space="preserve">к Регламенту </w:t>
      </w:r>
    </w:p>
    <w:p w:rsidR="00D103C4" w:rsidRDefault="00D103C4" w:rsidP="00D103C4">
      <w:pPr>
        <w:widowControl w:val="0"/>
        <w:tabs>
          <w:tab w:val="left" w:pos="6237"/>
        </w:tabs>
        <w:autoSpaceDE w:val="0"/>
        <w:spacing w:after="0" w:line="240" w:lineRule="auto"/>
        <w:rPr>
          <w:rFonts w:ascii="Times New Roman" w:hAnsi="Times New Roman" w:cs="Times New Roman"/>
          <w:sz w:val="28"/>
          <w:szCs w:val="20"/>
        </w:rPr>
      </w:pPr>
    </w:p>
    <w:p w:rsidR="00D103C4" w:rsidRDefault="00D103C4" w:rsidP="00D103C4">
      <w:pPr>
        <w:widowControl w:val="0"/>
        <w:tabs>
          <w:tab w:val="left" w:pos="6237"/>
        </w:tabs>
        <w:autoSpaceDE w:val="0"/>
        <w:spacing w:after="0" w:line="240" w:lineRule="auto"/>
        <w:rPr>
          <w:rFonts w:ascii="Times New Roman" w:hAnsi="Times New Roman" w:cs="Times New Roman"/>
          <w:sz w:val="28"/>
          <w:szCs w:val="20"/>
        </w:rPr>
      </w:pPr>
    </w:p>
    <w:p w:rsidR="00D103C4" w:rsidRDefault="00D103C4" w:rsidP="00D103C4">
      <w:pPr>
        <w:widowControl w:val="0"/>
        <w:autoSpaceDE w:val="0"/>
        <w:spacing w:after="0"/>
        <w:jc w:val="center"/>
      </w:pPr>
      <w:r>
        <w:rPr>
          <w:rFonts w:ascii="Times New Roman" w:hAnsi="Times New Roman" w:cs="Times New Roman"/>
          <w:sz w:val="28"/>
          <w:szCs w:val="28"/>
        </w:rPr>
        <w:t>Методика определения рейтинга субъектов по выявленным нарушениям обязательных требований</w:t>
      </w:r>
    </w:p>
    <w:p w:rsidR="00D103C4" w:rsidRDefault="00D103C4" w:rsidP="00D103C4">
      <w:pPr>
        <w:widowControl w:val="0"/>
        <w:autoSpaceDE w:val="0"/>
        <w:spacing w:after="0"/>
        <w:jc w:val="center"/>
        <w:rPr>
          <w:rFonts w:ascii="Times New Roman" w:hAnsi="Times New Roman" w:cs="Times New Roman"/>
          <w:sz w:val="28"/>
          <w:szCs w:val="28"/>
        </w:rPr>
      </w:pPr>
    </w:p>
    <w:p w:rsidR="00D103C4" w:rsidRDefault="00D103C4" w:rsidP="00D103C4">
      <w:pPr>
        <w:widowControl w:val="0"/>
        <w:autoSpaceDE w:val="0"/>
        <w:spacing w:after="0"/>
        <w:jc w:val="both"/>
      </w:pPr>
      <w:r>
        <w:rPr>
          <w:rFonts w:ascii="Times New Roman" w:hAnsi="Times New Roman" w:cs="Times New Roman"/>
          <w:sz w:val="28"/>
          <w:szCs w:val="28"/>
        </w:rPr>
        <w:t>При расчете используются следующие данные:</w:t>
      </w:r>
    </w:p>
    <w:p w:rsidR="00D103C4" w:rsidRDefault="00D103C4" w:rsidP="00D103C4">
      <w:pPr>
        <w:widowControl w:val="0"/>
        <w:autoSpaceDE w:val="0"/>
        <w:spacing w:after="0"/>
        <w:jc w:val="both"/>
      </w:pPr>
      <w:r>
        <w:rPr>
          <w:rFonts w:ascii="Times New Roman" w:hAnsi="Times New Roman" w:cs="Times New Roman"/>
          <w:sz w:val="28"/>
          <w:szCs w:val="28"/>
        </w:rPr>
        <w:t>- общее количество участков, находящихся в распоряжении лица;</w:t>
      </w:r>
    </w:p>
    <w:p w:rsidR="00D103C4" w:rsidRDefault="00D103C4" w:rsidP="00D103C4">
      <w:pPr>
        <w:widowControl w:val="0"/>
        <w:autoSpaceDE w:val="0"/>
        <w:spacing w:after="0"/>
        <w:jc w:val="both"/>
      </w:pPr>
      <w:r>
        <w:rPr>
          <w:rFonts w:ascii="Times New Roman" w:hAnsi="Times New Roman" w:cs="Times New Roman"/>
          <w:sz w:val="28"/>
          <w:szCs w:val="28"/>
        </w:rPr>
        <w:t>- количество участков, осмотренных муниципалитетом;</w:t>
      </w:r>
    </w:p>
    <w:p w:rsidR="00D103C4" w:rsidRDefault="00D103C4" w:rsidP="00D103C4">
      <w:pPr>
        <w:widowControl w:val="0"/>
        <w:autoSpaceDE w:val="0"/>
        <w:spacing w:after="0"/>
        <w:jc w:val="both"/>
      </w:pPr>
      <w:r>
        <w:rPr>
          <w:rFonts w:ascii="Times New Roman" w:hAnsi="Times New Roman" w:cs="Times New Roman"/>
          <w:sz w:val="28"/>
          <w:szCs w:val="28"/>
        </w:rPr>
        <w:t>- количество выявленных нарушений при проведении проверок;</w:t>
      </w:r>
    </w:p>
    <w:p w:rsidR="00D103C4" w:rsidRDefault="00D103C4" w:rsidP="00D103C4">
      <w:pPr>
        <w:widowControl w:val="0"/>
        <w:autoSpaceDE w:val="0"/>
        <w:spacing w:after="0"/>
        <w:jc w:val="both"/>
      </w:pPr>
      <w:r>
        <w:rPr>
          <w:rFonts w:ascii="Times New Roman" w:hAnsi="Times New Roman" w:cs="Times New Roman"/>
          <w:sz w:val="28"/>
          <w:szCs w:val="28"/>
        </w:rPr>
        <w:t>- количество устраненных нарушений;</w:t>
      </w:r>
    </w:p>
    <w:p w:rsidR="00D103C4" w:rsidRDefault="00D103C4" w:rsidP="00D103C4">
      <w:pPr>
        <w:widowControl w:val="0"/>
        <w:autoSpaceDE w:val="0"/>
        <w:spacing w:after="0"/>
        <w:jc w:val="both"/>
      </w:pPr>
      <w:r>
        <w:rPr>
          <w:rFonts w:ascii="Times New Roman" w:hAnsi="Times New Roman" w:cs="Times New Roman"/>
          <w:sz w:val="28"/>
          <w:szCs w:val="28"/>
        </w:rPr>
        <w:t>- количество не устраненных нарушений.</w:t>
      </w:r>
    </w:p>
    <w:p w:rsidR="00D103C4" w:rsidRDefault="00D103C4" w:rsidP="00D103C4">
      <w:pPr>
        <w:widowControl w:val="0"/>
        <w:autoSpaceDE w:val="0"/>
        <w:spacing w:after="0"/>
        <w:jc w:val="both"/>
      </w:pPr>
      <w:r>
        <w:rPr>
          <w:rFonts w:ascii="Times New Roman" w:hAnsi="Times New Roman" w:cs="Times New Roman"/>
          <w:sz w:val="28"/>
          <w:szCs w:val="28"/>
        </w:rPr>
        <w:t xml:space="preserve">При </w:t>
      </w:r>
      <w:proofErr w:type="spellStart"/>
      <w:r>
        <w:rPr>
          <w:rFonts w:ascii="Times New Roman" w:hAnsi="Times New Roman" w:cs="Times New Roman"/>
          <w:sz w:val="28"/>
          <w:szCs w:val="28"/>
        </w:rPr>
        <w:t>рейтинговании</w:t>
      </w:r>
      <w:proofErr w:type="spellEnd"/>
      <w:r>
        <w:rPr>
          <w:rFonts w:ascii="Times New Roman" w:hAnsi="Times New Roman" w:cs="Times New Roman"/>
          <w:sz w:val="28"/>
          <w:szCs w:val="28"/>
        </w:rPr>
        <w:t xml:space="preserve"> используется процент не устраненных нарушений от общего количества участков, осмотренных муниципалитетом.</w:t>
      </w:r>
    </w:p>
    <w:p w:rsidR="00D103C4" w:rsidRDefault="00D103C4" w:rsidP="00D103C4">
      <w:pPr>
        <w:widowControl w:val="0"/>
        <w:autoSpaceDE w:val="0"/>
        <w:spacing w:after="0" w:line="240" w:lineRule="auto"/>
        <w:jc w:val="both"/>
        <w:rPr>
          <w:rFonts w:ascii="Times New Roman" w:hAnsi="Times New Roman" w:cs="Times New Roman"/>
          <w:sz w:val="28"/>
          <w:szCs w:val="28"/>
        </w:rPr>
      </w:pPr>
    </w:p>
    <w:p w:rsidR="00D103C4" w:rsidRPr="00292D27" w:rsidRDefault="00D103C4" w:rsidP="00D103C4">
      <w:pPr>
        <w:widowControl w:val="0"/>
        <w:autoSpaceDE w:val="0"/>
        <w:spacing w:after="0" w:line="240" w:lineRule="auto"/>
        <w:jc w:val="both"/>
        <w:rPr>
          <w:rFonts w:ascii="Times New Roman" w:hAnsi="Times New Roman" w:cs="Times New Roman"/>
        </w:rPr>
      </w:pPr>
      <w:r w:rsidRPr="00292D27">
        <w:rPr>
          <w:rFonts w:ascii="Times New Roman" w:hAnsi="Times New Roman" w:cs="Times New Roman"/>
        </w:rPr>
        <w:t>Чем выше процент не устраненных нарушений, тем ниже место проверяемого лица в рейтинге.</w:t>
      </w:r>
    </w:p>
    <w:p w:rsidR="00D103C4" w:rsidRDefault="00D103C4" w:rsidP="00D103C4">
      <w:pPr>
        <w:widowControl w:val="0"/>
        <w:autoSpaceDE w:val="0"/>
        <w:spacing w:after="0" w:line="240" w:lineRule="auto"/>
        <w:jc w:val="both"/>
      </w:pPr>
    </w:p>
    <w:p w:rsidR="00D103C4" w:rsidRDefault="00D103C4" w:rsidP="00D103C4">
      <w:pPr>
        <w:widowControl w:val="0"/>
        <w:autoSpaceDE w:val="0"/>
        <w:spacing w:after="0" w:line="240" w:lineRule="auto"/>
        <w:jc w:val="both"/>
        <w:rPr>
          <w:rFonts w:ascii="Times New Roman" w:hAnsi="Times New Roman" w:cs="Times New Roman"/>
          <w:b/>
          <w:bCs/>
          <w:color w:val="000000"/>
          <w:sz w:val="20"/>
          <w:szCs w:val="20"/>
        </w:rPr>
      </w:pPr>
    </w:p>
    <w:tbl>
      <w:tblPr>
        <w:tblW w:w="9514" w:type="dxa"/>
        <w:tblInd w:w="-50" w:type="dxa"/>
        <w:tblLayout w:type="fixed"/>
        <w:tblLook w:val="0000"/>
      </w:tblPr>
      <w:tblGrid>
        <w:gridCol w:w="531"/>
        <w:gridCol w:w="761"/>
        <w:gridCol w:w="993"/>
        <w:gridCol w:w="850"/>
        <w:gridCol w:w="851"/>
        <w:gridCol w:w="567"/>
        <w:gridCol w:w="850"/>
        <w:gridCol w:w="992"/>
        <w:gridCol w:w="851"/>
        <w:gridCol w:w="992"/>
        <w:gridCol w:w="709"/>
        <w:gridCol w:w="567"/>
      </w:tblGrid>
      <w:tr w:rsidR="00D103C4" w:rsidRPr="00EF45C6" w:rsidTr="00D103C4">
        <w:trPr>
          <w:cantSplit/>
          <w:trHeight w:val="1681"/>
        </w:trPr>
        <w:tc>
          <w:tcPr>
            <w:tcW w:w="531" w:type="dxa"/>
            <w:vMerge w:val="restart"/>
            <w:tcBorders>
              <w:top w:val="single" w:sz="4" w:space="0" w:color="000000"/>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 xml:space="preserve">№ </w:t>
            </w:r>
            <w:proofErr w:type="spellStart"/>
            <w:proofErr w:type="gramStart"/>
            <w:r w:rsidRPr="00EF45C6">
              <w:rPr>
                <w:rFonts w:ascii="Times New Roman" w:hAnsi="Times New Roman" w:cs="Times New Roman"/>
                <w:bCs/>
                <w:color w:val="000000"/>
                <w:sz w:val="20"/>
                <w:szCs w:val="20"/>
              </w:rPr>
              <w:t>п</w:t>
            </w:r>
            <w:proofErr w:type="spellEnd"/>
            <w:proofErr w:type="gramEnd"/>
            <w:r w:rsidRPr="00EF45C6">
              <w:rPr>
                <w:rFonts w:ascii="Times New Roman" w:hAnsi="Times New Roman" w:cs="Times New Roman"/>
                <w:bCs/>
                <w:color w:val="000000"/>
                <w:sz w:val="20"/>
                <w:szCs w:val="20"/>
              </w:rPr>
              <w:t>/</w:t>
            </w:r>
            <w:proofErr w:type="spellStart"/>
            <w:r w:rsidRPr="00EF45C6">
              <w:rPr>
                <w:rFonts w:ascii="Times New Roman" w:hAnsi="Times New Roman" w:cs="Times New Roman"/>
                <w:bCs/>
                <w:color w:val="000000"/>
                <w:sz w:val="20"/>
                <w:szCs w:val="20"/>
              </w:rPr>
              <w:t>п</w:t>
            </w:r>
            <w:proofErr w:type="spellEnd"/>
          </w:p>
        </w:tc>
        <w:tc>
          <w:tcPr>
            <w:tcW w:w="761" w:type="dxa"/>
            <w:vMerge w:val="restart"/>
            <w:tcBorders>
              <w:top w:val="single" w:sz="4" w:space="0" w:color="000000"/>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Правообладатель</w:t>
            </w:r>
          </w:p>
        </w:tc>
        <w:tc>
          <w:tcPr>
            <w:tcW w:w="1843" w:type="dxa"/>
            <w:gridSpan w:val="2"/>
            <w:tcBorders>
              <w:top w:val="single" w:sz="4" w:space="0" w:color="000000"/>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Земель в распоряжении правообладателя</w:t>
            </w:r>
          </w:p>
        </w:tc>
        <w:tc>
          <w:tcPr>
            <w:tcW w:w="1418" w:type="dxa"/>
            <w:gridSpan w:val="2"/>
            <w:tcBorders>
              <w:top w:val="single" w:sz="4" w:space="0" w:color="000000"/>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Осмотрено земель муниципалитетом</w:t>
            </w:r>
          </w:p>
        </w:tc>
        <w:tc>
          <w:tcPr>
            <w:tcW w:w="1842" w:type="dxa"/>
            <w:gridSpan w:val="2"/>
            <w:tcBorders>
              <w:top w:val="single" w:sz="4" w:space="0" w:color="000000"/>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Выявлено нарушений муниципалитетом в ходе проверки</w:t>
            </w:r>
          </w:p>
        </w:tc>
        <w:tc>
          <w:tcPr>
            <w:tcW w:w="1843" w:type="dxa"/>
            <w:gridSpan w:val="2"/>
            <w:tcBorders>
              <w:top w:val="single" w:sz="4" w:space="0" w:color="000000"/>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Устранено нарушений правообладателем</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Не устранено нарушений правообладателем</w:t>
            </w:r>
          </w:p>
        </w:tc>
      </w:tr>
      <w:tr w:rsidR="00D103C4" w:rsidRPr="00EF45C6" w:rsidTr="00D103C4">
        <w:trPr>
          <w:cantSplit/>
          <w:trHeight w:val="304"/>
        </w:trPr>
        <w:tc>
          <w:tcPr>
            <w:tcW w:w="531" w:type="dxa"/>
            <w:vMerge/>
            <w:tcBorders>
              <w:top w:val="single" w:sz="4" w:space="0" w:color="000000"/>
              <w:left w:val="single" w:sz="4" w:space="0" w:color="000000"/>
              <w:bottom w:val="single" w:sz="4" w:space="0" w:color="000000"/>
            </w:tcBorders>
            <w:shd w:val="clear" w:color="auto" w:fill="auto"/>
            <w:vAlign w:val="center"/>
          </w:tcPr>
          <w:p w:rsidR="00D103C4" w:rsidRPr="00EF45C6" w:rsidRDefault="00D103C4" w:rsidP="00D103C4">
            <w:pPr>
              <w:widowControl w:val="0"/>
              <w:autoSpaceDE w:val="0"/>
              <w:snapToGrid w:val="0"/>
              <w:spacing w:after="0" w:line="240" w:lineRule="auto"/>
              <w:rPr>
                <w:rFonts w:ascii="Times New Roman" w:hAnsi="Times New Roman" w:cs="Times New Roman"/>
                <w:bCs/>
                <w:color w:val="000000"/>
                <w:sz w:val="20"/>
                <w:szCs w:val="20"/>
              </w:rPr>
            </w:pPr>
          </w:p>
        </w:tc>
        <w:tc>
          <w:tcPr>
            <w:tcW w:w="761" w:type="dxa"/>
            <w:vMerge/>
            <w:tcBorders>
              <w:top w:val="single" w:sz="4" w:space="0" w:color="000000"/>
              <w:left w:val="single" w:sz="4" w:space="0" w:color="000000"/>
              <w:bottom w:val="single" w:sz="4" w:space="0" w:color="000000"/>
            </w:tcBorders>
            <w:shd w:val="clear" w:color="auto" w:fill="auto"/>
            <w:vAlign w:val="center"/>
          </w:tcPr>
          <w:p w:rsidR="00D103C4" w:rsidRPr="00EF45C6" w:rsidRDefault="00D103C4" w:rsidP="00D103C4">
            <w:pPr>
              <w:widowControl w:val="0"/>
              <w:autoSpaceDE w:val="0"/>
              <w:snapToGrid w:val="0"/>
              <w:spacing w:after="0" w:line="240" w:lineRule="auto"/>
              <w:rPr>
                <w:rFonts w:ascii="Times New Roman" w:hAnsi="Times New Roman" w:cs="Times New Roman"/>
                <w:bCs/>
                <w:color w:val="000000"/>
                <w:sz w:val="20"/>
                <w:szCs w:val="20"/>
              </w:rPr>
            </w:pPr>
          </w:p>
        </w:tc>
        <w:tc>
          <w:tcPr>
            <w:tcW w:w="993"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шт.</w:t>
            </w:r>
          </w:p>
        </w:tc>
        <w:tc>
          <w:tcPr>
            <w:tcW w:w="850"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га</w:t>
            </w:r>
          </w:p>
        </w:tc>
        <w:tc>
          <w:tcPr>
            <w:tcW w:w="851"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шт.</w:t>
            </w:r>
          </w:p>
        </w:tc>
        <w:tc>
          <w:tcPr>
            <w:tcW w:w="567"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w:t>
            </w:r>
          </w:p>
        </w:tc>
        <w:tc>
          <w:tcPr>
            <w:tcW w:w="850"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шт.</w:t>
            </w:r>
          </w:p>
        </w:tc>
        <w:tc>
          <w:tcPr>
            <w:tcW w:w="992"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w:t>
            </w:r>
          </w:p>
        </w:tc>
        <w:tc>
          <w:tcPr>
            <w:tcW w:w="851"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шт.</w:t>
            </w:r>
          </w:p>
        </w:tc>
        <w:tc>
          <w:tcPr>
            <w:tcW w:w="992"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w:t>
            </w:r>
          </w:p>
        </w:tc>
        <w:tc>
          <w:tcPr>
            <w:tcW w:w="709"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шт.</w:t>
            </w:r>
          </w:p>
        </w:tc>
        <w:tc>
          <w:tcPr>
            <w:tcW w:w="567" w:type="dxa"/>
            <w:tcBorders>
              <w:left w:val="single" w:sz="4" w:space="0" w:color="000000"/>
              <w:bottom w:val="single" w:sz="4" w:space="0" w:color="000000"/>
              <w:right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bCs/>
                <w:color w:val="000000"/>
                <w:sz w:val="20"/>
                <w:szCs w:val="20"/>
              </w:rPr>
              <w:t>%</w:t>
            </w:r>
          </w:p>
        </w:tc>
      </w:tr>
      <w:tr w:rsidR="00D103C4" w:rsidRPr="00EF45C6" w:rsidTr="00D103C4">
        <w:trPr>
          <w:trHeight w:val="256"/>
        </w:trPr>
        <w:tc>
          <w:tcPr>
            <w:tcW w:w="531"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1</w:t>
            </w:r>
          </w:p>
        </w:tc>
        <w:tc>
          <w:tcPr>
            <w:tcW w:w="761"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2</w:t>
            </w:r>
          </w:p>
        </w:tc>
        <w:tc>
          <w:tcPr>
            <w:tcW w:w="993"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3</w:t>
            </w:r>
          </w:p>
        </w:tc>
        <w:tc>
          <w:tcPr>
            <w:tcW w:w="850"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4</w:t>
            </w:r>
          </w:p>
        </w:tc>
        <w:tc>
          <w:tcPr>
            <w:tcW w:w="851"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5</w:t>
            </w:r>
          </w:p>
        </w:tc>
        <w:tc>
          <w:tcPr>
            <w:tcW w:w="567"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6</w:t>
            </w:r>
          </w:p>
        </w:tc>
        <w:tc>
          <w:tcPr>
            <w:tcW w:w="850"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7</w:t>
            </w:r>
          </w:p>
        </w:tc>
        <w:tc>
          <w:tcPr>
            <w:tcW w:w="992"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8</w:t>
            </w:r>
          </w:p>
        </w:tc>
        <w:tc>
          <w:tcPr>
            <w:tcW w:w="851"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9</w:t>
            </w:r>
          </w:p>
        </w:tc>
        <w:tc>
          <w:tcPr>
            <w:tcW w:w="992"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10</w:t>
            </w:r>
          </w:p>
        </w:tc>
        <w:tc>
          <w:tcPr>
            <w:tcW w:w="709"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11</w:t>
            </w:r>
          </w:p>
        </w:tc>
        <w:tc>
          <w:tcPr>
            <w:tcW w:w="567" w:type="dxa"/>
            <w:tcBorders>
              <w:left w:val="single" w:sz="4" w:space="0" w:color="000000"/>
              <w:bottom w:val="single" w:sz="4" w:space="0" w:color="000000"/>
              <w:right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18"/>
                <w:szCs w:val="18"/>
              </w:rPr>
              <w:t>12</w:t>
            </w:r>
          </w:p>
        </w:tc>
      </w:tr>
      <w:tr w:rsidR="00D103C4" w:rsidRPr="00EF45C6" w:rsidTr="00D103C4">
        <w:trPr>
          <w:trHeight w:val="320"/>
        </w:trPr>
        <w:tc>
          <w:tcPr>
            <w:tcW w:w="531"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761"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993"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850"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851"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567"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850"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992"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851"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992" w:type="dxa"/>
            <w:tcBorders>
              <w:left w:val="single" w:sz="4" w:space="0" w:color="000000"/>
              <w:bottom w:val="single" w:sz="4" w:space="0" w:color="000000"/>
            </w:tcBorders>
            <w:shd w:val="clear" w:color="auto" w:fill="D9D9D9"/>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709" w:type="dxa"/>
            <w:tcBorders>
              <w:left w:val="single" w:sz="4" w:space="0" w:color="000000"/>
              <w:bottom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c>
          <w:tcPr>
            <w:tcW w:w="567" w:type="dxa"/>
            <w:tcBorders>
              <w:left w:val="single" w:sz="4" w:space="0" w:color="000000"/>
              <w:bottom w:val="single" w:sz="4" w:space="0" w:color="000000"/>
              <w:right w:val="single" w:sz="4" w:space="0" w:color="000000"/>
            </w:tcBorders>
            <w:shd w:val="clear" w:color="auto" w:fill="auto"/>
            <w:vAlign w:val="center"/>
          </w:tcPr>
          <w:p w:rsidR="00D103C4" w:rsidRPr="00EF45C6" w:rsidRDefault="00D103C4" w:rsidP="00D103C4">
            <w:pPr>
              <w:widowControl w:val="0"/>
              <w:autoSpaceDE w:val="0"/>
              <w:spacing w:after="0" w:line="240" w:lineRule="auto"/>
              <w:jc w:val="center"/>
            </w:pPr>
            <w:r w:rsidRPr="00EF45C6">
              <w:rPr>
                <w:rFonts w:ascii="Times New Roman" w:hAnsi="Times New Roman" w:cs="Times New Roman"/>
                <w:color w:val="000000"/>
                <w:sz w:val="20"/>
                <w:szCs w:val="20"/>
              </w:rPr>
              <w:t> </w:t>
            </w:r>
          </w:p>
        </w:tc>
      </w:tr>
    </w:tbl>
    <w:p w:rsidR="00D103C4" w:rsidRDefault="00D103C4" w:rsidP="00D103C4">
      <w:pPr>
        <w:widowControl w:val="0"/>
        <w:autoSpaceDE w:val="0"/>
        <w:spacing w:after="0" w:line="240" w:lineRule="auto"/>
        <w:rPr>
          <w:rFonts w:ascii="Times New Roman" w:hAnsi="Times New Roman" w:cs="Times New Roman"/>
          <w:sz w:val="20"/>
          <w:szCs w:val="20"/>
        </w:rPr>
      </w:pPr>
    </w:p>
    <w:p w:rsidR="00D103C4" w:rsidRDefault="00D103C4" w:rsidP="00D103C4">
      <w:pPr>
        <w:widowControl w:val="0"/>
        <w:tabs>
          <w:tab w:val="left" w:pos="1460"/>
        </w:tabs>
        <w:autoSpaceDE w:val="0"/>
        <w:spacing w:after="0" w:line="240" w:lineRule="auto"/>
        <w:ind w:right="-139"/>
        <w:jc w:val="both"/>
      </w:pPr>
      <w:r>
        <w:rPr>
          <w:rFonts w:ascii="Times New Roman" w:hAnsi="Times New Roman" w:cs="Times New Roman"/>
          <w:i/>
          <w:sz w:val="28"/>
          <w:szCs w:val="28"/>
        </w:rPr>
        <w:t xml:space="preserve"> </w:t>
      </w:r>
    </w:p>
    <w:p w:rsidR="00D103C4" w:rsidRDefault="00D103C4" w:rsidP="00D103C4">
      <w:pPr>
        <w:tabs>
          <w:tab w:val="left" w:pos="7095"/>
        </w:tabs>
        <w:rPr>
          <w:rFonts w:ascii="Times New Roman" w:hAnsi="Times New Roman" w:cs="Times New Roman"/>
          <w:sz w:val="2"/>
          <w:szCs w:val="2"/>
        </w:rPr>
      </w:pPr>
    </w:p>
    <w:p w:rsidR="00D103C4" w:rsidRDefault="00D103C4" w:rsidP="00D103C4">
      <w:pPr>
        <w:tabs>
          <w:tab w:val="left" w:pos="7095"/>
        </w:tabs>
        <w:rPr>
          <w:rFonts w:ascii="Times New Roman" w:hAnsi="Times New Roman" w:cs="Times New Roman"/>
          <w:sz w:val="2"/>
          <w:szCs w:val="2"/>
        </w:rPr>
      </w:pPr>
    </w:p>
    <w:p w:rsidR="00D103C4" w:rsidRDefault="00D103C4" w:rsidP="00D103C4">
      <w:pPr>
        <w:tabs>
          <w:tab w:val="left" w:pos="7095"/>
        </w:tabs>
        <w:rPr>
          <w:rFonts w:ascii="Times New Roman" w:hAnsi="Times New Roman" w:cs="Times New Roman"/>
          <w:sz w:val="2"/>
          <w:szCs w:val="2"/>
        </w:rPr>
      </w:pPr>
    </w:p>
    <w:p w:rsidR="00D103C4" w:rsidRDefault="00D103C4" w:rsidP="00D103C4">
      <w:pPr>
        <w:tabs>
          <w:tab w:val="left" w:pos="7095"/>
        </w:tabs>
        <w:rPr>
          <w:rFonts w:ascii="Times New Roman" w:hAnsi="Times New Roman" w:cs="Times New Roman"/>
          <w:sz w:val="2"/>
          <w:szCs w:val="2"/>
        </w:rPr>
      </w:pPr>
    </w:p>
    <w:p w:rsidR="00D103C4" w:rsidRDefault="00D103C4" w:rsidP="00D103C4">
      <w:pPr>
        <w:tabs>
          <w:tab w:val="left" w:pos="7095"/>
        </w:tabs>
        <w:rPr>
          <w:rFonts w:ascii="Times New Roman" w:hAnsi="Times New Roman" w:cs="Times New Roman"/>
          <w:sz w:val="2"/>
          <w:szCs w:val="2"/>
        </w:rPr>
      </w:pPr>
    </w:p>
    <w:p w:rsidR="00D103C4" w:rsidRDefault="00D103C4" w:rsidP="00D103C4">
      <w:pPr>
        <w:tabs>
          <w:tab w:val="left" w:pos="7095"/>
        </w:tabs>
        <w:rPr>
          <w:rFonts w:ascii="Times New Roman" w:hAnsi="Times New Roman" w:cs="Times New Roman"/>
          <w:sz w:val="2"/>
          <w:szCs w:val="2"/>
        </w:rPr>
      </w:pPr>
    </w:p>
    <w:p w:rsidR="00D103C4" w:rsidRDefault="00D103C4" w:rsidP="00D103C4">
      <w:pPr>
        <w:tabs>
          <w:tab w:val="left" w:pos="7095"/>
        </w:tabs>
        <w:rPr>
          <w:rFonts w:ascii="Times New Roman" w:hAnsi="Times New Roman" w:cs="Times New Roman"/>
          <w:sz w:val="2"/>
          <w:szCs w:val="2"/>
        </w:rPr>
      </w:pPr>
    </w:p>
    <w:p w:rsidR="00D103C4" w:rsidRDefault="00D103C4" w:rsidP="00D103C4">
      <w:pPr>
        <w:tabs>
          <w:tab w:val="left" w:pos="7095"/>
        </w:tabs>
        <w:rPr>
          <w:rFonts w:ascii="Times New Roman" w:hAnsi="Times New Roman" w:cs="Times New Roman"/>
          <w:sz w:val="2"/>
          <w:szCs w:val="2"/>
        </w:rPr>
      </w:pPr>
    </w:p>
    <w:p w:rsidR="00D103C4" w:rsidRDefault="00D103C4" w:rsidP="00D103C4">
      <w:pPr>
        <w:tabs>
          <w:tab w:val="left" w:pos="7095"/>
        </w:tabs>
        <w:rPr>
          <w:rFonts w:ascii="Times New Roman" w:hAnsi="Times New Roman" w:cs="Times New Roman"/>
          <w:sz w:val="2"/>
          <w:szCs w:val="2"/>
        </w:rPr>
      </w:pPr>
    </w:p>
    <w:p w:rsidR="00D103C4" w:rsidRDefault="00D103C4" w:rsidP="00D103C4">
      <w:pPr>
        <w:tabs>
          <w:tab w:val="left" w:pos="7095"/>
        </w:tabs>
      </w:pPr>
    </w:p>
    <w:p w:rsidR="00D103C4" w:rsidRDefault="00D103C4" w:rsidP="00D103C4">
      <w:pPr>
        <w:pageBreakBefore/>
        <w:tabs>
          <w:tab w:val="center" w:pos="4153"/>
          <w:tab w:val="right" w:pos="8306"/>
        </w:tabs>
        <w:autoSpaceDE w:val="0"/>
        <w:spacing w:after="0" w:line="240" w:lineRule="auto"/>
        <w:ind w:left="6663"/>
      </w:pPr>
      <w:r>
        <w:rPr>
          <w:rFonts w:ascii="Times New Roman" w:hAnsi="Times New Roman" w:cs="Times New Roman"/>
          <w:color w:val="000000"/>
          <w:sz w:val="24"/>
          <w:szCs w:val="24"/>
        </w:rPr>
        <w:lastRenderedPageBreak/>
        <w:t>Приложение № 20</w:t>
      </w:r>
    </w:p>
    <w:p w:rsidR="00D103C4" w:rsidRDefault="00D103C4" w:rsidP="00D103C4">
      <w:pPr>
        <w:tabs>
          <w:tab w:val="center" w:pos="4153"/>
          <w:tab w:val="right" w:pos="8306"/>
        </w:tabs>
        <w:autoSpaceDE w:val="0"/>
        <w:spacing w:after="0" w:line="240" w:lineRule="auto"/>
        <w:ind w:left="6663"/>
      </w:pPr>
      <w:r>
        <w:rPr>
          <w:rFonts w:ascii="Times New Roman" w:hAnsi="Times New Roman" w:cs="Times New Roman"/>
          <w:color w:val="000000"/>
          <w:sz w:val="24"/>
          <w:szCs w:val="24"/>
        </w:rPr>
        <w:t xml:space="preserve">к Регламенту </w:t>
      </w:r>
    </w:p>
    <w:p w:rsidR="00D103C4" w:rsidRDefault="00D103C4" w:rsidP="00D103C4">
      <w:pPr>
        <w:widowControl w:val="0"/>
        <w:tabs>
          <w:tab w:val="left" w:pos="7335"/>
        </w:tabs>
        <w:autoSpaceDE w:val="0"/>
        <w:spacing w:after="0" w:line="240" w:lineRule="auto"/>
        <w:ind w:right="-139"/>
        <w:rPr>
          <w:sz w:val="24"/>
          <w:szCs w:val="24"/>
        </w:rPr>
      </w:pPr>
    </w:p>
    <w:p w:rsidR="00D103C4" w:rsidRDefault="00D103C4" w:rsidP="00D103C4">
      <w:pPr>
        <w:widowControl w:val="0"/>
        <w:tabs>
          <w:tab w:val="left" w:pos="7335"/>
        </w:tabs>
        <w:autoSpaceDE w:val="0"/>
        <w:spacing w:after="0" w:line="240" w:lineRule="auto"/>
        <w:ind w:right="-139"/>
        <w:rPr>
          <w:sz w:val="24"/>
          <w:szCs w:val="24"/>
        </w:rPr>
      </w:pPr>
    </w:p>
    <w:p w:rsidR="00D103C4" w:rsidRDefault="00D103C4" w:rsidP="00D103C4">
      <w:pPr>
        <w:widowControl w:val="0"/>
        <w:tabs>
          <w:tab w:val="left" w:pos="7335"/>
        </w:tabs>
        <w:autoSpaceDE w:val="0"/>
        <w:spacing w:after="0" w:line="240" w:lineRule="auto"/>
        <w:ind w:right="-139"/>
        <w:rPr>
          <w:sz w:val="24"/>
          <w:szCs w:val="24"/>
        </w:rPr>
      </w:pP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Перечень документов для</w:t>
      </w:r>
      <w:r>
        <w:t xml:space="preserve"> </w:t>
      </w:r>
      <w:r>
        <w:rPr>
          <w:rFonts w:ascii="Times New Roman" w:hAnsi="Times New Roman" w:cs="Times New Roman"/>
          <w:sz w:val="28"/>
          <w:szCs w:val="28"/>
        </w:rPr>
        <w:t>направления копии материалов проверки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которые должны содержать:</w:t>
      </w:r>
    </w:p>
    <w:p w:rsidR="00D103C4" w:rsidRDefault="00D103C4" w:rsidP="00D103C4">
      <w:pPr>
        <w:widowControl w:val="0"/>
        <w:tabs>
          <w:tab w:val="left" w:pos="1134"/>
        </w:tabs>
        <w:autoSpaceDE w:val="0"/>
        <w:spacing w:after="0"/>
        <w:ind w:firstLine="709"/>
        <w:jc w:val="both"/>
        <w:rPr>
          <w:rFonts w:ascii="Times New Roman" w:hAnsi="Times New Roman" w:cs="Times New Roman"/>
          <w:b/>
          <w:sz w:val="28"/>
          <w:szCs w:val="28"/>
        </w:rPr>
      </w:pP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копию распоряжения (приказа) о проведении проверки;</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копию согласования / требования прокуратуры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ЮЛ или ИП);</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выписка из ЕГРЮЛ (налогового органа), сведения об адресе места нахождения, места фактического осуществления деятельности юридического лица, индивидуального предпринимателя, сведения о руководителе юридического лица, сведения об адресе места жительства индивидуального предпринимателя, сведения об индивидуальном предпринимателе;</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сведения о физическом лице, сведения об адресе земельного участка, используемого физическим лицом;</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актуальную выписку из ЕГРН;</w:t>
      </w:r>
    </w:p>
    <w:p w:rsidR="00D103C4" w:rsidRDefault="00D103C4" w:rsidP="00D103C4">
      <w:pPr>
        <w:widowControl w:val="0"/>
        <w:tabs>
          <w:tab w:val="left" w:pos="1134"/>
        </w:tabs>
        <w:autoSpaceDE w:val="0"/>
        <w:spacing w:after="0"/>
        <w:ind w:firstLine="709"/>
        <w:jc w:val="both"/>
      </w:pPr>
      <w:proofErr w:type="gramStart"/>
      <w:r>
        <w:rPr>
          <w:rFonts w:ascii="Times New Roman" w:hAnsi="Times New Roman" w:cs="Times New Roman"/>
          <w:sz w:val="28"/>
          <w:szCs w:val="28"/>
        </w:rPr>
        <w:t>- сведения о наличии (отсутствии) правоустанавливающих документов на земельный участок (договоры и акты приема-передачи к ним (купля-продажа, дарение, мена, приватизация и др.); решения судов, вступившие в законную силу; свидетельства о праве на наследство; решения, постановления, распоряжения, акты органов государственной власти или органов местного самоуправления (их должностных лиц) о предоставлении (выделении) земельных участков);</w:t>
      </w:r>
      <w:proofErr w:type="gramEnd"/>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акт проверки с подписью лиц, проводивших и участвующих в проверке;</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xml:space="preserve">- </w:t>
      </w:r>
      <w:proofErr w:type="spellStart"/>
      <w:r>
        <w:rPr>
          <w:rFonts w:ascii="Times New Roman" w:hAnsi="Times New Roman" w:cs="Times New Roman"/>
          <w:sz w:val="28"/>
          <w:szCs w:val="28"/>
        </w:rPr>
        <w:t>фототаблица</w:t>
      </w:r>
      <w:proofErr w:type="spellEnd"/>
      <w:r>
        <w:rPr>
          <w:rFonts w:ascii="Times New Roman" w:hAnsi="Times New Roman" w:cs="Times New Roman"/>
          <w:sz w:val="28"/>
          <w:szCs w:val="28"/>
        </w:rPr>
        <w:t>;</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схематический чертеж с указанием площади земельного участка и точки (координаты), из которой проводилась фотосъемка;</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схему расположения проверяемого участка на картографической основе;</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уведомление о проведении проверки</w:t>
      </w:r>
      <w:proofErr w:type="gramStart"/>
      <w:r>
        <w:rPr>
          <w:rFonts w:ascii="Times New Roman" w:hAnsi="Times New Roman" w:cs="Times New Roman"/>
          <w:sz w:val="28"/>
          <w:szCs w:val="28"/>
        </w:rPr>
        <w:t xml:space="preserve"> (№, </w:t>
      </w:r>
      <w:proofErr w:type="gramEnd"/>
      <w:r>
        <w:rPr>
          <w:rFonts w:ascii="Times New Roman" w:hAnsi="Times New Roman" w:cs="Times New Roman"/>
          <w:sz w:val="28"/>
          <w:szCs w:val="28"/>
        </w:rPr>
        <w:t>дата направления, документы, подтверждающие его отправку, и сведения о его вручении);</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уведомление о составлении акта проверки</w:t>
      </w:r>
      <w:proofErr w:type="gramStart"/>
      <w:r>
        <w:rPr>
          <w:rFonts w:ascii="Times New Roman" w:hAnsi="Times New Roman" w:cs="Times New Roman"/>
          <w:sz w:val="28"/>
          <w:szCs w:val="28"/>
        </w:rPr>
        <w:t xml:space="preserve"> (№, </w:t>
      </w:r>
      <w:proofErr w:type="gramEnd"/>
      <w:r>
        <w:rPr>
          <w:rFonts w:ascii="Times New Roman" w:hAnsi="Times New Roman" w:cs="Times New Roman"/>
          <w:sz w:val="28"/>
          <w:szCs w:val="28"/>
        </w:rPr>
        <w:t>дата направления, документы, подтверждающие его отправку, и сведения о его вручении);</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xml:space="preserve">- документы, подтверждающие отправку акта и предписания и их </w:t>
      </w:r>
      <w:r>
        <w:rPr>
          <w:rFonts w:ascii="Times New Roman" w:hAnsi="Times New Roman" w:cs="Times New Roman"/>
          <w:sz w:val="28"/>
          <w:szCs w:val="28"/>
        </w:rPr>
        <w:lastRenderedPageBreak/>
        <w:t>получение;</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xml:space="preserve">- сведения статистических органов о произведенной и сданной сельскохозяйственной продукции – для </w:t>
      </w:r>
      <w:proofErr w:type="spellStart"/>
      <w:r>
        <w:rPr>
          <w:rFonts w:ascii="Times New Roman" w:hAnsi="Times New Roman" w:cs="Times New Roman"/>
          <w:sz w:val="28"/>
          <w:szCs w:val="28"/>
        </w:rPr>
        <w:t>сельхозземель</w:t>
      </w:r>
      <w:proofErr w:type="spellEnd"/>
      <w:r>
        <w:rPr>
          <w:rFonts w:ascii="Times New Roman" w:hAnsi="Times New Roman" w:cs="Times New Roman"/>
          <w:sz w:val="28"/>
          <w:szCs w:val="28"/>
        </w:rPr>
        <w:t>;</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xml:space="preserve">- копия паспорта плодородия - для </w:t>
      </w:r>
      <w:proofErr w:type="spellStart"/>
      <w:r>
        <w:rPr>
          <w:rFonts w:ascii="Times New Roman" w:hAnsi="Times New Roman" w:cs="Times New Roman"/>
          <w:sz w:val="28"/>
          <w:szCs w:val="28"/>
        </w:rPr>
        <w:t>сельхозземель</w:t>
      </w:r>
      <w:proofErr w:type="spellEnd"/>
      <w:r>
        <w:rPr>
          <w:rFonts w:ascii="Times New Roman" w:hAnsi="Times New Roman" w:cs="Times New Roman"/>
          <w:sz w:val="28"/>
          <w:szCs w:val="28"/>
        </w:rPr>
        <w:t>;</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письменные объяснения (возражения) лиц, на которых возлагается ответственность за нарушение обязательных требований;</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копию предписания об устранении нарушений;</w:t>
      </w:r>
    </w:p>
    <w:p w:rsidR="00D103C4" w:rsidRDefault="00D103C4" w:rsidP="00D103C4">
      <w:pPr>
        <w:widowControl w:val="0"/>
        <w:tabs>
          <w:tab w:val="left" w:pos="1134"/>
        </w:tabs>
        <w:autoSpaceDE w:val="0"/>
        <w:spacing w:after="0"/>
        <w:ind w:firstLine="709"/>
        <w:jc w:val="both"/>
      </w:pPr>
      <w:r>
        <w:rPr>
          <w:rFonts w:ascii="Times New Roman" w:hAnsi="Times New Roman" w:cs="Times New Roman"/>
          <w:sz w:val="28"/>
          <w:szCs w:val="28"/>
        </w:rPr>
        <w:t xml:space="preserve">- иные </w:t>
      </w:r>
      <w:proofErr w:type="gramStart"/>
      <w:r>
        <w:rPr>
          <w:rFonts w:ascii="Times New Roman" w:hAnsi="Times New Roman" w:cs="Times New Roman"/>
          <w:sz w:val="28"/>
          <w:szCs w:val="28"/>
        </w:rPr>
        <w:t>документы</w:t>
      </w:r>
      <w:proofErr w:type="gramEnd"/>
      <w:r>
        <w:rPr>
          <w:rFonts w:ascii="Times New Roman" w:hAnsi="Times New Roman" w:cs="Times New Roman"/>
          <w:sz w:val="28"/>
          <w:szCs w:val="28"/>
        </w:rPr>
        <w:t xml:space="preserve"> имеющие значения для принятия решения по итогам рассмотрения материалов проверки.</w:t>
      </w:r>
    </w:p>
    <w:p w:rsidR="00D103C4" w:rsidRDefault="00D103C4" w:rsidP="00D103C4">
      <w:pPr>
        <w:tabs>
          <w:tab w:val="left" w:pos="7095"/>
        </w:tabs>
        <w:rPr>
          <w:rFonts w:ascii="Times New Roman" w:hAnsi="Times New Roman" w:cs="Times New Roman"/>
          <w:strike/>
          <w:sz w:val="28"/>
          <w:szCs w:val="28"/>
        </w:rPr>
      </w:pPr>
    </w:p>
    <w:p w:rsidR="00D103C4" w:rsidRDefault="00D103C4" w:rsidP="00D103C4">
      <w:pPr>
        <w:tabs>
          <w:tab w:val="left" w:pos="7095"/>
        </w:tabs>
        <w:rPr>
          <w:rFonts w:ascii="Times New Roman" w:hAnsi="Times New Roman" w:cs="Times New Roman"/>
          <w:strike/>
          <w:sz w:val="28"/>
          <w:szCs w:val="28"/>
        </w:rPr>
      </w:pPr>
    </w:p>
    <w:p w:rsidR="00D103C4" w:rsidRDefault="00D103C4" w:rsidP="00D103C4">
      <w:pPr>
        <w:tabs>
          <w:tab w:val="left" w:pos="7095"/>
        </w:tabs>
        <w:rPr>
          <w:rFonts w:ascii="Times New Roman" w:hAnsi="Times New Roman" w:cs="Times New Roman"/>
          <w:strike/>
          <w:sz w:val="28"/>
          <w:szCs w:val="28"/>
        </w:rPr>
      </w:pPr>
    </w:p>
    <w:p w:rsidR="00D103C4" w:rsidRDefault="00D103C4" w:rsidP="00D103C4">
      <w:pPr>
        <w:tabs>
          <w:tab w:val="left" w:pos="7095"/>
        </w:tabs>
        <w:rPr>
          <w:rFonts w:ascii="Times New Roman" w:hAnsi="Times New Roman" w:cs="Times New Roman"/>
          <w:strike/>
          <w:sz w:val="28"/>
          <w:szCs w:val="28"/>
        </w:rPr>
      </w:pPr>
    </w:p>
    <w:p w:rsidR="00D103C4" w:rsidRDefault="00D103C4" w:rsidP="00D103C4">
      <w:pPr>
        <w:tabs>
          <w:tab w:val="left" w:pos="7095"/>
        </w:tabs>
        <w:rPr>
          <w:rFonts w:ascii="Times New Roman" w:hAnsi="Times New Roman" w:cs="Times New Roman"/>
          <w:strike/>
          <w:sz w:val="28"/>
          <w:szCs w:val="28"/>
        </w:rPr>
      </w:pPr>
    </w:p>
    <w:p w:rsidR="00D103C4" w:rsidRDefault="00D103C4" w:rsidP="00D103C4">
      <w:pPr>
        <w:tabs>
          <w:tab w:val="left" w:pos="7095"/>
        </w:tabs>
        <w:rPr>
          <w:rFonts w:ascii="Times New Roman" w:hAnsi="Times New Roman" w:cs="Times New Roman"/>
          <w:strike/>
          <w:sz w:val="28"/>
          <w:szCs w:val="28"/>
        </w:rPr>
      </w:pPr>
    </w:p>
    <w:p w:rsidR="00D103C4" w:rsidRDefault="00D103C4" w:rsidP="00D103C4">
      <w:pPr>
        <w:tabs>
          <w:tab w:val="left" w:pos="7095"/>
        </w:tabs>
        <w:rPr>
          <w:rFonts w:ascii="Times New Roman" w:hAnsi="Times New Roman" w:cs="Times New Roman"/>
          <w:strike/>
          <w:sz w:val="28"/>
          <w:szCs w:val="28"/>
        </w:rPr>
      </w:pPr>
    </w:p>
    <w:p w:rsidR="00D103C4" w:rsidRDefault="00D103C4" w:rsidP="00D103C4">
      <w:pPr>
        <w:tabs>
          <w:tab w:val="left" w:pos="7095"/>
        </w:tabs>
        <w:rPr>
          <w:rFonts w:ascii="Times New Roman" w:hAnsi="Times New Roman" w:cs="Times New Roman"/>
          <w:strike/>
          <w:sz w:val="28"/>
          <w:szCs w:val="28"/>
        </w:rPr>
      </w:pPr>
    </w:p>
    <w:p w:rsidR="00D103C4" w:rsidRDefault="00D103C4" w:rsidP="00D103C4">
      <w:pPr>
        <w:tabs>
          <w:tab w:val="left" w:pos="7095"/>
        </w:tabs>
      </w:pPr>
    </w:p>
    <w:p w:rsidR="00D103C4" w:rsidRDefault="00D103C4" w:rsidP="00D103C4">
      <w:pPr>
        <w:tabs>
          <w:tab w:val="left" w:pos="7095"/>
        </w:tabs>
      </w:pPr>
    </w:p>
    <w:p w:rsidR="00D103C4" w:rsidRDefault="00D103C4" w:rsidP="00D103C4">
      <w:pPr>
        <w:tabs>
          <w:tab w:val="left" w:pos="7095"/>
        </w:tabs>
      </w:pPr>
    </w:p>
    <w:p w:rsidR="00D103C4" w:rsidRDefault="00D103C4" w:rsidP="00D103C4">
      <w:pPr>
        <w:tabs>
          <w:tab w:val="left" w:pos="7095"/>
        </w:tabs>
      </w:pPr>
    </w:p>
    <w:p w:rsidR="00D103C4" w:rsidRDefault="00D103C4" w:rsidP="00D103C4">
      <w:pPr>
        <w:tabs>
          <w:tab w:val="left" w:pos="7095"/>
        </w:tabs>
      </w:pPr>
    </w:p>
    <w:p w:rsidR="00D103C4" w:rsidRDefault="00D103C4" w:rsidP="00D103C4">
      <w:pPr>
        <w:tabs>
          <w:tab w:val="left" w:pos="7095"/>
        </w:tabs>
      </w:pPr>
    </w:p>
    <w:p w:rsidR="00D103C4" w:rsidRDefault="00D103C4" w:rsidP="00D103C4">
      <w:pPr>
        <w:tabs>
          <w:tab w:val="left" w:pos="7095"/>
        </w:tabs>
      </w:pPr>
    </w:p>
    <w:p w:rsidR="00D103C4" w:rsidRDefault="00D103C4" w:rsidP="00D103C4">
      <w:pPr>
        <w:tabs>
          <w:tab w:val="left" w:pos="7095"/>
        </w:tabs>
      </w:pPr>
    </w:p>
    <w:p w:rsidR="00D103C4" w:rsidRDefault="00D103C4" w:rsidP="00D103C4">
      <w:pPr>
        <w:tabs>
          <w:tab w:val="left" w:pos="7095"/>
        </w:tabs>
      </w:pPr>
    </w:p>
    <w:p w:rsidR="00D103C4" w:rsidRDefault="00D103C4" w:rsidP="00D103C4">
      <w:pPr>
        <w:tabs>
          <w:tab w:val="left" w:pos="7095"/>
        </w:tabs>
      </w:pPr>
    </w:p>
    <w:p w:rsidR="00D103C4" w:rsidRDefault="00D103C4" w:rsidP="00D103C4">
      <w:pPr>
        <w:tabs>
          <w:tab w:val="left" w:pos="7095"/>
        </w:tabs>
        <w:rPr>
          <w:rFonts w:ascii="Times New Roman" w:hAnsi="Times New Roman" w:cs="Times New Roman"/>
          <w:sz w:val="28"/>
          <w:szCs w:val="28"/>
          <w:lang w:eastAsia="ru-RU"/>
        </w:rPr>
      </w:pPr>
    </w:p>
    <w:p w:rsidR="00D103C4" w:rsidRDefault="00D103C4" w:rsidP="00D103C4">
      <w:pPr>
        <w:pageBreakBefore/>
        <w:tabs>
          <w:tab w:val="center" w:pos="4153"/>
          <w:tab w:val="right" w:pos="8306"/>
        </w:tabs>
        <w:autoSpaceDE w:val="0"/>
        <w:spacing w:after="0" w:line="240" w:lineRule="auto"/>
        <w:ind w:left="6521"/>
      </w:pPr>
      <w:r>
        <w:rPr>
          <w:rFonts w:ascii="Times New Roman" w:hAnsi="Times New Roman" w:cs="Times New Roman"/>
          <w:color w:val="000000"/>
          <w:sz w:val="24"/>
          <w:szCs w:val="24"/>
        </w:rPr>
        <w:lastRenderedPageBreak/>
        <w:t xml:space="preserve"> Приложение № 21</w:t>
      </w:r>
    </w:p>
    <w:p w:rsidR="00D103C4" w:rsidRDefault="00D103C4" w:rsidP="00D103C4">
      <w:pPr>
        <w:tabs>
          <w:tab w:val="left" w:pos="6237"/>
        </w:tabs>
        <w:spacing w:after="0" w:line="240" w:lineRule="auto"/>
        <w:ind w:left="6521"/>
      </w:pPr>
      <w:r>
        <w:rPr>
          <w:rFonts w:ascii="Times New Roman" w:hAnsi="Times New Roman" w:cs="Times New Roman"/>
          <w:color w:val="000000"/>
          <w:sz w:val="24"/>
          <w:szCs w:val="24"/>
        </w:rPr>
        <w:t xml:space="preserve"> к </w:t>
      </w:r>
      <w:r>
        <w:rPr>
          <w:rFonts w:ascii="Times New Roman" w:hAnsi="Times New Roman" w:cs="Times New Roman"/>
          <w:sz w:val="24"/>
          <w:szCs w:val="24"/>
        </w:rPr>
        <w:t xml:space="preserve">Регламенту </w:t>
      </w:r>
    </w:p>
    <w:p w:rsidR="00D103C4" w:rsidRDefault="00D103C4" w:rsidP="00D103C4">
      <w:pPr>
        <w:tabs>
          <w:tab w:val="left" w:pos="6237"/>
        </w:tabs>
        <w:spacing w:after="0" w:line="240" w:lineRule="auto"/>
        <w:ind w:left="6521"/>
        <w:rPr>
          <w:rFonts w:ascii="Times New Roman" w:hAnsi="Times New Roman" w:cs="Times New Roman"/>
          <w:sz w:val="24"/>
          <w:szCs w:val="24"/>
        </w:rPr>
      </w:pPr>
    </w:p>
    <w:p w:rsidR="00D103C4" w:rsidRDefault="00D103C4" w:rsidP="00D103C4">
      <w:pPr>
        <w:tabs>
          <w:tab w:val="left" w:pos="6237"/>
        </w:tabs>
        <w:spacing w:after="0" w:line="240" w:lineRule="auto"/>
        <w:ind w:left="6521"/>
        <w:rPr>
          <w:rFonts w:ascii="Times New Roman" w:hAnsi="Times New Roman" w:cs="Times New Roman"/>
          <w:sz w:val="24"/>
          <w:szCs w:val="24"/>
        </w:rPr>
      </w:pPr>
    </w:p>
    <w:p w:rsidR="00D103C4" w:rsidRDefault="00D103C4" w:rsidP="00D103C4">
      <w:pPr>
        <w:tabs>
          <w:tab w:val="left" w:pos="6804"/>
        </w:tabs>
        <w:spacing w:after="0" w:line="240" w:lineRule="auto"/>
        <w:ind w:left="6521"/>
        <w:rPr>
          <w:rFonts w:ascii="Times New Roman" w:hAnsi="Times New Roman"/>
          <w:sz w:val="24"/>
          <w:szCs w:val="24"/>
        </w:rPr>
      </w:pPr>
    </w:p>
    <w:p w:rsidR="00D103C4" w:rsidRDefault="00D103C4" w:rsidP="00D103C4">
      <w:pPr>
        <w:pBdr>
          <w:top w:val="single" w:sz="4" w:space="1" w:color="00000A"/>
        </w:pBdr>
        <w:spacing w:after="360"/>
        <w:jc w:val="center"/>
        <w:rPr>
          <w:rFonts w:ascii="Times New Roman" w:hAnsi="Times New Roman"/>
        </w:rPr>
      </w:pPr>
      <w:r>
        <w:rPr>
          <w:rFonts w:ascii="Times New Roman" w:hAnsi="Times New Roman"/>
        </w:rPr>
        <w:t xml:space="preserve"> (наименование органа муниципального контроля)</w:t>
      </w:r>
    </w:p>
    <w:p w:rsidR="00D103C4" w:rsidRDefault="00D103C4" w:rsidP="00D103C4">
      <w:pPr>
        <w:pBdr>
          <w:top w:val="single" w:sz="4" w:space="1" w:color="00000A"/>
        </w:pBdr>
        <w:spacing w:after="360"/>
        <w:jc w:val="center"/>
        <w:rPr>
          <w:rFonts w:ascii="Times New Roman" w:hAnsi="Times New Roman"/>
          <w:sz w:val="28"/>
          <w:szCs w:val="28"/>
        </w:rPr>
      </w:pPr>
      <w:r>
        <w:rPr>
          <w:rFonts w:ascii="Times New Roman" w:hAnsi="Times New Roman"/>
          <w:sz w:val="28"/>
          <w:szCs w:val="28"/>
        </w:rPr>
        <w:t>МУНИЦИПАЛЬНЫЙ ЗЕМЕЛЬНЫЙ КОНТРОЛЬ</w:t>
      </w:r>
    </w:p>
    <w:p w:rsidR="00D103C4" w:rsidRDefault="00D103C4" w:rsidP="00D103C4">
      <w:pPr>
        <w:pBdr>
          <w:top w:val="single" w:sz="4" w:space="1" w:color="00000A"/>
        </w:pBdr>
        <w:spacing w:after="360"/>
        <w:jc w:val="center"/>
        <w:rPr>
          <w:rFonts w:ascii="Times New Roman" w:hAnsi="Times New Roman"/>
          <w:sz w:val="28"/>
          <w:szCs w:val="28"/>
        </w:rPr>
      </w:pPr>
      <w:r>
        <w:rPr>
          <w:rFonts w:ascii="Times New Roman" w:hAnsi="Times New Roman"/>
          <w:sz w:val="28"/>
          <w:szCs w:val="28"/>
        </w:rPr>
        <w:t>ОПРЕДЕЛЕНИЕ</w:t>
      </w:r>
      <w:proofErr w:type="gramStart"/>
      <w:r>
        <w:rPr>
          <w:rFonts w:ascii="Times New Roman" w:hAnsi="Times New Roman"/>
          <w:sz w:val="28"/>
          <w:szCs w:val="28"/>
        </w:rPr>
        <w:br/>
        <w:t>О</w:t>
      </w:r>
      <w:proofErr w:type="gramEnd"/>
      <w:r>
        <w:rPr>
          <w:rFonts w:ascii="Times New Roman" w:hAnsi="Times New Roman"/>
          <w:sz w:val="28"/>
          <w:szCs w:val="28"/>
        </w:rPr>
        <w:t xml:space="preserve">б удовлетворении ходатайства и продлении срока исполнения предписания </w:t>
      </w:r>
      <w:r>
        <w:rPr>
          <w:rFonts w:ascii="Times New Roman" w:hAnsi="Times New Roman"/>
          <w:sz w:val="28"/>
          <w:szCs w:val="28"/>
        </w:rPr>
        <w:br/>
        <w:t>об устранении нарушения земельного законодательства</w:t>
      </w:r>
    </w:p>
    <w:tbl>
      <w:tblPr>
        <w:tblW w:w="9699" w:type="dxa"/>
        <w:tblInd w:w="14" w:type="dxa"/>
        <w:tblCellMar>
          <w:left w:w="0" w:type="dxa"/>
          <w:right w:w="0" w:type="dxa"/>
        </w:tblCellMar>
        <w:tblLook w:val="0000"/>
      </w:tblPr>
      <w:tblGrid>
        <w:gridCol w:w="147"/>
        <w:gridCol w:w="426"/>
        <w:gridCol w:w="146"/>
        <w:gridCol w:w="1286"/>
        <w:gridCol w:w="884"/>
        <w:gridCol w:w="4241"/>
        <w:gridCol w:w="492"/>
        <w:gridCol w:w="123"/>
        <w:gridCol w:w="1954"/>
      </w:tblGrid>
      <w:tr w:rsidR="00D103C4" w:rsidTr="00D103C4">
        <w:trPr>
          <w:trHeight w:val="196"/>
        </w:trPr>
        <w:tc>
          <w:tcPr>
            <w:tcW w:w="146" w:type="dxa"/>
            <w:shd w:val="clear" w:color="auto" w:fill="auto"/>
            <w:vAlign w:val="bottom"/>
          </w:tcPr>
          <w:p w:rsidR="00D103C4" w:rsidRDefault="00D103C4" w:rsidP="00D103C4">
            <w:pPr>
              <w:ind w:right="-54"/>
              <w:jc w:val="center"/>
              <w:rPr>
                <w:rFonts w:ascii="Times New Roman" w:hAnsi="Times New Roman"/>
                <w:sz w:val="28"/>
              </w:rPr>
            </w:pPr>
            <w:r>
              <w:rPr>
                <w:rFonts w:ascii="Times New Roman" w:hAnsi="Times New Roman"/>
                <w:sz w:val="28"/>
              </w:rPr>
              <w:t>«</w:t>
            </w:r>
          </w:p>
        </w:tc>
        <w:tc>
          <w:tcPr>
            <w:tcW w:w="426" w:type="dxa"/>
            <w:tcBorders>
              <w:top w:val="single" w:sz="4" w:space="0" w:color="00000A"/>
              <w:bottom w:val="single" w:sz="4" w:space="0" w:color="00000A"/>
            </w:tcBorders>
            <w:shd w:val="clear" w:color="auto" w:fill="auto"/>
            <w:vAlign w:val="bottom"/>
          </w:tcPr>
          <w:p w:rsidR="00D103C4" w:rsidRDefault="00D103C4" w:rsidP="00D103C4">
            <w:pPr>
              <w:ind w:right="-54"/>
              <w:jc w:val="center"/>
              <w:rPr>
                <w:rFonts w:ascii="Times New Roman" w:hAnsi="Times New Roman"/>
                <w:sz w:val="28"/>
              </w:rPr>
            </w:pPr>
          </w:p>
        </w:tc>
        <w:tc>
          <w:tcPr>
            <w:tcW w:w="146" w:type="dxa"/>
            <w:shd w:val="clear" w:color="auto" w:fill="auto"/>
            <w:vAlign w:val="bottom"/>
          </w:tcPr>
          <w:p w:rsidR="00D103C4" w:rsidRDefault="00D103C4" w:rsidP="00D103C4">
            <w:pPr>
              <w:ind w:right="-54"/>
              <w:jc w:val="center"/>
              <w:rPr>
                <w:rFonts w:ascii="Times New Roman" w:hAnsi="Times New Roman"/>
                <w:sz w:val="28"/>
              </w:rPr>
            </w:pPr>
            <w:r>
              <w:rPr>
                <w:rFonts w:ascii="Times New Roman" w:hAnsi="Times New Roman"/>
                <w:sz w:val="28"/>
              </w:rPr>
              <w:t>»</w:t>
            </w:r>
          </w:p>
        </w:tc>
        <w:tc>
          <w:tcPr>
            <w:tcW w:w="1286" w:type="dxa"/>
            <w:tcBorders>
              <w:top w:val="single" w:sz="4" w:space="0" w:color="00000A"/>
              <w:bottom w:val="single" w:sz="4" w:space="0" w:color="00000A"/>
            </w:tcBorders>
            <w:shd w:val="clear" w:color="auto" w:fill="auto"/>
            <w:vAlign w:val="bottom"/>
          </w:tcPr>
          <w:p w:rsidR="00D103C4" w:rsidRDefault="00D103C4" w:rsidP="00D103C4">
            <w:pPr>
              <w:ind w:right="-54"/>
              <w:jc w:val="center"/>
              <w:rPr>
                <w:rFonts w:ascii="Times New Roman" w:hAnsi="Times New Roman"/>
                <w:sz w:val="28"/>
              </w:rPr>
            </w:pPr>
          </w:p>
        </w:tc>
        <w:tc>
          <w:tcPr>
            <w:tcW w:w="884" w:type="dxa"/>
            <w:shd w:val="clear" w:color="auto" w:fill="auto"/>
            <w:vAlign w:val="bottom"/>
          </w:tcPr>
          <w:p w:rsidR="00D103C4" w:rsidRDefault="00D103C4" w:rsidP="00D103C4">
            <w:pPr>
              <w:ind w:right="-54"/>
              <w:jc w:val="center"/>
              <w:rPr>
                <w:rFonts w:ascii="Times New Roman" w:hAnsi="Times New Roman"/>
                <w:sz w:val="28"/>
              </w:rPr>
            </w:pPr>
            <w:r>
              <w:rPr>
                <w:rFonts w:ascii="Times New Roman" w:hAnsi="Times New Roman"/>
                <w:sz w:val="28"/>
              </w:rPr>
              <w:t>20</w:t>
            </w:r>
            <w:r>
              <w:rPr>
                <w:rFonts w:ascii="Times New Roman" w:hAnsi="Times New Roman"/>
                <w:i/>
                <w:sz w:val="28"/>
              </w:rPr>
              <w:t>_</w:t>
            </w:r>
            <w:r>
              <w:rPr>
                <w:rFonts w:ascii="Times New Roman" w:hAnsi="Times New Roman"/>
                <w:sz w:val="28"/>
              </w:rPr>
              <w:t>_ г.</w:t>
            </w:r>
          </w:p>
        </w:tc>
        <w:tc>
          <w:tcPr>
            <w:tcW w:w="4241" w:type="dxa"/>
            <w:shd w:val="clear" w:color="auto" w:fill="auto"/>
            <w:vAlign w:val="bottom"/>
          </w:tcPr>
          <w:p w:rsidR="00D103C4" w:rsidRDefault="00D103C4" w:rsidP="00D103C4">
            <w:pPr>
              <w:ind w:right="-54"/>
              <w:jc w:val="center"/>
              <w:rPr>
                <w:rFonts w:ascii="Times New Roman" w:hAnsi="Times New Roman"/>
                <w:sz w:val="28"/>
              </w:rPr>
            </w:pPr>
          </w:p>
        </w:tc>
        <w:tc>
          <w:tcPr>
            <w:tcW w:w="492" w:type="dxa"/>
            <w:shd w:val="clear" w:color="auto" w:fill="auto"/>
            <w:vAlign w:val="bottom"/>
          </w:tcPr>
          <w:p w:rsidR="00D103C4" w:rsidRDefault="00D103C4" w:rsidP="00D103C4">
            <w:pPr>
              <w:ind w:right="-54"/>
              <w:jc w:val="center"/>
              <w:rPr>
                <w:rFonts w:ascii="Times New Roman" w:hAnsi="Times New Roman"/>
                <w:sz w:val="28"/>
              </w:rPr>
            </w:pPr>
            <w:r>
              <w:rPr>
                <w:rFonts w:ascii="Times New Roman" w:hAnsi="Times New Roman"/>
                <w:sz w:val="28"/>
              </w:rPr>
              <w:t>№</w:t>
            </w:r>
          </w:p>
        </w:tc>
        <w:tc>
          <w:tcPr>
            <w:tcW w:w="123" w:type="dxa"/>
            <w:tcBorders>
              <w:top w:val="single" w:sz="4" w:space="0" w:color="00000A"/>
              <w:bottom w:val="single" w:sz="4" w:space="0" w:color="00000A"/>
            </w:tcBorders>
            <w:shd w:val="clear" w:color="auto" w:fill="auto"/>
            <w:vAlign w:val="bottom"/>
          </w:tcPr>
          <w:p w:rsidR="00D103C4" w:rsidRDefault="00D103C4" w:rsidP="00D103C4">
            <w:pPr>
              <w:ind w:right="-54"/>
              <w:jc w:val="center"/>
              <w:rPr>
                <w:rFonts w:ascii="Times New Roman" w:hAnsi="Times New Roman"/>
                <w:sz w:val="28"/>
              </w:rPr>
            </w:pPr>
          </w:p>
        </w:tc>
        <w:tc>
          <w:tcPr>
            <w:tcW w:w="1954" w:type="dxa"/>
            <w:tcBorders>
              <w:top w:val="single" w:sz="4" w:space="0" w:color="00000A"/>
              <w:bottom w:val="single" w:sz="4" w:space="0" w:color="00000A"/>
            </w:tcBorders>
            <w:shd w:val="clear" w:color="auto" w:fill="auto"/>
            <w:vAlign w:val="bottom"/>
          </w:tcPr>
          <w:p w:rsidR="00D103C4" w:rsidRDefault="00D103C4" w:rsidP="00D103C4">
            <w:pPr>
              <w:ind w:right="-54"/>
              <w:rPr>
                <w:rFonts w:ascii="Times New Roman" w:hAnsi="Times New Roman"/>
                <w:sz w:val="28"/>
              </w:rPr>
            </w:pPr>
          </w:p>
        </w:tc>
      </w:tr>
    </w:tbl>
    <w:p w:rsidR="00D103C4" w:rsidRDefault="00D103C4" w:rsidP="00D103C4">
      <w:pPr>
        <w:ind w:left="-57" w:right="-54"/>
        <w:jc w:val="center"/>
        <w:rPr>
          <w:rFonts w:ascii="Times New Roman" w:hAnsi="Times New Roman"/>
          <w:sz w:val="18"/>
          <w:szCs w:val="18"/>
        </w:rPr>
      </w:pPr>
    </w:p>
    <w:p w:rsidR="00D103C4" w:rsidRDefault="00D103C4" w:rsidP="00D103C4">
      <w:pPr>
        <w:pStyle w:val="ConsNonformat"/>
        <w:widowControl/>
        <w:ind w:left="-57" w:right="0" w:firstLine="741"/>
        <w:jc w:val="both"/>
        <w:rPr>
          <w:rFonts w:ascii="Times New Roman" w:hAnsi="Times New Roman" w:cs="Times New Roman"/>
          <w:sz w:val="28"/>
          <w:szCs w:val="28"/>
        </w:rPr>
      </w:pPr>
      <w:r>
        <w:rPr>
          <w:rFonts w:ascii="Times New Roman" w:hAnsi="Times New Roman" w:cs="Times New Roman"/>
          <w:sz w:val="28"/>
          <w:szCs w:val="28"/>
        </w:rPr>
        <w:t xml:space="preserve">Я, должность ФИО должностного лица, выдавшего предписание, рассмотрев ходатайство о продлении срока исполнения предписания от «____»________20__г. №________, поступившее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w:t>
      </w:r>
      <w:proofErr w:type="gramEnd"/>
      <w:r>
        <w:rPr>
          <w:rFonts w:ascii="Times New Roman" w:hAnsi="Times New Roman" w:cs="Times New Roman"/>
          <w:sz w:val="28"/>
          <w:szCs w:val="28"/>
        </w:rPr>
        <w:t xml:space="preserve"> юридического лица ИНН, адрес места нахождения/ ФИО гражданина, которому выдано предписание, и приложенные к нему документы: Документы, подтверждающие принятие заявителем мер по устранению нарушения </w:t>
      </w:r>
    </w:p>
    <w:p w:rsidR="00D103C4" w:rsidRDefault="00D103C4" w:rsidP="00D103C4">
      <w:pPr>
        <w:ind w:right="-54"/>
        <w:jc w:val="center"/>
        <w:rPr>
          <w:rFonts w:ascii="Times New Roman" w:hAnsi="Times New Roman"/>
          <w:bCs/>
          <w:sz w:val="28"/>
          <w:szCs w:val="28"/>
        </w:rPr>
      </w:pPr>
      <w:r>
        <w:rPr>
          <w:rFonts w:ascii="Times New Roman" w:hAnsi="Times New Roman"/>
          <w:bCs/>
          <w:sz w:val="28"/>
          <w:szCs w:val="28"/>
        </w:rPr>
        <w:t>УСТАНОВИЛ:</w:t>
      </w:r>
    </w:p>
    <w:p w:rsidR="00D103C4" w:rsidRDefault="00D103C4" w:rsidP="00D103C4">
      <w:pPr>
        <w:ind w:right="-54"/>
        <w:jc w:val="both"/>
        <w:rPr>
          <w:rFonts w:ascii="Times New Roman" w:hAnsi="Times New Roman"/>
          <w:sz w:val="28"/>
          <w:szCs w:val="28"/>
        </w:rPr>
      </w:pPr>
      <w:r>
        <w:rPr>
          <w:rFonts w:ascii="Times New Roman" w:hAnsi="Times New Roman"/>
          <w:sz w:val="28"/>
          <w:szCs w:val="28"/>
        </w:rPr>
        <w:t>Описание действий, предпринятых юридическим лицом/гражданином для устранения нарушения земельного законодательства, указанных в представленном ходатайстве, документально подтвержденных. Принимая во внимание, что Наименование юридического лица/ ФИО гражданина, которому выдано предписание, предпринимает все зависящие от него меры по устранению допущенного нарушения,</w:t>
      </w:r>
    </w:p>
    <w:p w:rsidR="00D103C4" w:rsidRDefault="00D103C4" w:rsidP="00D103C4">
      <w:pPr>
        <w:ind w:right="-54"/>
        <w:jc w:val="center"/>
        <w:rPr>
          <w:rFonts w:ascii="Times New Roman" w:hAnsi="Times New Roman"/>
          <w:bCs/>
          <w:sz w:val="28"/>
          <w:szCs w:val="28"/>
        </w:rPr>
      </w:pPr>
      <w:r>
        <w:rPr>
          <w:rFonts w:ascii="Times New Roman" w:hAnsi="Times New Roman"/>
          <w:bCs/>
          <w:sz w:val="28"/>
          <w:szCs w:val="28"/>
        </w:rPr>
        <w:t>ОПРЕДЕЛИЛ:</w:t>
      </w:r>
    </w:p>
    <w:p w:rsidR="00D103C4" w:rsidRDefault="00D103C4" w:rsidP="00D103C4">
      <w:pPr>
        <w:ind w:right="-54" w:firstLine="709"/>
        <w:jc w:val="both"/>
        <w:rPr>
          <w:rFonts w:ascii="Times New Roman" w:hAnsi="Times New Roman"/>
          <w:bCs/>
          <w:sz w:val="28"/>
          <w:szCs w:val="28"/>
        </w:rPr>
      </w:pPr>
      <w:r>
        <w:rPr>
          <w:rFonts w:ascii="Times New Roman" w:hAnsi="Times New Roman"/>
          <w:sz w:val="28"/>
          <w:szCs w:val="28"/>
        </w:rPr>
        <w:t xml:space="preserve">Ходатайство, поступившее </w:t>
      </w:r>
      <w:proofErr w:type="gramStart"/>
      <w:r>
        <w:rPr>
          <w:rFonts w:ascii="Times New Roman" w:hAnsi="Times New Roman"/>
          <w:sz w:val="28"/>
          <w:szCs w:val="28"/>
        </w:rPr>
        <w:t>от</w:t>
      </w:r>
      <w:proofErr w:type="gramEnd"/>
      <w:r>
        <w:rPr>
          <w:rFonts w:ascii="Times New Roman" w:hAnsi="Times New Roman"/>
          <w:sz w:val="28"/>
          <w:szCs w:val="28"/>
        </w:rPr>
        <w:t xml:space="preserve"> </w:t>
      </w:r>
      <w:proofErr w:type="gramStart"/>
      <w:r>
        <w:rPr>
          <w:rFonts w:ascii="Times New Roman" w:hAnsi="Times New Roman"/>
          <w:sz w:val="28"/>
          <w:szCs w:val="28"/>
        </w:rPr>
        <w:t>Наименование</w:t>
      </w:r>
      <w:proofErr w:type="gramEnd"/>
      <w:r>
        <w:rPr>
          <w:rFonts w:ascii="Times New Roman" w:hAnsi="Times New Roman"/>
          <w:sz w:val="28"/>
          <w:szCs w:val="28"/>
        </w:rPr>
        <w:t xml:space="preserve"> юридического лица/ ФИО гражданина, которому выдано предписание, удовлетворить. Продлить срок исполнения предписания от «____»________20__г. №________ до «____»________20__г.</w:t>
      </w:r>
    </w:p>
    <w:p w:rsidR="00D103C4" w:rsidRDefault="00D103C4" w:rsidP="00D103C4">
      <w:pPr>
        <w:ind w:right="-54"/>
        <w:rPr>
          <w:rFonts w:ascii="Times New Roman" w:hAnsi="Times New Roman"/>
          <w:bCs/>
          <w:sz w:val="24"/>
          <w:szCs w:val="24"/>
        </w:rPr>
      </w:pPr>
      <w:r>
        <w:rPr>
          <w:rFonts w:ascii="Times New Roman" w:hAnsi="Times New Roman"/>
          <w:bCs/>
          <w:sz w:val="28"/>
          <w:szCs w:val="28"/>
        </w:rPr>
        <w:t xml:space="preserve"> </w:t>
      </w:r>
      <w:r>
        <w:rPr>
          <w:rFonts w:ascii="Times New Roman" w:hAnsi="Times New Roman"/>
          <w:bCs/>
          <w:sz w:val="24"/>
          <w:szCs w:val="24"/>
        </w:rPr>
        <w:t xml:space="preserve">Подпись должностного лица Ф.И.О. должностного лица </w:t>
      </w:r>
    </w:p>
    <w:p w:rsidR="00D103C4" w:rsidRDefault="00D103C4" w:rsidP="00D103C4">
      <w:pPr>
        <w:ind w:right="-54"/>
        <w:jc w:val="both"/>
      </w:pPr>
      <w:r>
        <w:rPr>
          <w:rFonts w:ascii="Times New Roman" w:hAnsi="Times New Roman"/>
          <w:bCs/>
          <w:sz w:val="28"/>
          <w:szCs w:val="28"/>
        </w:rPr>
        <w:t xml:space="preserve"> Отметка о вручении определения </w:t>
      </w:r>
    </w:p>
    <w:p w:rsidR="00D103C4" w:rsidRDefault="00D103C4" w:rsidP="00D103C4">
      <w:pPr>
        <w:pageBreakBefore/>
        <w:tabs>
          <w:tab w:val="center" w:pos="4153"/>
          <w:tab w:val="right" w:pos="8306"/>
        </w:tabs>
        <w:autoSpaceDE w:val="0"/>
        <w:spacing w:after="0" w:line="240" w:lineRule="auto"/>
        <w:ind w:left="6237"/>
      </w:pPr>
      <w:r>
        <w:rPr>
          <w:rFonts w:ascii="Times New Roman" w:hAnsi="Times New Roman" w:cs="Times New Roman"/>
          <w:color w:val="000000"/>
          <w:sz w:val="24"/>
          <w:szCs w:val="24"/>
        </w:rPr>
        <w:lastRenderedPageBreak/>
        <w:t xml:space="preserve"> Приложение № 22</w:t>
      </w:r>
    </w:p>
    <w:p w:rsidR="00D103C4" w:rsidRDefault="00D103C4" w:rsidP="00D103C4">
      <w:pPr>
        <w:tabs>
          <w:tab w:val="left" w:pos="6237"/>
        </w:tabs>
        <w:spacing w:after="0" w:line="240" w:lineRule="auto"/>
      </w:pPr>
      <w:r>
        <w:rPr>
          <w:rFonts w:ascii="Times New Roman" w:hAnsi="Times New Roman" w:cs="Times New Roman"/>
          <w:color w:val="000000"/>
          <w:sz w:val="24"/>
          <w:szCs w:val="24"/>
        </w:rPr>
        <w:t xml:space="preserve">                                                                                                         к </w:t>
      </w:r>
      <w:r>
        <w:rPr>
          <w:rFonts w:ascii="Times New Roman" w:hAnsi="Times New Roman" w:cs="Times New Roman"/>
          <w:sz w:val="24"/>
          <w:szCs w:val="24"/>
        </w:rPr>
        <w:t xml:space="preserve">Регламенту </w:t>
      </w:r>
    </w:p>
    <w:p w:rsidR="00D103C4" w:rsidRDefault="00D103C4" w:rsidP="00D103C4">
      <w:pPr>
        <w:tabs>
          <w:tab w:val="left" w:pos="6237"/>
        </w:tabs>
        <w:spacing w:after="0" w:line="240" w:lineRule="auto"/>
        <w:rPr>
          <w:rFonts w:ascii="Times New Roman" w:hAnsi="Times New Roman" w:cs="Times New Roman"/>
          <w:sz w:val="24"/>
          <w:szCs w:val="24"/>
        </w:rPr>
      </w:pPr>
    </w:p>
    <w:p w:rsidR="00D103C4" w:rsidRDefault="00D103C4" w:rsidP="00D103C4">
      <w:pPr>
        <w:tabs>
          <w:tab w:val="left" w:pos="6804"/>
        </w:tabs>
        <w:spacing w:after="0" w:line="240" w:lineRule="auto"/>
        <w:ind w:left="6521"/>
        <w:rPr>
          <w:rFonts w:ascii="Times New Roman" w:hAnsi="Times New Roman"/>
          <w:sz w:val="24"/>
          <w:szCs w:val="24"/>
        </w:rPr>
      </w:pPr>
    </w:p>
    <w:p w:rsidR="00D103C4" w:rsidRDefault="00D103C4" w:rsidP="00D103C4">
      <w:pPr>
        <w:pBdr>
          <w:top w:val="single" w:sz="4" w:space="1" w:color="00000A"/>
        </w:pBdr>
        <w:spacing w:after="360"/>
        <w:jc w:val="center"/>
        <w:rPr>
          <w:rFonts w:ascii="Times New Roman" w:hAnsi="Times New Roman"/>
        </w:rPr>
      </w:pPr>
      <w:r>
        <w:rPr>
          <w:rFonts w:ascii="Times New Roman" w:hAnsi="Times New Roman"/>
        </w:rPr>
        <w:t xml:space="preserve"> (наименование органа муниципального контроля)</w:t>
      </w:r>
    </w:p>
    <w:p w:rsidR="00D103C4" w:rsidRDefault="00D103C4" w:rsidP="00D103C4">
      <w:pPr>
        <w:pBdr>
          <w:top w:val="single" w:sz="4" w:space="1" w:color="00000A"/>
        </w:pBdr>
        <w:spacing w:after="0"/>
        <w:jc w:val="center"/>
        <w:rPr>
          <w:rFonts w:ascii="Times New Roman" w:hAnsi="Times New Roman"/>
          <w:sz w:val="28"/>
          <w:szCs w:val="28"/>
        </w:rPr>
      </w:pPr>
      <w:r>
        <w:rPr>
          <w:rFonts w:ascii="Times New Roman" w:hAnsi="Times New Roman"/>
          <w:sz w:val="28"/>
          <w:szCs w:val="28"/>
        </w:rPr>
        <w:t>МУНИЦИПАЛЬНЫЙ ЗЕМЕЛЬНЫЙ КОНТРОЛЬ</w:t>
      </w:r>
    </w:p>
    <w:p w:rsidR="00D103C4" w:rsidRDefault="00D103C4" w:rsidP="00D103C4">
      <w:pPr>
        <w:pBdr>
          <w:top w:val="single" w:sz="4" w:space="1" w:color="00000A"/>
        </w:pBdr>
        <w:spacing w:after="0"/>
        <w:jc w:val="center"/>
        <w:rPr>
          <w:rFonts w:ascii="Times New Roman" w:hAnsi="Times New Roman"/>
          <w:sz w:val="28"/>
          <w:szCs w:val="28"/>
        </w:rPr>
      </w:pPr>
      <w:r>
        <w:rPr>
          <w:rFonts w:ascii="Times New Roman" w:hAnsi="Times New Roman"/>
          <w:sz w:val="28"/>
          <w:szCs w:val="28"/>
        </w:rPr>
        <w:t>ОПРЕДЕЛЕНИЕ</w:t>
      </w:r>
      <w:proofErr w:type="gramStart"/>
      <w:r>
        <w:rPr>
          <w:rFonts w:ascii="Times New Roman" w:hAnsi="Times New Roman"/>
          <w:sz w:val="28"/>
          <w:szCs w:val="28"/>
        </w:rPr>
        <w:br/>
        <w:t>О</w:t>
      </w:r>
      <w:proofErr w:type="gramEnd"/>
      <w:r>
        <w:rPr>
          <w:rFonts w:ascii="Times New Roman" w:hAnsi="Times New Roman"/>
          <w:sz w:val="28"/>
          <w:szCs w:val="28"/>
        </w:rPr>
        <w:t xml:space="preserve">б отклонении ходатайства и оставлении срока </w:t>
      </w:r>
      <w:r>
        <w:rPr>
          <w:rFonts w:ascii="Times New Roman" w:hAnsi="Times New Roman"/>
          <w:sz w:val="28"/>
          <w:szCs w:val="28"/>
        </w:rPr>
        <w:br/>
        <w:t>устранения нарушения без изменения</w:t>
      </w:r>
    </w:p>
    <w:tbl>
      <w:tblPr>
        <w:tblW w:w="9699" w:type="dxa"/>
        <w:tblInd w:w="14" w:type="dxa"/>
        <w:tblCellMar>
          <w:left w:w="0" w:type="dxa"/>
          <w:right w:w="0" w:type="dxa"/>
        </w:tblCellMar>
        <w:tblLook w:val="0000"/>
      </w:tblPr>
      <w:tblGrid>
        <w:gridCol w:w="147"/>
        <w:gridCol w:w="426"/>
        <w:gridCol w:w="146"/>
        <w:gridCol w:w="1286"/>
        <w:gridCol w:w="884"/>
        <w:gridCol w:w="4241"/>
        <w:gridCol w:w="492"/>
        <w:gridCol w:w="123"/>
        <w:gridCol w:w="1954"/>
      </w:tblGrid>
      <w:tr w:rsidR="00D103C4" w:rsidTr="00D103C4">
        <w:trPr>
          <w:trHeight w:val="196"/>
        </w:trPr>
        <w:tc>
          <w:tcPr>
            <w:tcW w:w="146" w:type="dxa"/>
            <w:shd w:val="clear" w:color="auto" w:fill="auto"/>
            <w:vAlign w:val="bottom"/>
          </w:tcPr>
          <w:p w:rsidR="00D103C4" w:rsidRDefault="00D103C4" w:rsidP="00D103C4">
            <w:pPr>
              <w:ind w:right="-54"/>
              <w:jc w:val="center"/>
              <w:rPr>
                <w:rFonts w:ascii="Times New Roman" w:hAnsi="Times New Roman"/>
                <w:sz w:val="28"/>
              </w:rPr>
            </w:pPr>
            <w:r>
              <w:rPr>
                <w:rFonts w:ascii="Times New Roman" w:hAnsi="Times New Roman"/>
                <w:sz w:val="28"/>
              </w:rPr>
              <w:t>«</w:t>
            </w:r>
          </w:p>
        </w:tc>
        <w:tc>
          <w:tcPr>
            <w:tcW w:w="426" w:type="dxa"/>
            <w:tcBorders>
              <w:top w:val="single" w:sz="4" w:space="0" w:color="00000A"/>
              <w:bottom w:val="single" w:sz="4" w:space="0" w:color="00000A"/>
            </w:tcBorders>
            <w:shd w:val="clear" w:color="auto" w:fill="auto"/>
            <w:vAlign w:val="bottom"/>
          </w:tcPr>
          <w:p w:rsidR="00D103C4" w:rsidRDefault="00D103C4" w:rsidP="00D103C4">
            <w:pPr>
              <w:ind w:right="-54"/>
              <w:jc w:val="center"/>
              <w:rPr>
                <w:rFonts w:ascii="Times New Roman" w:hAnsi="Times New Roman"/>
                <w:sz w:val="28"/>
              </w:rPr>
            </w:pPr>
          </w:p>
        </w:tc>
        <w:tc>
          <w:tcPr>
            <w:tcW w:w="146" w:type="dxa"/>
            <w:shd w:val="clear" w:color="auto" w:fill="auto"/>
            <w:vAlign w:val="bottom"/>
          </w:tcPr>
          <w:p w:rsidR="00D103C4" w:rsidRDefault="00D103C4" w:rsidP="00D103C4">
            <w:pPr>
              <w:ind w:right="-54"/>
              <w:jc w:val="center"/>
              <w:rPr>
                <w:rFonts w:ascii="Times New Roman" w:hAnsi="Times New Roman"/>
                <w:sz w:val="28"/>
              </w:rPr>
            </w:pPr>
            <w:r>
              <w:rPr>
                <w:rFonts w:ascii="Times New Roman" w:hAnsi="Times New Roman"/>
                <w:sz w:val="28"/>
              </w:rPr>
              <w:t>»</w:t>
            </w:r>
          </w:p>
        </w:tc>
        <w:tc>
          <w:tcPr>
            <w:tcW w:w="1286" w:type="dxa"/>
            <w:tcBorders>
              <w:top w:val="single" w:sz="4" w:space="0" w:color="00000A"/>
              <w:bottom w:val="single" w:sz="4" w:space="0" w:color="00000A"/>
            </w:tcBorders>
            <w:shd w:val="clear" w:color="auto" w:fill="auto"/>
            <w:vAlign w:val="bottom"/>
          </w:tcPr>
          <w:p w:rsidR="00D103C4" w:rsidRDefault="00D103C4" w:rsidP="00D103C4">
            <w:pPr>
              <w:ind w:right="-54"/>
              <w:jc w:val="center"/>
              <w:rPr>
                <w:rFonts w:ascii="Times New Roman" w:hAnsi="Times New Roman"/>
                <w:sz w:val="28"/>
              </w:rPr>
            </w:pPr>
          </w:p>
        </w:tc>
        <w:tc>
          <w:tcPr>
            <w:tcW w:w="884" w:type="dxa"/>
            <w:shd w:val="clear" w:color="auto" w:fill="auto"/>
            <w:vAlign w:val="bottom"/>
          </w:tcPr>
          <w:p w:rsidR="00D103C4" w:rsidRDefault="00D103C4" w:rsidP="00D103C4">
            <w:pPr>
              <w:ind w:right="-54"/>
              <w:jc w:val="center"/>
              <w:rPr>
                <w:rFonts w:ascii="Times New Roman" w:hAnsi="Times New Roman"/>
                <w:sz w:val="28"/>
              </w:rPr>
            </w:pPr>
            <w:r>
              <w:rPr>
                <w:rFonts w:ascii="Times New Roman" w:hAnsi="Times New Roman"/>
                <w:sz w:val="28"/>
              </w:rPr>
              <w:t>20</w:t>
            </w:r>
            <w:r>
              <w:rPr>
                <w:rFonts w:ascii="Times New Roman" w:hAnsi="Times New Roman"/>
                <w:i/>
                <w:sz w:val="28"/>
              </w:rPr>
              <w:t>_</w:t>
            </w:r>
            <w:r>
              <w:rPr>
                <w:rFonts w:ascii="Times New Roman" w:hAnsi="Times New Roman"/>
                <w:sz w:val="28"/>
              </w:rPr>
              <w:t>_ г.</w:t>
            </w:r>
          </w:p>
        </w:tc>
        <w:tc>
          <w:tcPr>
            <w:tcW w:w="4241" w:type="dxa"/>
            <w:shd w:val="clear" w:color="auto" w:fill="auto"/>
            <w:vAlign w:val="bottom"/>
          </w:tcPr>
          <w:p w:rsidR="00D103C4" w:rsidRDefault="00D103C4" w:rsidP="00D103C4">
            <w:pPr>
              <w:ind w:right="-54"/>
              <w:jc w:val="center"/>
              <w:rPr>
                <w:rFonts w:ascii="Times New Roman" w:hAnsi="Times New Roman"/>
                <w:sz w:val="28"/>
              </w:rPr>
            </w:pPr>
          </w:p>
        </w:tc>
        <w:tc>
          <w:tcPr>
            <w:tcW w:w="492" w:type="dxa"/>
            <w:shd w:val="clear" w:color="auto" w:fill="auto"/>
            <w:vAlign w:val="bottom"/>
          </w:tcPr>
          <w:p w:rsidR="00D103C4" w:rsidRDefault="00D103C4" w:rsidP="00D103C4">
            <w:pPr>
              <w:ind w:right="-54"/>
              <w:jc w:val="center"/>
              <w:rPr>
                <w:rFonts w:ascii="Times New Roman" w:hAnsi="Times New Roman"/>
                <w:sz w:val="28"/>
              </w:rPr>
            </w:pPr>
            <w:r>
              <w:rPr>
                <w:rFonts w:ascii="Times New Roman" w:hAnsi="Times New Roman"/>
                <w:sz w:val="28"/>
              </w:rPr>
              <w:t>№</w:t>
            </w:r>
          </w:p>
        </w:tc>
        <w:tc>
          <w:tcPr>
            <w:tcW w:w="123" w:type="dxa"/>
            <w:tcBorders>
              <w:top w:val="single" w:sz="4" w:space="0" w:color="00000A"/>
              <w:bottom w:val="single" w:sz="4" w:space="0" w:color="00000A"/>
            </w:tcBorders>
            <w:shd w:val="clear" w:color="auto" w:fill="auto"/>
            <w:vAlign w:val="bottom"/>
          </w:tcPr>
          <w:p w:rsidR="00D103C4" w:rsidRDefault="00D103C4" w:rsidP="00D103C4">
            <w:pPr>
              <w:ind w:right="-54"/>
              <w:jc w:val="center"/>
              <w:rPr>
                <w:rFonts w:ascii="Times New Roman" w:hAnsi="Times New Roman"/>
                <w:sz w:val="28"/>
              </w:rPr>
            </w:pPr>
          </w:p>
        </w:tc>
        <w:tc>
          <w:tcPr>
            <w:tcW w:w="1954" w:type="dxa"/>
            <w:tcBorders>
              <w:top w:val="single" w:sz="4" w:space="0" w:color="00000A"/>
              <w:bottom w:val="single" w:sz="4" w:space="0" w:color="00000A"/>
            </w:tcBorders>
            <w:shd w:val="clear" w:color="auto" w:fill="auto"/>
            <w:vAlign w:val="bottom"/>
          </w:tcPr>
          <w:p w:rsidR="00D103C4" w:rsidRDefault="00D103C4" w:rsidP="00D103C4">
            <w:pPr>
              <w:ind w:right="-54"/>
              <w:rPr>
                <w:rFonts w:ascii="Times New Roman" w:hAnsi="Times New Roman"/>
                <w:sz w:val="28"/>
              </w:rPr>
            </w:pPr>
          </w:p>
        </w:tc>
      </w:tr>
    </w:tbl>
    <w:p w:rsidR="00D103C4" w:rsidRDefault="00D103C4" w:rsidP="00D103C4">
      <w:pPr>
        <w:ind w:right="-54"/>
        <w:rPr>
          <w:rFonts w:ascii="Times New Roman" w:hAnsi="Times New Roman"/>
          <w:sz w:val="18"/>
          <w:szCs w:val="18"/>
        </w:rPr>
      </w:pPr>
    </w:p>
    <w:p w:rsidR="00D103C4" w:rsidRDefault="00D103C4" w:rsidP="00D103C4">
      <w:pPr>
        <w:pStyle w:val="ConsNonformat"/>
        <w:widowControl/>
        <w:spacing w:line="276" w:lineRule="auto"/>
        <w:ind w:left="-57" w:right="0" w:firstLine="741"/>
        <w:jc w:val="both"/>
        <w:rPr>
          <w:rFonts w:ascii="Times New Roman" w:hAnsi="Times New Roman" w:cs="Times New Roman"/>
          <w:sz w:val="28"/>
          <w:szCs w:val="28"/>
        </w:rPr>
      </w:pPr>
      <w:r>
        <w:rPr>
          <w:rFonts w:ascii="Times New Roman" w:hAnsi="Times New Roman" w:cs="Times New Roman"/>
          <w:sz w:val="28"/>
          <w:szCs w:val="28"/>
        </w:rPr>
        <w:t xml:space="preserve">Я, должность ФИО должностного лица, выдавшего предписание, рассмотрев ходатайство о продлении срока исполнения предписания от «____»________20__г. №________, поступившее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w:t>
      </w:r>
      <w:proofErr w:type="gramEnd"/>
      <w:r>
        <w:rPr>
          <w:rFonts w:ascii="Times New Roman" w:hAnsi="Times New Roman" w:cs="Times New Roman"/>
          <w:sz w:val="28"/>
          <w:szCs w:val="28"/>
        </w:rPr>
        <w:t xml:space="preserve"> юридического лица ИНН, адрес места нахождения/ ФИО гражданина, которому выдано предписание, и приложенные к нему документы: Документы, подтверждающие принятие заявителем мер по устранению нарушения </w:t>
      </w:r>
    </w:p>
    <w:p w:rsidR="00D103C4" w:rsidRDefault="00D103C4" w:rsidP="00D103C4">
      <w:pPr>
        <w:ind w:right="-54"/>
        <w:jc w:val="center"/>
        <w:rPr>
          <w:rFonts w:ascii="Times New Roman" w:hAnsi="Times New Roman"/>
          <w:bCs/>
          <w:sz w:val="28"/>
          <w:szCs w:val="28"/>
        </w:rPr>
      </w:pPr>
      <w:r>
        <w:rPr>
          <w:rFonts w:ascii="Times New Roman" w:hAnsi="Times New Roman"/>
          <w:bCs/>
          <w:sz w:val="28"/>
          <w:szCs w:val="28"/>
        </w:rPr>
        <w:t>УСТАНОВИЛ:</w:t>
      </w:r>
    </w:p>
    <w:p w:rsidR="00D103C4" w:rsidRDefault="00D103C4" w:rsidP="00D103C4">
      <w:pPr>
        <w:ind w:right="-54" w:firstLine="709"/>
        <w:jc w:val="both"/>
        <w:rPr>
          <w:rFonts w:ascii="Times New Roman" w:hAnsi="Times New Roman"/>
          <w:sz w:val="28"/>
          <w:szCs w:val="28"/>
        </w:rPr>
      </w:pPr>
      <w:r>
        <w:rPr>
          <w:rFonts w:ascii="Times New Roman" w:hAnsi="Times New Roman"/>
          <w:sz w:val="28"/>
          <w:szCs w:val="28"/>
        </w:rPr>
        <w:t>Описание действий, предпринятых юридическим лицом/гражданином для устранения нарушения земельного законодательства, указанных в представленном ходатайстве. Таким образом, Указываются причины, послужившие основанием для отказа, – ссылка на действия, которые лицо должно было предпринять для устранения нарушения, указание на тот факт, что необходимые мероприятия не проведены. Принимая во внимание, что Наименование юридического лица ИНН, адрес места нахождения/ ФИО гражданина, которому выдано предписание, не предпринимает все зависящие от него меры по устранению допущенного нарушения,</w:t>
      </w:r>
    </w:p>
    <w:p w:rsidR="00D103C4" w:rsidRDefault="00D103C4" w:rsidP="00D103C4">
      <w:pPr>
        <w:ind w:right="-54"/>
        <w:jc w:val="center"/>
        <w:rPr>
          <w:rFonts w:ascii="Times New Roman" w:hAnsi="Times New Roman"/>
          <w:bCs/>
          <w:sz w:val="28"/>
          <w:szCs w:val="28"/>
        </w:rPr>
      </w:pPr>
      <w:r>
        <w:rPr>
          <w:rFonts w:ascii="Times New Roman" w:hAnsi="Times New Roman"/>
          <w:bCs/>
          <w:sz w:val="28"/>
          <w:szCs w:val="28"/>
        </w:rPr>
        <w:t>ОПРЕДЕЛИЛ:</w:t>
      </w:r>
    </w:p>
    <w:p w:rsidR="00D103C4" w:rsidRDefault="00D103C4" w:rsidP="00D103C4">
      <w:pPr>
        <w:ind w:right="-54" w:firstLine="709"/>
        <w:jc w:val="both"/>
        <w:rPr>
          <w:rFonts w:ascii="Times New Roman" w:hAnsi="Times New Roman"/>
          <w:bCs/>
          <w:sz w:val="28"/>
          <w:szCs w:val="28"/>
        </w:rPr>
      </w:pPr>
      <w:r>
        <w:rPr>
          <w:rFonts w:ascii="Times New Roman" w:hAnsi="Times New Roman"/>
          <w:sz w:val="28"/>
          <w:szCs w:val="28"/>
        </w:rPr>
        <w:t xml:space="preserve">Ходатайство, поступившее </w:t>
      </w:r>
      <w:proofErr w:type="gramStart"/>
      <w:r>
        <w:rPr>
          <w:rFonts w:ascii="Times New Roman" w:hAnsi="Times New Roman"/>
          <w:sz w:val="28"/>
          <w:szCs w:val="28"/>
        </w:rPr>
        <w:t>от</w:t>
      </w:r>
      <w:proofErr w:type="gramEnd"/>
      <w:r>
        <w:rPr>
          <w:rFonts w:ascii="Times New Roman" w:hAnsi="Times New Roman"/>
          <w:sz w:val="28"/>
          <w:szCs w:val="28"/>
        </w:rPr>
        <w:t xml:space="preserve"> </w:t>
      </w:r>
      <w:proofErr w:type="gramStart"/>
      <w:r>
        <w:rPr>
          <w:rFonts w:ascii="Times New Roman" w:hAnsi="Times New Roman"/>
          <w:sz w:val="28"/>
          <w:szCs w:val="28"/>
        </w:rPr>
        <w:t>Наименование</w:t>
      </w:r>
      <w:proofErr w:type="gramEnd"/>
      <w:r>
        <w:rPr>
          <w:rFonts w:ascii="Times New Roman" w:hAnsi="Times New Roman"/>
          <w:sz w:val="28"/>
          <w:szCs w:val="28"/>
        </w:rPr>
        <w:t xml:space="preserve"> юридического лица/ ФИО гражданина, которому выдано предписание, отклонить. Срок исполнения предписания от «____»________20__г. оставить без изменения.</w:t>
      </w:r>
    </w:p>
    <w:p w:rsidR="00D103C4" w:rsidRDefault="00D103C4" w:rsidP="00D103C4">
      <w:pPr>
        <w:ind w:right="-54"/>
        <w:rPr>
          <w:rFonts w:ascii="Times New Roman" w:hAnsi="Times New Roman"/>
          <w:bCs/>
          <w:sz w:val="28"/>
          <w:szCs w:val="28"/>
        </w:rPr>
      </w:pPr>
      <w:r>
        <w:rPr>
          <w:rFonts w:ascii="Times New Roman" w:hAnsi="Times New Roman"/>
          <w:bCs/>
          <w:sz w:val="24"/>
          <w:szCs w:val="24"/>
        </w:rPr>
        <w:t xml:space="preserve"> Подпись должностного лица Ф.И.О. должностного лица</w:t>
      </w:r>
      <w:r>
        <w:rPr>
          <w:rFonts w:ascii="Times New Roman" w:hAnsi="Times New Roman"/>
          <w:bCs/>
          <w:sz w:val="28"/>
          <w:szCs w:val="28"/>
        </w:rPr>
        <w:t xml:space="preserve"> </w:t>
      </w:r>
    </w:p>
    <w:p w:rsidR="00D103C4" w:rsidRDefault="00D103C4" w:rsidP="00D103C4">
      <w:pPr>
        <w:ind w:right="-54"/>
        <w:rPr>
          <w:rFonts w:ascii="Times New Roman" w:hAnsi="Times New Roman"/>
          <w:bCs/>
          <w:sz w:val="28"/>
          <w:szCs w:val="28"/>
        </w:rPr>
      </w:pPr>
      <w:r>
        <w:rPr>
          <w:rFonts w:ascii="Times New Roman" w:hAnsi="Times New Roman"/>
          <w:bCs/>
          <w:sz w:val="28"/>
          <w:szCs w:val="28"/>
        </w:rPr>
        <w:t xml:space="preserve"> Отметка о вручении определения </w:t>
      </w:r>
    </w:p>
    <w:p w:rsidR="00D103C4" w:rsidRDefault="00D103C4" w:rsidP="00D103C4">
      <w:pPr>
        <w:pageBreakBefore/>
        <w:tabs>
          <w:tab w:val="center" w:pos="4153"/>
          <w:tab w:val="right" w:pos="8306"/>
        </w:tabs>
        <w:autoSpaceDE w:val="0"/>
        <w:spacing w:after="0" w:line="240" w:lineRule="auto"/>
        <w:ind w:left="6237"/>
      </w:pPr>
      <w:r>
        <w:rPr>
          <w:rFonts w:ascii="Times New Roman" w:hAnsi="Times New Roman"/>
          <w:bCs/>
          <w:sz w:val="28"/>
          <w:szCs w:val="28"/>
        </w:rPr>
        <w:lastRenderedPageBreak/>
        <w:tab/>
      </w:r>
      <w:r>
        <w:rPr>
          <w:rFonts w:ascii="Times New Roman" w:hAnsi="Times New Roman" w:cs="Times New Roman"/>
          <w:color w:val="000000"/>
          <w:sz w:val="24"/>
          <w:szCs w:val="24"/>
        </w:rPr>
        <w:t>Приложение № 23</w:t>
      </w:r>
    </w:p>
    <w:p w:rsidR="00D103C4" w:rsidRDefault="00D103C4" w:rsidP="00D103C4">
      <w:pPr>
        <w:tabs>
          <w:tab w:val="left" w:pos="6237"/>
        </w:tabs>
        <w:spacing w:after="0" w:line="240" w:lineRule="auto"/>
      </w:pPr>
      <w:r>
        <w:rPr>
          <w:rFonts w:ascii="Times New Roman" w:hAnsi="Times New Roman" w:cs="Times New Roman"/>
          <w:color w:val="000000"/>
          <w:sz w:val="24"/>
          <w:szCs w:val="24"/>
        </w:rPr>
        <w:t xml:space="preserve">                                                                                                           к </w:t>
      </w:r>
      <w:r>
        <w:rPr>
          <w:rFonts w:ascii="Times New Roman" w:hAnsi="Times New Roman" w:cs="Times New Roman"/>
          <w:sz w:val="24"/>
          <w:szCs w:val="24"/>
        </w:rPr>
        <w:t xml:space="preserve">Регламенту </w:t>
      </w:r>
    </w:p>
    <w:p w:rsidR="00D103C4" w:rsidRDefault="00D103C4" w:rsidP="00D103C4">
      <w:pPr>
        <w:tabs>
          <w:tab w:val="left" w:pos="7995"/>
        </w:tabs>
        <w:ind w:right="-54"/>
        <w:rPr>
          <w:rFonts w:ascii="Times New Roman" w:hAnsi="Times New Roman"/>
          <w:bCs/>
          <w:sz w:val="28"/>
          <w:szCs w:val="28"/>
        </w:rPr>
      </w:pPr>
    </w:p>
    <w:p w:rsidR="00D103C4" w:rsidRPr="00830E04" w:rsidRDefault="00D103C4" w:rsidP="00D103C4">
      <w:pPr>
        <w:widowControl w:val="0"/>
        <w:suppressAutoHyphens w:val="0"/>
        <w:autoSpaceDE w:val="0"/>
        <w:autoSpaceDN w:val="0"/>
        <w:spacing w:after="0"/>
        <w:ind w:firstLine="426"/>
        <w:jc w:val="center"/>
        <w:rPr>
          <w:rFonts w:ascii="Times New Roman" w:hAnsi="Times New Roman" w:cs="Times New Roman"/>
          <w:sz w:val="28"/>
          <w:szCs w:val="28"/>
          <w:lang w:eastAsia="ru-RU"/>
        </w:rPr>
      </w:pPr>
      <w:r w:rsidRPr="00830E04">
        <w:rPr>
          <w:rFonts w:ascii="Times New Roman" w:hAnsi="Times New Roman" w:cs="Times New Roman"/>
          <w:sz w:val="28"/>
          <w:szCs w:val="28"/>
          <w:lang w:eastAsia="ru-RU"/>
        </w:rPr>
        <w:t>Правила отнесения земельных участков к категории риска для  дальнейшего проведения мероприятий в порядке муниципального земельного контроля</w:t>
      </w:r>
    </w:p>
    <w:p w:rsidR="00D103C4" w:rsidRPr="00830E04" w:rsidRDefault="00D103C4" w:rsidP="00D103C4">
      <w:pPr>
        <w:suppressAutoHyphens w:val="0"/>
        <w:jc w:val="center"/>
        <w:rPr>
          <w:rFonts w:ascii="Times New Roman" w:eastAsia="Calibri" w:hAnsi="Times New Roman" w:cs="Times New Roman"/>
          <w:sz w:val="28"/>
          <w:szCs w:val="28"/>
          <w:lang w:eastAsia="en-US"/>
        </w:rPr>
      </w:pPr>
    </w:p>
    <w:p w:rsidR="00D103C4" w:rsidRPr="007D0FAE" w:rsidRDefault="00D103C4" w:rsidP="00D103C4">
      <w:pPr>
        <w:suppressAutoHyphens w:val="0"/>
        <w:ind w:firstLine="426"/>
        <w:jc w:val="both"/>
        <w:rPr>
          <w:rFonts w:ascii="Times New Roman" w:hAnsi="Times New Roman"/>
          <w:sz w:val="28"/>
          <w:szCs w:val="28"/>
        </w:rPr>
      </w:pPr>
      <w:r w:rsidRPr="007D0FAE">
        <w:rPr>
          <w:rFonts w:ascii="Times New Roman" w:hAnsi="Times New Roman"/>
          <w:sz w:val="28"/>
          <w:szCs w:val="28"/>
        </w:rPr>
        <w:t>Настоящие Правила устанавливают порядок отнесения земельных участков к категории риска для  дальнейшего проведения мероприятий                      в порядке муниципального земельного контроля.</w:t>
      </w:r>
    </w:p>
    <w:p w:rsidR="00D103C4" w:rsidRPr="007D0FAE" w:rsidRDefault="00D103C4" w:rsidP="00D103C4">
      <w:pPr>
        <w:suppressAutoHyphens w:val="0"/>
        <w:ind w:firstLine="426"/>
        <w:jc w:val="both"/>
        <w:rPr>
          <w:rFonts w:ascii="Times New Roman" w:hAnsi="Times New Roman"/>
          <w:sz w:val="28"/>
          <w:szCs w:val="28"/>
        </w:rPr>
      </w:pPr>
      <w:proofErr w:type="gramStart"/>
      <w:r w:rsidRPr="007D0FAE">
        <w:rPr>
          <w:rFonts w:ascii="Times New Roman" w:hAnsi="Times New Roman"/>
          <w:sz w:val="28"/>
          <w:szCs w:val="28"/>
        </w:rPr>
        <w:t xml:space="preserve">Кадастровые сведения о земельных участках, расположенных на территории Московской области, предусмотренные приказом Минэкономразвития России от 17.03.2016 №145 «Об утверждении состава сведений, содержащихся в кадастровых картах» предоставляются                               в Правительство Московской области Федеральной службой государственной регистрации, кадастра и картографии (далее - </w:t>
      </w:r>
      <w:proofErr w:type="spellStart"/>
      <w:r w:rsidRPr="007D0FAE">
        <w:rPr>
          <w:rFonts w:ascii="Times New Roman" w:hAnsi="Times New Roman"/>
          <w:sz w:val="28"/>
          <w:szCs w:val="28"/>
        </w:rPr>
        <w:t>Росреестр</w:t>
      </w:r>
      <w:proofErr w:type="spellEnd"/>
      <w:r w:rsidRPr="007D0FAE">
        <w:rPr>
          <w:rFonts w:ascii="Times New Roman" w:hAnsi="Times New Roman"/>
          <w:sz w:val="28"/>
          <w:szCs w:val="28"/>
        </w:rPr>
        <w:t>) на основании Соглашения «О взаимодействии и взаимном информационном обмене между Федеральной службой государственной регистрации, кадастра и картографии и Правительством Московской области</w:t>
      </w:r>
      <w:proofErr w:type="gramEnd"/>
      <w:r w:rsidRPr="007D0FAE">
        <w:rPr>
          <w:rFonts w:ascii="Times New Roman" w:hAnsi="Times New Roman"/>
          <w:sz w:val="28"/>
          <w:szCs w:val="28"/>
        </w:rPr>
        <w:t xml:space="preserve">» от 04.07.2017 №5-20/007/17/120. </w:t>
      </w:r>
    </w:p>
    <w:p w:rsidR="00D103C4" w:rsidRPr="007D0FAE" w:rsidRDefault="00D103C4" w:rsidP="00D103C4">
      <w:pPr>
        <w:suppressAutoHyphens w:val="0"/>
        <w:ind w:firstLine="426"/>
        <w:jc w:val="both"/>
        <w:rPr>
          <w:rFonts w:ascii="Times New Roman" w:hAnsi="Times New Roman"/>
          <w:sz w:val="28"/>
          <w:szCs w:val="28"/>
        </w:rPr>
      </w:pPr>
      <w:r w:rsidRPr="007D0FAE">
        <w:rPr>
          <w:rFonts w:ascii="Times New Roman" w:hAnsi="Times New Roman"/>
          <w:sz w:val="28"/>
          <w:szCs w:val="28"/>
        </w:rPr>
        <w:t xml:space="preserve">Критерии отнесения земельных участков к категории риска (далее – критерии </w:t>
      </w:r>
      <w:proofErr w:type="spellStart"/>
      <w:r w:rsidRPr="007D0FAE">
        <w:rPr>
          <w:rFonts w:ascii="Times New Roman" w:hAnsi="Times New Roman"/>
          <w:sz w:val="28"/>
          <w:szCs w:val="28"/>
        </w:rPr>
        <w:t>приоритизации</w:t>
      </w:r>
      <w:proofErr w:type="spellEnd"/>
      <w:r w:rsidRPr="007D0FAE">
        <w:rPr>
          <w:rFonts w:ascii="Times New Roman" w:hAnsi="Times New Roman"/>
          <w:sz w:val="28"/>
          <w:szCs w:val="28"/>
        </w:rPr>
        <w:t xml:space="preserve">) устанавливаются исходя из кадастровых сведений, предоставленных </w:t>
      </w:r>
      <w:proofErr w:type="spellStart"/>
      <w:r w:rsidRPr="007D0FAE">
        <w:rPr>
          <w:rFonts w:ascii="Times New Roman" w:hAnsi="Times New Roman"/>
          <w:sz w:val="28"/>
          <w:szCs w:val="28"/>
        </w:rPr>
        <w:t>Росреестром</w:t>
      </w:r>
      <w:proofErr w:type="spellEnd"/>
      <w:r w:rsidRPr="007D0FAE">
        <w:rPr>
          <w:rFonts w:ascii="Times New Roman" w:hAnsi="Times New Roman"/>
          <w:sz w:val="28"/>
          <w:szCs w:val="28"/>
        </w:rPr>
        <w:t xml:space="preserve"> и информации, накопленной органами муниципального земельного контроля при ранее проведенных проверочных мероприятиях. Вес каждого из критериев рассчитывается исходя                             из социально-экономического развития муниципального образования. Сумма всех критериев каждого земельного участка стремится к единице. </w:t>
      </w:r>
    </w:p>
    <w:p w:rsidR="00D103C4" w:rsidRPr="007D0FAE" w:rsidRDefault="00D103C4" w:rsidP="00D103C4">
      <w:pPr>
        <w:suppressAutoHyphens w:val="0"/>
        <w:ind w:firstLine="426"/>
        <w:jc w:val="both"/>
        <w:rPr>
          <w:rFonts w:ascii="Times New Roman" w:hAnsi="Times New Roman"/>
          <w:sz w:val="28"/>
          <w:szCs w:val="28"/>
        </w:rPr>
      </w:pPr>
      <w:r w:rsidRPr="007D0FAE">
        <w:rPr>
          <w:rFonts w:ascii="Times New Roman" w:hAnsi="Times New Roman"/>
          <w:sz w:val="28"/>
          <w:szCs w:val="28"/>
        </w:rPr>
        <w:t xml:space="preserve"> К критериям </w:t>
      </w:r>
      <w:proofErr w:type="spellStart"/>
      <w:r w:rsidRPr="007D0FAE">
        <w:rPr>
          <w:rFonts w:ascii="Times New Roman" w:hAnsi="Times New Roman"/>
          <w:sz w:val="28"/>
          <w:szCs w:val="28"/>
        </w:rPr>
        <w:t>приоритизации</w:t>
      </w:r>
      <w:proofErr w:type="spellEnd"/>
      <w:r w:rsidRPr="007D0FAE">
        <w:rPr>
          <w:rFonts w:ascii="Times New Roman" w:hAnsi="Times New Roman"/>
          <w:sz w:val="28"/>
          <w:szCs w:val="28"/>
        </w:rPr>
        <w:t xml:space="preserve"> </w:t>
      </w:r>
      <w:proofErr w:type="gramStart"/>
      <w:r w:rsidRPr="007D0FAE">
        <w:rPr>
          <w:rFonts w:ascii="Times New Roman" w:hAnsi="Times New Roman"/>
          <w:sz w:val="28"/>
          <w:szCs w:val="28"/>
        </w:rPr>
        <w:t>отнесены</w:t>
      </w:r>
      <w:proofErr w:type="gramEnd"/>
      <w:r w:rsidRPr="007D0FAE">
        <w:rPr>
          <w:rFonts w:ascii="Times New Roman" w:hAnsi="Times New Roman"/>
          <w:sz w:val="28"/>
          <w:szCs w:val="28"/>
        </w:rPr>
        <w:t xml:space="preserve">: </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1. категория земель;</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2. вид</w:t>
      </w:r>
      <w:r>
        <w:rPr>
          <w:rFonts w:ascii="Times New Roman" w:hAnsi="Times New Roman"/>
          <w:sz w:val="28"/>
          <w:szCs w:val="28"/>
        </w:rPr>
        <w:t>ы</w:t>
      </w:r>
      <w:r w:rsidRPr="007D0FAE">
        <w:rPr>
          <w:rFonts w:ascii="Times New Roman" w:hAnsi="Times New Roman"/>
          <w:sz w:val="28"/>
          <w:szCs w:val="28"/>
        </w:rPr>
        <w:t xml:space="preserve"> разрешенного использования</w:t>
      </w:r>
      <w:r>
        <w:rPr>
          <w:rFonts w:ascii="Times New Roman" w:hAnsi="Times New Roman"/>
          <w:sz w:val="28"/>
          <w:szCs w:val="28"/>
        </w:rPr>
        <w:t xml:space="preserve"> в соответствии с классификатором</w:t>
      </w:r>
      <w:r w:rsidRPr="007D0FAE">
        <w:rPr>
          <w:rFonts w:ascii="Times New Roman" w:hAnsi="Times New Roman"/>
          <w:sz w:val="28"/>
          <w:szCs w:val="28"/>
        </w:rPr>
        <w:t>;</w:t>
      </w:r>
    </w:p>
    <w:p w:rsidR="00D103C4"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 xml:space="preserve">3. </w:t>
      </w:r>
      <w:r>
        <w:rPr>
          <w:rFonts w:ascii="Times New Roman" w:hAnsi="Times New Roman"/>
          <w:sz w:val="28"/>
          <w:szCs w:val="28"/>
        </w:rPr>
        <w:t>процент сельскохозяйственных угодий;</w:t>
      </w: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 xml:space="preserve">4. </w:t>
      </w:r>
      <w:r w:rsidRPr="007D0FAE">
        <w:rPr>
          <w:rFonts w:ascii="Times New Roman" w:hAnsi="Times New Roman"/>
          <w:sz w:val="28"/>
          <w:szCs w:val="28"/>
        </w:rPr>
        <w:t>площадь земельного участка категории земель сельскохозяйственного назначения;</w:t>
      </w: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5</w:t>
      </w:r>
      <w:r w:rsidRPr="007D0FAE">
        <w:rPr>
          <w:rFonts w:ascii="Times New Roman" w:hAnsi="Times New Roman"/>
          <w:sz w:val="28"/>
          <w:szCs w:val="28"/>
        </w:rPr>
        <w:t>. наличие установленных границ;</w:t>
      </w: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lastRenderedPageBreak/>
        <w:t>6</w:t>
      </w:r>
      <w:r w:rsidRPr="007D0FAE">
        <w:rPr>
          <w:rFonts w:ascii="Times New Roman" w:hAnsi="Times New Roman"/>
          <w:sz w:val="28"/>
          <w:szCs w:val="28"/>
        </w:rPr>
        <w:t xml:space="preserve">. информация о разграничении государственной собственности на землю; </w:t>
      </w: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7. вид правообладателя;</w:t>
      </w: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8</w:t>
      </w:r>
      <w:r w:rsidRPr="007D0FAE">
        <w:rPr>
          <w:rFonts w:ascii="Times New Roman" w:hAnsi="Times New Roman"/>
          <w:sz w:val="28"/>
          <w:szCs w:val="28"/>
        </w:rPr>
        <w:t>. информация о включении в план проверок органом муниципального земельного контроля;</w:t>
      </w: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9</w:t>
      </w:r>
      <w:r w:rsidRPr="007D0FAE">
        <w:rPr>
          <w:rFonts w:ascii="Times New Roman" w:hAnsi="Times New Roman"/>
          <w:sz w:val="28"/>
          <w:szCs w:val="28"/>
        </w:rPr>
        <w:t>. информация о включении в план проверок органов государственного земельного надзора;</w:t>
      </w:r>
    </w:p>
    <w:p w:rsidR="00D103C4"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10</w:t>
      </w:r>
      <w:r w:rsidRPr="007D0FAE">
        <w:rPr>
          <w:rFonts w:ascii="Times New Roman" w:hAnsi="Times New Roman"/>
          <w:sz w:val="28"/>
          <w:szCs w:val="28"/>
        </w:rPr>
        <w:t>. информац</w:t>
      </w:r>
      <w:r>
        <w:rPr>
          <w:rFonts w:ascii="Times New Roman" w:hAnsi="Times New Roman"/>
          <w:sz w:val="28"/>
          <w:szCs w:val="28"/>
        </w:rPr>
        <w:t>ия о ранее выданном предписании;</w:t>
      </w:r>
    </w:p>
    <w:p w:rsidR="00D103C4"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11. информация об оказании несвязной поддержки;</w:t>
      </w:r>
    </w:p>
    <w:p w:rsidR="00D103C4"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12. в предыдущем периоде зафиксировано использование по данным МЗК;</w:t>
      </w:r>
    </w:p>
    <w:p w:rsidR="00D103C4"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13. процент использования сельскохозяйственных угодий больше 80%.</w:t>
      </w:r>
    </w:p>
    <w:p w:rsidR="00D103C4" w:rsidRPr="007D0FAE" w:rsidRDefault="00D103C4" w:rsidP="00D103C4">
      <w:pPr>
        <w:suppressAutoHyphens w:val="0"/>
        <w:spacing w:after="0"/>
        <w:ind w:firstLine="426"/>
        <w:jc w:val="both"/>
        <w:rPr>
          <w:rFonts w:ascii="Times New Roman" w:hAnsi="Times New Roman"/>
          <w:sz w:val="28"/>
          <w:szCs w:val="28"/>
        </w:rPr>
      </w:pP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 xml:space="preserve">Критерий 1 – категория земель. Общий вес показателя – 0,26. (V1) </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В соответствии с Земельным кодексом Российской Федерации от 25.10.2001 N 136-ФЗ земли в Российской Федерации по целевому назначению подразделяются на следующие категории:</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1) земли сельскохозя</w:t>
      </w:r>
      <w:r>
        <w:rPr>
          <w:rFonts w:ascii="Times New Roman" w:hAnsi="Times New Roman"/>
          <w:sz w:val="28"/>
          <w:szCs w:val="28"/>
        </w:rPr>
        <w:t>йственного назначения – вес 0,3</w:t>
      </w:r>
      <w:r w:rsidRPr="007D0FAE">
        <w:rPr>
          <w:rFonts w:ascii="Times New Roman" w:hAnsi="Times New Roman"/>
          <w:sz w:val="28"/>
          <w:szCs w:val="28"/>
        </w:rPr>
        <w:t xml:space="preserve"> (v1); &lt;1&gt;</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2) земли населенных пунктов – вес 0,13 (v1);</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 вес 0,13 (v1);</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4) земли особо охраняемых территорий и объектов – вес 0,1 (v1);</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5) земли лесного фонда – коэффициент 0 (v1);</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6) земли водного фонда – коэффициент 0 (v1);</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7) земли запаса – коэффициент 0 (v1).</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Земельным участкам, без категории земель присвоен вес 0,01 (v1).</w:t>
      </w:r>
    </w:p>
    <w:p w:rsidR="00D103C4" w:rsidRPr="007D0FAE" w:rsidRDefault="00D103C4" w:rsidP="00D103C4">
      <w:pPr>
        <w:suppressAutoHyphens w:val="0"/>
        <w:spacing w:after="0"/>
        <w:ind w:firstLine="426"/>
        <w:jc w:val="both"/>
        <w:rPr>
          <w:rFonts w:ascii="Times New Roman" w:hAnsi="Times New Roman"/>
          <w:sz w:val="28"/>
          <w:szCs w:val="28"/>
        </w:rPr>
      </w:pP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Критерий 2 – вид разрешенного использования. Общий вес показателя – 0,14 (V2).</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Приказом Минэкономразвития России от 01.09.2014 N 540 "Об утверждении классификатора видов разрешенного использования земельных участков" определены следующие виды разрешенного использования:</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sidRPr="007D0FAE">
        <w:rPr>
          <w:rFonts w:ascii="Times New Roman" w:hAnsi="Times New Roman"/>
          <w:sz w:val="28"/>
          <w:szCs w:val="28"/>
        </w:rPr>
        <w:t>сельскохозяйственное использование – вес 0,14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sidRPr="007D0FAE">
        <w:rPr>
          <w:rFonts w:ascii="Times New Roman" w:hAnsi="Times New Roman"/>
          <w:sz w:val="28"/>
          <w:szCs w:val="28"/>
        </w:rPr>
        <w:t>жилая застройка – вес 0,08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sidRPr="007D0FAE">
        <w:rPr>
          <w:rFonts w:ascii="Times New Roman" w:hAnsi="Times New Roman"/>
          <w:sz w:val="28"/>
          <w:szCs w:val="28"/>
        </w:rPr>
        <w:t>общественное использование объектов капитального строительства – вес 0,07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Pr>
          <w:rFonts w:ascii="Times New Roman" w:hAnsi="Times New Roman"/>
          <w:sz w:val="28"/>
          <w:szCs w:val="28"/>
        </w:rPr>
        <w:lastRenderedPageBreak/>
        <w:t>предпринимательство – вес 0,1</w:t>
      </w:r>
      <w:r w:rsidRPr="007D0FAE">
        <w:rPr>
          <w:rFonts w:ascii="Times New Roman" w:hAnsi="Times New Roman"/>
          <w:sz w:val="28"/>
          <w:szCs w:val="28"/>
        </w:rPr>
        <w:t xml:space="preserve"> (v2);</w:t>
      </w:r>
    </w:p>
    <w:p w:rsidR="00D103C4" w:rsidRPr="007D0FAE" w:rsidRDefault="00D103C4" w:rsidP="00D103C4">
      <w:pPr>
        <w:numPr>
          <w:ilvl w:val="0"/>
          <w:numId w:val="18"/>
        </w:numPr>
        <w:suppressAutoHyphens w:val="0"/>
        <w:autoSpaceDE w:val="0"/>
        <w:autoSpaceDN w:val="0"/>
        <w:adjustRightInd w:val="0"/>
        <w:spacing w:after="0"/>
        <w:contextualSpacing/>
        <w:rPr>
          <w:rFonts w:ascii="Times New Roman" w:hAnsi="Times New Roman"/>
          <w:sz w:val="28"/>
          <w:szCs w:val="28"/>
        </w:rPr>
      </w:pPr>
      <w:r>
        <w:rPr>
          <w:rFonts w:ascii="Times New Roman" w:hAnsi="Times New Roman"/>
          <w:sz w:val="28"/>
          <w:szCs w:val="28"/>
        </w:rPr>
        <w:t>отдых (рекреация) – вес 0,1</w:t>
      </w:r>
      <w:r w:rsidRPr="007D0FAE">
        <w:rPr>
          <w:rFonts w:ascii="Times New Roman" w:hAnsi="Times New Roman"/>
          <w:sz w:val="28"/>
          <w:szCs w:val="28"/>
        </w:rPr>
        <w:t xml:space="preserve"> (v2);</w:t>
      </w:r>
    </w:p>
    <w:p w:rsidR="00D103C4" w:rsidRPr="007D0FAE" w:rsidRDefault="00D103C4" w:rsidP="00D103C4">
      <w:pPr>
        <w:numPr>
          <w:ilvl w:val="0"/>
          <w:numId w:val="18"/>
        </w:numPr>
        <w:suppressAutoHyphens w:val="0"/>
        <w:autoSpaceDE w:val="0"/>
        <w:autoSpaceDN w:val="0"/>
        <w:adjustRightInd w:val="0"/>
        <w:spacing w:after="0"/>
        <w:contextualSpacing/>
        <w:rPr>
          <w:rFonts w:ascii="Times New Roman" w:hAnsi="Times New Roman"/>
          <w:sz w:val="28"/>
          <w:szCs w:val="28"/>
        </w:rPr>
      </w:pPr>
      <w:r w:rsidRPr="007D0FAE">
        <w:rPr>
          <w:rFonts w:ascii="Times New Roman" w:hAnsi="Times New Roman"/>
          <w:sz w:val="28"/>
          <w:szCs w:val="28"/>
        </w:rPr>
        <w:t>производственная деятельность – вес 0,09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sidRPr="007D0FAE">
        <w:rPr>
          <w:rFonts w:ascii="Times New Roman" w:hAnsi="Times New Roman"/>
          <w:sz w:val="28"/>
          <w:szCs w:val="28"/>
        </w:rPr>
        <w:t>транспорт – вес 0,</w:t>
      </w:r>
      <w:r>
        <w:rPr>
          <w:rFonts w:ascii="Times New Roman" w:hAnsi="Times New Roman"/>
          <w:sz w:val="28"/>
          <w:szCs w:val="28"/>
        </w:rPr>
        <w:t>1</w:t>
      </w:r>
      <w:r w:rsidRPr="007D0FAE">
        <w:rPr>
          <w:rFonts w:ascii="Times New Roman" w:hAnsi="Times New Roman"/>
          <w:sz w:val="28"/>
          <w:szCs w:val="28"/>
        </w:rPr>
        <w:t xml:space="preserve">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sidRPr="007D0FAE">
        <w:rPr>
          <w:rFonts w:ascii="Times New Roman" w:hAnsi="Times New Roman"/>
          <w:sz w:val="28"/>
          <w:szCs w:val="28"/>
        </w:rPr>
        <w:t>обеспечение обороны и безопасности – вес 0,02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sidRPr="007D0FAE">
        <w:rPr>
          <w:rFonts w:ascii="Times New Roman" w:hAnsi="Times New Roman"/>
          <w:sz w:val="28"/>
          <w:szCs w:val="28"/>
        </w:rPr>
        <w:t>деятельность по особой охране и изучению природы – вес 0,02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Pr>
          <w:rFonts w:ascii="Times New Roman" w:hAnsi="Times New Roman"/>
          <w:sz w:val="28"/>
          <w:szCs w:val="28"/>
        </w:rPr>
        <w:t>использование лесов – вес 0,1</w:t>
      </w:r>
      <w:r w:rsidRPr="007D0FAE">
        <w:rPr>
          <w:rFonts w:ascii="Times New Roman" w:hAnsi="Times New Roman"/>
          <w:sz w:val="28"/>
          <w:szCs w:val="28"/>
        </w:rPr>
        <w:t xml:space="preserve">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sidRPr="007D0FAE">
        <w:rPr>
          <w:rFonts w:ascii="Times New Roman" w:hAnsi="Times New Roman"/>
          <w:sz w:val="28"/>
          <w:szCs w:val="28"/>
        </w:rPr>
        <w:t>водные объекты – вес 0,09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sidRPr="007D0FAE">
        <w:rPr>
          <w:rFonts w:ascii="Times New Roman" w:hAnsi="Times New Roman"/>
          <w:sz w:val="28"/>
          <w:szCs w:val="28"/>
        </w:rPr>
        <w:t>земельные участки (территории) общего пользования – вес 0,02 (v2);</w:t>
      </w:r>
    </w:p>
    <w:p w:rsidR="00D103C4" w:rsidRPr="007D0FAE" w:rsidRDefault="00D103C4" w:rsidP="00D103C4">
      <w:pPr>
        <w:numPr>
          <w:ilvl w:val="0"/>
          <w:numId w:val="18"/>
        </w:numPr>
        <w:suppressAutoHyphens w:val="0"/>
        <w:autoSpaceDE w:val="0"/>
        <w:autoSpaceDN w:val="0"/>
        <w:adjustRightInd w:val="0"/>
        <w:spacing w:after="0"/>
        <w:contextualSpacing/>
        <w:jc w:val="both"/>
        <w:rPr>
          <w:rFonts w:ascii="Times New Roman" w:hAnsi="Times New Roman"/>
          <w:sz w:val="28"/>
          <w:szCs w:val="28"/>
        </w:rPr>
      </w:pPr>
      <w:r w:rsidRPr="007D0FAE">
        <w:rPr>
          <w:rFonts w:ascii="Times New Roman" w:hAnsi="Times New Roman"/>
          <w:sz w:val="28"/>
          <w:szCs w:val="28"/>
        </w:rPr>
        <w:t>ведение огородничества, садоводства, дачного хозяйства – вес 0,01 (v2).</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 xml:space="preserve">Земельным участкам без  вида разрешенного </w:t>
      </w:r>
      <w:r>
        <w:rPr>
          <w:rFonts w:ascii="Times New Roman" w:hAnsi="Times New Roman"/>
          <w:sz w:val="28"/>
          <w:szCs w:val="28"/>
        </w:rPr>
        <w:t>использования  присвоен вес 0,1</w:t>
      </w:r>
      <w:r w:rsidRPr="007D0FAE">
        <w:rPr>
          <w:rFonts w:ascii="Times New Roman" w:hAnsi="Times New Roman"/>
          <w:sz w:val="28"/>
          <w:szCs w:val="28"/>
        </w:rPr>
        <w:t xml:space="preserve"> (v2).</w:t>
      </w:r>
    </w:p>
    <w:p w:rsidR="00D103C4" w:rsidRPr="007D0FAE" w:rsidRDefault="00D103C4" w:rsidP="00D103C4">
      <w:pPr>
        <w:suppressAutoHyphens w:val="0"/>
        <w:spacing w:after="0"/>
        <w:ind w:firstLine="426"/>
        <w:jc w:val="both"/>
        <w:rPr>
          <w:rFonts w:ascii="Times New Roman" w:hAnsi="Times New Roman"/>
          <w:sz w:val="28"/>
          <w:szCs w:val="28"/>
        </w:rPr>
      </w:pP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 xml:space="preserve">Критерий 3 - </w:t>
      </w:r>
      <w:r>
        <w:rPr>
          <w:rFonts w:ascii="Times New Roman" w:hAnsi="Times New Roman"/>
          <w:sz w:val="28"/>
          <w:szCs w:val="28"/>
        </w:rPr>
        <w:t>процент сельскохозяйственных угодий</w:t>
      </w:r>
      <w:r w:rsidRPr="007D0FAE">
        <w:rPr>
          <w:rFonts w:ascii="Times New Roman" w:hAnsi="Times New Roman"/>
          <w:sz w:val="28"/>
          <w:szCs w:val="28"/>
        </w:rPr>
        <w:t>. Общи</w:t>
      </w:r>
      <w:r>
        <w:rPr>
          <w:rFonts w:ascii="Times New Roman" w:hAnsi="Times New Roman"/>
          <w:sz w:val="28"/>
          <w:szCs w:val="28"/>
        </w:rPr>
        <w:t>й вес показателя – 0,13</w:t>
      </w:r>
      <w:r w:rsidRPr="007D0FAE">
        <w:rPr>
          <w:rFonts w:ascii="Times New Roman" w:hAnsi="Times New Roman"/>
          <w:sz w:val="28"/>
          <w:szCs w:val="28"/>
        </w:rPr>
        <w:t xml:space="preserve"> (V3).</w:t>
      </w:r>
    </w:p>
    <w:p w:rsidR="00D103C4" w:rsidRPr="007D0FAE" w:rsidRDefault="00D103C4" w:rsidP="00D103C4">
      <w:pPr>
        <w:numPr>
          <w:ilvl w:val="0"/>
          <w:numId w:val="19"/>
        </w:numPr>
        <w:suppressAutoHyphens w:val="0"/>
        <w:spacing w:after="0"/>
        <w:contextualSpacing/>
        <w:jc w:val="both"/>
        <w:rPr>
          <w:rFonts w:ascii="Times New Roman" w:hAnsi="Times New Roman"/>
          <w:sz w:val="28"/>
          <w:szCs w:val="28"/>
        </w:rPr>
      </w:pPr>
      <w:r>
        <w:rPr>
          <w:rFonts w:ascii="Times New Roman" w:hAnsi="Times New Roman"/>
          <w:sz w:val="28"/>
          <w:szCs w:val="28"/>
        </w:rPr>
        <w:t>менее</w:t>
      </w:r>
      <w:r w:rsidRPr="007D0FAE">
        <w:rPr>
          <w:rFonts w:ascii="Times New Roman" w:hAnsi="Times New Roman"/>
          <w:sz w:val="28"/>
          <w:szCs w:val="28"/>
        </w:rPr>
        <w:t xml:space="preserve"> </w:t>
      </w:r>
      <w:r>
        <w:rPr>
          <w:rFonts w:ascii="Times New Roman" w:hAnsi="Times New Roman"/>
          <w:sz w:val="28"/>
          <w:szCs w:val="28"/>
        </w:rPr>
        <w:t>20%</w:t>
      </w:r>
      <w:r w:rsidRPr="007D0FAE">
        <w:rPr>
          <w:rFonts w:ascii="Times New Roman" w:hAnsi="Times New Roman"/>
          <w:sz w:val="28"/>
          <w:szCs w:val="28"/>
        </w:rPr>
        <w:t xml:space="preserve"> – коэффициент 0</w:t>
      </w:r>
      <w:r>
        <w:rPr>
          <w:rFonts w:ascii="Times New Roman" w:hAnsi="Times New Roman"/>
          <w:sz w:val="28"/>
          <w:szCs w:val="28"/>
        </w:rPr>
        <w:t>,1</w:t>
      </w:r>
      <w:r w:rsidRPr="007D0FAE">
        <w:rPr>
          <w:rFonts w:ascii="Times New Roman" w:hAnsi="Times New Roman"/>
          <w:sz w:val="28"/>
          <w:szCs w:val="28"/>
        </w:rPr>
        <w:t xml:space="preserve"> (v3);</w:t>
      </w:r>
    </w:p>
    <w:p w:rsidR="00D103C4" w:rsidRPr="007D0FAE" w:rsidRDefault="00D103C4" w:rsidP="00D103C4">
      <w:pPr>
        <w:numPr>
          <w:ilvl w:val="0"/>
          <w:numId w:val="19"/>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 xml:space="preserve">менее </w:t>
      </w:r>
      <w:r>
        <w:rPr>
          <w:rFonts w:ascii="Times New Roman" w:hAnsi="Times New Roman"/>
          <w:sz w:val="28"/>
          <w:szCs w:val="28"/>
        </w:rPr>
        <w:t>50%</w:t>
      </w:r>
      <w:r w:rsidRPr="007D0FAE">
        <w:rPr>
          <w:rFonts w:ascii="Times New Roman" w:hAnsi="Times New Roman"/>
          <w:sz w:val="28"/>
          <w:szCs w:val="28"/>
        </w:rPr>
        <w:t xml:space="preserve">  – </w:t>
      </w:r>
      <w:r>
        <w:rPr>
          <w:rFonts w:ascii="Times New Roman" w:hAnsi="Times New Roman"/>
          <w:sz w:val="28"/>
          <w:szCs w:val="28"/>
        </w:rPr>
        <w:t xml:space="preserve">коэффициент 0,1 </w:t>
      </w:r>
      <w:r w:rsidRPr="007D0FAE">
        <w:rPr>
          <w:rFonts w:ascii="Times New Roman" w:hAnsi="Times New Roman"/>
          <w:sz w:val="28"/>
          <w:szCs w:val="28"/>
        </w:rPr>
        <w:t>(v3);</w:t>
      </w:r>
    </w:p>
    <w:p w:rsidR="00D103C4" w:rsidRDefault="00D103C4" w:rsidP="00D103C4">
      <w:pPr>
        <w:numPr>
          <w:ilvl w:val="0"/>
          <w:numId w:val="19"/>
        </w:numPr>
        <w:suppressAutoHyphens w:val="0"/>
        <w:spacing w:after="0"/>
        <w:contextualSpacing/>
        <w:jc w:val="both"/>
        <w:rPr>
          <w:rFonts w:ascii="Times New Roman" w:hAnsi="Times New Roman"/>
          <w:sz w:val="28"/>
          <w:szCs w:val="28"/>
        </w:rPr>
      </w:pPr>
      <w:r>
        <w:rPr>
          <w:rFonts w:ascii="Times New Roman" w:hAnsi="Times New Roman"/>
          <w:sz w:val="28"/>
          <w:szCs w:val="28"/>
        </w:rPr>
        <w:t>больше</w:t>
      </w:r>
      <w:r w:rsidRPr="007D0FAE">
        <w:rPr>
          <w:rFonts w:ascii="Times New Roman" w:hAnsi="Times New Roman"/>
          <w:sz w:val="28"/>
          <w:szCs w:val="28"/>
        </w:rPr>
        <w:t xml:space="preserve"> </w:t>
      </w:r>
      <w:r>
        <w:rPr>
          <w:rFonts w:ascii="Times New Roman" w:hAnsi="Times New Roman"/>
          <w:sz w:val="28"/>
          <w:szCs w:val="28"/>
        </w:rPr>
        <w:t>50%</w:t>
      </w:r>
      <w:r w:rsidRPr="007D0FAE">
        <w:rPr>
          <w:rFonts w:ascii="Times New Roman" w:hAnsi="Times New Roman"/>
          <w:sz w:val="28"/>
          <w:szCs w:val="28"/>
        </w:rPr>
        <w:t xml:space="preserve">  – </w:t>
      </w:r>
      <w:r w:rsidRPr="006603E6">
        <w:rPr>
          <w:rFonts w:ascii="Times New Roman" w:hAnsi="Times New Roman"/>
          <w:sz w:val="28"/>
          <w:szCs w:val="28"/>
        </w:rPr>
        <w:t xml:space="preserve">коэффициент 0,1 </w:t>
      </w:r>
      <w:r w:rsidRPr="007D0FAE">
        <w:rPr>
          <w:rFonts w:ascii="Times New Roman" w:hAnsi="Times New Roman"/>
          <w:sz w:val="28"/>
          <w:szCs w:val="28"/>
        </w:rPr>
        <w:t>(v3).</w:t>
      </w:r>
    </w:p>
    <w:p w:rsidR="00D103C4" w:rsidRDefault="00D103C4" w:rsidP="00D103C4">
      <w:pPr>
        <w:suppressAutoHyphens w:val="0"/>
        <w:spacing w:after="0"/>
        <w:ind w:left="786"/>
        <w:contextualSpacing/>
        <w:jc w:val="both"/>
        <w:rPr>
          <w:rFonts w:ascii="Times New Roman" w:hAnsi="Times New Roman"/>
          <w:sz w:val="28"/>
          <w:szCs w:val="28"/>
        </w:rPr>
      </w:pP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Критерий 4</w:t>
      </w:r>
      <w:r w:rsidRPr="007D0FAE">
        <w:rPr>
          <w:rFonts w:ascii="Times New Roman" w:hAnsi="Times New Roman"/>
          <w:sz w:val="28"/>
          <w:szCs w:val="28"/>
        </w:rPr>
        <w:t xml:space="preserve"> - площадь земельного участка категории земель сельскохозяйственного назначения. Общий вес показателя – 0,12 (V3).</w:t>
      </w:r>
    </w:p>
    <w:p w:rsidR="00D103C4" w:rsidRPr="007D0FAE" w:rsidRDefault="00D103C4" w:rsidP="00D103C4">
      <w:pPr>
        <w:numPr>
          <w:ilvl w:val="0"/>
          <w:numId w:val="19"/>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менее 2 га – коэффициент 0 (v3);</w:t>
      </w:r>
    </w:p>
    <w:p w:rsidR="00D103C4" w:rsidRPr="007D0FAE" w:rsidRDefault="00D103C4" w:rsidP="00D103C4">
      <w:pPr>
        <w:numPr>
          <w:ilvl w:val="0"/>
          <w:numId w:val="19"/>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от 2 га до 10 га – вес 0,06 (v3);</w:t>
      </w:r>
    </w:p>
    <w:p w:rsidR="00D103C4" w:rsidRPr="007D0FAE" w:rsidRDefault="00D103C4" w:rsidP="00D103C4">
      <w:pPr>
        <w:numPr>
          <w:ilvl w:val="0"/>
          <w:numId w:val="19"/>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более 10 га – вес 0,12 (v3).</w:t>
      </w:r>
    </w:p>
    <w:p w:rsidR="00D103C4" w:rsidRPr="007D0FAE" w:rsidRDefault="00D103C4" w:rsidP="00D103C4">
      <w:pPr>
        <w:suppressAutoHyphens w:val="0"/>
        <w:spacing w:after="0"/>
        <w:contextualSpacing/>
        <w:jc w:val="both"/>
        <w:rPr>
          <w:rFonts w:ascii="Times New Roman" w:hAnsi="Times New Roman"/>
          <w:sz w:val="28"/>
          <w:szCs w:val="28"/>
        </w:rPr>
      </w:pP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Критерий 5</w:t>
      </w:r>
      <w:r w:rsidRPr="007D0FAE">
        <w:rPr>
          <w:rFonts w:ascii="Times New Roman" w:hAnsi="Times New Roman"/>
          <w:sz w:val="28"/>
          <w:szCs w:val="28"/>
        </w:rPr>
        <w:t xml:space="preserve"> - наличие установленных границ. Общий вес показателя – 0,08 (V4).</w:t>
      </w:r>
    </w:p>
    <w:p w:rsidR="00D103C4" w:rsidRPr="007D0FAE" w:rsidRDefault="00D103C4" w:rsidP="00D103C4">
      <w:pPr>
        <w:numPr>
          <w:ilvl w:val="0"/>
          <w:numId w:val="20"/>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границы установлены - вес 0,08 (v4);</w:t>
      </w:r>
    </w:p>
    <w:p w:rsidR="00D103C4" w:rsidRPr="007D0FAE" w:rsidRDefault="00D103C4" w:rsidP="00D103C4">
      <w:pPr>
        <w:numPr>
          <w:ilvl w:val="0"/>
          <w:numId w:val="20"/>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границы не установлены – вес 0,01 (v4).</w:t>
      </w:r>
    </w:p>
    <w:p w:rsidR="00D103C4" w:rsidRPr="007D0FAE" w:rsidRDefault="00D103C4" w:rsidP="00D103C4">
      <w:pPr>
        <w:suppressAutoHyphens w:val="0"/>
        <w:spacing w:after="0"/>
        <w:jc w:val="both"/>
        <w:rPr>
          <w:rFonts w:ascii="Times New Roman" w:hAnsi="Times New Roman"/>
          <w:sz w:val="28"/>
          <w:szCs w:val="28"/>
        </w:rPr>
      </w:pP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Критерий 6</w:t>
      </w:r>
      <w:r w:rsidRPr="007D0FAE">
        <w:rPr>
          <w:rFonts w:ascii="Times New Roman" w:hAnsi="Times New Roman"/>
          <w:sz w:val="28"/>
          <w:szCs w:val="28"/>
        </w:rPr>
        <w:t xml:space="preserve"> - информация о разграничении государственной собственности на землю. Общий вес показателя – 0,17 (V5).</w:t>
      </w:r>
    </w:p>
    <w:p w:rsidR="00D103C4" w:rsidRPr="007D0FAE" w:rsidRDefault="00D103C4" w:rsidP="00D103C4">
      <w:pPr>
        <w:numPr>
          <w:ilvl w:val="0"/>
          <w:numId w:val="21"/>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собственность разграничена – вес 0,1 (v5);</w:t>
      </w:r>
    </w:p>
    <w:p w:rsidR="00D103C4" w:rsidRPr="007D0FAE" w:rsidRDefault="00D103C4" w:rsidP="00D103C4">
      <w:pPr>
        <w:numPr>
          <w:ilvl w:val="0"/>
          <w:numId w:val="21"/>
        </w:numPr>
        <w:suppressAutoHyphens w:val="0"/>
        <w:spacing w:after="0"/>
        <w:ind w:right="-426"/>
        <w:contextualSpacing/>
        <w:jc w:val="both"/>
        <w:rPr>
          <w:rFonts w:ascii="Times New Roman" w:hAnsi="Times New Roman"/>
          <w:sz w:val="28"/>
          <w:szCs w:val="28"/>
        </w:rPr>
      </w:pPr>
      <w:r w:rsidRPr="007D0FAE">
        <w:rPr>
          <w:rFonts w:ascii="Times New Roman" w:hAnsi="Times New Roman"/>
          <w:sz w:val="28"/>
          <w:szCs w:val="28"/>
        </w:rPr>
        <w:t>земельный участок передан органом местного самоуправления в аренду – вес 0,17 (v5); &lt;2&gt;</w:t>
      </w:r>
    </w:p>
    <w:p w:rsidR="00D103C4" w:rsidRPr="007D0FAE" w:rsidRDefault="00D103C4" w:rsidP="00D103C4">
      <w:pPr>
        <w:numPr>
          <w:ilvl w:val="0"/>
          <w:numId w:val="21"/>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собственность не разграничена – вес 0,01 (v5).</w:t>
      </w:r>
    </w:p>
    <w:p w:rsidR="00D103C4" w:rsidRPr="007D0FAE" w:rsidRDefault="00D103C4" w:rsidP="00D103C4">
      <w:pPr>
        <w:suppressAutoHyphens w:val="0"/>
        <w:spacing w:after="0"/>
        <w:ind w:left="786"/>
        <w:contextualSpacing/>
        <w:jc w:val="both"/>
        <w:rPr>
          <w:rFonts w:ascii="Times New Roman" w:hAnsi="Times New Roman"/>
          <w:sz w:val="28"/>
          <w:szCs w:val="28"/>
        </w:rPr>
      </w:pPr>
    </w:p>
    <w:p w:rsidR="00D103C4" w:rsidRPr="007D0FAE" w:rsidRDefault="00D103C4" w:rsidP="00D103C4">
      <w:pPr>
        <w:suppressAutoHyphens w:val="0"/>
        <w:spacing w:after="0"/>
        <w:ind w:firstLine="426"/>
        <w:jc w:val="both"/>
        <w:rPr>
          <w:rFonts w:ascii="Times New Roman" w:hAnsi="Times New Roman"/>
          <w:sz w:val="28"/>
          <w:szCs w:val="28"/>
        </w:rPr>
      </w:pPr>
      <w:r>
        <w:rPr>
          <w:rFonts w:ascii="Times New Roman" w:hAnsi="Times New Roman"/>
          <w:sz w:val="28"/>
          <w:szCs w:val="28"/>
        </w:rPr>
        <w:t>Критерий 7</w:t>
      </w:r>
      <w:r w:rsidRPr="007D0FAE">
        <w:rPr>
          <w:rFonts w:ascii="Times New Roman" w:hAnsi="Times New Roman"/>
          <w:sz w:val="28"/>
          <w:szCs w:val="28"/>
        </w:rPr>
        <w:t xml:space="preserve"> - вид правообладателя. Общий вес показателя – 0,1 (V6).</w:t>
      </w:r>
    </w:p>
    <w:p w:rsidR="00D103C4" w:rsidRPr="007D0FAE" w:rsidRDefault="00D103C4" w:rsidP="00D103C4">
      <w:pPr>
        <w:numPr>
          <w:ilvl w:val="0"/>
          <w:numId w:val="22"/>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юридическое лицо – вес 0,1 (v6);</w:t>
      </w:r>
    </w:p>
    <w:p w:rsidR="00D103C4" w:rsidRPr="007D0FAE" w:rsidRDefault="00D103C4" w:rsidP="00D103C4">
      <w:pPr>
        <w:numPr>
          <w:ilvl w:val="0"/>
          <w:numId w:val="22"/>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физическое лицо – вес 0,05 (v6);</w:t>
      </w:r>
    </w:p>
    <w:p w:rsidR="00D103C4" w:rsidRDefault="00D103C4" w:rsidP="00D103C4">
      <w:pPr>
        <w:numPr>
          <w:ilvl w:val="0"/>
          <w:numId w:val="22"/>
        </w:numPr>
        <w:suppressAutoHyphens w:val="0"/>
        <w:spacing w:after="0"/>
        <w:contextualSpacing/>
        <w:jc w:val="both"/>
        <w:rPr>
          <w:rFonts w:ascii="Times New Roman" w:hAnsi="Times New Roman"/>
          <w:sz w:val="28"/>
          <w:szCs w:val="28"/>
        </w:rPr>
      </w:pPr>
      <w:r w:rsidRPr="007D0FAE">
        <w:rPr>
          <w:rFonts w:ascii="Times New Roman" w:hAnsi="Times New Roman"/>
          <w:sz w:val="28"/>
          <w:szCs w:val="28"/>
        </w:rPr>
        <w:t>земельные участки без сведений о правообладателе</w:t>
      </w:r>
      <w:r>
        <w:rPr>
          <w:rFonts w:ascii="Times New Roman" w:hAnsi="Times New Roman"/>
          <w:sz w:val="28"/>
          <w:szCs w:val="28"/>
        </w:rPr>
        <w:t xml:space="preserve"> в ЕГРН</w:t>
      </w:r>
      <w:r w:rsidRPr="007D0FAE">
        <w:rPr>
          <w:rFonts w:ascii="Times New Roman" w:hAnsi="Times New Roman"/>
          <w:sz w:val="28"/>
          <w:szCs w:val="28"/>
        </w:rPr>
        <w:t xml:space="preserve"> – </w:t>
      </w:r>
    </w:p>
    <w:p w:rsidR="00D103C4" w:rsidRPr="007D0FAE" w:rsidRDefault="00D103C4" w:rsidP="00D103C4">
      <w:pPr>
        <w:suppressAutoHyphens w:val="0"/>
        <w:spacing w:after="0"/>
        <w:ind w:left="786"/>
        <w:contextualSpacing/>
        <w:jc w:val="both"/>
        <w:rPr>
          <w:rFonts w:ascii="Times New Roman" w:hAnsi="Times New Roman"/>
          <w:sz w:val="28"/>
          <w:szCs w:val="28"/>
        </w:rPr>
      </w:pPr>
      <w:r w:rsidRPr="007D0FAE">
        <w:rPr>
          <w:rFonts w:ascii="Times New Roman" w:hAnsi="Times New Roman"/>
          <w:sz w:val="28"/>
          <w:szCs w:val="28"/>
        </w:rPr>
        <w:t xml:space="preserve">вес 0,03 (v6). </w:t>
      </w:r>
    </w:p>
    <w:p w:rsidR="00D103C4" w:rsidRPr="00DB7874" w:rsidRDefault="00D103C4" w:rsidP="00D103C4">
      <w:pPr>
        <w:suppressAutoHyphens w:val="0"/>
        <w:spacing w:after="0"/>
        <w:contextualSpacing/>
        <w:jc w:val="both"/>
        <w:rPr>
          <w:rFonts w:ascii="Times New Roman" w:hAnsi="Times New Roman"/>
          <w:sz w:val="28"/>
          <w:szCs w:val="28"/>
        </w:rPr>
      </w:pPr>
    </w:p>
    <w:p w:rsidR="00D103C4" w:rsidRPr="007D0FAE" w:rsidRDefault="00D103C4" w:rsidP="00D103C4">
      <w:pPr>
        <w:suppressAutoHyphens w:val="0"/>
        <w:spacing w:after="0"/>
        <w:ind w:firstLine="426"/>
        <w:jc w:val="both"/>
        <w:rPr>
          <w:rFonts w:ascii="Times New Roman" w:hAnsi="Times New Roman"/>
          <w:sz w:val="28"/>
          <w:szCs w:val="28"/>
        </w:rPr>
      </w:pPr>
      <w:proofErr w:type="gramStart"/>
      <w:r>
        <w:rPr>
          <w:rFonts w:ascii="Times New Roman" w:hAnsi="Times New Roman"/>
          <w:sz w:val="28"/>
          <w:szCs w:val="28"/>
        </w:rPr>
        <w:t>Критериям 8</w:t>
      </w:r>
      <w:r w:rsidRPr="007D0FAE">
        <w:rPr>
          <w:rFonts w:ascii="Times New Roman" w:hAnsi="Times New Roman"/>
          <w:sz w:val="28"/>
          <w:szCs w:val="28"/>
        </w:rPr>
        <w:t xml:space="preserve"> (информация о включении в план проверок органом муницип</w:t>
      </w:r>
      <w:r>
        <w:rPr>
          <w:rFonts w:ascii="Times New Roman" w:hAnsi="Times New Roman"/>
          <w:sz w:val="28"/>
          <w:szCs w:val="28"/>
        </w:rPr>
        <w:t>ального земельного контроля), 9</w:t>
      </w:r>
      <w:r w:rsidRPr="007D0FAE">
        <w:rPr>
          <w:rFonts w:ascii="Times New Roman" w:hAnsi="Times New Roman"/>
          <w:sz w:val="28"/>
          <w:szCs w:val="28"/>
        </w:rPr>
        <w:t xml:space="preserve"> (информация о включении в план проверок органов государс</w:t>
      </w:r>
      <w:r>
        <w:rPr>
          <w:rFonts w:ascii="Times New Roman" w:hAnsi="Times New Roman"/>
          <w:sz w:val="28"/>
          <w:szCs w:val="28"/>
        </w:rPr>
        <w:t>твенного земельного надзора), 10</w:t>
      </w:r>
      <w:r w:rsidRPr="007D0FAE">
        <w:rPr>
          <w:rFonts w:ascii="Times New Roman" w:hAnsi="Times New Roman"/>
          <w:sz w:val="28"/>
          <w:szCs w:val="28"/>
        </w:rPr>
        <w:t xml:space="preserve"> (информация о ранее выданном предписании)</w:t>
      </w:r>
      <w:r>
        <w:rPr>
          <w:rFonts w:ascii="Times New Roman" w:hAnsi="Times New Roman"/>
          <w:sz w:val="28"/>
          <w:szCs w:val="28"/>
        </w:rPr>
        <w:t>, 11</w:t>
      </w:r>
      <w:r w:rsidRPr="00DA7442">
        <w:rPr>
          <w:rFonts w:ascii="Times New Roman" w:hAnsi="Times New Roman"/>
          <w:sz w:val="28"/>
          <w:szCs w:val="28"/>
        </w:rPr>
        <w:t xml:space="preserve"> (</w:t>
      </w:r>
      <w:r>
        <w:rPr>
          <w:rFonts w:ascii="Times New Roman" w:hAnsi="Times New Roman"/>
          <w:sz w:val="28"/>
          <w:szCs w:val="28"/>
        </w:rPr>
        <w:t>информация об оказании несвязной поддержки</w:t>
      </w:r>
      <w:r w:rsidRPr="00DA7442">
        <w:rPr>
          <w:rFonts w:ascii="Times New Roman" w:hAnsi="Times New Roman"/>
          <w:sz w:val="28"/>
          <w:szCs w:val="28"/>
        </w:rPr>
        <w:t>)</w:t>
      </w:r>
      <w:r>
        <w:rPr>
          <w:rFonts w:ascii="Times New Roman" w:hAnsi="Times New Roman"/>
          <w:sz w:val="28"/>
          <w:szCs w:val="28"/>
        </w:rPr>
        <w:t xml:space="preserve">, 12 </w:t>
      </w:r>
      <w:r w:rsidRPr="00DA7442">
        <w:rPr>
          <w:rFonts w:ascii="Times New Roman" w:hAnsi="Times New Roman"/>
          <w:sz w:val="28"/>
          <w:szCs w:val="28"/>
        </w:rPr>
        <w:t>(в предыдущем периоде зафиксировано использование по данным МЗК)</w:t>
      </w:r>
      <w:r>
        <w:rPr>
          <w:rFonts w:ascii="Times New Roman" w:hAnsi="Times New Roman"/>
          <w:sz w:val="28"/>
          <w:szCs w:val="28"/>
        </w:rPr>
        <w:t>,</w:t>
      </w:r>
      <w:r w:rsidRPr="00DA7442">
        <w:t xml:space="preserve"> </w:t>
      </w:r>
      <w:r>
        <w:rPr>
          <w:rFonts w:ascii="Times New Roman" w:hAnsi="Times New Roman"/>
          <w:sz w:val="28"/>
          <w:szCs w:val="28"/>
        </w:rPr>
        <w:t>13</w:t>
      </w:r>
      <w:r w:rsidRPr="00DA7442">
        <w:rPr>
          <w:rFonts w:ascii="Times New Roman" w:hAnsi="Times New Roman"/>
          <w:sz w:val="28"/>
          <w:szCs w:val="28"/>
        </w:rPr>
        <w:t xml:space="preserve"> (процент использования сельскохозяйственных угодий больше 80%)</w:t>
      </w:r>
      <w:r>
        <w:rPr>
          <w:rFonts w:ascii="Times New Roman" w:hAnsi="Times New Roman"/>
          <w:sz w:val="28"/>
          <w:szCs w:val="28"/>
        </w:rPr>
        <w:t xml:space="preserve"> </w:t>
      </w:r>
      <w:r w:rsidRPr="007D0FAE">
        <w:rPr>
          <w:rFonts w:ascii="Times New Roman" w:hAnsi="Times New Roman"/>
          <w:sz w:val="28"/>
          <w:szCs w:val="28"/>
        </w:rPr>
        <w:t>присваиваются коэффициенты.</w:t>
      </w:r>
      <w:proofErr w:type="gramEnd"/>
      <w:r w:rsidRPr="007D0FAE">
        <w:rPr>
          <w:rFonts w:ascii="Times New Roman" w:hAnsi="Times New Roman"/>
          <w:sz w:val="28"/>
          <w:szCs w:val="28"/>
        </w:rPr>
        <w:t xml:space="preserve"> При наличии информаци</w:t>
      </w:r>
      <w:r>
        <w:rPr>
          <w:rFonts w:ascii="Times New Roman" w:hAnsi="Times New Roman"/>
          <w:sz w:val="28"/>
          <w:szCs w:val="28"/>
        </w:rPr>
        <w:t>и – 0, при отсутствии – 1. (K1).</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 xml:space="preserve">Критерии </w:t>
      </w:r>
      <w:proofErr w:type="spellStart"/>
      <w:r w:rsidRPr="007D0FAE">
        <w:rPr>
          <w:rFonts w:ascii="Times New Roman" w:hAnsi="Times New Roman"/>
          <w:sz w:val="28"/>
          <w:szCs w:val="28"/>
        </w:rPr>
        <w:t>приоритизации</w:t>
      </w:r>
      <w:proofErr w:type="spellEnd"/>
      <w:r w:rsidRPr="007D0FAE">
        <w:rPr>
          <w:rFonts w:ascii="Times New Roman" w:hAnsi="Times New Roman"/>
          <w:sz w:val="28"/>
          <w:szCs w:val="28"/>
        </w:rPr>
        <w:t xml:space="preserve"> земельных участков с присвоенными весами и коэффициентами представлены в таблице 1.</w:t>
      </w:r>
    </w:p>
    <w:p w:rsidR="00D103C4" w:rsidRPr="007D0FAE" w:rsidRDefault="00D103C4" w:rsidP="00D103C4">
      <w:pPr>
        <w:suppressAutoHyphens w:val="0"/>
        <w:spacing w:after="0"/>
        <w:jc w:val="both"/>
        <w:rPr>
          <w:rFonts w:ascii="Times New Roman" w:hAnsi="Times New Roman"/>
          <w:sz w:val="28"/>
          <w:szCs w:val="28"/>
        </w:rPr>
      </w:pPr>
    </w:p>
    <w:p w:rsidR="00D103C4" w:rsidRPr="007D0FAE" w:rsidRDefault="00D103C4" w:rsidP="00D103C4">
      <w:pPr>
        <w:suppressAutoHyphens w:val="0"/>
        <w:ind w:left="426"/>
        <w:jc w:val="both"/>
        <w:rPr>
          <w:rFonts w:ascii="Times New Roman" w:hAnsi="Times New Roman"/>
          <w:sz w:val="28"/>
          <w:szCs w:val="28"/>
        </w:rPr>
      </w:pPr>
      <w:r w:rsidRPr="007D0FAE">
        <w:rPr>
          <w:rFonts w:ascii="Times New Roman" w:hAnsi="Times New Roman"/>
          <w:sz w:val="28"/>
          <w:szCs w:val="28"/>
        </w:rPr>
        <w:t xml:space="preserve">Расчет общего веса земельного участка осуществляется по формуле: </w:t>
      </w:r>
    </w:p>
    <w:p w:rsidR="00D103C4" w:rsidRPr="007D0FAE" w:rsidRDefault="00D103C4" w:rsidP="00D103C4">
      <w:pPr>
        <w:suppressAutoHyphens w:val="0"/>
        <w:ind w:left="426"/>
        <w:jc w:val="both"/>
        <w:rPr>
          <w:rFonts w:ascii="Times New Roman" w:hAnsi="Times New Roman"/>
          <w:sz w:val="28"/>
          <w:szCs w:val="28"/>
        </w:rPr>
      </w:pPr>
      <w:r w:rsidRPr="007D0FAE">
        <w:rPr>
          <w:rFonts w:ascii="Times New Roman" w:hAnsi="Times New Roman"/>
          <w:sz w:val="28"/>
          <w:szCs w:val="28"/>
        </w:rPr>
        <w:t xml:space="preserve">Общий вес земельного </w:t>
      </w:r>
      <w:proofErr w:type="spellStart"/>
      <w:r w:rsidRPr="007D0FAE">
        <w:rPr>
          <w:rFonts w:ascii="Times New Roman" w:hAnsi="Times New Roman"/>
          <w:sz w:val="28"/>
          <w:szCs w:val="28"/>
        </w:rPr>
        <w:t>участка=</w:t>
      </w:r>
      <w:proofErr w:type="spellEnd"/>
      <w:r w:rsidRPr="007D0FAE">
        <w:rPr>
          <w:rFonts w:ascii="Times New Roman" w:hAnsi="Times New Roman"/>
          <w:sz w:val="28"/>
          <w:szCs w:val="28"/>
        </w:rPr>
        <w:t>(∑(</w:t>
      </w:r>
      <w:proofErr w:type="spellStart"/>
      <w:r w:rsidRPr="007D0FAE">
        <w:rPr>
          <w:rFonts w:ascii="Times New Roman" w:hAnsi="Times New Roman"/>
          <w:sz w:val="28"/>
          <w:szCs w:val="28"/>
        </w:rPr>
        <w:t>Vn</w:t>
      </w:r>
      <w:proofErr w:type="spellEnd"/>
      <w:r w:rsidRPr="007D0FAE">
        <w:rPr>
          <w:rFonts w:ascii="Times New Roman" w:hAnsi="Times New Roman"/>
          <w:sz w:val="28"/>
          <w:szCs w:val="28"/>
        </w:rPr>
        <w:t>*</w:t>
      </w:r>
      <w:proofErr w:type="spellStart"/>
      <w:r w:rsidRPr="007D0FAE">
        <w:rPr>
          <w:rFonts w:ascii="Times New Roman" w:hAnsi="Times New Roman"/>
          <w:sz w:val="28"/>
          <w:szCs w:val="28"/>
        </w:rPr>
        <w:t>vn</w:t>
      </w:r>
      <w:proofErr w:type="spellEnd"/>
      <w:r w:rsidRPr="007D0FAE">
        <w:rPr>
          <w:rFonts w:ascii="Times New Roman" w:hAnsi="Times New Roman"/>
          <w:sz w:val="28"/>
          <w:szCs w:val="28"/>
        </w:rPr>
        <w:t xml:space="preserve">))*K1, где </w:t>
      </w:r>
      <w:proofErr w:type="spellStart"/>
      <w:r w:rsidRPr="007D0FAE">
        <w:rPr>
          <w:rFonts w:ascii="Times New Roman" w:hAnsi="Times New Roman"/>
          <w:sz w:val="28"/>
          <w:szCs w:val="28"/>
        </w:rPr>
        <w:t>Vn</w:t>
      </w:r>
      <w:proofErr w:type="spellEnd"/>
      <w:r w:rsidRPr="007D0FAE">
        <w:rPr>
          <w:rFonts w:ascii="Times New Roman" w:hAnsi="Times New Roman"/>
          <w:sz w:val="28"/>
          <w:szCs w:val="28"/>
        </w:rPr>
        <w:t xml:space="preserve"> – общий вес критерия, </w:t>
      </w:r>
      <w:proofErr w:type="spellStart"/>
      <w:r w:rsidRPr="007D0FAE">
        <w:rPr>
          <w:rFonts w:ascii="Times New Roman" w:hAnsi="Times New Roman"/>
          <w:sz w:val="28"/>
          <w:szCs w:val="28"/>
        </w:rPr>
        <w:t>vn</w:t>
      </w:r>
      <w:proofErr w:type="spellEnd"/>
      <w:r w:rsidRPr="007D0FAE">
        <w:rPr>
          <w:rFonts w:ascii="Times New Roman" w:hAnsi="Times New Roman"/>
          <w:sz w:val="28"/>
          <w:szCs w:val="28"/>
        </w:rPr>
        <w:t xml:space="preserve"> – вес подкритери</w:t>
      </w:r>
      <w:r>
        <w:rPr>
          <w:rFonts w:ascii="Times New Roman" w:hAnsi="Times New Roman"/>
          <w:sz w:val="28"/>
          <w:szCs w:val="28"/>
        </w:rPr>
        <w:t>я, K1 – коэффициент критериев 8, 9, 10, 11, 12, 13</w:t>
      </w:r>
      <w:r w:rsidRPr="007D0FAE">
        <w:rPr>
          <w:rFonts w:ascii="Times New Roman" w:hAnsi="Times New Roman"/>
          <w:sz w:val="28"/>
          <w:szCs w:val="28"/>
        </w:rPr>
        <w:t>.</w:t>
      </w:r>
    </w:p>
    <w:p w:rsidR="00D103C4" w:rsidRPr="007D0FAE" w:rsidRDefault="00D103C4" w:rsidP="00D103C4">
      <w:pPr>
        <w:suppressAutoHyphens w:val="0"/>
        <w:ind w:firstLine="426"/>
        <w:jc w:val="both"/>
        <w:rPr>
          <w:rFonts w:ascii="Times New Roman" w:hAnsi="Times New Roman"/>
          <w:sz w:val="28"/>
          <w:szCs w:val="28"/>
        </w:rPr>
      </w:pPr>
      <w:r w:rsidRPr="007D0FAE">
        <w:rPr>
          <w:rFonts w:ascii="Times New Roman" w:hAnsi="Times New Roman"/>
          <w:sz w:val="28"/>
          <w:szCs w:val="28"/>
        </w:rPr>
        <w:t xml:space="preserve">По данному алгоритму в региональной </w:t>
      </w:r>
      <w:proofErr w:type="spellStart"/>
      <w:r w:rsidRPr="007D0FAE">
        <w:rPr>
          <w:rFonts w:ascii="Times New Roman" w:hAnsi="Times New Roman"/>
          <w:sz w:val="28"/>
          <w:szCs w:val="28"/>
        </w:rPr>
        <w:t>геоинформационной</w:t>
      </w:r>
      <w:proofErr w:type="spellEnd"/>
      <w:r w:rsidRPr="007D0FAE">
        <w:rPr>
          <w:rFonts w:ascii="Times New Roman" w:hAnsi="Times New Roman"/>
          <w:sz w:val="28"/>
          <w:szCs w:val="28"/>
        </w:rPr>
        <w:t xml:space="preserve"> системе (далее - РГИС) рассчитывается общий вес каждого земельного участка. Также в РГИС сортируются земельные участки в порядке убывания.</w:t>
      </w:r>
    </w:p>
    <w:p w:rsidR="00D103C4" w:rsidRPr="007D0FAE" w:rsidRDefault="00D103C4" w:rsidP="00D103C4">
      <w:pPr>
        <w:suppressAutoHyphens w:val="0"/>
        <w:ind w:firstLine="426"/>
        <w:jc w:val="both"/>
        <w:rPr>
          <w:rFonts w:ascii="Times New Roman" w:hAnsi="Times New Roman"/>
          <w:sz w:val="28"/>
          <w:szCs w:val="28"/>
        </w:rPr>
      </w:pPr>
      <w:r w:rsidRPr="007D0FAE">
        <w:rPr>
          <w:rFonts w:ascii="Times New Roman" w:hAnsi="Times New Roman"/>
          <w:sz w:val="28"/>
          <w:szCs w:val="28"/>
        </w:rPr>
        <w:t xml:space="preserve">Земельные участки, набравшие наибольший вес относятся к повышенной категории риска. </w:t>
      </w:r>
    </w:p>
    <w:p w:rsidR="00D103C4" w:rsidRPr="007D0FAE" w:rsidRDefault="00D103C4" w:rsidP="00D103C4">
      <w:pPr>
        <w:suppressAutoHyphens w:val="0"/>
        <w:jc w:val="both"/>
        <w:rPr>
          <w:rFonts w:ascii="Times New Roman" w:hAnsi="Times New Roman"/>
          <w:sz w:val="28"/>
          <w:szCs w:val="28"/>
        </w:rPr>
      </w:pPr>
      <w:r w:rsidRPr="007D0FAE">
        <w:rPr>
          <w:rFonts w:ascii="Times New Roman" w:hAnsi="Times New Roman"/>
          <w:sz w:val="28"/>
          <w:szCs w:val="28"/>
        </w:rPr>
        <w:t>__________________________________________________________________</w:t>
      </w:r>
    </w:p>
    <w:p w:rsidR="00D103C4" w:rsidRPr="007D0FAE" w:rsidRDefault="00D103C4" w:rsidP="00D103C4">
      <w:pPr>
        <w:suppressAutoHyphens w:val="0"/>
        <w:spacing w:after="0"/>
        <w:ind w:firstLine="426"/>
        <w:jc w:val="both"/>
        <w:rPr>
          <w:rFonts w:ascii="Times New Roman" w:hAnsi="Times New Roman"/>
          <w:sz w:val="28"/>
          <w:szCs w:val="28"/>
        </w:rPr>
      </w:pPr>
      <w:r w:rsidRPr="007D0FAE">
        <w:rPr>
          <w:rFonts w:ascii="Times New Roman" w:hAnsi="Times New Roman"/>
          <w:sz w:val="28"/>
          <w:szCs w:val="28"/>
        </w:rPr>
        <w:t>&lt;1</w:t>
      </w:r>
      <w:proofErr w:type="gramStart"/>
      <w:r w:rsidRPr="007D0FAE">
        <w:rPr>
          <w:rFonts w:ascii="Times New Roman" w:hAnsi="Times New Roman"/>
          <w:sz w:val="28"/>
          <w:szCs w:val="28"/>
        </w:rPr>
        <w:t>&gt; Д</w:t>
      </w:r>
      <w:proofErr w:type="gramEnd"/>
      <w:r w:rsidRPr="007D0FAE">
        <w:rPr>
          <w:rFonts w:ascii="Times New Roman" w:hAnsi="Times New Roman"/>
          <w:sz w:val="28"/>
          <w:szCs w:val="28"/>
        </w:rPr>
        <w:t>ля достижения целей и задач, поставленных Президентом Российской Федерации, землям сельскохозяйственного назначения присвоен наибольший вес (Поручение Президента Российской Федерации Пр-1240 п.1а).</w:t>
      </w:r>
    </w:p>
    <w:p w:rsidR="00D103C4" w:rsidRPr="007D0FAE" w:rsidRDefault="00D103C4" w:rsidP="00D103C4">
      <w:pPr>
        <w:suppressAutoHyphens w:val="0"/>
        <w:spacing w:after="0"/>
        <w:ind w:firstLine="426"/>
        <w:jc w:val="both"/>
        <w:rPr>
          <w:rFonts w:ascii="Times New Roman" w:hAnsi="Times New Roman"/>
          <w:sz w:val="28"/>
          <w:szCs w:val="28"/>
        </w:rPr>
      </w:pPr>
    </w:p>
    <w:p w:rsidR="00D103C4" w:rsidRPr="00E96341" w:rsidRDefault="00D103C4" w:rsidP="00D103C4">
      <w:pPr>
        <w:suppressAutoHyphens w:val="0"/>
        <w:ind w:firstLine="426"/>
        <w:jc w:val="both"/>
        <w:rPr>
          <w:rFonts w:ascii="Times New Roman" w:hAnsi="Times New Roman"/>
          <w:sz w:val="28"/>
          <w:szCs w:val="28"/>
        </w:rPr>
      </w:pPr>
      <w:r w:rsidRPr="007D0FAE">
        <w:rPr>
          <w:rFonts w:ascii="Times New Roman" w:hAnsi="Times New Roman"/>
          <w:sz w:val="28"/>
          <w:szCs w:val="28"/>
        </w:rPr>
        <w:lastRenderedPageBreak/>
        <w:t>&lt;2</w:t>
      </w:r>
      <w:proofErr w:type="gramStart"/>
      <w:r w:rsidRPr="007D0FAE">
        <w:rPr>
          <w:rFonts w:ascii="Times New Roman" w:hAnsi="Times New Roman"/>
          <w:sz w:val="28"/>
          <w:szCs w:val="28"/>
        </w:rPr>
        <w:t>&gt; В</w:t>
      </w:r>
      <w:proofErr w:type="gramEnd"/>
      <w:r w:rsidRPr="007D0FAE">
        <w:rPr>
          <w:rFonts w:ascii="Times New Roman" w:hAnsi="Times New Roman"/>
          <w:sz w:val="28"/>
          <w:szCs w:val="28"/>
        </w:rPr>
        <w:t xml:space="preserve"> целях соблюдения рационального использования земель, предоставленных администрациями муниципальных образований в аренду гражданам и юридическим лицам, критер</w:t>
      </w:r>
      <w:r>
        <w:rPr>
          <w:rFonts w:ascii="Times New Roman" w:hAnsi="Times New Roman"/>
          <w:sz w:val="28"/>
          <w:szCs w:val="28"/>
        </w:rPr>
        <w:t>ии 5.2 присвоен наибольший вес.</w:t>
      </w:r>
    </w:p>
    <w:p w:rsidR="00D103C4" w:rsidRPr="00830E04" w:rsidRDefault="00D103C4" w:rsidP="00D103C4">
      <w:pPr>
        <w:suppressAutoHyphens w:val="0"/>
        <w:spacing w:after="0" w:line="240" w:lineRule="auto"/>
        <w:ind w:firstLine="426"/>
        <w:jc w:val="both"/>
        <w:rPr>
          <w:rFonts w:ascii="Times New Roman" w:eastAsia="Calibri" w:hAnsi="Times New Roman" w:cs="Times New Roman"/>
          <w:lang w:eastAsia="en-US"/>
        </w:rPr>
      </w:pPr>
    </w:p>
    <w:p w:rsidR="00D103C4" w:rsidRPr="00830E04" w:rsidRDefault="00D103C4" w:rsidP="00D103C4">
      <w:pPr>
        <w:widowControl w:val="0"/>
        <w:suppressAutoHyphens w:val="0"/>
        <w:autoSpaceDE w:val="0"/>
        <w:autoSpaceDN w:val="0"/>
        <w:spacing w:after="0" w:line="240" w:lineRule="auto"/>
        <w:jc w:val="both"/>
        <w:rPr>
          <w:szCs w:val="20"/>
          <w:lang w:eastAsia="ru-RU"/>
        </w:rPr>
        <w:sectPr w:rsidR="00D103C4" w:rsidRPr="00830E04" w:rsidSect="00184BDE">
          <w:pgSz w:w="11906" w:h="16838"/>
          <w:pgMar w:top="1134" w:right="850" w:bottom="1134" w:left="1701" w:header="708" w:footer="708" w:gutter="0"/>
          <w:cols w:space="708"/>
          <w:titlePg/>
          <w:docGrid w:linePitch="360"/>
        </w:sectPr>
      </w:pPr>
    </w:p>
    <w:p w:rsidR="00D103C4" w:rsidRDefault="00D103C4" w:rsidP="00D103C4">
      <w:pPr>
        <w:suppressAutoHyphens w:val="0"/>
        <w:spacing w:after="0" w:line="240" w:lineRule="auto"/>
        <w:rPr>
          <w:rFonts w:eastAsia="Calibri" w:cs="Times New Roman"/>
          <w:lang w:eastAsia="en-US"/>
        </w:rPr>
      </w:pPr>
      <w:r w:rsidRPr="004D46D3">
        <w:rPr>
          <w:rFonts w:eastAsia="Calibri"/>
          <w:noProof/>
          <w:lang w:eastAsia="ru-RU"/>
        </w:rPr>
        <w:lastRenderedPageBreak/>
        <w:drawing>
          <wp:inline distT="0" distB="0" distL="0" distR="0">
            <wp:extent cx="6164036" cy="3389085"/>
            <wp:effectExtent l="19050" t="0" r="8164"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65463" cy="3389869"/>
                    </a:xfrm>
                    <a:prstGeom prst="rect">
                      <a:avLst/>
                    </a:prstGeom>
                    <a:noFill/>
                    <a:ln>
                      <a:noFill/>
                    </a:ln>
                  </pic:spPr>
                </pic:pic>
              </a:graphicData>
            </a:graphic>
          </wp:inline>
        </w:drawing>
      </w:r>
    </w:p>
    <w:p w:rsidR="00D103C4" w:rsidRDefault="00D103C4" w:rsidP="00D103C4">
      <w:pPr>
        <w:rPr>
          <w:rFonts w:eastAsia="Calibri" w:cs="Times New Roman"/>
          <w:lang w:eastAsia="en-US"/>
        </w:rPr>
      </w:pPr>
    </w:p>
    <w:p w:rsidR="00D103C4" w:rsidRPr="00B30CCB" w:rsidRDefault="00D103C4" w:rsidP="00D103C4">
      <w:pPr>
        <w:rPr>
          <w:rFonts w:eastAsia="Calibri" w:cs="Times New Roman"/>
          <w:lang w:eastAsia="en-US"/>
        </w:rPr>
      </w:pPr>
    </w:p>
    <w:p w:rsidR="002C7B23" w:rsidRPr="00B30CCB" w:rsidRDefault="002C7B23" w:rsidP="00D103C4">
      <w:pPr>
        <w:spacing w:after="0"/>
        <w:ind w:left="6521"/>
        <w:jc w:val="both"/>
        <w:rPr>
          <w:rFonts w:eastAsia="Calibri" w:cs="Times New Roman"/>
          <w:lang w:eastAsia="en-US"/>
        </w:rPr>
      </w:pPr>
    </w:p>
    <w:sectPr w:rsidR="002C7B23" w:rsidRPr="00B30CCB" w:rsidSect="00D103C4">
      <w:headerReference w:type="even" r:id="rId45"/>
      <w:headerReference w:type="default" r:id="rId46"/>
      <w:headerReference w:type="first" r:id="rId47"/>
      <w:pgSz w:w="11906" w:h="16838"/>
      <w:pgMar w:top="993" w:right="922" w:bottom="426" w:left="1134" w:header="720" w:footer="0" w:gutter="0"/>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534" w:rsidRDefault="00B51534">
      <w:pPr>
        <w:spacing w:after="0" w:line="240" w:lineRule="auto"/>
      </w:pPr>
      <w:r>
        <w:separator/>
      </w:r>
    </w:p>
  </w:endnote>
  <w:endnote w:type="continuationSeparator" w:id="0">
    <w:p w:rsidR="00B51534" w:rsidRDefault="00B515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00000000" w:usb1="00000000" w:usb2="00000000" w:usb3="00000000" w:csb0="00000000" w:csb1="00000000"/>
  </w:font>
  <w:font w:name="Noto Sans CJK SC Regular">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534" w:rsidRDefault="00B51534">
      <w:pPr>
        <w:spacing w:after="0" w:line="240" w:lineRule="auto"/>
      </w:pPr>
      <w:r>
        <w:separator/>
      </w:r>
    </w:p>
  </w:footnote>
  <w:footnote w:type="continuationSeparator" w:id="0">
    <w:p w:rsidR="00B51534" w:rsidRDefault="00B515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PAGE   \* MERGEFORMAT">
      <w:r w:rsidR="001B2918">
        <w:rPr>
          <w:noProof/>
        </w:rPr>
        <w:t>2</w:t>
      </w:r>
    </w:fldSimple>
  </w:p>
  <w:p w:rsidR="00B51534" w:rsidRDefault="00B51534"/>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 PAGE ">
      <w:r w:rsidR="001B2918">
        <w:rPr>
          <w:noProof/>
        </w:rPr>
        <w:t>82</w:t>
      </w:r>
    </w:fldSimple>
  </w:p>
  <w:p w:rsidR="00B51534" w:rsidRDefault="00B51534">
    <w:pPr>
      <w:pStyle w:val="af1"/>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PAGE">
      <w:r w:rsidR="001B2918">
        <w:rPr>
          <w:noProof/>
        </w:rPr>
        <w:t>90</w:t>
      </w:r>
    </w:fldSimple>
  </w:p>
  <w:p w:rsidR="00B51534" w:rsidRDefault="00B51534">
    <w:pPr>
      <w:pStyle w:val="af1"/>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PAGE   \* MERGEFORMAT">
      <w:r w:rsidR="001B2918">
        <w:rPr>
          <w:noProof/>
        </w:rPr>
        <w:t>149</w:t>
      </w:r>
    </w:fldSimple>
  </w:p>
  <w:p w:rsidR="00B51534" w:rsidRDefault="00B51534"/>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PAGE   \* MERGEFORMAT">
      <w:r w:rsidR="001B2918">
        <w:rPr>
          <w:noProof/>
        </w:rPr>
        <w:t>140</w:t>
      </w:r>
    </w:fldSimple>
  </w:p>
  <w:p w:rsidR="00B51534" w:rsidRDefault="00B51534"/>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PAGE   \* MERGEFORMAT">
      <w:r w:rsidR="00B51534">
        <w:rPr>
          <w:noProof/>
        </w:rPr>
        <w:t>145</w:t>
      </w:r>
    </w:fldSimple>
  </w:p>
  <w:p w:rsidR="00B51534" w:rsidRDefault="00B51534"/>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PAGE   \* MERGEFORMAT">
      <w:r w:rsidR="001B2918">
        <w:rPr>
          <w:noProof/>
        </w:rPr>
        <w:t>150</w:t>
      </w:r>
    </w:fldSimple>
  </w:p>
  <w:p w:rsidR="00B51534" w:rsidRDefault="00B5153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PAGE   \* MERGEFORMAT">
      <w:r w:rsidR="001B2918">
        <w:rPr>
          <w:noProof/>
        </w:rPr>
        <w:t>76</w:t>
      </w:r>
    </w:fldSimple>
  </w:p>
  <w:p w:rsidR="00B51534" w:rsidRDefault="00B5153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pPr>
      <w:pStyle w:val="af1"/>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 PAGE ">
      <w:r w:rsidR="001B2918">
        <w:rPr>
          <w:noProof/>
        </w:rPr>
        <w:t>77</w:t>
      </w:r>
    </w:fldSimple>
  </w:p>
  <w:p w:rsidR="00B51534" w:rsidRDefault="00B51534">
    <w:pPr>
      <w:pStyle w:val="af1"/>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1704A3">
    <w:pPr>
      <w:pStyle w:val="af1"/>
      <w:jc w:val="center"/>
    </w:pPr>
    <w:fldSimple w:instr="PAGE">
      <w:r w:rsidR="001B2918">
        <w:rPr>
          <w:noProof/>
        </w:rPr>
        <w:t>80</w:t>
      </w:r>
    </w:fldSimple>
  </w:p>
  <w:p w:rsidR="00B51534" w:rsidRDefault="00B51534">
    <w:pPr>
      <w:pStyle w:val="af1"/>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534" w:rsidRDefault="00B5153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857" w:hanging="432"/>
      </w:pPr>
    </w:lvl>
    <w:lvl w:ilvl="1">
      <w:start w:val="1"/>
      <w:numFmt w:val="none"/>
      <w:pStyle w:val="2"/>
      <w:suff w:val="nothing"/>
      <w:lvlText w:val=""/>
      <w:lvlJc w:val="left"/>
      <w:pPr>
        <w:tabs>
          <w:tab w:val="num" w:pos="0"/>
        </w:tabs>
        <w:ind w:left="1001"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09"/>
        </w:tabs>
        <w:ind w:left="360" w:hanging="360"/>
      </w:pPr>
      <w:rPr>
        <w:rFonts w:ascii="Times New Roman" w:hAnsi="Times New Roman" w:cs="Times New Roman" w:hint="default"/>
        <w:bCs/>
        <w:sz w:val="28"/>
        <w:szCs w:val="28"/>
        <w:highlight w:val="yellow"/>
        <w:lang w:val="ru-RU"/>
      </w:rPr>
    </w:lvl>
  </w:abstractNum>
  <w:abstractNum w:abstractNumId="2">
    <w:nsid w:val="00000003"/>
    <w:multiLevelType w:val="multilevel"/>
    <w:tmpl w:val="00000003"/>
    <w:name w:val="WW8Num3"/>
    <w:lvl w:ilvl="0">
      <w:start w:val="1"/>
      <w:numFmt w:val="decimal"/>
      <w:lvlText w:val="%1)"/>
      <w:lvlJc w:val="left"/>
      <w:pPr>
        <w:tabs>
          <w:tab w:val="num" w:pos="648"/>
        </w:tabs>
        <w:ind w:left="0" w:firstLine="0"/>
      </w:pPr>
      <w:rPr>
        <w:rFonts w:ascii="Times New Roman" w:hAnsi="Times New Roman" w:cs="Times New Roman"/>
        <w:sz w:val="28"/>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nsid w:val="00000004"/>
    <w:multiLevelType w:val="multilevel"/>
    <w:tmpl w:val="00000004"/>
    <w:name w:val="WW8Num4"/>
    <w:lvl w:ilvl="0">
      <w:start w:val="1"/>
      <w:numFmt w:val="decimal"/>
      <w:lvlText w:val="%1)"/>
      <w:lvlJc w:val="left"/>
      <w:pPr>
        <w:tabs>
          <w:tab w:val="num" w:pos="0"/>
        </w:tabs>
        <w:ind w:left="1069" w:hanging="360"/>
      </w:pPr>
      <w:rPr>
        <w:rFonts w:ascii="Times New Roman" w:hAnsi="Times New Roman" w:cs="Times New Roman" w:hint="default"/>
        <w:bCs/>
        <w:sz w:val="28"/>
        <w:szCs w:val="28"/>
        <w:lang w:eastAsia="ru-RU"/>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nsid w:val="00000005"/>
    <w:multiLevelType w:val="multilevel"/>
    <w:tmpl w:val="00000005"/>
    <w:name w:val="WW8Num5"/>
    <w:lvl w:ilvl="0">
      <w:start w:val="22"/>
      <w:numFmt w:val="decimal"/>
      <w:lvlText w:val="%1."/>
      <w:lvlJc w:val="left"/>
      <w:pPr>
        <w:tabs>
          <w:tab w:val="num" w:pos="283"/>
        </w:tabs>
        <w:ind w:left="1226" w:hanging="375"/>
      </w:pPr>
      <w:rPr>
        <w:rFonts w:ascii="Times New Roman" w:hAnsi="Times New Roman" w:cs="Times New Roman" w:hint="default"/>
        <w:sz w:val="28"/>
        <w:szCs w:val="28"/>
        <w:lang w:val="ru-RU"/>
      </w:rPr>
    </w:lvl>
    <w:lvl w:ilvl="1">
      <w:start w:val="1"/>
      <w:numFmt w:val="decimal"/>
      <w:lvlText w:val="%2."/>
      <w:lvlJc w:val="left"/>
      <w:pPr>
        <w:tabs>
          <w:tab w:val="num" w:pos="283"/>
        </w:tabs>
        <w:ind w:left="3456" w:hanging="360"/>
      </w:pPr>
      <w:rPr>
        <w:rFonts w:hint="default"/>
      </w:rPr>
    </w:lvl>
    <w:lvl w:ilvl="2">
      <w:start w:val="1"/>
      <w:numFmt w:val="decimal"/>
      <w:lvlText w:val="%3."/>
      <w:lvlJc w:val="left"/>
      <w:pPr>
        <w:tabs>
          <w:tab w:val="num" w:pos="283"/>
        </w:tabs>
        <w:ind w:left="3096" w:hanging="360"/>
      </w:pPr>
      <w:rPr>
        <w:rFonts w:hint="default"/>
      </w:rPr>
    </w:lvl>
    <w:lvl w:ilvl="3">
      <w:start w:val="1"/>
      <w:numFmt w:val="decimal"/>
      <w:lvlText w:val="%4."/>
      <w:lvlJc w:val="left"/>
      <w:pPr>
        <w:tabs>
          <w:tab w:val="num" w:pos="283"/>
        </w:tabs>
        <w:ind w:left="2736" w:hanging="360"/>
      </w:pPr>
      <w:rPr>
        <w:rFonts w:hint="default"/>
      </w:rPr>
    </w:lvl>
    <w:lvl w:ilvl="4">
      <w:start w:val="1"/>
      <w:numFmt w:val="decimal"/>
      <w:lvlText w:val="%5."/>
      <w:lvlJc w:val="left"/>
      <w:pPr>
        <w:tabs>
          <w:tab w:val="num" w:pos="283"/>
        </w:tabs>
        <w:ind w:left="2376" w:hanging="360"/>
      </w:pPr>
      <w:rPr>
        <w:rFonts w:hint="default"/>
      </w:rPr>
    </w:lvl>
    <w:lvl w:ilvl="5">
      <w:start w:val="1"/>
      <w:numFmt w:val="decimal"/>
      <w:lvlText w:val="%6."/>
      <w:lvlJc w:val="left"/>
      <w:pPr>
        <w:tabs>
          <w:tab w:val="num" w:pos="283"/>
        </w:tabs>
        <w:ind w:left="2016" w:hanging="360"/>
      </w:pPr>
      <w:rPr>
        <w:rFonts w:hint="default"/>
      </w:rPr>
    </w:lvl>
    <w:lvl w:ilvl="6">
      <w:start w:val="1"/>
      <w:numFmt w:val="decimal"/>
      <w:lvlText w:val="%7."/>
      <w:lvlJc w:val="left"/>
      <w:pPr>
        <w:tabs>
          <w:tab w:val="num" w:pos="283"/>
        </w:tabs>
        <w:ind w:left="1656" w:hanging="360"/>
      </w:pPr>
      <w:rPr>
        <w:rFonts w:hint="default"/>
      </w:rPr>
    </w:lvl>
    <w:lvl w:ilvl="7">
      <w:start w:val="1"/>
      <w:numFmt w:val="decimal"/>
      <w:lvlText w:val="%8."/>
      <w:lvlJc w:val="left"/>
      <w:pPr>
        <w:tabs>
          <w:tab w:val="num" w:pos="283"/>
        </w:tabs>
        <w:ind w:left="1296" w:hanging="360"/>
      </w:pPr>
      <w:rPr>
        <w:rFonts w:hint="default"/>
      </w:rPr>
    </w:lvl>
    <w:lvl w:ilvl="8">
      <w:start w:val="1"/>
      <w:numFmt w:val="decimal"/>
      <w:lvlText w:val="%9."/>
      <w:lvlJc w:val="left"/>
      <w:pPr>
        <w:tabs>
          <w:tab w:val="num" w:pos="283"/>
        </w:tabs>
        <w:ind w:left="936" w:hanging="360"/>
      </w:pPr>
      <w:rPr>
        <w:rFonts w:hint="default"/>
      </w:rPr>
    </w:lvl>
  </w:abstractNum>
  <w:abstractNum w:abstractNumId="5">
    <w:nsid w:val="00000006"/>
    <w:multiLevelType w:val="multilevel"/>
    <w:tmpl w:val="00000006"/>
    <w:name w:val="WW8Num6"/>
    <w:lvl w:ilvl="0">
      <w:start w:val="1"/>
      <w:numFmt w:val="decimal"/>
      <w:lvlText w:val="%1)"/>
      <w:lvlJc w:val="left"/>
      <w:pPr>
        <w:tabs>
          <w:tab w:val="num" w:pos="0"/>
        </w:tabs>
        <w:ind w:left="1429" w:hanging="360"/>
      </w:pPr>
      <w:rPr>
        <w:rFonts w:ascii="Times New Roman" w:hAnsi="Times New Roman" w:cs="Times New Roman" w:hint="default"/>
        <w:sz w:val="28"/>
        <w:szCs w:val="28"/>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nsid w:val="00000007"/>
    <w:multiLevelType w:val="singleLevel"/>
    <w:tmpl w:val="00000007"/>
    <w:name w:val="WW8Num7"/>
    <w:lvl w:ilvl="0">
      <w:start w:val="6"/>
      <w:numFmt w:val="decimal"/>
      <w:lvlText w:val="%1."/>
      <w:lvlJc w:val="left"/>
      <w:pPr>
        <w:tabs>
          <w:tab w:val="num" w:pos="708"/>
        </w:tabs>
        <w:ind w:left="0" w:firstLine="0"/>
      </w:pPr>
      <w:rPr>
        <w:rFonts w:ascii="Times New Roman" w:hAnsi="Times New Roman" w:cs="Times New Roman" w:hint="default"/>
        <w:sz w:val="28"/>
        <w:szCs w:val="28"/>
      </w:rPr>
    </w:lvl>
  </w:abstractNum>
  <w:abstractNum w:abstractNumId="7">
    <w:nsid w:val="00000008"/>
    <w:multiLevelType w:val="singleLevel"/>
    <w:tmpl w:val="00000008"/>
    <w:name w:val="WW8Num8"/>
    <w:lvl w:ilvl="0">
      <w:start w:val="2"/>
      <w:numFmt w:val="decimal"/>
      <w:lvlText w:val="%1."/>
      <w:lvlJc w:val="left"/>
      <w:pPr>
        <w:tabs>
          <w:tab w:val="num" w:pos="708"/>
        </w:tabs>
        <w:ind w:left="0" w:firstLine="0"/>
      </w:pPr>
      <w:rPr>
        <w:rFonts w:ascii="Times New Roman" w:hAnsi="Times New Roman" w:cs="Times New Roman" w:hint="default"/>
        <w:sz w:val="28"/>
        <w:szCs w:val="28"/>
      </w:rPr>
    </w:lvl>
  </w:abstractNum>
  <w:abstractNum w:abstractNumId="8">
    <w:nsid w:val="00000009"/>
    <w:multiLevelType w:val="multilevel"/>
    <w:tmpl w:val="F562369A"/>
    <w:name w:val="WW8Num9"/>
    <w:lvl w:ilvl="0">
      <w:start w:val="102"/>
      <w:numFmt w:val="decimal"/>
      <w:lvlText w:val="%1."/>
      <w:lvlJc w:val="left"/>
      <w:pPr>
        <w:tabs>
          <w:tab w:val="num" w:pos="208"/>
        </w:tabs>
        <w:ind w:left="943" w:hanging="375"/>
      </w:pPr>
      <w:rPr>
        <w:rFonts w:ascii="Times New Roman" w:hAnsi="Times New Roman" w:cs="Times New Roman" w:hint="default"/>
        <w:sz w:val="28"/>
        <w:szCs w:val="2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nsid w:val="0000000A"/>
    <w:multiLevelType w:val="multilevel"/>
    <w:tmpl w:val="21FC14C2"/>
    <w:name w:val="WW8Num10"/>
    <w:lvl w:ilvl="0">
      <w:start w:val="121"/>
      <w:numFmt w:val="decimal"/>
      <w:lvlText w:val="%1."/>
      <w:lvlJc w:val="left"/>
      <w:pPr>
        <w:tabs>
          <w:tab w:val="num" w:pos="567"/>
        </w:tabs>
        <w:ind w:left="1802" w:hanging="525"/>
      </w:pPr>
      <w:rPr>
        <w:rFonts w:ascii="Times New Roman" w:hAnsi="Times New Roman" w:cs="Times New Roman" w:hint="default"/>
        <w:sz w:val="28"/>
        <w:szCs w:val="28"/>
      </w:rPr>
    </w:lvl>
    <w:lvl w:ilvl="1">
      <w:start w:val="1"/>
      <w:numFmt w:val="lowerLetter"/>
      <w:lvlText w:val="%2."/>
      <w:lvlJc w:val="left"/>
      <w:pPr>
        <w:tabs>
          <w:tab w:val="num" w:pos="567"/>
        </w:tabs>
        <w:ind w:left="2007" w:hanging="360"/>
      </w:pPr>
      <w:rPr>
        <w:rFonts w:hint="default"/>
      </w:rPr>
    </w:lvl>
    <w:lvl w:ilvl="2">
      <w:start w:val="1"/>
      <w:numFmt w:val="lowerRoman"/>
      <w:lvlText w:val="%3."/>
      <w:lvlJc w:val="right"/>
      <w:pPr>
        <w:tabs>
          <w:tab w:val="num" w:pos="567"/>
        </w:tabs>
        <w:ind w:left="2727" w:hanging="180"/>
      </w:pPr>
      <w:rPr>
        <w:rFonts w:hint="default"/>
      </w:rPr>
    </w:lvl>
    <w:lvl w:ilvl="3">
      <w:start w:val="1"/>
      <w:numFmt w:val="decimal"/>
      <w:lvlText w:val="%4."/>
      <w:lvlJc w:val="left"/>
      <w:pPr>
        <w:tabs>
          <w:tab w:val="num" w:pos="567"/>
        </w:tabs>
        <w:ind w:left="3447" w:hanging="360"/>
      </w:pPr>
      <w:rPr>
        <w:rFonts w:hint="default"/>
      </w:rPr>
    </w:lvl>
    <w:lvl w:ilvl="4">
      <w:start w:val="1"/>
      <w:numFmt w:val="lowerLetter"/>
      <w:lvlText w:val="%5."/>
      <w:lvlJc w:val="left"/>
      <w:pPr>
        <w:tabs>
          <w:tab w:val="num" w:pos="567"/>
        </w:tabs>
        <w:ind w:left="4167" w:hanging="360"/>
      </w:pPr>
      <w:rPr>
        <w:rFonts w:hint="default"/>
      </w:rPr>
    </w:lvl>
    <w:lvl w:ilvl="5">
      <w:start w:val="1"/>
      <w:numFmt w:val="lowerRoman"/>
      <w:lvlText w:val="%6."/>
      <w:lvlJc w:val="right"/>
      <w:pPr>
        <w:tabs>
          <w:tab w:val="num" w:pos="567"/>
        </w:tabs>
        <w:ind w:left="4887" w:hanging="180"/>
      </w:pPr>
      <w:rPr>
        <w:rFonts w:hint="default"/>
      </w:rPr>
    </w:lvl>
    <w:lvl w:ilvl="6">
      <w:start w:val="1"/>
      <w:numFmt w:val="decimal"/>
      <w:lvlText w:val="%7."/>
      <w:lvlJc w:val="left"/>
      <w:pPr>
        <w:tabs>
          <w:tab w:val="num" w:pos="567"/>
        </w:tabs>
        <w:ind w:left="5607" w:hanging="360"/>
      </w:pPr>
      <w:rPr>
        <w:rFonts w:hint="default"/>
      </w:rPr>
    </w:lvl>
    <w:lvl w:ilvl="7">
      <w:start w:val="1"/>
      <w:numFmt w:val="lowerLetter"/>
      <w:lvlText w:val="%8."/>
      <w:lvlJc w:val="left"/>
      <w:pPr>
        <w:tabs>
          <w:tab w:val="num" w:pos="567"/>
        </w:tabs>
        <w:ind w:left="6327" w:hanging="360"/>
      </w:pPr>
      <w:rPr>
        <w:rFonts w:hint="default"/>
      </w:rPr>
    </w:lvl>
    <w:lvl w:ilvl="8">
      <w:start w:val="1"/>
      <w:numFmt w:val="lowerRoman"/>
      <w:lvlText w:val="%9."/>
      <w:lvlJc w:val="right"/>
      <w:pPr>
        <w:tabs>
          <w:tab w:val="num" w:pos="567"/>
        </w:tabs>
        <w:ind w:left="7047" w:hanging="180"/>
      </w:pPr>
      <w:rPr>
        <w:rFonts w:hint="default"/>
      </w:rPr>
    </w:lvl>
  </w:abstractNum>
  <w:abstractNum w:abstractNumId="10">
    <w:nsid w:val="0000000B"/>
    <w:multiLevelType w:val="multilevel"/>
    <w:tmpl w:val="0000000B"/>
    <w:name w:val="WW8Num11"/>
    <w:lvl w:ilvl="0">
      <w:start w:val="1"/>
      <w:numFmt w:val="decimal"/>
      <w:lvlText w:val="%1)"/>
      <w:lvlJc w:val="left"/>
      <w:pPr>
        <w:tabs>
          <w:tab w:val="num" w:pos="0"/>
        </w:tabs>
        <w:ind w:left="928" w:hanging="360"/>
      </w:pPr>
      <w:rPr>
        <w:rFonts w:ascii="Times New Roman" w:hAnsi="Times New Roman"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0"/>
        </w:tabs>
        <w:ind w:left="1287"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0"/>
        </w:tabs>
        <w:ind w:left="1069"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decimal"/>
      <w:lvlText w:val="%1)"/>
      <w:lvlJc w:val="left"/>
      <w:pPr>
        <w:tabs>
          <w:tab w:val="num" w:pos="0"/>
        </w:tabs>
        <w:ind w:left="928"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hAnsi="Times New Roman" w:cs="Times New Roman" w:hint="default"/>
        <w:sz w:val="28"/>
        <w:szCs w:val="28"/>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0"/>
        </w:tabs>
        <w:ind w:left="900" w:hanging="360"/>
      </w:pPr>
      <w:rPr>
        <w:rFonts w:ascii="Times New Roman" w:hAnsi="Times New Roman" w:cs="Times New Roman" w:hint="default"/>
        <w:color w:val="00000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106"/>
      <w:numFmt w:val="decimal"/>
      <w:lvlText w:val="%1."/>
      <w:lvlJc w:val="left"/>
      <w:pPr>
        <w:tabs>
          <w:tab w:val="num" w:pos="0"/>
        </w:tabs>
        <w:ind w:left="1070" w:hanging="360"/>
      </w:pPr>
    </w:lvl>
    <w:lvl w:ilvl="1">
      <w:start w:val="1"/>
      <w:numFmt w:val="decimal"/>
      <w:lvlText w:val="%2)"/>
      <w:lvlJc w:val="left"/>
      <w:pPr>
        <w:tabs>
          <w:tab w:val="num" w:pos="0"/>
        </w:tabs>
        <w:ind w:left="2150" w:hanging="360"/>
      </w:pPr>
      <w:rPr>
        <w:rFonts w:ascii="Times New Roman" w:hAnsi="Times New Roman" w:cs="Times New Roman" w:hint="default"/>
        <w:color w:val="00000A"/>
        <w:sz w:val="28"/>
        <w:szCs w:val="28"/>
      </w:rPr>
    </w:lvl>
    <w:lvl w:ilvl="2">
      <w:start w:val="1"/>
      <w:numFmt w:val="lowerRoman"/>
      <w:lvlText w:val="%3."/>
      <w:lvlJc w:val="right"/>
      <w:pPr>
        <w:tabs>
          <w:tab w:val="num" w:pos="0"/>
        </w:tabs>
        <w:ind w:left="2870" w:hanging="180"/>
      </w:pPr>
    </w:lvl>
    <w:lvl w:ilvl="3">
      <w:start w:val="1"/>
      <w:numFmt w:val="decimal"/>
      <w:lvlText w:val="%4."/>
      <w:lvlJc w:val="left"/>
      <w:pPr>
        <w:tabs>
          <w:tab w:val="num" w:pos="0"/>
        </w:tabs>
        <w:ind w:left="3590" w:hanging="360"/>
      </w:pPr>
    </w:lvl>
    <w:lvl w:ilvl="4">
      <w:start w:val="1"/>
      <w:numFmt w:val="lowerLetter"/>
      <w:lvlText w:val="%5."/>
      <w:lvlJc w:val="left"/>
      <w:pPr>
        <w:tabs>
          <w:tab w:val="num" w:pos="0"/>
        </w:tabs>
        <w:ind w:left="4310" w:hanging="360"/>
      </w:pPr>
    </w:lvl>
    <w:lvl w:ilvl="5">
      <w:start w:val="1"/>
      <w:numFmt w:val="lowerRoman"/>
      <w:lvlText w:val="%6."/>
      <w:lvlJc w:val="right"/>
      <w:pPr>
        <w:tabs>
          <w:tab w:val="num" w:pos="0"/>
        </w:tabs>
        <w:ind w:left="5030" w:hanging="180"/>
      </w:pPr>
    </w:lvl>
    <w:lvl w:ilvl="6">
      <w:start w:val="1"/>
      <w:numFmt w:val="decimal"/>
      <w:lvlText w:val="%7."/>
      <w:lvlJc w:val="left"/>
      <w:pPr>
        <w:tabs>
          <w:tab w:val="num" w:pos="0"/>
        </w:tabs>
        <w:ind w:left="5750" w:hanging="360"/>
      </w:pPr>
    </w:lvl>
    <w:lvl w:ilvl="7">
      <w:start w:val="1"/>
      <w:numFmt w:val="lowerLetter"/>
      <w:lvlText w:val="%8."/>
      <w:lvlJc w:val="left"/>
      <w:pPr>
        <w:tabs>
          <w:tab w:val="num" w:pos="0"/>
        </w:tabs>
        <w:ind w:left="6470" w:hanging="360"/>
      </w:pPr>
    </w:lvl>
    <w:lvl w:ilvl="8">
      <w:start w:val="1"/>
      <w:numFmt w:val="lowerRoman"/>
      <w:lvlText w:val="%9."/>
      <w:lvlJc w:val="right"/>
      <w:pPr>
        <w:tabs>
          <w:tab w:val="num" w:pos="0"/>
        </w:tabs>
        <w:ind w:left="7190" w:hanging="180"/>
      </w:pPr>
    </w:lvl>
  </w:abstractNum>
  <w:abstractNum w:abstractNumId="17">
    <w:nsid w:val="00000012"/>
    <w:multiLevelType w:val="multilevel"/>
    <w:tmpl w:val="00000012"/>
    <w:name w:val="WW8Num18"/>
    <w:lvl w:ilvl="0">
      <w:start w:val="1"/>
      <w:numFmt w:val="decimal"/>
      <w:lvlText w:val="%1)"/>
      <w:lvlJc w:val="left"/>
      <w:pPr>
        <w:tabs>
          <w:tab w:val="num" w:pos="0"/>
        </w:tabs>
        <w:ind w:left="1211" w:hanging="360"/>
      </w:pPr>
      <w:rPr>
        <w:rFonts w:ascii="Times New Roman" w:eastAsia="Times New Roman" w:hAnsi="Times New Roman" w:cs="Times New Roman" w:hint="default"/>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singleLevel"/>
    <w:tmpl w:val="00000013"/>
    <w:name w:val="WW8Num19"/>
    <w:lvl w:ilvl="0">
      <w:start w:val="6"/>
      <w:numFmt w:val="decimal"/>
      <w:lvlText w:val="%1."/>
      <w:lvlJc w:val="left"/>
      <w:pPr>
        <w:tabs>
          <w:tab w:val="num" w:pos="0"/>
        </w:tabs>
        <w:ind w:left="1200" w:hanging="360"/>
      </w:pPr>
      <w:rPr>
        <w:rFonts w:ascii="Times New Roman" w:hAnsi="Times New Roman" w:cs="Times New Roman" w:hint="default"/>
        <w:sz w:val="28"/>
        <w:szCs w:val="28"/>
      </w:rPr>
    </w:lvl>
  </w:abstractNum>
  <w:abstractNum w:abstractNumId="19">
    <w:nsid w:val="00000014"/>
    <w:multiLevelType w:val="singleLevel"/>
    <w:tmpl w:val="00000014"/>
    <w:name w:val="WW8Num20"/>
    <w:lvl w:ilvl="0">
      <w:start w:val="1"/>
      <w:numFmt w:val="decimal"/>
      <w:lvlText w:val="%1)"/>
      <w:lvlJc w:val="left"/>
      <w:pPr>
        <w:tabs>
          <w:tab w:val="num" w:pos="0"/>
        </w:tabs>
        <w:ind w:left="1069" w:hanging="360"/>
      </w:pPr>
      <w:rPr>
        <w:rFonts w:ascii="Times New Roman" w:hAnsi="Times New Roman" w:cs="Times New Roman" w:hint="default"/>
        <w:sz w:val="28"/>
        <w:szCs w:val="28"/>
      </w:rPr>
    </w:lvl>
  </w:abstractNum>
  <w:abstractNum w:abstractNumId="20">
    <w:nsid w:val="00000015"/>
    <w:multiLevelType w:val="singleLevel"/>
    <w:tmpl w:val="00000015"/>
    <w:name w:val="WW8Num21"/>
    <w:lvl w:ilvl="0">
      <w:start w:val="12"/>
      <w:numFmt w:val="decimal"/>
      <w:lvlText w:val="%1."/>
      <w:lvlJc w:val="left"/>
      <w:pPr>
        <w:tabs>
          <w:tab w:val="num" w:pos="0"/>
        </w:tabs>
        <w:ind w:left="942" w:hanging="375"/>
      </w:pPr>
      <w:rPr>
        <w:rFonts w:ascii="Times New Roman" w:hAnsi="Times New Roman" w:cs="Times New Roman" w:hint="default"/>
        <w:sz w:val="28"/>
        <w:szCs w:val="28"/>
      </w:rPr>
    </w:lvl>
  </w:abstractNum>
  <w:abstractNum w:abstractNumId="21">
    <w:nsid w:val="00000016"/>
    <w:multiLevelType w:val="multilevel"/>
    <w:tmpl w:val="53205F1C"/>
    <w:name w:val="WW8Num22"/>
    <w:lvl w:ilvl="0">
      <w:start w:val="136"/>
      <w:numFmt w:val="decimal"/>
      <w:lvlText w:val="%1."/>
      <w:lvlJc w:val="left"/>
      <w:pPr>
        <w:tabs>
          <w:tab w:val="num" w:pos="425"/>
        </w:tabs>
        <w:ind w:left="1660" w:hanging="525"/>
      </w:pPr>
      <w:rPr>
        <w:rFonts w:ascii="Times New Roman" w:hAnsi="Times New Roman" w:cs="Times New Roman" w:hint="default"/>
        <w:sz w:val="28"/>
        <w:szCs w:val="2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nsid w:val="00000017"/>
    <w:multiLevelType w:val="multilevel"/>
    <w:tmpl w:val="00000017"/>
    <w:name w:val="WW8Num23"/>
    <w:lvl w:ilvl="0">
      <w:start w:val="4"/>
      <w:numFmt w:val="decimal"/>
      <w:lvlText w:val="%1)"/>
      <w:lvlJc w:val="left"/>
      <w:pPr>
        <w:tabs>
          <w:tab w:val="num" w:pos="648"/>
        </w:tabs>
        <w:ind w:left="720" w:hanging="360"/>
      </w:pPr>
      <w:rPr>
        <w:rFonts w:ascii="Times New Roman" w:hAnsi="Times New Roman" w:cs="Times New Roman" w:hint="default"/>
        <w:sz w:val="28"/>
        <w:szCs w:val="28"/>
      </w:rPr>
    </w:lvl>
    <w:lvl w:ilvl="1">
      <w:start w:val="1"/>
      <w:numFmt w:val="decimal"/>
      <w:lvlText w:val="%2)"/>
      <w:lvlJc w:val="left"/>
      <w:pPr>
        <w:tabs>
          <w:tab w:val="num" w:pos="0"/>
        </w:tabs>
        <w:ind w:left="1440" w:hanging="360"/>
      </w:pPr>
      <w:rPr>
        <w:rFonts w:ascii="Times New Roman" w:hAnsi="Times New Roman" w:cs="Times New Roman" w:hint="default"/>
        <w:sz w:val="28"/>
        <w:szCs w:val="28"/>
      </w:rPr>
    </w:lvl>
    <w:lvl w:ilvl="2">
      <w:start w:val="1"/>
      <w:numFmt w:val="lowerRoman"/>
      <w:lvlText w:val="%3."/>
      <w:lvlJc w:val="right"/>
      <w:pPr>
        <w:tabs>
          <w:tab w:val="num" w:pos="0"/>
        </w:tabs>
        <w:ind w:left="2160" w:hanging="180"/>
      </w:pPr>
      <w:rPr>
        <w:rFonts w:ascii="Times New Roman" w:hAnsi="Times New Roman" w:cs="Times New Roman" w:hint="default"/>
        <w:sz w:val="28"/>
        <w:szCs w:val="28"/>
      </w:rPr>
    </w:lvl>
    <w:lvl w:ilvl="3">
      <w:start w:val="1"/>
      <w:numFmt w:val="decimal"/>
      <w:lvlText w:val="%4."/>
      <w:lvlJc w:val="left"/>
      <w:pPr>
        <w:tabs>
          <w:tab w:val="num" w:pos="0"/>
        </w:tabs>
        <w:ind w:left="2880" w:hanging="360"/>
      </w:pPr>
      <w:rPr>
        <w:rFonts w:ascii="Times New Roman" w:hAnsi="Times New Roman" w:cs="Times New Roman" w:hint="default"/>
        <w:sz w:val="28"/>
        <w:szCs w:val="28"/>
      </w:rPr>
    </w:lvl>
    <w:lvl w:ilvl="4">
      <w:start w:val="1"/>
      <w:numFmt w:val="lowerLetter"/>
      <w:lvlText w:val="%5."/>
      <w:lvlJc w:val="left"/>
      <w:pPr>
        <w:tabs>
          <w:tab w:val="num" w:pos="0"/>
        </w:tabs>
        <w:ind w:left="3600" w:hanging="360"/>
      </w:pPr>
      <w:rPr>
        <w:rFonts w:ascii="Times New Roman" w:hAnsi="Times New Roman" w:cs="Times New Roman" w:hint="default"/>
        <w:sz w:val="28"/>
        <w:szCs w:val="28"/>
      </w:rPr>
    </w:lvl>
    <w:lvl w:ilvl="5">
      <w:start w:val="1"/>
      <w:numFmt w:val="lowerRoman"/>
      <w:lvlText w:val="%6."/>
      <w:lvlJc w:val="right"/>
      <w:pPr>
        <w:tabs>
          <w:tab w:val="num" w:pos="0"/>
        </w:tabs>
        <w:ind w:left="4320" w:hanging="180"/>
      </w:pPr>
      <w:rPr>
        <w:rFonts w:ascii="Times New Roman" w:hAnsi="Times New Roman" w:cs="Times New Roman" w:hint="default"/>
        <w:sz w:val="28"/>
        <w:szCs w:val="28"/>
      </w:rPr>
    </w:lvl>
    <w:lvl w:ilvl="6">
      <w:start w:val="1"/>
      <w:numFmt w:val="decimal"/>
      <w:lvlText w:val="%7."/>
      <w:lvlJc w:val="left"/>
      <w:pPr>
        <w:tabs>
          <w:tab w:val="num" w:pos="0"/>
        </w:tabs>
        <w:ind w:left="5040" w:hanging="360"/>
      </w:pPr>
      <w:rPr>
        <w:rFonts w:ascii="Times New Roman" w:hAnsi="Times New Roman" w:cs="Times New Roman" w:hint="default"/>
        <w:sz w:val="28"/>
        <w:szCs w:val="28"/>
      </w:rPr>
    </w:lvl>
    <w:lvl w:ilvl="7">
      <w:start w:val="1"/>
      <w:numFmt w:val="lowerLetter"/>
      <w:lvlText w:val="%8."/>
      <w:lvlJc w:val="left"/>
      <w:pPr>
        <w:tabs>
          <w:tab w:val="num" w:pos="0"/>
        </w:tabs>
        <w:ind w:left="5760" w:hanging="360"/>
      </w:pPr>
      <w:rPr>
        <w:rFonts w:ascii="Times New Roman" w:hAnsi="Times New Roman" w:cs="Times New Roman" w:hint="default"/>
        <w:sz w:val="28"/>
        <w:szCs w:val="28"/>
      </w:rPr>
    </w:lvl>
    <w:lvl w:ilvl="8">
      <w:start w:val="1"/>
      <w:numFmt w:val="lowerRoman"/>
      <w:lvlText w:val="%9."/>
      <w:lvlJc w:val="right"/>
      <w:pPr>
        <w:tabs>
          <w:tab w:val="num" w:pos="0"/>
        </w:tabs>
        <w:ind w:left="6480" w:hanging="180"/>
      </w:pPr>
      <w:rPr>
        <w:rFonts w:ascii="Times New Roman" w:hAnsi="Times New Roman" w:cs="Times New Roman" w:hint="default"/>
        <w:sz w:val="28"/>
        <w:szCs w:val="28"/>
      </w:rPr>
    </w:lvl>
  </w:abstractNum>
  <w:abstractNum w:abstractNumId="23">
    <w:nsid w:val="00000018"/>
    <w:multiLevelType w:val="multilevel"/>
    <w:tmpl w:val="00000018"/>
    <w:name w:val="WW8Num24"/>
    <w:lvl w:ilvl="0">
      <w:start w:val="1"/>
      <w:numFmt w:val="decimal"/>
      <w:lvlText w:val="%1."/>
      <w:lvlJc w:val="left"/>
      <w:pPr>
        <w:tabs>
          <w:tab w:val="num" w:pos="0"/>
        </w:tabs>
        <w:ind w:left="5417" w:hanging="1305"/>
      </w:pPr>
      <w:rPr>
        <w:rFonts w:cs="Times New Roman"/>
        <w:sz w:val="28"/>
        <w:szCs w:val="28"/>
      </w:rPr>
    </w:lvl>
    <w:lvl w:ilvl="1">
      <w:start w:val="1"/>
      <w:numFmt w:val="decimal"/>
      <w:lvlText w:val="%2."/>
      <w:lvlJc w:val="left"/>
      <w:pPr>
        <w:tabs>
          <w:tab w:val="num" w:pos="0"/>
        </w:tabs>
        <w:ind w:left="3479" w:hanging="360"/>
      </w:pPr>
    </w:lvl>
    <w:lvl w:ilvl="2">
      <w:start w:val="1"/>
      <w:numFmt w:val="lowerRoman"/>
      <w:lvlText w:val="%3."/>
      <w:lvlJc w:val="right"/>
      <w:pPr>
        <w:tabs>
          <w:tab w:val="num" w:pos="0"/>
        </w:tabs>
        <w:ind w:left="3077" w:hanging="180"/>
      </w:pPr>
    </w:lvl>
    <w:lvl w:ilvl="3">
      <w:start w:val="1"/>
      <w:numFmt w:val="decimal"/>
      <w:lvlText w:val="%4)"/>
      <w:lvlJc w:val="left"/>
      <w:pPr>
        <w:tabs>
          <w:tab w:val="num" w:pos="0"/>
        </w:tabs>
        <w:ind w:left="1211" w:hanging="360"/>
      </w:pPr>
      <w:rPr>
        <w:rFonts w:ascii="Times New Roman" w:hAnsi="Times New Roman" w:cs="Times New Roman"/>
        <w:sz w:val="28"/>
        <w:szCs w:val="28"/>
      </w:rPr>
    </w:lvl>
    <w:lvl w:ilvl="4">
      <w:start w:val="1"/>
      <w:numFmt w:val="lowerLetter"/>
      <w:lvlText w:val="%5."/>
      <w:lvlJc w:val="left"/>
      <w:pPr>
        <w:tabs>
          <w:tab w:val="num" w:pos="0"/>
        </w:tabs>
        <w:ind w:left="4517" w:hanging="360"/>
      </w:pPr>
    </w:lvl>
    <w:lvl w:ilvl="5">
      <w:start w:val="1"/>
      <w:numFmt w:val="lowerRoman"/>
      <w:lvlText w:val="%6."/>
      <w:lvlJc w:val="right"/>
      <w:pPr>
        <w:tabs>
          <w:tab w:val="num" w:pos="0"/>
        </w:tabs>
        <w:ind w:left="5237" w:hanging="180"/>
      </w:pPr>
    </w:lvl>
    <w:lvl w:ilvl="6">
      <w:start w:val="1"/>
      <w:numFmt w:val="decimal"/>
      <w:lvlText w:val="%7."/>
      <w:lvlJc w:val="left"/>
      <w:pPr>
        <w:tabs>
          <w:tab w:val="num" w:pos="0"/>
        </w:tabs>
        <w:ind w:left="5957" w:hanging="360"/>
      </w:pPr>
    </w:lvl>
    <w:lvl w:ilvl="7">
      <w:start w:val="1"/>
      <w:numFmt w:val="lowerLetter"/>
      <w:lvlText w:val="%8."/>
      <w:lvlJc w:val="left"/>
      <w:pPr>
        <w:tabs>
          <w:tab w:val="num" w:pos="0"/>
        </w:tabs>
        <w:ind w:left="6677" w:hanging="360"/>
      </w:pPr>
    </w:lvl>
    <w:lvl w:ilvl="8">
      <w:start w:val="1"/>
      <w:numFmt w:val="lowerRoman"/>
      <w:lvlText w:val="%9."/>
      <w:lvlJc w:val="right"/>
      <w:pPr>
        <w:tabs>
          <w:tab w:val="num" w:pos="0"/>
        </w:tabs>
        <w:ind w:left="7397" w:hanging="180"/>
      </w:pPr>
    </w:lvl>
  </w:abstractNum>
  <w:abstractNum w:abstractNumId="24">
    <w:nsid w:val="00000019"/>
    <w:multiLevelType w:val="multilevel"/>
    <w:tmpl w:val="00000019"/>
    <w:name w:val="WW8Num25"/>
    <w:lvl w:ilvl="0">
      <w:start w:val="2"/>
      <w:numFmt w:val="decimal"/>
      <w:lvlText w:val="%1)"/>
      <w:lvlJc w:val="left"/>
      <w:pPr>
        <w:tabs>
          <w:tab w:val="num" w:pos="0"/>
        </w:tabs>
        <w:ind w:left="928" w:hanging="360"/>
      </w:pPr>
      <w:rPr>
        <w:rFonts w:ascii="Times New Roman" w:eastAsia="Times New Roman" w:hAnsi="Times New Roman" w:cs="Calibri" w:hint="default"/>
        <w:sz w:val="28"/>
        <w:szCs w:val="28"/>
      </w:rPr>
    </w:lvl>
    <w:lvl w:ilvl="1">
      <w:start w:val="1"/>
      <w:numFmt w:val="lowerLetter"/>
      <w:lvlText w:val="%2."/>
      <w:lvlJc w:val="left"/>
      <w:pPr>
        <w:tabs>
          <w:tab w:val="num" w:pos="0"/>
        </w:tabs>
        <w:ind w:left="2509" w:hanging="360"/>
      </w:pPr>
      <w:rPr>
        <w:rFonts w:hint="default"/>
      </w:rPr>
    </w:lvl>
    <w:lvl w:ilvl="2">
      <w:start w:val="1"/>
      <w:numFmt w:val="lowerRoman"/>
      <w:lvlText w:val="%3."/>
      <w:lvlJc w:val="right"/>
      <w:pPr>
        <w:tabs>
          <w:tab w:val="num" w:pos="0"/>
        </w:tabs>
        <w:ind w:left="3229" w:hanging="180"/>
      </w:pPr>
      <w:rPr>
        <w:rFonts w:hint="default"/>
      </w:rPr>
    </w:lvl>
    <w:lvl w:ilvl="3">
      <w:start w:val="1"/>
      <w:numFmt w:val="decimal"/>
      <w:lvlText w:val="%4."/>
      <w:lvlJc w:val="left"/>
      <w:pPr>
        <w:tabs>
          <w:tab w:val="num" w:pos="0"/>
        </w:tabs>
        <w:ind w:left="3949" w:hanging="360"/>
      </w:pPr>
      <w:rPr>
        <w:rFonts w:hint="default"/>
      </w:rPr>
    </w:lvl>
    <w:lvl w:ilvl="4">
      <w:start w:val="1"/>
      <w:numFmt w:val="lowerLetter"/>
      <w:lvlText w:val="%5."/>
      <w:lvlJc w:val="left"/>
      <w:pPr>
        <w:tabs>
          <w:tab w:val="num" w:pos="0"/>
        </w:tabs>
        <w:ind w:left="4669" w:hanging="360"/>
      </w:pPr>
      <w:rPr>
        <w:rFonts w:hint="default"/>
      </w:rPr>
    </w:lvl>
    <w:lvl w:ilvl="5">
      <w:start w:val="1"/>
      <w:numFmt w:val="lowerRoman"/>
      <w:lvlText w:val="%6."/>
      <w:lvlJc w:val="right"/>
      <w:pPr>
        <w:tabs>
          <w:tab w:val="num" w:pos="0"/>
        </w:tabs>
        <w:ind w:left="5389" w:hanging="180"/>
      </w:pPr>
      <w:rPr>
        <w:rFonts w:hint="default"/>
      </w:rPr>
    </w:lvl>
    <w:lvl w:ilvl="6">
      <w:start w:val="1"/>
      <w:numFmt w:val="decimal"/>
      <w:lvlText w:val="%7."/>
      <w:lvlJc w:val="left"/>
      <w:pPr>
        <w:tabs>
          <w:tab w:val="num" w:pos="0"/>
        </w:tabs>
        <w:ind w:left="6109" w:hanging="360"/>
      </w:pPr>
      <w:rPr>
        <w:rFonts w:hint="default"/>
      </w:rPr>
    </w:lvl>
    <w:lvl w:ilvl="7">
      <w:start w:val="1"/>
      <w:numFmt w:val="lowerLetter"/>
      <w:lvlText w:val="%8."/>
      <w:lvlJc w:val="left"/>
      <w:pPr>
        <w:tabs>
          <w:tab w:val="num" w:pos="0"/>
        </w:tabs>
        <w:ind w:left="6829" w:hanging="360"/>
      </w:pPr>
      <w:rPr>
        <w:rFonts w:hint="default"/>
      </w:rPr>
    </w:lvl>
    <w:lvl w:ilvl="8">
      <w:start w:val="1"/>
      <w:numFmt w:val="lowerRoman"/>
      <w:lvlText w:val="%9."/>
      <w:lvlJc w:val="right"/>
      <w:pPr>
        <w:tabs>
          <w:tab w:val="num" w:pos="0"/>
        </w:tabs>
        <w:ind w:left="7549" w:hanging="180"/>
      </w:pPr>
      <w:rPr>
        <w:rFonts w:hint="default"/>
      </w:rPr>
    </w:lvl>
  </w:abstractNum>
  <w:abstractNum w:abstractNumId="25">
    <w:nsid w:val="0000001A"/>
    <w:multiLevelType w:val="singleLevel"/>
    <w:tmpl w:val="0000001A"/>
    <w:name w:val="WW8Num26"/>
    <w:lvl w:ilvl="0">
      <w:start w:val="17"/>
      <w:numFmt w:val="decimal"/>
      <w:lvlText w:val="%1."/>
      <w:lvlJc w:val="left"/>
      <w:pPr>
        <w:tabs>
          <w:tab w:val="num" w:pos="0"/>
        </w:tabs>
        <w:ind w:left="922" w:hanging="375"/>
      </w:pPr>
      <w:rPr>
        <w:rFonts w:ascii="Times New Roman" w:hAnsi="Times New Roman" w:cs="Times New Roman" w:hint="default"/>
        <w:sz w:val="28"/>
      </w:rPr>
    </w:lvl>
  </w:abstractNum>
  <w:abstractNum w:abstractNumId="26">
    <w:nsid w:val="0000001B"/>
    <w:multiLevelType w:val="multilevel"/>
    <w:tmpl w:val="0000001B"/>
    <w:name w:val="WW8Num27"/>
    <w:lvl w:ilvl="0">
      <w:start w:val="38"/>
      <w:numFmt w:val="decimal"/>
      <w:lvlText w:val="%1."/>
      <w:lvlJc w:val="left"/>
      <w:pPr>
        <w:tabs>
          <w:tab w:val="num" w:pos="567"/>
        </w:tabs>
        <w:ind w:left="1510" w:hanging="375"/>
      </w:pPr>
      <w:rPr>
        <w:rFonts w:ascii="Times New Roman" w:hAnsi="Times New Roman" w:cs="Times New Roman" w:hint="default"/>
        <w:sz w:val="28"/>
        <w:szCs w:val="28"/>
      </w:rPr>
    </w:lvl>
    <w:lvl w:ilvl="1">
      <w:start w:val="1"/>
      <w:numFmt w:val="decimal"/>
      <w:lvlText w:val="%2."/>
      <w:lvlJc w:val="left"/>
      <w:pPr>
        <w:tabs>
          <w:tab w:val="num" w:pos="567"/>
        </w:tabs>
        <w:ind w:left="3740" w:hanging="360"/>
      </w:pPr>
      <w:rPr>
        <w:rFonts w:hint="default"/>
      </w:rPr>
    </w:lvl>
    <w:lvl w:ilvl="2">
      <w:start w:val="1"/>
      <w:numFmt w:val="decimal"/>
      <w:lvlText w:val="%3."/>
      <w:lvlJc w:val="left"/>
      <w:pPr>
        <w:tabs>
          <w:tab w:val="num" w:pos="567"/>
        </w:tabs>
        <w:ind w:left="3380" w:hanging="360"/>
      </w:pPr>
      <w:rPr>
        <w:rFonts w:hint="default"/>
      </w:rPr>
    </w:lvl>
    <w:lvl w:ilvl="3">
      <w:start w:val="1"/>
      <w:numFmt w:val="decimal"/>
      <w:lvlText w:val="%4."/>
      <w:lvlJc w:val="left"/>
      <w:pPr>
        <w:tabs>
          <w:tab w:val="num" w:pos="567"/>
        </w:tabs>
        <w:ind w:left="3020" w:hanging="360"/>
      </w:pPr>
      <w:rPr>
        <w:rFonts w:hint="default"/>
      </w:rPr>
    </w:lvl>
    <w:lvl w:ilvl="4">
      <w:start w:val="1"/>
      <w:numFmt w:val="decimal"/>
      <w:lvlText w:val="%5."/>
      <w:lvlJc w:val="left"/>
      <w:pPr>
        <w:tabs>
          <w:tab w:val="num" w:pos="567"/>
        </w:tabs>
        <w:ind w:left="2660" w:hanging="360"/>
      </w:pPr>
      <w:rPr>
        <w:rFonts w:hint="default"/>
      </w:rPr>
    </w:lvl>
    <w:lvl w:ilvl="5">
      <w:start w:val="1"/>
      <w:numFmt w:val="decimal"/>
      <w:lvlText w:val="%6."/>
      <w:lvlJc w:val="left"/>
      <w:pPr>
        <w:tabs>
          <w:tab w:val="num" w:pos="567"/>
        </w:tabs>
        <w:ind w:left="2300" w:hanging="360"/>
      </w:pPr>
      <w:rPr>
        <w:rFonts w:hint="default"/>
      </w:rPr>
    </w:lvl>
    <w:lvl w:ilvl="6">
      <w:start w:val="1"/>
      <w:numFmt w:val="decimal"/>
      <w:lvlText w:val="%7."/>
      <w:lvlJc w:val="left"/>
      <w:pPr>
        <w:tabs>
          <w:tab w:val="num" w:pos="567"/>
        </w:tabs>
        <w:ind w:left="1940" w:hanging="360"/>
      </w:pPr>
      <w:rPr>
        <w:rFonts w:hint="default"/>
      </w:rPr>
    </w:lvl>
    <w:lvl w:ilvl="7">
      <w:start w:val="1"/>
      <w:numFmt w:val="decimal"/>
      <w:lvlText w:val="%8."/>
      <w:lvlJc w:val="left"/>
      <w:pPr>
        <w:tabs>
          <w:tab w:val="num" w:pos="567"/>
        </w:tabs>
        <w:ind w:left="1580" w:hanging="360"/>
      </w:pPr>
      <w:rPr>
        <w:rFonts w:hint="default"/>
      </w:rPr>
    </w:lvl>
    <w:lvl w:ilvl="8">
      <w:start w:val="1"/>
      <w:numFmt w:val="decimal"/>
      <w:lvlText w:val="%9."/>
      <w:lvlJc w:val="left"/>
      <w:pPr>
        <w:tabs>
          <w:tab w:val="num" w:pos="567"/>
        </w:tabs>
        <w:ind w:left="1220" w:hanging="360"/>
      </w:pPr>
      <w:rPr>
        <w:rFonts w:hint="default"/>
      </w:rPr>
    </w:lvl>
  </w:abstractNum>
  <w:abstractNum w:abstractNumId="27">
    <w:nsid w:val="00310D3B"/>
    <w:multiLevelType w:val="multilevel"/>
    <w:tmpl w:val="369C49C8"/>
    <w:name w:val="WW8Num272"/>
    <w:lvl w:ilvl="0">
      <w:start w:val="45"/>
      <w:numFmt w:val="decimal"/>
      <w:lvlText w:val="%1."/>
      <w:lvlJc w:val="left"/>
      <w:pPr>
        <w:tabs>
          <w:tab w:val="num" w:pos="-142"/>
        </w:tabs>
        <w:ind w:left="801" w:hanging="375"/>
      </w:pPr>
      <w:rPr>
        <w:rFonts w:ascii="Times New Roman" w:hAnsi="Times New Roman" w:cs="Times New Roman" w:hint="default"/>
        <w:sz w:val="28"/>
        <w:szCs w:val="28"/>
      </w:rPr>
    </w:lvl>
    <w:lvl w:ilvl="1">
      <w:start w:val="1"/>
      <w:numFmt w:val="decimal"/>
      <w:lvlText w:val="%2."/>
      <w:lvlJc w:val="left"/>
      <w:pPr>
        <w:tabs>
          <w:tab w:val="num" w:pos="0"/>
        </w:tabs>
        <w:ind w:left="3173" w:hanging="360"/>
      </w:pPr>
      <w:rPr>
        <w:rFonts w:hint="default"/>
      </w:rPr>
    </w:lvl>
    <w:lvl w:ilvl="2">
      <w:start w:val="1"/>
      <w:numFmt w:val="decimal"/>
      <w:lvlText w:val="%3."/>
      <w:lvlJc w:val="left"/>
      <w:pPr>
        <w:tabs>
          <w:tab w:val="num" w:pos="0"/>
        </w:tabs>
        <w:ind w:left="2813" w:hanging="360"/>
      </w:pPr>
      <w:rPr>
        <w:rFonts w:hint="default"/>
      </w:rPr>
    </w:lvl>
    <w:lvl w:ilvl="3">
      <w:start w:val="1"/>
      <w:numFmt w:val="decimal"/>
      <w:lvlText w:val="%4."/>
      <w:lvlJc w:val="left"/>
      <w:pPr>
        <w:tabs>
          <w:tab w:val="num" w:pos="0"/>
        </w:tabs>
        <w:ind w:left="2453" w:hanging="360"/>
      </w:pPr>
      <w:rPr>
        <w:rFonts w:hint="default"/>
      </w:rPr>
    </w:lvl>
    <w:lvl w:ilvl="4">
      <w:start w:val="1"/>
      <w:numFmt w:val="decimal"/>
      <w:lvlText w:val="%5."/>
      <w:lvlJc w:val="left"/>
      <w:pPr>
        <w:tabs>
          <w:tab w:val="num" w:pos="0"/>
        </w:tabs>
        <w:ind w:left="2093" w:hanging="360"/>
      </w:pPr>
      <w:rPr>
        <w:rFonts w:hint="default"/>
      </w:rPr>
    </w:lvl>
    <w:lvl w:ilvl="5">
      <w:start w:val="1"/>
      <w:numFmt w:val="decimal"/>
      <w:lvlText w:val="%6."/>
      <w:lvlJc w:val="left"/>
      <w:pPr>
        <w:tabs>
          <w:tab w:val="num" w:pos="0"/>
        </w:tabs>
        <w:ind w:left="1733" w:hanging="360"/>
      </w:pPr>
      <w:rPr>
        <w:rFonts w:hint="default"/>
      </w:rPr>
    </w:lvl>
    <w:lvl w:ilvl="6">
      <w:start w:val="1"/>
      <w:numFmt w:val="decimal"/>
      <w:lvlText w:val="%7."/>
      <w:lvlJc w:val="left"/>
      <w:pPr>
        <w:tabs>
          <w:tab w:val="num" w:pos="0"/>
        </w:tabs>
        <w:ind w:left="1373" w:hanging="360"/>
      </w:pPr>
      <w:rPr>
        <w:rFonts w:hint="default"/>
      </w:rPr>
    </w:lvl>
    <w:lvl w:ilvl="7">
      <w:start w:val="1"/>
      <w:numFmt w:val="decimal"/>
      <w:lvlText w:val="%8."/>
      <w:lvlJc w:val="left"/>
      <w:pPr>
        <w:tabs>
          <w:tab w:val="num" w:pos="0"/>
        </w:tabs>
        <w:ind w:left="1013" w:hanging="360"/>
      </w:pPr>
      <w:rPr>
        <w:rFonts w:hint="default"/>
      </w:rPr>
    </w:lvl>
    <w:lvl w:ilvl="8">
      <w:start w:val="1"/>
      <w:numFmt w:val="decimal"/>
      <w:lvlText w:val="%9."/>
      <w:lvlJc w:val="left"/>
      <w:pPr>
        <w:tabs>
          <w:tab w:val="num" w:pos="0"/>
        </w:tabs>
        <w:ind w:left="653" w:hanging="360"/>
      </w:pPr>
      <w:rPr>
        <w:rFonts w:hint="default"/>
      </w:rPr>
    </w:lvl>
  </w:abstractNum>
  <w:abstractNum w:abstractNumId="28">
    <w:nsid w:val="05DB5526"/>
    <w:multiLevelType w:val="multilevel"/>
    <w:tmpl w:val="CEAE8354"/>
    <w:lvl w:ilvl="0">
      <w:start w:val="3"/>
      <w:numFmt w:val="decimal"/>
      <w:lvlText w:val="%1."/>
      <w:lvlJc w:val="left"/>
      <w:pPr>
        <w:ind w:left="675" w:hanging="675"/>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06714C60"/>
    <w:multiLevelType w:val="multilevel"/>
    <w:tmpl w:val="7CA8BD22"/>
    <w:lvl w:ilvl="0">
      <w:start w:val="3"/>
      <w:numFmt w:val="decimal"/>
      <w:lvlText w:val="%1."/>
      <w:lvlJc w:val="left"/>
      <w:pPr>
        <w:ind w:left="810" w:hanging="810"/>
      </w:pPr>
      <w:rPr>
        <w:rFonts w:ascii="Times New Roman" w:hAnsi="Times New Roman" w:cs="Times New Roman" w:hint="default"/>
        <w:sz w:val="28"/>
      </w:rPr>
    </w:lvl>
    <w:lvl w:ilvl="1">
      <w:start w:val="3"/>
      <w:numFmt w:val="decimal"/>
      <w:lvlText w:val="%1.%2."/>
      <w:lvlJc w:val="left"/>
      <w:pPr>
        <w:ind w:left="810" w:hanging="810"/>
      </w:pPr>
      <w:rPr>
        <w:rFonts w:ascii="Times New Roman" w:hAnsi="Times New Roman" w:cs="Times New Roman" w:hint="default"/>
        <w:sz w:val="28"/>
      </w:rPr>
    </w:lvl>
    <w:lvl w:ilvl="2">
      <w:start w:val="11"/>
      <w:numFmt w:val="decimal"/>
      <w:lvlText w:val="%1.%2.%3."/>
      <w:lvlJc w:val="left"/>
      <w:pPr>
        <w:ind w:left="810" w:hanging="810"/>
      </w:pPr>
      <w:rPr>
        <w:rFonts w:ascii="Times New Roman" w:hAnsi="Times New Roman" w:cs="Times New Roman" w:hint="default"/>
        <w:sz w:val="28"/>
      </w:rPr>
    </w:lvl>
    <w:lvl w:ilvl="3">
      <w:start w:val="1"/>
      <w:numFmt w:val="decimal"/>
      <w:lvlText w:val="%1.%2.%3.%4."/>
      <w:lvlJc w:val="left"/>
      <w:pPr>
        <w:ind w:left="810" w:hanging="810"/>
      </w:pPr>
      <w:rPr>
        <w:rFonts w:ascii="Times New Roman" w:hAnsi="Times New Roman" w:cs="Times New Roman" w:hint="default"/>
        <w:sz w:val="28"/>
      </w:rPr>
    </w:lvl>
    <w:lvl w:ilvl="4">
      <w:start w:val="1"/>
      <w:numFmt w:val="decimal"/>
      <w:lvlText w:val="%1.%2.%3.%4.%5."/>
      <w:lvlJc w:val="left"/>
      <w:pPr>
        <w:ind w:left="1080" w:hanging="1080"/>
      </w:pPr>
      <w:rPr>
        <w:rFonts w:ascii="Times New Roman" w:hAnsi="Times New Roman" w:cs="Times New Roman" w:hint="default"/>
        <w:sz w:val="28"/>
      </w:rPr>
    </w:lvl>
    <w:lvl w:ilvl="5">
      <w:start w:val="1"/>
      <w:numFmt w:val="decimal"/>
      <w:lvlText w:val="%1.%2.%3.%4.%5.%6."/>
      <w:lvlJc w:val="left"/>
      <w:pPr>
        <w:ind w:left="1080" w:hanging="1080"/>
      </w:pPr>
      <w:rPr>
        <w:rFonts w:ascii="Times New Roman" w:hAnsi="Times New Roman" w:cs="Times New Roman" w:hint="default"/>
        <w:sz w:val="28"/>
      </w:rPr>
    </w:lvl>
    <w:lvl w:ilvl="6">
      <w:start w:val="1"/>
      <w:numFmt w:val="decimal"/>
      <w:lvlText w:val="%1.%2.%3.%4.%5.%6.%7."/>
      <w:lvlJc w:val="left"/>
      <w:pPr>
        <w:ind w:left="1440" w:hanging="1440"/>
      </w:pPr>
      <w:rPr>
        <w:rFonts w:ascii="Times New Roman" w:hAnsi="Times New Roman" w:cs="Times New Roman" w:hint="default"/>
        <w:sz w:val="28"/>
      </w:rPr>
    </w:lvl>
    <w:lvl w:ilvl="7">
      <w:start w:val="1"/>
      <w:numFmt w:val="decimal"/>
      <w:lvlText w:val="%1.%2.%3.%4.%5.%6.%7.%8."/>
      <w:lvlJc w:val="left"/>
      <w:pPr>
        <w:ind w:left="1440" w:hanging="1440"/>
      </w:pPr>
      <w:rPr>
        <w:rFonts w:ascii="Times New Roman" w:hAnsi="Times New Roman" w:cs="Times New Roman" w:hint="default"/>
        <w:sz w:val="28"/>
      </w:rPr>
    </w:lvl>
    <w:lvl w:ilvl="8">
      <w:start w:val="1"/>
      <w:numFmt w:val="decimal"/>
      <w:lvlText w:val="%1.%2.%3.%4.%5.%6.%7.%8.%9."/>
      <w:lvlJc w:val="left"/>
      <w:pPr>
        <w:ind w:left="1800" w:hanging="1800"/>
      </w:pPr>
      <w:rPr>
        <w:rFonts w:ascii="Times New Roman" w:hAnsi="Times New Roman" w:cs="Times New Roman" w:hint="default"/>
        <w:sz w:val="28"/>
      </w:rPr>
    </w:lvl>
  </w:abstractNum>
  <w:abstractNum w:abstractNumId="30">
    <w:nsid w:val="0B834B59"/>
    <w:multiLevelType w:val="hybridMultilevel"/>
    <w:tmpl w:val="AA26F910"/>
    <w:lvl w:ilvl="0" w:tplc="17A0BF1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0BFD2B14"/>
    <w:multiLevelType w:val="hybridMultilevel"/>
    <w:tmpl w:val="960A804E"/>
    <w:lvl w:ilvl="0" w:tplc="C722193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0C0E35B5"/>
    <w:multiLevelType w:val="multilevel"/>
    <w:tmpl w:val="43DCA3AC"/>
    <w:lvl w:ilvl="0">
      <w:start w:val="3"/>
      <w:numFmt w:val="decimal"/>
      <w:lvlText w:val="%1."/>
      <w:lvlJc w:val="left"/>
      <w:pPr>
        <w:ind w:left="675" w:hanging="675"/>
      </w:pPr>
      <w:rPr>
        <w:rFonts w:ascii="Times New Roman" w:hAnsi="Times New Roman" w:cs="Times New Roman" w:hint="default"/>
        <w:color w:val="000000"/>
        <w:sz w:val="28"/>
      </w:rPr>
    </w:lvl>
    <w:lvl w:ilvl="1">
      <w:start w:val="4"/>
      <w:numFmt w:val="decimal"/>
      <w:lvlText w:val="%1.%2."/>
      <w:lvlJc w:val="left"/>
      <w:pPr>
        <w:ind w:left="675" w:hanging="675"/>
      </w:pPr>
      <w:rPr>
        <w:rFonts w:ascii="Times New Roman" w:hAnsi="Times New Roman" w:cs="Times New Roman" w:hint="default"/>
        <w:color w:val="000000"/>
        <w:sz w:val="28"/>
      </w:rPr>
    </w:lvl>
    <w:lvl w:ilvl="2">
      <w:start w:val="6"/>
      <w:numFmt w:val="decimal"/>
      <w:lvlText w:val="%1.%2.%3."/>
      <w:lvlJc w:val="left"/>
      <w:pPr>
        <w:ind w:left="720" w:hanging="720"/>
      </w:pPr>
      <w:rPr>
        <w:rFonts w:ascii="Times New Roman" w:hAnsi="Times New Roman" w:cs="Times New Roman" w:hint="default"/>
        <w:color w:val="000000"/>
        <w:sz w:val="28"/>
      </w:rPr>
    </w:lvl>
    <w:lvl w:ilvl="3">
      <w:start w:val="1"/>
      <w:numFmt w:val="decimal"/>
      <w:lvlText w:val="%1.%2.%3.%4."/>
      <w:lvlJc w:val="left"/>
      <w:pPr>
        <w:ind w:left="720" w:hanging="720"/>
      </w:pPr>
      <w:rPr>
        <w:rFonts w:ascii="Times New Roman" w:hAnsi="Times New Roman" w:cs="Times New Roman" w:hint="default"/>
        <w:color w:val="000000"/>
        <w:sz w:val="28"/>
      </w:rPr>
    </w:lvl>
    <w:lvl w:ilvl="4">
      <w:start w:val="1"/>
      <w:numFmt w:val="decimal"/>
      <w:lvlText w:val="%1.%2.%3.%4.%5."/>
      <w:lvlJc w:val="left"/>
      <w:pPr>
        <w:ind w:left="1080" w:hanging="1080"/>
      </w:pPr>
      <w:rPr>
        <w:rFonts w:ascii="Times New Roman" w:hAnsi="Times New Roman" w:cs="Times New Roman" w:hint="default"/>
        <w:color w:val="000000"/>
        <w:sz w:val="28"/>
      </w:rPr>
    </w:lvl>
    <w:lvl w:ilvl="5">
      <w:start w:val="1"/>
      <w:numFmt w:val="decimal"/>
      <w:lvlText w:val="%1.%2.%3.%4.%5.%6."/>
      <w:lvlJc w:val="left"/>
      <w:pPr>
        <w:ind w:left="1080" w:hanging="1080"/>
      </w:pPr>
      <w:rPr>
        <w:rFonts w:ascii="Times New Roman" w:hAnsi="Times New Roman" w:cs="Times New Roman" w:hint="default"/>
        <w:color w:val="000000"/>
        <w:sz w:val="28"/>
      </w:rPr>
    </w:lvl>
    <w:lvl w:ilvl="6">
      <w:start w:val="1"/>
      <w:numFmt w:val="decimal"/>
      <w:lvlText w:val="%1.%2.%3.%4.%5.%6.%7."/>
      <w:lvlJc w:val="left"/>
      <w:pPr>
        <w:ind w:left="1440" w:hanging="1440"/>
      </w:pPr>
      <w:rPr>
        <w:rFonts w:ascii="Times New Roman" w:hAnsi="Times New Roman" w:cs="Times New Roman" w:hint="default"/>
        <w:color w:val="000000"/>
        <w:sz w:val="28"/>
      </w:rPr>
    </w:lvl>
    <w:lvl w:ilvl="7">
      <w:start w:val="1"/>
      <w:numFmt w:val="decimal"/>
      <w:lvlText w:val="%1.%2.%3.%4.%5.%6.%7.%8."/>
      <w:lvlJc w:val="left"/>
      <w:pPr>
        <w:ind w:left="1440" w:hanging="1440"/>
      </w:pPr>
      <w:rPr>
        <w:rFonts w:ascii="Times New Roman" w:hAnsi="Times New Roman" w:cs="Times New Roman" w:hint="default"/>
        <w:color w:val="000000"/>
        <w:sz w:val="28"/>
      </w:rPr>
    </w:lvl>
    <w:lvl w:ilvl="8">
      <w:start w:val="1"/>
      <w:numFmt w:val="decimal"/>
      <w:lvlText w:val="%1.%2.%3.%4.%5.%6.%7.%8.%9."/>
      <w:lvlJc w:val="left"/>
      <w:pPr>
        <w:ind w:left="1800" w:hanging="1800"/>
      </w:pPr>
      <w:rPr>
        <w:rFonts w:ascii="Times New Roman" w:hAnsi="Times New Roman" w:cs="Times New Roman" w:hint="default"/>
        <w:color w:val="000000"/>
        <w:sz w:val="28"/>
      </w:rPr>
    </w:lvl>
  </w:abstractNum>
  <w:abstractNum w:abstractNumId="33">
    <w:nsid w:val="0E5914F1"/>
    <w:multiLevelType w:val="multilevel"/>
    <w:tmpl w:val="3C749E8E"/>
    <w:lvl w:ilvl="0">
      <w:start w:val="3"/>
      <w:numFmt w:val="decimal"/>
      <w:lvlText w:val="%1."/>
      <w:lvlJc w:val="left"/>
      <w:pPr>
        <w:ind w:left="675" w:hanging="675"/>
      </w:pPr>
      <w:rPr>
        <w:rFonts w:ascii="Times New Roman" w:hAnsi="Times New Roman" w:cs="Times New Roman" w:hint="default"/>
        <w:sz w:val="28"/>
      </w:rPr>
    </w:lvl>
    <w:lvl w:ilvl="1">
      <w:start w:val="4"/>
      <w:numFmt w:val="decimal"/>
      <w:lvlText w:val="%1.%2."/>
      <w:lvlJc w:val="left"/>
      <w:pPr>
        <w:ind w:left="675" w:hanging="675"/>
      </w:pPr>
      <w:rPr>
        <w:rFonts w:ascii="Times New Roman" w:hAnsi="Times New Roman" w:cs="Times New Roman" w:hint="default"/>
        <w:sz w:val="28"/>
      </w:rPr>
    </w:lvl>
    <w:lvl w:ilvl="2">
      <w:start w:val="1"/>
      <w:numFmt w:val="decimal"/>
      <w:lvlText w:val="%1.%2.%3."/>
      <w:lvlJc w:val="left"/>
      <w:pPr>
        <w:ind w:left="720" w:hanging="720"/>
      </w:pPr>
      <w:rPr>
        <w:rFonts w:ascii="Times New Roman" w:hAnsi="Times New Roman" w:cs="Times New Roman" w:hint="default"/>
        <w:sz w:val="28"/>
      </w:rPr>
    </w:lvl>
    <w:lvl w:ilvl="3">
      <w:start w:val="1"/>
      <w:numFmt w:val="decimal"/>
      <w:lvlText w:val="%1.%2.%3.%4."/>
      <w:lvlJc w:val="left"/>
      <w:pPr>
        <w:ind w:left="720" w:hanging="720"/>
      </w:pPr>
      <w:rPr>
        <w:rFonts w:ascii="Times New Roman" w:hAnsi="Times New Roman" w:cs="Times New Roman" w:hint="default"/>
        <w:sz w:val="28"/>
      </w:rPr>
    </w:lvl>
    <w:lvl w:ilvl="4">
      <w:start w:val="1"/>
      <w:numFmt w:val="decimal"/>
      <w:lvlText w:val="%1.%2.%3.%4.%5."/>
      <w:lvlJc w:val="left"/>
      <w:pPr>
        <w:ind w:left="1080" w:hanging="1080"/>
      </w:pPr>
      <w:rPr>
        <w:rFonts w:ascii="Times New Roman" w:hAnsi="Times New Roman" w:cs="Times New Roman" w:hint="default"/>
        <w:sz w:val="28"/>
      </w:rPr>
    </w:lvl>
    <w:lvl w:ilvl="5">
      <w:start w:val="1"/>
      <w:numFmt w:val="decimal"/>
      <w:lvlText w:val="%1.%2.%3.%4.%5.%6."/>
      <w:lvlJc w:val="left"/>
      <w:pPr>
        <w:ind w:left="1080" w:hanging="1080"/>
      </w:pPr>
      <w:rPr>
        <w:rFonts w:ascii="Times New Roman" w:hAnsi="Times New Roman" w:cs="Times New Roman" w:hint="default"/>
        <w:sz w:val="28"/>
      </w:rPr>
    </w:lvl>
    <w:lvl w:ilvl="6">
      <w:start w:val="1"/>
      <w:numFmt w:val="decimal"/>
      <w:lvlText w:val="%1.%2.%3.%4.%5.%6.%7."/>
      <w:lvlJc w:val="left"/>
      <w:pPr>
        <w:ind w:left="1440" w:hanging="1440"/>
      </w:pPr>
      <w:rPr>
        <w:rFonts w:ascii="Times New Roman" w:hAnsi="Times New Roman" w:cs="Times New Roman" w:hint="default"/>
        <w:sz w:val="28"/>
      </w:rPr>
    </w:lvl>
    <w:lvl w:ilvl="7">
      <w:start w:val="1"/>
      <w:numFmt w:val="decimal"/>
      <w:lvlText w:val="%1.%2.%3.%4.%5.%6.%7.%8."/>
      <w:lvlJc w:val="left"/>
      <w:pPr>
        <w:ind w:left="1440" w:hanging="1440"/>
      </w:pPr>
      <w:rPr>
        <w:rFonts w:ascii="Times New Roman" w:hAnsi="Times New Roman" w:cs="Times New Roman" w:hint="default"/>
        <w:sz w:val="28"/>
      </w:rPr>
    </w:lvl>
    <w:lvl w:ilvl="8">
      <w:start w:val="1"/>
      <w:numFmt w:val="decimal"/>
      <w:lvlText w:val="%1.%2.%3.%4.%5.%6.%7.%8.%9."/>
      <w:lvlJc w:val="left"/>
      <w:pPr>
        <w:ind w:left="1800" w:hanging="1800"/>
      </w:pPr>
      <w:rPr>
        <w:rFonts w:ascii="Times New Roman" w:hAnsi="Times New Roman" w:cs="Times New Roman" w:hint="default"/>
        <w:sz w:val="28"/>
      </w:rPr>
    </w:lvl>
  </w:abstractNum>
  <w:abstractNum w:abstractNumId="34">
    <w:nsid w:val="17CD551B"/>
    <w:multiLevelType w:val="multilevel"/>
    <w:tmpl w:val="79540166"/>
    <w:lvl w:ilvl="0">
      <w:start w:val="3"/>
      <w:numFmt w:val="decimal"/>
      <w:lvlText w:val="%1."/>
      <w:lvlJc w:val="left"/>
      <w:pPr>
        <w:ind w:left="675" w:hanging="675"/>
      </w:pPr>
      <w:rPr>
        <w:rFonts w:ascii="Times New Roman" w:hAnsi="Times New Roman" w:cs="Times New Roman" w:hint="default"/>
        <w:sz w:val="28"/>
      </w:rPr>
    </w:lvl>
    <w:lvl w:ilvl="1">
      <w:start w:val="2"/>
      <w:numFmt w:val="decimal"/>
      <w:lvlText w:val="%1.%2."/>
      <w:lvlJc w:val="left"/>
      <w:pPr>
        <w:ind w:left="1029" w:hanging="675"/>
      </w:pPr>
      <w:rPr>
        <w:rFonts w:ascii="Times New Roman" w:hAnsi="Times New Roman" w:cs="Times New Roman" w:hint="default"/>
        <w:sz w:val="28"/>
      </w:rPr>
    </w:lvl>
    <w:lvl w:ilvl="2">
      <w:start w:val="1"/>
      <w:numFmt w:val="decimal"/>
      <w:lvlText w:val="%1.%2.%3."/>
      <w:lvlJc w:val="left"/>
      <w:pPr>
        <w:ind w:left="1428" w:hanging="720"/>
      </w:pPr>
      <w:rPr>
        <w:rFonts w:ascii="Times New Roman" w:hAnsi="Times New Roman" w:cs="Times New Roman" w:hint="default"/>
        <w:sz w:val="28"/>
      </w:rPr>
    </w:lvl>
    <w:lvl w:ilvl="3">
      <w:start w:val="1"/>
      <w:numFmt w:val="decimal"/>
      <w:lvlText w:val="%1.%2.%3.%4."/>
      <w:lvlJc w:val="left"/>
      <w:pPr>
        <w:ind w:left="1782" w:hanging="720"/>
      </w:pPr>
      <w:rPr>
        <w:rFonts w:ascii="Times New Roman" w:hAnsi="Times New Roman" w:cs="Times New Roman" w:hint="default"/>
        <w:sz w:val="28"/>
      </w:rPr>
    </w:lvl>
    <w:lvl w:ilvl="4">
      <w:start w:val="1"/>
      <w:numFmt w:val="decimal"/>
      <w:lvlText w:val="%1.%2.%3.%4.%5."/>
      <w:lvlJc w:val="left"/>
      <w:pPr>
        <w:ind w:left="2496" w:hanging="1080"/>
      </w:pPr>
      <w:rPr>
        <w:rFonts w:ascii="Times New Roman" w:hAnsi="Times New Roman" w:cs="Times New Roman" w:hint="default"/>
        <w:sz w:val="28"/>
      </w:rPr>
    </w:lvl>
    <w:lvl w:ilvl="5">
      <w:start w:val="1"/>
      <w:numFmt w:val="decimal"/>
      <w:lvlText w:val="%1.%2.%3.%4.%5.%6."/>
      <w:lvlJc w:val="left"/>
      <w:pPr>
        <w:ind w:left="2850" w:hanging="1080"/>
      </w:pPr>
      <w:rPr>
        <w:rFonts w:ascii="Times New Roman" w:hAnsi="Times New Roman" w:cs="Times New Roman" w:hint="default"/>
        <w:sz w:val="28"/>
      </w:rPr>
    </w:lvl>
    <w:lvl w:ilvl="6">
      <w:start w:val="1"/>
      <w:numFmt w:val="decimal"/>
      <w:lvlText w:val="%1.%2.%3.%4.%5.%6.%7."/>
      <w:lvlJc w:val="left"/>
      <w:pPr>
        <w:ind w:left="3564" w:hanging="1440"/>
      </w:pPr>
      <w:rPr>
        <w:rFonts w:ascii="Times New Roman" w:hAnsi="Times New Roman" w:cs="Times New Roman" w:hint="default"/>
        <w:sz w:val="28"/>
      </w:rPr>
    </w:lvl>
    <w:lvl w:ilvl="7">
      <w:start w:val="1"/>
      <w:numFmt w:val="decimal"/>
      <w:lvlText w:val="%1.%2.%3.%4.%5.%6.%7.%8."/>
      <w:lvlJc w:val="left"/>
      <w:pPr>
        <w:ind w:left="3918" w:hanging="1440"/>
      </w:pPr>
      <w:rPr>
        <w:rFonts w:ascii="Times New Roman" w:hAnsi="Times New Roman" w:cs="Times New Roman" w:hint="default"/>
        <w:sz w:val="28"/>
      </w:rPr>
    </w:lvl>
    <w:lvl w:ilvl="8">
      <w:start w:val="1"/>
      <w:numFmt w:val="decimal"/>
      <w:lvlText w:val="%1.%2.%3.%4.%5.%6.%7.%8.%9."/>
      <w:lvlJc w:val="left"/>
      <w:pPr>
        <w:ind w:left="4632" w:hanging="1800"/>
      </w:pPr>
      <w:rPr>
        <w:rFonts w:ascii="Times New Roman" w:hAnsi="Times New Roman" w:cs="Times New Roman" w:hint="default"/>
        <w:sz w:val="28"/>
      </w:rPr>
    </w:lvl>
  </w:abstractNum>
  <w:abstractNum w:abstractNumId="35">
    <w:nsid w:val="1DA165E7"/>
    <w:multiLevelType w:val="multilevel"/>
    <w:tmpl w:val="31B6A19E"/>
    <w:lvl w:ilvl="0">
      <w:start w:val="3"/>
      <w:numFmt w:val="decimal"/>
      <w:lvlText w:val="%1."/>
      <w:lvlJc w:val="left"/>
      <w:pPr>
        <w:ind w:left="675" w:hanging="675"/>
      </w:pPr>
      <w:rPr>
        <w:rFonts w:ascii="Times New Roman" w:hAnsi="Times New Roman" w:cs="Times New Roman" w:hint="default"/>
        <w:sz w:val="28"/>
      </w:rPr>
    </w:lvl>
    <w:lvl w:ilvl="1">
      <w:start w:val="3"/>
      <w:numFmt w:val="decimal"/>
      <w:lvlText w:val="%1.%2."/>
      <w:lvlJc w:val="left"/>
      <w:pPr>
        <w:ind w:left="1029" w:hanging="675"/>
      </w:pPr>
      <w:rPr>
        <w:rFonts w:ascii="Times New Roman" w:hAnsi="Times New Roman" w:cs="Times New Roman" w:hint="default"/>
        <w:sz w:val="28"/>
      </w:rPr>
    </w:lvl>
    <w:lvl w:ilvl="2">
      <w:start w:val="1"/>
      <w:numFmt w:val="decimal"/>
      <w:lvlText w:val="%1.%2.%3."/>
      <w:lvlJc w:val="left"/>
      <w:pPr>
        <w:ind w:left="1428" w:hanging="720"/>
      </w:pPr>
      <w:rPr>
        <w:rFonts w:ascii="Times New Roman" w:hAnsi="Times New Roman" w:cs="Times New Roman" w:hint="default"/>
        <w:sz w:val="28"/>
      </w:rPr>
    </w:lvl>
    <w:lvl w:ilvl="3">
      <w:start w:val="1"/>
      <w:numFmt w:val="decimal"/>
      <w:lvlText w:val="%1.%2.%3.%4."/>
      <w:lvlJc w:val="left"/>
      <w:pPr>
        <w:ind w:left="1782" w:hanging="720"/>
      </w:pPr>
      <w:rPr>
        <w:rFonts w:ascii="Times New Roman" w:hAnsi="Times New Roman" w:cs="Times New Roman" w:hint="default"/>
        <w:sz w:val="28"/>
      </w:rPr>
    </w:lvl>
    <w:lvl w:ilvl="4">
      <w:start w:val="1"/>
      <w:numFmt w:val="decimal"/>
      <w:lvlText w:val="%1.%2.%3.%4.%5."/>
      <w:lvlJc w:val="left"/>
      <w:pPr>
        <w:ind w:left="2496" w:hanging="1080"/>
      </w:pPr>
      <w:rPr>
        <w:rFonts w:ascii="Times New Roman" w:hAnsi="Times New Roman" w:cs="Times New Roman" w:hint="default"/>
        <w:sz w:val="28"/>
      </w:rPr>
    </w:lvl>
    <w:lvl w:ilvl="5">
      <w:start w:val="1"/>
      <w:numFmt w:val="decimal"/>
      <w:lvlText w:val="%1.%2.%3.%4.%5.%6."/>
      <w:lvlJc w:val="left"/>
      <w:pPr>
        <w:ind w:left="2850" w:hanging="1080"/>
      </w:pPr>
      <w:rPr>
        <w:rFonts w:ascii="Times New Roman" w:hAnsi="Times New Roman" w:cs="Times New Roman" w:hint="default"/>
        <w:sz w:val="28"/>
      </w:rPr>
    </w:lvl>
    <w:lvl w:ilvl="6">
      <w:start w:val="1"/>
      <w:numFmt w:val="decimal"/>
      <w:lvlText w:val="%1.%2.%3.%4.%5.%6.%7."/>
      <w:lvlJc w:val="left"/>
      <w:pPr>
        <w:ind w:left="3564" w:hanging="1440"/>
      </w:pPr>
      <w:rPr>
        <w:rFonts w:ascii="Times New Roman" w:hAnsi="Times New Roman" w:cs="Times New Roman" w:hint="default"/>
        <w:sz w:val="28"/>
      </w:rPr>
    </w:lvl>
    <w:lvl w:ilvl="7">
      <w:start w:val="1"/>
      <w:numFmt w:val="decimal"/>
      <w:lvlText w:val="%1.%2.%3.%4.%5.%6.%7.%8."/>
      <w:lvlJc w:val="left"/>
      <w:pPr>
        <w:ind w:left="3918" w:hanging="1440"/>
      </w:pPr>
      <w:rPr>
        <w:rFonts w:ascii="Times New Roman" w:hAnsi="Times New Roman" w:cs="Times New Roman" w:hint="default"/>
        <w:sz w:val="28"/>
      </w:rPr>
    </w:lvl>
    <w:lvl w:ilvl="8">
      <w:start w:val="1"/>
      <w:numFmt w:val="decimal"/>
      <w:lvlText w:val="%1.%2.%3.%4.%5.%6.%7.%8.%9."/>
      <w:lvlJc w:val="left"/>
      <w:pPr>
        <w:ind w:left="4632" w:hanging="1800"/>
      </w:pPr>
      <w:rPr>
        <w:rFonts w:ascii="Times New Roman" w:hAnsi="Times New Roman" w:cs="Times New Roman" w:hint="default"/>
        <w:sz w:val="28"/>
      </w:rPr>
    </w:lvl>
  </w:abstractNum>
  <w:abstractNum w:abstractNumId="36">
    <w:nsid w:val="22CA4B26"/>
    <w:multiLevelType w:val="multilevel"/>
    <w:tmpl w:val="6D2E0E9C"/>
    <w:lvl w:ilvl="0">
      <w:start w:val="1"/>
      <w:numFmt w:val="decimal"/>
      <w:lvlText w:val="%1)"/>
      <w:lvlJc w:val="left"/>
      <w:pPr>
        <w:tabs>
          <w:tab w:val="num" w:pos="259"/>
        </w:tabs>
        <w:ind w:left="0" w:firstLine="0"/>
      </w:pPr>
      <w:rPr>
        <w:rFonts w:ascii="Times New Roman" w:hAnsi="Times New Roman" w:cs="Times New Roman" w:hint="default"/>
        <w:spacing w:val="-12"/>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23693919"/>
    <w:multiLevelType w:val="multilevel"/>
    <w:tmpl w:val="9412FB62"/>
    <w:lvl w:ilvl="0">
      <w:start w:val="2"/>
      <w:numFmt w:val="decimal"/>
      <w:lvlText w:val="%1."/>
      <w:lvlJc w:val="left"/>
      <w:pPr>
        <w:tabs>
          <w:tab w:val="num" w:pos="708"/>
        </w:tabs>
        <w:ind w:left="0" w:firstLine="0"/>
      </w:pPr>
      <w:rPr>
        <w:rFonts w:ascii="Times New Roman" w:hAnsi="Times New Roman" w:cs="Times New Roman" w:hint="default"/>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29212193"/>
    <w:multiLevelType w:val="hybridMultilevel"/>
    <w:tmpl w:val="24B240E0"/>
    <w:lvl w:ilvl="0" w:tplc="5928B31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338A001D"/>
    <w:multiLevelType w:val="multilevel"/>
    <w:tmpl w:val="16ECAADA"/>
    <w:lvl w:ilvl="0">
      <w:start w:val="2"/>
      <w:numFmt w:val="decimal"/>
      <w:lvlText w:val="%1."/>
      <w:lvlJc w:val="left"/>
      <w:pPr>
        <w:ind w:left="825" w:hanging="825"/>
      </w:pPr>
      <w:rPr>
        <w:rFonts w:hint="default"/>
      </w:rPr>
    </w:lvl>
    <w:lvl w:ilvl="1">
      <w:start w:val="3"/>
      <w:numFmt w:val="decimal"/>
      <w:lvlText w:val="%1.%2."/>
      <w:lvlJc w:val="left"/>
      <w:pPr>
        <w:ind w:left="1179" w:hanging="825"/>
      </w:pPr>
      <w:rPr>
        <w:rFonts w:hint="default"/>
      </w:rPr>
    </w:lvl>
    <w:lvl w:ilvl="2">
      <w:start w:val="12"/>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0">
    <w:nsid w:val="445E00B5"/>
    <w:multiLevelType w:val="multilevel"/>
    <w:tmpl w:val="B054FC82"/>
    <w:lvl w:ilvl="0">
      <w:start w:val="3"/>
      <w:numFmt w:val="decimal"/>
      <w:lvlText w:val="%1."/>
      <w:lvlJc w:val="left"/>
      <w:pPr>
        <w:ind w:left="810" w:hanging="810"/>
      </w:pPr>
      <w:rPr>
        <w:rFonts w:hint="default"/>
      </w:rPr>
    </w:lvl>
    <w:lvl w:ilvl="1">
      <w:start w:val="10"/>
      <w:numFmt w:val="decimal"/>
      <w:lvlText w:val="%1.%2."/>
      <w:lvlJc w:val="left"/>
      <w:pPr>
        <w:ind w:left="810" w:hanging="810"/>
      </w:pPr>
      <w:rPr>
        <w:rFonts w:hint="default"/>
      </w:rPr>
    </w:lvl>
    <w:lvl w:ilvl="2">
      <w:start w:val="9"/>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4AF72CBD"/>
    <w:multiLevelType w:val="multilevel"/>
    <w:tmpl w:val="FFE6AF8C"/>
    <w:lvl w:ilvl="0">
      <w:start w:val="3"/>
      <w:numFmt w:val="decimal"/>
      <w:lvlText w:val="%1."/>
      <w:lvlJc w:val="left"/>
      <w:pPr>
        <w:ind w:left="960" w:hanging="960"/>
      </w:pPr>
      <w:rPr>
        <w:rFonts w:ascii="Times New Roman" w:hAnsi="Times New Roman" w:cs="Times New Roman" w:hint="default"/>
        <w:sz w:val="28"/>
      </w:rPr>
    </w:lvl>
    <w:lvl w:ilvl="1">
      <w:start w:val="10"/>
      <w:numFmt w:val="decimal"/>
      <w:lvlText w:val="%1.%2."/>
      <w:lvlJc w:val="left"/>
      <w:pPr>
        <w:ind w:left="960" w:hanging="960"/>
      </w:pPr>
      <w:rPr>
        <w:rFonts w:ascii="Times New Roman" w:hAnsi="Times New Roman" w:cs="Times New Roman" w:hint="default"/>
        <w:sz w:val="28"/>
      </w:rPr>
    </w:lvl>
    <w:lvl w:ilvl="2">
      <w:start w:val="17"/>
      <w:numFmt w:val="decimal"/>
      <w:lvlText w:val="%1.%2.%3."/>
      <w:lvlJc w:val="left"/>
      <w:pPr>
        <w:ind w:left="960" w:hanging="960"/>
      </w:pPr>
      <w:rPr>
        <w:rFonts w:ascii="Times New Roman" w:hAnsi="Times New Roman" w:cs="Times New Roman" w:hint="default"/>
        <w:sz w:val="28"/>
      </w:rPr>
    </w:lvl>
    <w:lvl w:ilvl="3">
      <w:start w:val="1"/>
      <w:numFmt w:val="decimal"/>
      <w:lvlText w:val="%1.%2.%3.%4."/>
      <w:lvlJc w:val="left"/>
      <w:pPr>
        <w:ind w:left="960" w:hanging="960"/>
      </w:pPr>
      <w:rPr>
        <w:rFonts w:ascii="Times New Roman" w:hAnsi="Times New Roman" w:cs="Times New Roman" w:hint="default"/>
        <w:sz w:val="28"/>
      </w:rPr>
    </w:lvl>
    <w:lvl w:ilvl="4">
      <w:start w:val="1"/>
      <w:numFmt w:val="decimal"/>
      <w:lvlText w:val="%1.%2.%3.%4.%5."/>
      <w:lvlJc w:val="left"/>
      <w:pPr>
        <w:ind w:left="1080" w:hanging="1080"/>
      </w:pPr>
      <w:rPr>
        <w:rFonts w:ascii="Times New Roman" w:hAnsi="Times New Roman" w:cs="Times New Roman" w:hint="default"/>
        <w:sz w:val="28"/>
      </w:rPr>
    </w:lvl>
    <w:lvl w:ilvl="5">
      <w:start w:val="1"/>
      <w:numFmt w:val="decimal"/>
      <w:lvlText w:val="%1.%2.%3.%4.%5.%6."/>
      <w:lvlJc w:val="left"/>
      <w:pPr>
        <w:ind w:left="1080" w:hanging="1080"/>
      </w:pPr>
      <w:rPr>
        <w:rFonts w:ascii="Times New Roman" w:hAnsi="Times New Roman" w:cs="Times New Roman" w:hint="default"/>
        <w:sz w:val="28"/>
      </w:rPr>
    </w:lvl>
    <w:lvl w:ilvl="6">
      <w:start w:val="1"/>
      <w:numFmt w:val="decimal"/>
      <w:lvlText w:val="%1.%2.%3.%4.%5.%6.%7."/>
      <w:lvlJc w:val="left"/>
      <w:pPr>
        <w:ind w:left="1440" w:hanging="1440"/>
      </w:pPr>
      <w:rPr>
        <w:rFonts w:ascii="Times New Roman" w:hAnsi="Times New Roman" w:cs="Times New Roman" w:hint="default"/>
        <w:sz w:val="28"/>
      </w:rPr>
    </w:lvl>
    <w:lvl w:ilvl="7">
      <w:start w:val="1"/>
      <w:numFmt w:val="decimal"/>
      <w:lvlText w:val="%1.%2.%3.%4.%5.%6.%7.%8."/>
      <w:lvlJc w:val="left"/>
      <w:pPr>
        <w:ind w:left="1440" w:hanging="1440"/>
      </w:pPr>
      <w:rPr>
        <w:rFonts w:ascii="Times New Roman" w:hAnsi="Times New Roman" w:cs="Times New Roman" w:hint="default"/>
        <w:sz w:val="28"/>
      </w:rPr>
    </w:lvl>
    <w:lvl w:ilvl="8">
      <w:start w:val="1"/>
      <w:numFmt w:val="decimal"/>
      <w:lvlText w:val="%1.%2.%3.%4.%5.%6.%7.%8.%9."/>
      <w:lvlJc w:val="left"/>
      <w:pPr>
        <w:ind w:left="1800" w:hanging="1800"/>
      </w:pPr>
      <w:rPr>
        <w:rFonts w:ascii="Times New Roman" w:hAnsi="Times New Roman" w:cs="Times New Roman" w:hint="default"/>
        <w:sz w:val="28"/>
      </w:rPr>
    </w:lvl>
  </w:abstractNum>
  <w:abstractNum w:abstractNumId="42">
    <w:nsid w:val="4C540393"/>
    <w:multiLevelType w:val="multilevel"/>
    <w:tmpl w:val="8466BE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51C23CAD"/>
    <w:multiLevelType w:val="multilevel"/>
    <w:tmpl w:val="E0AE0D98"/>
    <w:lvl w:ilvl="0">
      <w:start w:val="3"/>
      <w:numFmt w:val="decimal"/>
      <w:lvlText w:val="%1"/>
      <w:lvlJc w:val="left"/>
      <w:pPr>
        <w:ind w:left="375" w:hanging="375"/>
      </w:pPr>
      <w:rPr>
        <w:rFonts w:ascii="Times New Roman" w:hAnsi="Times New Roman" w:cs="Times New Roman" w:hint="default"/>
        <w:sz w:val="28"/>
      </w:rPr>
    </w:lvl>
    <w:lvl w:ilvl="1">
      <w:start w:val="5"/>
      <w:numFmt w:val="decimal"/>
      <w:lvlText w:val="%1.%2"/>
      <w:lvlJc w:val="left"/>
      <w:pPr>
        <w:ind w:left="375" w:hanging="375"/>
      </w:pPr>
      <w:rPr>
        <w:rFonts w:ascii="Times New Roman" w:hAnsi="Times New Roman" w:cs="Times New Roman" w:hint="default"/>
        <w:sz w:val="28"/>
      </w:rPr>
    </w:lvl>
    <w:lvl w:ilvl="2">
      <w:start w:val="1"/>
      <w:numFmt w:val="decimal"/>
      <w:lvlText w:val="%1.%2.%3"/>
      <w:lvlJc w:val="left"/>
      <w:pPr>
        <w:ind w:left="720" w:hanging="720"/>
      </w:pPr>
      <w:rPr>
        <w:rFonts w:ascii="Times New Roman" w:hAnsi="Times New Roman" w:cs="Times New Roman" w:hint="default"/>
        <w:sz w:val="28"/>
      </w:rPr>
    </w:lvl>
    <w:lvl w:ilvl="3">
      <w:start w:val="1"/>
      <w:numFmt w:val="decimal"/>
      <w:lvlText w:val="%1.%2.%3.%4"/>
      <w:lvlJc w:val="left"/>
      <w:pPr>
        <w:ind w:left="1080" w:hanging="1080"/>
      </w:pPr>
      <w:rPr>
        <w:rFonts w:ascii="Times New Roman" w:hAnsi="Times New Roman" w:cs="Times New Roman" w:hint="default"/>
        <w:sz w:val="28"/>
      </w:rPr>
    </w:lvl>
    <w:lvl w:ilvl="4">
      <w:start w:val="1"/>
      <w:numFmt w:val="decimal"/>
      <w:lvlText w:val="%1.%2.%3.%4.%5"/>
      <w:lvlJc w:val="left"/>
      <w:pPr>
        <w:ind w:left="1080" w:hanging="1080"/>
      </w:pPr>
      <w:rPr>
        <w:rFonts w:ascii="Times New Roman" w:hAnsi="Times New Roman" w:cs="Times New Roman" w:hint="default"/>
        <w:sz w:val="28"/>
      </w:rPr>
    </w:lvl>
    <w:lvl w:ilvl="5">
      <w:start w:val="1"/>
      <w:numFmt w:val="decimal"/>
      <w:lvlText w:val="%1.%2.%3.%4.%5.%6"/>
      <w:lvlJc w:val="left"/>
      <w:pPr>
        <w:ind w:left="1440" w:hanging="1440"/>
      </w:pPr>
      <w:rPr>
        <w:rFonts w:ascii="Times New Roman" w:hAnsi="Times New Roman" w:cs="Times New Roman" w:hint="default"/>
        <w:sz w:val="28"/>
      </w:rPr>
    </w:lvl>
    <w:lvl w:ilvl="6">
      <w:start w:val="1"/>
      <w:numFmt w:val="decimal"/>
      <w:lvlText w:val="%1.%2.%3.%4.%5.%6.%7"/>
      <w:lvlJc w:val="left"/>
      <w:pPr>
        <w:ind w:left="1440" w:hanging="1440"/>
      </w:pPr>
      <w:rPr>
        <w:rFonts w:ascii="Times New Roman" w:hAnsi="Times New Roman" w:cs="Times New Roman" w:hint="default"/>
        <w:sz w:val="28"/>
      </w:rPr>
    </w:lvl>
    <w:lvl w:ilvl="7">
      <w:start w:val="1"/>
      <w:numFmt w:val="decimal"/>
      <w:lvlText w:val="%1.%2.%3.%4.%5.%6.%7.%8"/>
      <w:lvlJc w:val="left"/>
      <w:pPr>
        <w:ind w:left="1800" w:hanging="1800"/>
      </w:pPr>
      <w:rPr>
        <w:rFonts w:ascii="Times New Roman" w:hAnsi="Times New Roman" w:cs="Times New Roman" w:hint="default"/>
        <w:sz w:val="28"/>
      </w:rPr>
    </w:lvl>
    <w:lvl w:ilvl="8">
      <w:start w:val="1"/>
      <w:numFmt w:val="decimal"/>
      <w:lvlText w:val="%1.%2.%3.%4.%5.%6.%7.%8.%9"/>
      <w:lvlJc w:val="left"/>
      <w:pPr>
        <w:ind w:left="2160" w:hanging="2160"/>
      </w:pPr>
      <w:rPr>
        <w:rFonts w:ascii="Times New Roman" w:hAnsi="Times New Roman" w:cs="Times New Roman" w:hint="default"/>
        <w:sz w:val="28"/>
      </w:rPr>
    </w:lvl>
  </w:abstractNum>
  <w:abstractNum w:abstractNumId="44">
    <w:nsid w:val="51F576D3"/>
    <w:multiLevelType w:val="hybridMultilevel"/>
    <w:tmpl w:val="893E720C"/>
    <w:lvl w:ilvl="0" w:tplc="1AB019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nsid w:val="52EE483A"/>
    <w:multiLevelType w:val="multilevel"/>
    <w:tmpl w:val="47C00916"/>
    <w:lvl w:ilvl="0">
      <w:start w:val="2"/>
      <w:numFmt w:val="decimal"/>
      <w:lvlText w:val="%1"/>
      <w:lvlJc w:val="left"/>
      <w:pPr>
        <w:ind w:left="750" w:hanging="750"/>
      </w:pPr>
      <w:rPr>
        <w:rFonts w:hint="default"/>
      </w:rPr>
    </w:lvl>
    <w:lvl w:ilvl="1">
      <w:start w:val="3"/>
      <w:numFmt w:val="decimal"/>
      <w:lvlText w:val="%1.%2"/>
      <w:lvlJc w:val="left"/>
      <w:pPr>
        <w:ind w:left="1104" w:hanging="750"/>
      </w:pPr>
      <w:rPr>
        <w:rFonts w:hint="default"/>
      </w:rPr>
    </w:lvl>
    <w:lvl w:ilvl="2">
      <w:start w:val="15"/>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6">
    <w:nsid w:val="5C3A775A"/>
    <w:multiLevelType w:val="multilevel"/>
    <w:tmpl w:val="0CDA7E9E"/>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64F603BE"/>
    <w:multiLevelType w:val="hybridMultilevel"/>
    <w:tmpl w:val="B99E8CD4"/>
    <w:lvl w:ilvl="0" w:tplc="E46805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nsid w:val="662C609B"/>
    <w:multiLevelType w:val="multilevel"/>
    <w:tmpl w:val="726864E4"/>
    <w:lvl w:ilvl="0">
      <w:start w:val="5"/>
      <w:numFmt w:val="decimal"/>
      <w:lvlText w:val="%1."/>
      <w:lvlJc w:val="left"/>
      <w:pPr>
        <w:tabs>
          <w:tab w:val="num" w:pos="708"/>
        </w:tabs>
        <w:ind w:left="0" w:firstLine="0"/>
      </w:pPr>
      <w:rPr>
        <w:rFonts w:ascii="Times New Roman" w:hAnsi="Times New Roman" w:cs="Times New Roman" w:hint="default"/>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71F92395"/>
    <w:multiLevelType w:val="multilevel"/>
    <w:tmpl w:val="99E8FE1E"/>
    <w:lvl w:ilvl="0">
      <w:start w:val="3"/>
      <w:numFmt w:val="decimal"/>
      <w:lvlText w:val="%1."/>
      <w:lvlJc w:val="left"/>
      <w:pPr>
        <w:ind w:left="675" w:hanging="675"/>
      </w:pPr>
      <w:rPr>
        <w:rFonts w:ascii="Times New Roman" w:hAnsi="Times New Roman" w:cs="Times New Roman" w:hint="default"/>
        <w:color w:val="000000"/>
        <w:sz w:val="28"/>
      </w:rPr>
    </w:lvl>
    <w:lvl w:ilvl="1">
      <w:start w:val="9"/>
      <w:numFmt w:val="decimal"/>
      <w:lvlText w:val="%1.%2."/>
      <w:lvlJc w:val="left"/>
      <w:pPr>
        <w:ind w:left="675" w:hanging="675"/>
      </w:pPr>
      <w:rPr>
        <w:rFonts w:ascii="Times New Roman" w:hAnsi="Times New Roman" w:cs="Times New Roman" w:hint="default"/>
        <w:color w:val="000000"/>
        <w:sz w:val="28"/>
      </w:rPr>
    </w:lvl>
    <w:lvl w:ilvl="2">
      <w:start w:val="8"/>
      <w:numFmt w:val="decimal"/>
      <w:lvlText w:val="%1.%2.%3."/>
      <w:lvlJc w:val="left"/>
      <w:pPr>
        <w:ind w:left="720" w:hanging="720"/>
      </w:pPr>
      <w:rPr>
        <w:rFonts w:ascii="Times New Roman" w:hAnsi="Times New Roman" w:cs="Times New Roman" w:hint="default"/>
        <w:color w:val="000000"/>
        <w:sz w:val="28"/>
      </w:rPr>
    </w:lvl>
    <w:lvl w:ilvl="3">
      <w:start w:val="1"/>
      <w:numFmt w:val="decimal"/>
      <w:lvlText w:val="%1.%2.%3.%4."/>
      <w:lvlJc w:val="left"/>
      <w:pPr>
        <w:ind w:left="720" w:hanging="720"/>
      </w:pPr>
      <w:rPr>
        <w:rFonts w:ascii="Times New Roman" w:hAnsi="Times New Roman" w:cs="Times New Roman" w:hint="default"/>
        <w:color w:val="000000"/>
        <w:sz w:val="28"/>
      </w:rPr>
    </w:lvl>
    <w:lvl w:ilvl="4">
      <w:start w:val="1"/>
      <w:numFmt w:val="decimal"/>
      <w:lvlText w:val="%1.%2.%3.%4.%5."/>
      <w:lvlJc w:val="left"/>
      <w:pPr>
        <w:ind w:left="1080" w:hanging="1080"/>
      </w:pPr>
      <w:rPr>
        <w:rFonts w:ascii="Times New Roman" w:hAnsi="Times New Roman" w:cs="Times New Roman" w:hint="default"/>
        <w:color w:val="000000"/>
        <w:sz w:val="28"/>
      </w:rPr>
    </w:lvl>
    <w:lvl w:ilvl="5">
      <w:start w:val="1"/>
      <w:numFmt w:val="decimal"/>
      <w:lvlText w:val="%1.%2.%3.%4.%5.%6."/>
      <w:lvlJc w:val="left"/>
      <w:pPr>
        <w:ind w:left="1080" w:hanging="1080"/>
      </w:pPr>
      <w:rPr>
        <w:rFonts w:ascii="Times New Roman" w:hAnsi="Times New Roman" w:cs="Times New Roman" w:hint="default"/>
        <w:color w:val="000000"/>
        <w:sz w:val="28"/>
      </w:rPr>
    </w:lvl>
    <w:lvl w:ilvl="6">
      <w:start w:val="1"/>
      <w:numFmt w:val="decimal"/>
      <w:lvlText w:val="%1.%2.%3.%4.%5.%6.%7."/>
      <w:lvlJc w:val="left"/>
      <w:pPr>
        <w:ind w:left="1440" w:hanging="1440"/>
      </w:pPr>
      <w:rPr>
        <w:rFonts w:ascii="Times New Roman" w:hAnsi="Times New Roman" w:cs="Times New Roman" w:hint="default"/>
        <w:color w:val="000000"/>
        <w:sz w:val="28"/>
      </w:rPr>
    </w:lvl>
    <w:lvl w:ilvl="7">
      <w:start w:val="1"/>
      <w:numFmt w:val="decimal"/>
      <w:lvlText w:val="%1.%2.%3.%4.%5.%6.%7.%8."/>
      <w:lvlJc w:val="left"/>
      <w:pPr>
        <w:ind w:left="1440" w:hanging="1440"/>
      </w:pPr>
      <w:rPr>
        <w:rFonts w:ascii="Times New Roman" w:hAnsi="Times New Roman" w:cs="Times New Roman" w:hint="default"/>
        <w:color w:val="000000"/>
        <w:sz w:val="28"/>
      </w:rPr>
    </w:lvl>
    <w:lvl w:ilvl="8">
      <w:start w:val="1"/>
      <w:numFmt w:val="decimal"/>
      <w:lvlText w:val="%1.%2.%3.%4.%5.%6.%7.%8.%9."/>
      <w:lvlJc w:val="left"/>
      <w:pPr>
        <w:ind w:left="1800" w:hanging="1800"/>
      </w:pPr>
      <w:rPr>
        <w:rFonts w:ascii="Times New Roman" w:hAnsi="Times New Roman" w:cs="Times New Roman" w:hint="default"/>
        <w:color w:val="000000"/>
        <w:sz w:val="28"/>
      </w:rPr>
    </w:lvl>
  </w:abstractNum>
  <w:abstractNum w:abstractNumId="50">
    <w:nsid w:val="75614D4E"/>
    <w:multiLevelType w:val="multilevel"/>
    <w:tmpl w:val="012E85DE"/>
    <w:lvl w:ilvl="0">
      <w:start w:val="2"/>
      <w:numFmt w:val="decimal"/>
      <w:lvlText w:val="%1."/>
      <w:lvlJc w:val="left"/>
      <w:pPr>
        <w:ind w:left="825" w:hanging="825"/>
      </w:pPr>
      <w:rPr>
        <w:rFonts w:hint="default"/>
      </w:rPr>
    </w:lvl>
    <w:lvl w:ilvl="1">
      <w:start w:val="3"/>
      <w:numFmt w:val="decimal"/>
      <w:lvlText w:val="%1.%2."/>
      <w:lvlJc w:val="left"/>
      <w:pPr>
        <w:ind w:left="825" w:hanging="825"/>
      </w:pPr>
      <w:rPr>
        <w:rFonts w:hint="default"/>
      </w:rPr>
    </w:lvl>
    <w:lvl w:ilvl="2">
      <w:start w:val="15"/>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
  </w:num>
  <w:num w:numId="3">
    <w:abstractNumId w:val="3"/>
  </w:num>
  <w:num w:numId="4">
    <w:abstractNumId w:val="5"/>
  </w:num>
  <w:num w:numId="5">
    <w:abstractNumId w:val="10"/>
  </w:num>
  <w:num w:numId="6">
    <w:abstractNumId w:val="11"/>
  </w:num>
  <w:num w:numId="7">
    <w:abstractNumId w:val="12"/>
  </w:num>
  <w:num w:numId="8">
    <w:abstractNumId w:val="13"/>
  </w:num>
  <w:num w:numId="9">
    <w:abstractNumId w:val="14"/>
  </w:num>
  <w:num w:numId="10">
    <w:abstractNumId w:val="15"/>
  </w:num>
  <w:num w:numId="11">
    <w:abstractNumId w:val="16"/>
  </w:num>
  <w:num w:numId="12">
    <w:abstractNumId w:val="19"/>
  </w:num>
  <w:num w:numId="13">
    <w:abstractNumId w:val="23"/>
  </w:num>
  <w:num w:numId="14">
    <w:abstractNumId w:val="24"/>
  </w:num>
  <w:num w:numId="15">
    <w:abstractNumId w:val="36"/>
  </w:num>
  <w:num w:numId="16">
    <w:abstractNumId w:val="37"/>
  </w:num>
  <w:num w:numId="17">
    <w:abstractNumId w:val="48"/>
  </w:num>
  <w:num w:numId="18">
    <w:abstractNumId w:val="30"/>
  </w:num>
  <w:num w:numId="19">
    <w:abstractNumId w:val="38"/>
  </w:num>
  <w:num w:numId="20">
    <w:abstractNumId w:val="47"/>
  </w:num>
  <w:num w:numId="21">
    <w:abstractNumId w:val="44"/>
  </w:num>
  <w:num w:numId="22">
    <w:abstractNumId w:val="31"/>
  </w:num>
  <w:num w:numId="23">
    <w:abstractNumId w:val="42"/>
  </w:num>
  <w:num w:numId="24">
    <w:abstractNumId w:val="39"/>
  </w:num>
  <w:num w:numId="25">
    <w:abstractNumId w:val="34"/>
  </w:num>
  <w:num w:numId="26">
    <w:abstractNumId w:val="35"/>
  </w:num>
  <w:num w:numId="27">
    <w:abstractNumId w:val="46"/>
  </w:num>
  <w:num w:numId="28">
    <w:abstractNumId w:val="29"/>
  </w:num>
  <w:num w:numId="29">
    <w:abstractNumId w:val="33"/>
  </w:num>
  <w:num w:numId="30">
    <w:abstractNumId w:val="32"/>
  </w:num>
  <w:num w:numId="31">
    <w:abstractNumId w:val="43"/>
  </w:num>
  <w:num w:numId="32">
    <w:abstractNumId w:val="28"/>
  </w:num>
  <w:num w:numId="33">
    <w:abstractNumId w:val="49"/>
  </w:num>
  <w:num w:numId="34">
    <w:abstractNumId w:val="40"/>
  </w:num>
  <w:num w:numId="35">
    <w:abstractNumId w:val="41"/>
  </w:num>
  <w:num w:numId="36">
    <w:abstractNumId w:val="45"/>
  </w:num>
  <w:num w:numId="37">
    <w:abstractNumId w:val="5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displayBackgroundShape/>
  <w:embedSystemFonts/>
  <w:proofState w:spelling="clean" w:grammar="clean"/>
  <w:stylePaneFormatFilter w:val="0000"/>
  <w:defaultTabStop w:val="64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69"/>
  </w:hdrShapeDefaults>
  <w:footnotePr>
    <w:footnote w:id="-1"/>
    <w:footnote w:id="0"/>
  </w:footnotePr>
  <w:endnotePr>
    <w:endnote w:id="-1"/>
    <w:endnote w:id="0"/>
  </w:endnotePr>
  <w:compat/>
  <w:rsids>
    <w:rsidRoot w:val="004A26B2"/>
    <w:rsid w:val="000005E5"/>
    <w:rsid w:val="00001024"/>
    <w:rsid w:val="00001EA7"/>
    <w:rsid w:val="00002C41"/>
    <w:rsid w:val="00022147"/>
    <w:rsid w:val="00024526"/>
    <w:rsid w:val="000312CC"/>
    <w:rsid w:val="00033561"/>
    <w:rsid w:val="00043662"/>
    <w:rsid w:val="00044851"/>
    <w:rsid w:val="00053A4A"/>
    <w:rsid w:val="00055626"/>
    <w:rsid w:val="00064B2F"/>
    <w:rsid w:val="00064CE0"/>
    <w:rsid w:val="00065077"/>
    <w:rsid w:val="00065F49"/>
    <w:rsid w:val="000671FC"/>
    <w:rsid w:val="0007129E"/>
    <w:rsid w:val="000736BD"/>
    <w:rsid w:val="00074821"/>
    <w:rsid w:val="00082249"/>
    <w:rsid w:val="000836A1"/>
    <w:rsid w:val="00091A98"/>
    <w:rsid w:val="00093F2B"/>
    <w:rsid w:val="000A0C99"/>
    <w:rsid w:val="000A21C3"/>
    <w:rsid w:val="000A6440"/>
    <w:rsid w:val="000A797E"/>
    <w:rsid w:val="000B1E7C"/>
    <w:rsid w:val="000B284D"/>
    <w:rsid w:val="000B7D61"/>
    <w:rsid w:val="000C04C0"/>
    <w:rsid w:val="000C6BD8"/>
    <w:rsid w:val="000E0875"/>
    <w:rsid w:val="000E118B"/>
    <w:rsid w:val="000F32FD"/>
    <w:rsid w:val="000F33C3"/>
    <w:rsid w:val="000F47B7"/>
    <w:rsid w:val="00100337"/>
    <w:rsid w:val="00100D97"/>
    <w:rsid w:val="00102E23"/>
    <w:rsid w:val="0011523A"/>
    <w:rsid w:val="00121C35"/>
    <w:rsid w:val="00122A8B"/>
    <w:rsid w:val="0012461E"/>
    <w:rsid w:val="00126697"/>
    <w:rsid w:val="0013218C"/>
    <w:rsid w:val="0013323E"/>
    <w:rsid w:val="00134263"/>
    <w:rsid w:val="00154999"/>
    <w:rsid w:val="00154B6A"/>
    <w:rsid w:val="0015748E"/>
    <w:rsid w:val="001632AA"/>
    <w:rsid w:val="001658B3"/>
    <w:rsid w:val="001704A3"/>
    <w:rsid w:val="00175FAE"/>
    <w:rsid w:val="00184BDE"/>
    <w:rsid w:val="001861A6"/>
    <w:rsid w:val="00187EBA"/>
    <w:rsid w:val="001911A4"/>
    <w:rsid w:val="001A1258"/>
    <w:rsid w:val="001A4DA5"/>
    <w:rsid w:val="001A57F2"/>
    <w:rsid w:val="001A5F56"/>
    <w:rsid w:val="001B0C8A"/>
    <w:rsid w:val="001B1002"/>
    <w:rsid w:val="001B124A"/>
    <w:rsid w:val="001B2918"/>
    <w:rsid w:val="001C109A"/>
    <w:rsid w:val="001C23E6"/>
    <w:rsid w:val="001C3938"/>
    <w:rsid w:val="001C65D8"/>
    <w:rsid w:val="001D1E9E"/>
    <w:rsid w:val="001D2145"/>
    <w:rsid w:val="001D36FF"/>
    <w:rsid w:val="001D59B0"/>
    <w:rsid w:val="001D75D1"/>
    <w:rsid w:val="001D7D1A"/>
    <w:rsid w:val="001D7D38"/>
    <w:rsid w:val="001E3074"/>
    <w:rsid w:val="001E3719"/>
    <w:rsid w:val="001E57D6"/>
    <w:rsid w:val="001F2F27"/>
    <w:rsid w:val="002000EB"/>
    <w:rsid w:val="00200E2F"/>
    <w:rsid w:val="00203D37"/>
    <w:rsid w:val="00205F9D"/>
    <w:rsid w:val="00211E09"/>
    <w:rsid w:val="002121D1"/>
    <w:rsid w:val="0022094B"/>
    <w:rsid w:val="002237FA"/>
    <w:rsid w:val="00244BDC"/>
    <w:rsid w:val="00246B6B"/>
    <w:rsid w:val="00254D31"/>
    <w:rsid w:val="00260B25"/>
    <w:rsid w:val="002611FC"/>
    <w:rsid w:val="00263EF9"/>
    <w:rsid w:val="002663DE"/>
    <w:rsid w:val="00271C9D"/>
    <w:rsid w:val="00272076"/>
    <w:rsid w:val="00277334"/>
    <w:rsid w:val="00284B3A"/>
    <w:rsid w:val="002907B7"/>
    <w:rsid w:val="00292D27"/>
    <w:rsid w:val="002B0DA5"/>
    <w:rsid w:val="002C3F8E"/>
    <w:rsid w:val="002C73E9"/>
    <w:rsid w:val="002C7B23"/>
    <w:rsid w:val="002D12C5"/>
    <w:rsid w:val="002D22A1"/>
    <w:rsid w:val="002D290B"/>
    <w:rsid w:val="002D2EB3"/>
    <w:rsid w:val="002D3A34"/>
    <w:rsid w:val="002D7115"/>
    <w:rsid w:val="002E1089"/>
    <w:rsid w:val="002F0360"/>
    <w:rsid w:val="002F1ABC"/>
    <w:rsid w:val="002F505F"/>
    <w:rsid w:val="00301517"/>
    <w:rsid w:val="00301ED5"/>
    <w:rsid w:val="00310BD1"/>
    <w:rsid w:val="00313B9D"/>
    <w:rsid w:val="00315F4E"/>
    <w:rsid w:val="00316019"/>
    <w:rsid w:val="00321A28"/>
    <w:rsid w:val="00323D48"/>
    <w:rsid w:val="00324847"/>
    <w:rsid w:val="003305EF"/>
    <w:rsid w:val="0033341C"/>
    <w:rsid w:val="003362EE"/>
    <w:rsid w:val="0033715C"/>
    <w:rsid w:val="00342E17"/>
    <w:rsid w:val="00343846"/>
    <w:rsid w:val="00351AA9"/>
    <w:rsid w:val="0035272C"/>
    <w:rsid w:val="0035378C"/>
    <w:rsid w:val="00363C26"/>
    <w:rsid w:val="00366DAE"/>
    <w:rsid w:val="003821AA"/>
    <w:rsid w:val="00383A01"/>
    <w:rsid w:val="0038518F"/>
    <w:rsid w:val="00385272"/>
    <w:rsid w:val="00386BD5"/>
    <w:rsid w:val="00394945"/>
    <w:rsid w:val="00395038"/>
    <w:rsid w:val="0039717D"/>
    <w:rsid w:val="00397C77"/>
    <w:rsid w:val="003A28FE"/>
    <w:rsid w:val="003A4B29"/>
    <w:rsid w:val="003A5186"/>
    <w:rsid w:val="003A596E"/>
    <w:rsid w:val="003B1096"/>
    <w:rsid w:val="003B6C4B"/>
    <w:rsid w:val="003C2BD1"/>
    <w:rsid w:val="003C6C7F"/>
    <w:rsid w:val="003D7BAD"/>
    <w:rsid w:val="003E1E56"/>
    <w:rsid w:val="003E3A30"/>
    <w:rsid w:val="003E3D7D"/>
    <w:rsid w:val="003E4776"/>
    <w:rsid w:val="003E52DB"/>
    <w:rsid w:val="003E5E3E"/>
    <w:rsid w:val="003F2E79"/>
    <w:rsid w:val="00400612"/>
    <w:rsid w:val="00401225"/>
    <w:rsid w:val="00407956"/>
    <w:rsid w:val="004119DD"/>
    <w:rsid w:val="00411E2E"/>
    <w:rsid w:val="00416607"/>
    <w:rsid w:val="00416684"/>
    <w:rsid w:val="00416A9B"/>
    <w:rsid w:val="00416D40"/>
    <w:rsid w:val="00427968"/>
    <w:rsid w:val="00437B21"/>
    <w:rsid w:val="00441D01"/>
    <w:rsid w:val="00447511"/>
    <w:rsid w:val="00456154"/>
    <w:rsid w:val="00460D7E"/>
    <w:rsid w:val="00471DD0"/>
    <w:rsid w:val="004732AB"/>
    <w:rsid w:val="004733DA"/>
    <w:rsid w:val="00473468"/>
    <w:rsid w:val="0048253A"/>
    <w:rsid w:val="00482AEB"/>
    <w:rsid w:val="004A26B2"/>
    <w:rsid w:val="004A2F74"/>
    <w:rsid w:val="004A3AB7"/>
    <w:rsid w:val="004B0EE8"/>
    <w:rsid w:val="004B3E4D"/>
    <w:rsid w:val="004B69EA"/>
    <w:rsid w:val="004C1DD7"/>
    <w:rsid w:val="004C2B1C"/>
    <w:rsid w:val="004D0737"/>
    <w:rsid w:val="004D3D33"/>
    <w:rsid w:val="004D46D3"/>
    <w:rsid w:val="004D49B2"/>
    <w:rsid w:val="004E0073"/>
    <w:rsid w:val="004E11E0"/>
    <w:rsid w:val="004E28DE"/>
    <w:rsid w:val="004F5464"/>
    <w:rsid w:val="004F5F95"/>
    <w:rsid w:val="004F6672"/>
    <w:rsid w:val="004F7DCE"/>
    <w:rsid w:val="00504C33"/>
    <w:rsid w:val="005112E7"/>
    <w:rsid w:val="005123FD"/>
    <w:rsid w:val="005212B2"/>
    <w:rsid w:val="00532994"/>
    <w:rsid w:val="00532B1F"/>
    <w:rsid w:val="00535C6E"/>
    <w:rsid w:val="00540E1C"/>
    <w:rsid w:val="00547747"/>
    <w:rsid w:val="0055570B"/>
    <w:rsid w:val="00560914"/>
    <w:rsid w:val="005715F1"/>
    <w:rsid w:val="00571B41"/>
    <w:rsid w:val="0059087D"/>
    <w:rsid w:val="00595EA2"/>
    <w:rsid w:val="005A4D4D"/>
    <w:rsid w:val="005A5606"/>
    <w:rsid w:val="005B178D"/>
    <w:rsid w:val="005B6B6E"/>
    <w:rsid w:val="005C132D"/>
    <w:rsid w:val="005C18D1"/>
    <w:rsid w:val="005D1D80"/>
    <w:rsid w:val="005D25FC"/>
    <w:rsid w:val="005D466D"/>
    <w:rsid w:val="005D4DC5"/>
    <w:rsid w:val="005F0E76"/>
    <w:rsid w:val="005F181C"/>
    <w:rsid w:val="005F580C"/>
    <w:rsid w:val="00604F73"/>
    <w:rsid w:val="0061023A"/>
    <w:rsid w:val="00615B57"/>
    <w:rsid w:val="00620359"/>
    <w:rsid w:val="00620AD3"/>
    <w:rsid w:val="006227D0"/>
    <w:rsid w:val="00623CD5"/>
    <w:rsid w:val="00624F16"/>
    <w:rsid w:val="006257A1"/>
    <w:rsid w:val="006259AC"/>
    <w:rsid w:val="0063270A"/>
    <w:rsid w:val="00635FEF"/>
    <w:rsid w:val="00642A62"/>
    <w:rsid w:val="006478DC"/>
    <w:rsid w:val="00651DC5"/>
    <w:rsid w:val="006603E6"/>
    <w:rsid w:val="006653BF"/>
    <w:rsid w:val="006702E7"/>
    <w:rsid w:val="00671CC1"/>
    <w:rsid w:val="006735A2"/>
    <w:rsid w:val="00674A37"/>
    <w:rsid w:val="00676795"/>
    <w:rsid w:val="00677E40"/>
    <w:rsid w:val="00677E41"/>
    <w:rsid w:val="00684FA3"/>
    <w:rsid w:val="00686973"/>
    <w:rsid w:val="00690D83"/>
    <w:rsid w:val="00692783"/>
    <w:rsid w:val="006957C8"/>
    <w:rsid w:val="00697C43"/>
    <w:rsid w:val="006A3029"/>
    <w:rsid w:val="006A4A25"/>
    <w:rsid w:val="006B25F4"/>
    <w:rsid w:val="006B6535"/>
    <w:rsid w:val="006B6F4D"/>
    <w:rsid w:val="006C1355"/>
    <w:rsid w:val="006C6F7F"/>
    <w:rsid w:val="006D46E8"/>
    <w:rsid w:val="006E5A41"/>
    <w:rsid w:val="006E634A"/>
    <w:rsid w:val="006F0F9C"/>
    <w:rsid w:val="00700B8A"/>
    <w:rsid w:val="007036F8"/>
    <w:rsid w:val="00711F5A"/>
    <w:rsid w:val="00712007"/>
    <w:rsid w:val="00715248"/>
    <w:rsid w:val="007176BB"/>
    <w:rsid w:val="007214AB"/>
    <w:rsid w:val="007248B7"/>
    <w:rsid w:val="00734141"/>
    <w:rsid w:val="00735DAF"/>
    <w:rsid w:val="00737B77"/>
    <w:rsid w:val="00737D7F"/>
    <w:rsid w:val="00742D08"/>
    <w:rsid w:val="00746021"/>
    <w:rsid w:val="00746B57"/>
    <w:rsid w:val="00747CCE"/>
    <w:rsid w:val="0075735B"/>
    <w:rsid w:val="007625B0"/>
    <w:rsid w:val="00762984"/>
    <w:rsid w:val="00770A4B"/>
    <w:rsid w:val="00771CDF"/>
    <w:rsid w:val="00776C98"/>
    <w:rsid w:val="00787B01"/>
    <w:rsid w:val="00792C4D"/>
    <w:rsid w:val="007A1BFF"/>
    <w:rsid w:val="007A42E8"/>
    <w:rsid w:val="007A4B3C"/>
    <w:rsid w:val="007B259C"/>
    <w:rsid w:val="007C1B97"/>
    <w:rsid w:val="007C24F6"/>
    <w:rsid w:val="007C27B2"/>
    <w:rsid w:val="007C5C99"/>
    <w:rsid w:val="007D0FAE"/>
    <w:rsid w:val="007D2728"/>
    <w:rsid w:val="007D42A1"/>
    <w:rsid w:val="007D55AA"/>
    <w:rsid w:val="007D63D4"/>
    <w:rsid w:val="007D776D"/>
    <w:rsid w:val="007E2E4A"/>
    <w:rsid w:val="007E3274"/>
    <w:rsid w:val="007E44D6"/>
    <w:rsid w:val="007F5E72"/>
    <w:rsid w:val="007F70AC"/>
    <w:rsid w:val="00801181"/>
    <w:rsid w:val="00805F70"/>
    <w:rsid w:val="00811175"/>
    <w:rsid w:val="008156AC"/>
    <w:rsid w:val="00817B53"/>
    <w:rsid w:val="00820D65"/>
    <w:rsid w:val="008229FA"/>
    <w:rsid w:val="008270D3"/>
    <w:rsid w:val="008271D1"/>
    <w:rsid w:val="00830E04"/>
    <w:rsid w:val="00831454"/>
    <w:rsid w:val="00853FCA"/>
    <w:rsid w:val="00864DDA"/>
    <w:rsid w:val="00871F92"/>
    <w:rsid w:val="008767F4"/>
    <w:rsid w:val="008771B1"/>
    <w:rsid w:val="00882A14"/>
    <w:rsid w:val="00882ADD"/>
    <w:rsid w:val="0088368A"/>
    <w:rsid w:val="00885B1A"/>
    <w:rsid w:val="00887CE9"/>
    <w:rsid w:val="0089072A"/>
    <w:rsid w:val="00893E9E"/>
    <w:rsid w:val="00894707"/>
    <w:rsid w:val="008960F5"/>
    <w:rsid w:val="008A2BAB"/>
    <w:rsid w:val="008A54DD"/>
    <w:rsid w:val="008B2520"/>
    <w:rsid w:val="008B3EF5"/>
    <w:rsid w:val="008B6964"/>
    <w:rsid w:val="008C189B"/>
    <w:rsid w:val="008C3B35"/>
    <w:rsid w:val="008C5FCD"/>
    <w:rsid w:val="008D29DE"/>
    <w:rsid w:val="008D2E7B"/>
    <w:rsid w:val="008D4A14"/>
    <w:rsid w:val="008D563A"/>
    <w:rsid w:val="008E3190"/>
    <w:rsid w:val="008E35E0"/>
    <w:rsid w:val="008E6292"/>
    <w:rsid w:val="008E6DC2"/>
    <w:rsid w:val="008E75C1"/>
    <w:rsid w:val="008F28CA"/>
    <w:rsid w:val="008F5463"/>
    <w:rsid w:val="00900144"/>
    <w:rsid w:val="0090112C"/>
    <w:rsid w:val="00905390"/>
    <w:rsid w:val="00905701"/>
    <w:rsid w:val="00907FB9"/>
    <w:rsid w:val="0091145C"/>
    <w:rsid w:val="0091279C"/>
    <w:rsid w:val="00913FB1"/>
    <w:rsid w:val="00914442"/>
    <w:rsid w:val="00917D65"/>
    <w:rsid w:val="00921B22"/>
    <w:rsid w:val="009255D3"/>
    <w:rsid w:val="00925F49"/>
    <w:rsid w:val="00927417"/>
    <w:rsid w:val="00931511"/>
    <w:rsid w:val="00931914"/>
    <w:rsid w:val="00935B1A"/>
    <w:rsid w:val="00935D18"/>
    <w:rsid w:val="00936194"/>
    <w:rsid w:val="00936D4C"/>
    <w:rsid w:val="00936DE0"/>
    <w:rsid w:val="00945F0E"/>
    <w:rsid w:val="00952BBC"/>
    <w:rsid w:val="00953A5C"/>
    <w:rsid w:val="009603BA"/>
    <w:rsid w:val="00964033"/>
    <w:rsid w:val="009641D7"/>
    <w:rsid w:val="00964808"/>
    <w:rsid w:val="00966121"/>
    <w:rsid w:val="00970205"/>
    <w:rsid w:val="00971CF3"/>
    <w:rsid w:val="00975B3C"/>
    <w:rsid w:val="00977912"/>
    <w:rsid w:val="00981212"/>
    <w:rsid w:val="00982BDF"/>
    <w:rsid w:val="009836BC"/>
    <w:rsid w:val="00985D07"/>
    <w:rsid w:val="009863DA"/>
    <w:rsid w:val="00986AD5"/>
    <w:rsid w:val="00990C38"/>
    <w:rsid w:val="00992101"/>
    <w:rsid w:val="009927E7"/>
    <w:rsid w:val="00992E2F"/>
    <w:rsid w:val="00994D59"/>
    <w:rsid w:val="00995724"/>
    <w:rsid w:val="00996EDA"/>
    <w:rsid w:val="009A47BB"/>
    <w:rsid w:val="009B63DA"/>
    <w:rsid w:val="009B689F"/>
    <w:rsid w:val="009D639B"/>
    <w:rsid w:val="009D7704"/>
    <w:rsid w:val="009E0AAB"/>
    <w:rsid w:val="009E5E50"/>
    <w:rsid w:val="009E7871"/>
    <w:rsid w:val="009F03D4"/>
    <w:rsid w:val="009F551A"/>
    <w:rsid w:val="009F766C"/>
    <w:rsid w:val="00A00419"/>
    <w:rsid w:val="00A03103"/>
    <w:rsid w:val="00A04611"/>
    <w:rsid w:val="00A0607B"/>
    <w:rsid w:val="00A0618F"/>
    <w:rsid w:val="00A07201"/>
    <w:rsid w:val="00A07FA0"/>
    <w:rsid w:val="00A10B21"/>
    <w:rsid w:val="00A13BF7"/>
    <w:rsid w:val="00A20F46"/>
    <w:rsid w:val="00A32DE2"/>
    <w:rsid w:val="00A40A5D"/>
    <w:rsid w:val="00A43BF4"/>
    <w:rsid w:val="00A4659A"/>
    <w:rsid w:val="00A52DF2"/>
    <w:rsid w:val="00A572F5"/>
    <w:rsid w:val="00A607C8"/>
    <w:rsid w:val="00A63756"/>
    <w:rsid w:val="00A64B91"/>
    <w:rsid w:val="00A660C6"/>
    <w:rsid w:val="00A724FA"/>
    <w:rsid w:val="00A750EB"/>
    <w:rsid w:val="00A828A2"/>
    <w:rsid w:val="00A91F4D"/>
    <w:rsid w:val="00A94752"/>
    <w:rsid w:val="00A94EAE"/>
    <w:rsid w:val="00AA0132"/>
    <w:rsid w:val="00AA1F40"/>
    <w:rsid w:val="00AA25C1"/>
    <w:rsid w:val="00AA5D19"/>
    <w:rsid w:val="00AC01FC"/>
    <w:rsid w:val="00AC2F55"/>
    <w:rsid w:val="00AC3329"/>
    <w:rsid w:val="00AD0432"/>
    <w:rsid w:val="00AD3CD7"/>
    <w:rsid w:val="00AD4739"/>
    <w:rsid w:val="00AD519C"/>
    <w:rsid w:val="00AD6EC4"/>
    <w:rsid w:val="00AE0A5A"/>
    <w:rsid w:val="00AE0E12"/>
    <w:rsid w:val="00AE4D23"/>
    <w:rsid w:val="00AF12C2"/>
    <w:rsid w:val="00AF29D8"/>
    <w:rsid w:val="00AF7DD0"/>
    <w:rsid w:val="00B13FDE"/>
    <w:rsid w:val="00B1707F"/>
    <w:rsid w:val="00B21FBC"/>
    <w:rsid w:val="00B30CCB"/>
    <w:rsid w:val="00B323BC"/>
    <w:rsid w:val="00B34EA5"/>
    <w:rsid w:val="00B35BDC"/>
    <w:rsid w:val="00B42D22"/>
    <w:rsid w:val="00B444E5"/>
    <w:rsid w:val="00B51534"/>
    <w:rsid w:val="00B525A1"/>
    <w:rsid w:val="00B67228"/>
    <w:rsid w:val="00B67CFA"/>
    <w:rsid w:val="00B739EA"/>
    <w:rsid w:val="00B750CE"/>
    <w:rsid w:val="00B751C2"/>
    <w:rsid w:val="00B7686B"/>
    <w:rsid w:val="00B824D4"/>
    <w:rsid w:val="00B94317"/>
    <w:rsid w:val="00B95C1C"/>
    <w:rsid w:val="00BA0571"/>
    <w:rsid w:val="00BA073D"/>
    <w:rsid w:val="00BA1BBC"/>
    <w:rsid w:val="00BA5109"/>
    <w:rsid w:val="00BA5C95"/>
    <w:rsid w:val="00BB029C"/>
    <w:rsid w:val="00BB47D5"/>
    <w:rsid w:val="00BD2674"/>
    <w:rsid w:val="00BD6A42"/>
    <w:rsid w:val="00BD6B28"/>
    <w:rsid w:val="00BD7CBA"/>
    <w:rsid w:val="00BE0045"/>
    <w:rsid w:val="00BE1586"/>
    <w:rsid w:val="00BE47FD"/>
    <w:rsid w:val="00BE5ACF"/>
    <w:rsid w:val="00BE67E9"/>
    <w:rsid w:val="00BF2AEE"/>
    <w:rsid w:val="00BF2C0E"/>
    <w:rsid w:val="00C02B9F"/>
    <w:rsid w:val="00C040DC"/>
    <w:rsid w:val="00C0492E"/>
    <w:rsid w:val="00C061A1"/>
    <w:rsid w:val="00C07479"/>
    <w:rsid w:val="00C10DE9"/>
    <w:rsid w:val="00C238B4"/>
    <w:rsid w:val="00C25F06"/>
    <w:rsid w:val="00C276B2"/>
    <w:rsid w:val="00C309EC"/>
    <w:rsid w:val="00C3286E"/>
    <w:rsid w:val="00C32ED1"/>
    <w:rsid w:val="00C34B0E"/>
    <w:rsid w:val="00C407BC"/>
    <w:rsid w:val="00C40A92"/>
    <w:rsid w:val="00C433F7"/>
    <w:rsid w:val="00C45519"/>
    <w:rsid w:val="00C53009"/>
    <w:rsid w:val="00C53425"/>
    <w:rsid w:val="00C53CCF"/>
    <w:rsid w:val="00C55734"/>
    <w:rsid w:val="00C5637A"/>
    <w:rsid w:val="00C6059D"/>
    <w:rsid w:val="00C617C2"/>
    <w:rsid w:val="00C72E14"/>
    <w:rsid w:val="00C81181"/>
    <w:rsid w:val="00C874C0"/>
    <w:rsid w:val="00C90767"/>
    <w:rsid w:val="00C910FB"/>
    <w:rsid w:val="00C92007"/>
    <w:rsid w:val="00C92F50"/>
    <w:rsid w:val="00C94708"/>
    <w:rsid w:val="00C95519"/>
    <w:rsid w:val="00C97561"/>
    <w:rsid w:val="00CA210E"/>
    <w:rsid w:val="00CA36FE"/>
    <w:rsid w:val="00CA46D0"/>
    <w:rsid w:val="00CA5603"/>
    <w:rsid w:val="00CA77AC"/>
    <w:rsid w:val="00CA7E70"/>
    <w:rsid w:val="00CC1AE1"/>
    <w:rsid w:val="00CE6C17"/>
    <w:rsid w:val="00CF2B19"/>
    <w:rsid w:val="00CF2E16"/>
    <w:rsid w:val="00CF3AE5"/>
    <w:rsid w:val="00CF4DD0"/>
    <w:rsid w:val="00CF6E79"/>
    <w:rsid w:val="00CF718E"/>
    <w:rsid w:val="00D000DD"/>
    <w:rsid w:val="00D0773E"/>
    <w:rsid w:val="00D103C4"/>
    <w:rsid w:val="00D16985"/>
    <w:rsid w:val="00D17A2F"/>
    <w:rsid w:val="00D31EBB"/>
    <w:rsid w:val="00D328B6"/>
    <w:rsid w:val="00D4146F"/>
    <w:rsid w:val="00D537DB"/>
    <w:rsid w:val="00D54E86"/>
    <w:rsid w:val="00D57F0F"/>
    <w:rsid w:val="00D62C10"/>
    <w:rsid w:val="00D62E58"/>
    <w:rsid w:val="00D63A52"/>
    <w:rsid w:val="00D65E2A"/>
    <w:rsid w:val="00D67392"/>
    <w:rsid w:val="00D71FF7"/>
    <w:rsid w:val="00D72811"/>
    <w:rsid w:val="00D76A26"/>
    <w:rsid w:val="00D82720"/>
    <w:rsid w:val="00DA06E0"/>
    <w:rsid w:val="00DA09D0"/>
    <w:rsid w:val="00DA7442"/>
    <w:rsid w:val="00DB11CE"/>
    <w:rsid w:val="00DB255F"/>
    <w:rsid w:val="00DB6542"/>
    <w:rsid w:val="00DB7874"/>
    <w:rsid w:val="00DC077A"/>
    <w:rsid w:val="00DC5F61"/>
    <w:rsid w:val="00DD7F05"/>
    <w:rsid w:val="00DE1915"/>
    <w:rsid w:val="00DE588E"/>
    <w:rsid w:val="00DF0194"/>
    <w:rsid w:val="00E0006B"/>
    <w:rsid w:val="00E01DD7"/>
    <w:rsid w:val="00E0247A"/>
    <w:rsid w:val="00E02511"/>
    <w:rsid w:val="00E025A4"/>
    <w:rsid w:val="00E036A9"/>
    <w:rsid w:val="00E04637"/>
    <w:rsid w:val="00E0586B"/>
    <w:rsid w:val="00E11531"/>
    <w:rsid w:val="00E135BF"/>
    <w:rsid w:val="00E200DD"/>
    <w:rsid w:val="00E210CA"/>
    <w:rsid w:val="00E21547"/>
    <w:rsid w:val="00E34ECC"/>
    <w:rsid w:val="00E36D84"/>
    <w:rsid w:val="00E45EB5"/>
    <w:rsid w:val="00E5335D"/>
    <w:rsid w:val="00E56D3A"/>
    <w:rsid w:val="00E642C7"/>
    <w:rsid w:val="00E66FE1"/>
    <w:rsid w:val="00E70648"/>
    <w:rsid w:val="00E758BE"/>
    <w:rsid w:val="00E80644"/>
    <w:rsid w:val="00E82760"/>
    <w:rsid w:val="00E83F8F"/>
    <w:rsid w:val="00E92E3C"/>
    <w:rsid w:val="00E94472"/>
    <w:rsid w:val="00E96341"/>
    <w:rsid w:val="00EA282C"/>
    <w:rsid w:val="00EA5ABA"/>
    <w:rsid w:val="00EB08CA"/>
    <w:rsid w:val="00EC092B"/>
    <w:rsid w:val="00EC5353"/>
    <w:rsid w:val="00ED2F48"/>
    <w:rsid w:val="00ED59CE"/>
    <w:rsid w:val="00EF4029"/>
    <w:rsid w:val="00EF45C6"/>
    <w:rsid w:val="00EF46AF"/>
    <w:rsid w:val="00F10B2A"/>
    <w:rsid w:val="00F13BF6"/>
    <w:rsid w:val="00F16262"/>
    <w:rsid w:val="00F22669"/>
    <w:rsid w:val="00F2318C"/>
    <w:rsid w:val="00F23427"/>
    <w:rsid w:val="00F26EE4"/>
    <w:rsid w:val="00F313F1"/>
    <w:rsid w:val="00F35465"/>
    <w:rsid w:val="00F37641"/>
    <w:rsid w:val="00F41981"/>
    <w:rsid w:val="00F43780"/>
    <w:rsid w:val="00F45533"/>
    <w:rsid w:val="00F551A5"/>
    <w:rsid w:val="00F60C6E"/>
    <w:rsid w:val="00F71154"/>
    <w:rsid w:val="00F723F6"/>
    <w:rsid w:val="00F74455"/>
    <w:rsid w:val="00F757A1"/>
    <w:rsid w:val="00F80CF8"/>
    <w:rsid w:val="00F81146"/>
    <w:rsid w:val="00F864DF"/>
    <w:rsid w:val="00F86D94"/>
    <w:rsid w:val="00F914B9"/>
    <w:rsid w:val="00F94F24"/>
    <w:rsid w:val="00F954B2"/>
    <w:rsid w:val="00FA3439"/>
    <w:rsid w:val="00FB3054"/>
    <w:rsid w:val="00FC20B0"/>
    <w:rsid w:val="00FC56B8"/>
    <w:rsid w:val="00FD370A"/>
    <w:rsid w:val="00FD3E01"/>
    <w:rsid w:val="00FE7E92"/>
    <w:rsid w:val="00FF62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FAE"/>
    <w:pPr>
      <w:suppressAutoHyphens/>
      <w:spacing w:after="200" w:line="276" w:lineRule="auto"/>
    </w:pPr>
    <w:rPr>
      <w:rFonts w:ascii="Calibri" w:hAnsi="Calibri" w:cs="Calibri"/>
      <w:sz w:val="22"/>
      <w:szCs w:val="22"/>
      <w:lang w:eastAsia="zh-CN"/>
    </w:rPr>
  </w:style>
  <w:style w:type="paragraph" w:styleId="1">
    <w:name w:val="heading 1"/>
    <w:basedOn w:val="a"/>
    <w:next w:val="a"/>
    <w:qFormat/>
    <w:rsid w:val="00043662"/>
    <w:pPr>
      <w:keepNext/>
      <w:numPr>
        <w:numId w:val="1"/>
      </w:numPr>
      <w:spacing w:before="240" w:after="60"/>
      <w:outlineLvl w:val="0"/>
    </w:pPr>
    <w:rPr>
      <w:rFonts w:ascii="Cambria" w:hAnsi="Cambria" w:cs="Times New Roman"/>
      <w:b/>
      <w:bCs/>
      <w:kern w:val="1"/>
      <w:sz w:val="32"/>
      <w:szCs w:val="32"/>
    </w:rPr>
  </w:style>
  <w:style w:type="paragraph" w:styleId="2">
    <w:name w:val="heading 2"/>
    <w:basedOn w:val="a"/>
    <w:next w:val="a0"/>
    <w:qFormat/>
    <w:rsid w:val="00043662"/>
    <w:pPr>
      <w:numPr>
        <w:ilvl w:val="1"/>
        <w:numId w:val="1"/>
      </w:numPr>
      <w:spacing w:before="280" w:after="280" w:line="240" w:lineRule="auto"/>
      <w:outlineLvl w:val="1"/>
    </w:pPr>
    <w:rPr>
      <w:rFonts w:ascii="Times New Roman" w:hAnsi="Times New Roman" w:cs="Times New Roman"/>
      <w:b/>
      <w:bCs/>
      <w:sz w:val="36"/>
      <w:szCs w:val="36"/>
    </w:rPr>
  </w:style>
  <w:style w:type="paragraph" w:styleId="3">
    <w:name w:val="heading 3"/>
    <w:basedOn w:val="a1"/>
    <w:next w:val="a0"/>
    <w:qFormat/>
    <w:rsid w:val="00043662"/>
    <w:pPr>
      <w:numPr>
        <w:ilvl w:val="2"/>
        <w:numId w:val="1"/>
      </w:numPr>
      <w:spacing w:before="140"/>
      <w:outlineLvl w:val="2"/>
    </w:pPr>
    <w:rPr>
      <w:rFonts w:ascii="Liberation Serif" w:hAnsi="Liberation Serif"/>
      <w:b/>
      <w:b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rsid w:val="00043662"/>
    <w:pPr>
      <w:spacing w:after="140" w:line="288" w:lineRule="auto"/>
    </w:pPr>
  </w:style>
  <w:style w:type="paragraph" w:styleId="a1">
    <w:name w:val="Title"/>
    <w:basedOn w:val="a"/>
    <w:next w:val="a0"/>
    <w:rsid w:val="00043662"/>
    <w:pPr>
      <w:keepNext/>
      <w:spacing w:before="240" w:after="120"/>
    </w:pPr>
    <w:rPr>
      <w:rFonts w:ascii="Liberation Sans" w:eastAsia="Noto Sans CJK SC Regular" w:hAnsi="Liberation Sans" w:cs="FreeSans"/>
      <w:sz w:val="28"/>
      <w:szCs w:val="28"/>
    </w:rPr>
  </w:style>
  <w:style w:type="character" w:customStyle="1" w:styleId="WW8Num1z0">
    <w:name w:val="WW8Num1z0"/>
    <w:rsid w:val="00043662"/>
  </w:style>
  <w:style w:type="character" w:customStyle="1" w:styleId="WW8Num1z1">
    <w:name w:val="WW8Num1z1"/>
    <w:rsid w:val="00043662"/>
  </w:style>
  <w:style w:type="character" w:customStyle="1" w:styleId="WW8Num1z2">
    <w:name w:val="WW8Num1z2"/>
    <w:rsid w:val="00043662"/>
  </w:style>
  <w:style w:type="character" w:customStyle="1" w:styleId="WW8Num1z3">
    <w:name w:val="WW8Num1z3"/>
    <w:rsid w:val="00043662"/>
  </w:style>
  <w:style w:type="character" w:customStyle="1" w:styleId="WW8Num1z4">
    <w:name w:val="WW8Num1z4"/>
    <w:rsid w:val="00043662"/>
  </w:style>
  <w:style w:type="character" w:customStyle="1" w:styleId="WW8Num1z5">
    <w:name w:val="WW8Num1z5"/>
    <w:rsid w:val="00043662"/>
  </w:style>
  <w:style w:type="character" w:customStyle="1" w:styleId="WW8Num1z6">
    <w:name w:val="WW8Num1z6"/>
    <w:rsid w:val="00043662"/>
  </w:style>
  <w:style w:type="character" w:customStyle="1" w:styleId="WW8Num1z7">
    <w:name w:val="WW8Num1z7"/>
    <w:rsid w:val="00043662"/>
  </w:style>
  <w:style w:type="character" w:customStyle="1" w:styleId="WW8Num1z8">
    <w:name w:val="WW8Num1z8"/>
    <w:rsid w:val="00043662"/>
  </w:style>
  <w:style w:type="character" w:customStyle="1" w:styleId="WW8Num2z0">
    <w:name w:val="WW8Num2z0"/>
    <w:rsid w:val="00043662"/>
    <w:rPr>
      <w:rFonts w:ascii="Times New Roman" w:hAnsi="Times New Roman" w:cs="Times New Roman" w:hint="default"/>
      <w:bCs/>
      <w:sz w:val="28"/>
      <w:szCs w:val="28"/>
      <w:highlight w:val="yellow"/>
      <w:lang w:val="ru-RU"/>
    </w:rPr>
  </w:style>
  <w:style w:type="character" w:customStyle="1" w:styleId="WW8Num3z0">
    <w:name w:val="WW8Num3z0"/>
    <w:rsid w:val="00043662"/>
    <w:rPr>
      <w:rFonts w:ascii="Times New Roman" w:hAnsi="Times New Roman" w:cs="Times New Roman"/>
      <w:sz w:val="28"/>
    </w:rPr>
  </w:style>
  <w:style w:type="character" w:customStyle="1" w:styleId="WW8Num3z1">
    <w:name w:val="WW8Num3z1"/>
    <w:rsid w:val="00043662"/>
  </w:style>
  <w:style w:type="character" w:customStyle="1" w:styleId="WW8Num3z2">
    <w:name w:val="WW8Num3z2"/>
    <w:rsid w:val="00043662"/>
  </w:style>
  <w:style w:type="character" w:customStyle="1" w:styleId="WW8Num3z3">
    <w:name w:val="WW8Num3z3"/>
    <w:rsid w:val="00043662"/>
  </w:style>
  <w:style w:type="character" w:customStyle="1" w:styleId="WW8Num3z4">
    <w:name w:val="WW8Num3z4"/>
    <w:rsid w:val="00043662"/>
  </w:style>
  <w:style w:type="character" w:customStyle="1" w:styleId="WW8Num3z5">
    <w:name w:val="WW8Num3z5"/>
    <w:rsid w:val="00043662"/>
  </w:style>
  <w:style w:type="character" w:customStyle="1" w:styleId="WW8Num3z6">
    <w:name w:val="WW8Num3z6"/>
    <w:rsid w:val="00043662"/>
  </w:style>
  <w:style w:type="character" w:customStyle="1" w:styleId="WW8Num3z7">
    <w:name w:val="WW8Num3z7"/>
    <w:rsid w:val="00043662"/>
  </w:style>
  <w:style w:type="character" w:customStyle="1" w:styleId="WW8Num3z8">
    <w:name w:val="WW8Num3z8"/>
    <w:rsid w:val="00043662"/>
  </w:style>
  <w:style w:type="character" w:customStyle="1" w:styleId="WW8Num4z0">
    <w:name w:val="WW8Num4z0"/>
    <w:rsid w:val="00043662"/>
    <w:rPr>
      <w:rFonts w:ascii="Times New Roman" w:hAnsi="Times New Roman" w:cs="Times New Roman" w:hint="default"/>
      <w:bCs/>
      <w:sz w:val="28"/>
      <w:szCs w:val="28"/>
      <w:lang w:eastAsia="ru-RU"/>
    </w:rPr>
  </w:style>
  <w:style w:type="character" w:customStyle="1" w:styleId="WW8Num4z1">
    <w:name w:val="WW8Num4z1"/>
    <w:rsid w:val="00043662"/>
  </w:style>
  <w:style w:type="character" w:customStyle="1" w:styleId="WW8Num4z2">
    <w:name w:val="WW8Num4z2"/>
    <w:rsid w:val="00043662"/>
  </w:style>
  <w:style w:type="character" w:customStyle="1" w:styleId="WW8Num4z3">
    <w:name w:val="WW8Num4z3"/>
    <w:rsid w:val="00043662"/>
  </w:style>
  <w:style w:type="character" w:customStyle="1" w:styleId="WW8Num4z4">
    <w:name w:val="WW8Num4z4"/>
    <w:rsid w:val="00043662"/>
  </w:style>
  <w:style w:type="character" w:customStyle="1" w:styleId="WW8Num4z5">
    <w:name w:val="WW8Num4z5"/>
    <w:rsid w:val="00043662"/>
  </w:style>
  <w:style w:type="character" w:customStyle="1" w:styleId="WW8Num4z6">
    <w:name w:val="WW8Num4z6"/>
    <w:rsid w:val="00043662"/>
  </w:style>
  <w:style w:type="character" w:customStyle="1" w:styleId="WW8Num4z7">
    <w:name w:val="WW8Num4z7"/>
    <w:rsid w:val="00043662"/>
  </w:style>
  <w:style w:type="character" w:customStyle="1" w:styleId="WW8Num4z8">
    <w:name w:val="WW8Num4z8"/>
    <w:rsid w:val="00043662"/>
  </w:style>
  <w:style w:type="character" w:customStyle="1" w:styleId="WW8Num5z0">
    <w:name w:val="WW8Num5z0"/>
    <w:rsid w:val="00043662"/>
    <w:rPr>
      <w:rFonts w:ascii="Times New Roman" w:hAnsi="Times New Roman" w:cs="Times New Roman" w:hint="default"/>
      <w:sz w:val="28"/>
      <w:szCs w:val="28"/>
      <w:lang w:val="ru-RU"/>
    </w:rPr>
  </w:style>
  <w:style w:type="character" w:customStyle="1" w:styleId="WW8Num5z1">
    <w:name w:val="WW8Num5z1"/>
    <w:rsid w:val="00043662"/>
    <w:rPr>
      <w:rFonts w:hint="default"/>
    </w:rPr>
  </w:style>
  <w:style w:type="character" w:customStyle="1" w:styleId="WW8Num6z0">
    <w:name w:val="WW8Num6z0"/>
    <w:rsid w:val="00043662"/>
    <w:rPr>
      <w:rFonts w:ascii="Times New Roman" w:hAnsi="Times New Roman" w:cs="Times New Roman" w:hint="default"/>
      <w:sz w:val="28"/>
      <w:szCs w:val="28"/>
    </w:rPr>
  </w:style>
  <w:style w:type="character" w:customStyle="1" w:styleId="WW8Num6z1">
    <w:name w:val="WW8Num6z1"/>
    <w:rsid w:val="00043662"/>
  </w:style>
  <w:style w:type="character" w:customStyle="1" w:styleId="WW8Num6z2">
    <w:name w:val="WW8Num6z2"/>
    <w:rsid w:val="00043662"/>
  </w:style>
  <w:style w:type="character" w:customStyle="1" w:styleId="WW8Num6z3">
    <w:name w:val="WW8Num6z3"/>
    <w:rsid w:val="00043662"/>
  </w:style>
  <w:style w:type="character" w:customStyle="1" w:styleId="WW8Num6z4">
    <w:name w:val="WW8Num6z4"/>
    <w:rsid w:val="00043662"/>
  </w:style>
  <w:style w:type="character" w:customStyle="1" w:styleId="WW8Num6z5">
    <w:name w:val="WW8Num6z5"/>
    <w:rsid w:val="00043662"/>
  </w:style>
  <w:style w:type="character" w:customStyle="1" w:styleId="WW8Num6z6">
    <w:name w:val="WW8Num6z6"/>
    <w:rsid w:val="00043662"/>
  </w:style>
  <w:style w:type="character" w:customStyle="1" w:styleId="WW8Num6z7">
    <w:name w:val="WW8Num6z7"/>
    <w:rsid w:val="00043662"/>
  </w:style>
  <w:style w:type="character" w:customStyle="1" w:styleId="WW8Num6z8">
    <w:name w:val="WW8Num6z8"/>
    <w:rsid w:val="00043662"/>
  </w:style>
  <w:style w:type="character" w:customStyle="1" w:styleId="WW8Num7z0">
    <w:name w:val="WW8Num7z0"/>
    <w:rsid w:val="00043662"/>
    <w:rPr>
      <w:rFonts w:ascii="Times New Roman" w:hAnsi="Times New Roman" w:cs="Times New Roman" w:hint="default"/>
      <w:sz w:val="28"/>
      <w:szCs w:val="28"/>
    </w:rPr>
  </w:style>
  <w:style w:type="character" w:customStyle="1" w:styleId="WW8Num8z0">
    <w:name w:val="WW8Num8z0"/>
    <w:rsid w:val="00043662"/>
    <w:rPr>
      <w:rFonts w:ascii="Times New Roman" w:hAnsi="Times New Roman" w:cs="Times New Roman" w:hint="default"/>
      <w:sz w:val="28"/>
      <w:szCs w:val="28"/>
    </w:rPr>
  </w:style>
  <w:style w:type="character" w:customStyle="1" w:styleId="WW8Num9z0">
    <w:name w:val="WW8Num9z0"/>
    <w:rsid w:val="00043662"/>
    <w:rPr>
      <w:rFonts w:ascii="Times New Roman" w:hAnsi="Times New Roman" w:cs="Times New Roman" w:hint="default"/>
      <w:sz w:val="28"/>
      <w:szCs w:val="28"/>
    </w:rPr>
  </w:style>
  <w:style w:type="character" w:customStyle="1" w:styleId="WW8Num9z1">
    <w:name w:val="WW8Num9z1"/>
    <w:rsid w:val="00043662"/>
    <w:rPr>
      <w:rFonts w:hint="default"/>
    </w:rPr>
  </w:style>
  <w:style w:type="character" w:customStyle="1" w:styleId="WW8Num10z0">
    <w:name w:val="WW8Num10z0"/>
    <w:rsid w:val="00043662"/>
    <w:rPr>
      <w:rFonts w:ascii="Times New Roman" w:hAnsi="Times New Roman" w:cs="Times New Roman" w:hint="default"/>
      <w:sz w:val="28"/>
      <w:szCs w:val="28"/>
    </w:rPr>
  </w:style>
  <w:style w:type="character" w:customStyle="1" w:styleId="WW8Num10z1">
    <w:name w:val="WW8Num10z1"/>
    <w:rsid w:val="00043662"/>
    <w:rPr>
      <w:rFonts w:hint="default"/>
    </w:rPr>
  </w:style>
  <w:style w:type="character" w:customStyle="1" w:styleId="WW8Num11z0">
    <w:name w:val="WW8Num11z0"/>
    <w:rsid w:val="00043662"/>
    <w:rPr>
      <w:rFonts w:ascii="Times New Roman" w:hAnsi="Times New Roman" w:cs="Times New Roman"/>
      <w:sz w:val="28"/>
      <w:szCs w:val="28"/>
    </w:rPr>
  </w:style>
  <w:style w:type="character" w:customStyle="1" w:styleId="WW8Num11z1">
    <w:name w:val="WW8Num11z1"/>
    <w:rsid w:val="00043662"/>
  </w:style>
  <w:style w:type="character" w:customStyle="1" w:styleId="WW8Num11z2">
    <w:name w:val="WW8Num11z2"/>
    <w:rsid w:val="00043662"/>
  </w:style>
  <w:style w:type="character" w:customStyle="1" w:styleId="WW8Num11z3">
    <w:name w:val="WW8Num11z3"/>
    <w:rsid w:val="00043662"/>
  </w:style>
  <w:style w:type="character" w:customStyle="1" w:styleId="WW8Num11z4">
    <w:name w:val="WW8Num11z4"/>
    <w:rsid w:val="00043662"/>
  </w:style>
  <w:style w:type="character" w:customStyle="1" w:styleId="WW8Num11z5">
    <w:name w:val="WW8Num11z5"/>
    <w:rsid w:val="00043662"/>
  </w:style>
  <w:style w:type="character" w:customStyle="1" w:styleId="WW8Num11z6">
    <w:name w:val="WW8Num11z6"/>
    <w:rsid w:val="00043662"/>
  </w:style>
  <w:style w:type="character" w:customStyle="1" w:styleId="WW8Num11z7">
    <w:name w:val="WW8Num11z7"/>
    <w:rsid w:val="00043662"/>
  </w:style>
  <w:style w:type="character" w:customStyle="1" w:styleId="WW8Num11z8">
    <w:name w:val="WW8Num11z8"/>
    <w:rsid w:val="00043662"/>
  </w:style>
  <w:style w:type="character" w:customStyle="1" w:styleId="WW8Num12z0">
    <w:name w:val="WW8Num12z0"/>
    <w:rsid w:val="00043662"/>
    <w:rPr>
      <w:rFonts w:ascii="Times New Roman" w:hAnsi="Times New Roman" w:cs="Times New Roman" w:hint="default"/>
      <w:sz w:val="28"/>
      <w:szCs w:val="28"/>
    </w:rPr>
  </w:style>
  <w:style w:type="character" w:customStyle="1" w:styleId="WW8Num12z1">
    <w:name w:val="WW8Num12z1"/>
    <w:rsid w:val="00043662"/>
  </w:style>
  <w:style w:type="character" w:customStyle="1" w:styleId="WW8Num12z2">
    <w:name w:val="WW8Num12z2"/>
    <w:rsid w:val="00043662"/>
  </w:style>
  <w:style w:type="character" w:customStyle="1" w:styleId="WW8Num12z3">
    <w:name w:val="WW8Num12z3"/>
    <w:rsid w:val="00043662"/>
  </w:style>
  <w:style w:type="character" w:customStyle="1" w:styleId="WW8Num12z4">
    <w:name w:val="WW8Num12z4"/>
    <w:rsid w:val="00043662"/>
  </w:style>
  <w:style w:type="character" w:customStyle="1" w:styleId="WW8Num12z5">
    <w:name w:val="WW8Num12z5"/>
    <w:rsid w:val="00043662"/>
  </w:style>
  <w:style w:type="character" w:customStyle="1" w:styleId="WW8Num12z6">
    <w:name w:val="WW8Num12z6"/>
    <w:rsid w:val="00043662"/>
  </w:style>
  <w:style w:type="character" w:customStyle="1" w:styleId="WW8Num12z7">
    <w:name w:val="WW8Num12z7"/>
    <w:rsid w:val="00043662"/>
  </w:style>
  <w:style w:type="character" w:customStyle="1" w:styleId="WW8Num12z8">
    <w:name w:val="WW8Num12z8"/>
    <w:rsid w:val="00043662"/>
  </w:style>
  <w:style w:type="character" w:customStyle="1" w:styleId="WW8Num13z0">
    <w:name w:val="WW8Num13z0"/>
    <w:rsid w:val="00043662"/>
    <w:rPr>
      <w:rFonts w:ascii="Times New Roman" w:hAnsi="Times New Roman" w:cs="Times New Roman" w:hint="default"/>
      <w:sz w:val="28"/>
      <w:szCs w:val="28"/>
    </w:rPr>
  </w:style>
  <w:style w:type="character" w:customStyle="1" w:styleId="WW8Num13z1">
    <w:name w:val="WW8Num13z1"/>
    <w:rsid w:val="00043662"/>
  </w:style>
  <w:style w:type="character" w:customStyle="1" w:styleId="WW8Num13z2">
    <w:name w:val="WW8Num13z2"/>
    <w:rsid w:val="00043662"/>
  </w:style>
  <w:style w:type="character" w:customStyle="1" w:styleId="WW8Num13z3">
    <w:name w:val="WW8Num13z3"/>
    <w:rsid w:val="00043662"/>
  </w:style>
  <w:style w:type="character" w:customStyle="1" w:styleId="WW8Num13z4">
    <w:name w:val="WW8Num13z4"/>
    <w:rsid w:val="00043662"/>
  </w:style>
  <w:style w:type="character" w:customStyle="1" w:styleId="WW8Num13z5">
    <w:name w:val="WW8Num13z5"/>
    <w:rsid w:val="00043662"/>
  </w:style>
  <w:style w:type="character" w:customStyle="1" w:styleId="WW8Num13z6">
    <w:name w:val="WW8Num13z6"/>
    <w:rsid w:val="00043662"/>
  </w:style>
  <w:style w:type="character" w:customStyle="1" w:styleId="WW8Num13z7">
    <w:name w:val="WW8Num13z7"/>
    <w:rsid w:val="00043662"/>
  </w:style>
  <w:style w:type="character" w:customStyle="1" w:styleId="WW8Num13z8">
    <w:name w:val="WW8Num13z8"/>
    <w:rsid w:val="00043662"/>
  </w:style>
  <w:style w:type="character" w:customStyle="1" w:styleId="WW8Num14z0">
    <w:name w:val="WW8Num14z0"/>
    <w:rsid w:val="00043662"/>
    <w:rPr>
      <w:rFonts w:ascii="Times New Roman" w:hAnsi="Times New Roman" w:cs="Times New Roman" w:hint="default"/>
      <w:sz w:val="28"/>
      <w:szCs w:val="28"/>
    </w:rPr>
  </w:style>
  <w:style w:type="character" w:customStyle="1" w:styleId="WW8Num14z1">
    <w:name w:val="WW8Num14z1"/>
    <w:rsid w:val="00043662"/>
  </w:style>
  <w:style w:type="character" w:customStyle="1" w:styleId="WW8Num14z2">
    <w:name w:val="WW8Num14z2"/>
    <w:rsid w:val="00043662"/>
  </w:style>
  <w:style w:type="character" w:customStyle="1" w:styleId="WW8Num14z3">
    <w:name w:val="WW8Num14z3"/>
    <w:rsid w:val="00043662"/>
  </w:style>
  <w:style w:type="character" w:customStyle="1" w:styleId="WW8Num14z4">
    <w:name w:val="WW8Num14z4"/>
    <w:rsid w:val="00043662"/>
  </w:style>
  <w:style w:type="character" w:customStyle="1" w:styleId="WW8Num14z5">
    <w:name w:val="WW8Num14z5"/>
    <w:rsid w:val="00043662"/>
  </w:style>
  <w:style w:type="character" w:customStyle="1" w:styleId="WW8Num14z6">
    <w:name w:val="WW8Num14z6"/>
    <w:rsid w:val="00043662"/>
  </w:style>
  <w:style w:type="character" w:customStyle="1" w:styleId="WW8Num14z7">
    <w:name w:val="WW8Num14z7"/>
    <w:rsid w:val="00043662"/>
  </w:style>
  <w:style w:type="character" w:customStyle="1" w:styleId="WW8Num14z8">
    <w:name w:val="WW8Num14z8"/>
    <w:rsid w:val="00043662"/>
  </w:style>
  <w:style w:type="character" w:customStyle="1" w:styleId="WW8Num15z0">
    <w:name w:val="WW8Num15z0"/>
    <w:rsid w:val="00043662"/>
  </w:style>
  <w:style w:type="character" w:customStyle="1" w:styleId="WW8Num15z1">
    <w:name w:val="WW8Num15z1"/>
    <w:rsid w:val="00043662"/>
    <w:rPr>
      <w:rFonts w:ascii="Times New Roman" w:hAnsi="Times New Roman" w:cs="Times New Roman" w:hint="default"/>
      <w:sz w:val="28"/>
      <w:szCs w:val="28"/>
    </w:rPr>
  </w:style>
  <w:style w:type="character" w:customStyle="1" w:styleId="WW8Num15z2">
    <w:name w:val="WW8Num15z2"/>
    <w:rsid w:val="00043662"/>
  </w:style>
  <w:style w:type="character" w:customStyle="1" w:styleId="WW8Num15z3">
    <w:name w:val="WW8Num15z3"/>
    <w:rsid w:val="00043662"/>
  </w:style>
  <w:style w:type="character" w:customStyle="1" w:styleId="WW8Num15z4">
    <w:name w:val="WW8Num15z4"/>
    <w:rsid w:val="00043662"/>
  </w:style>
  <w:style w:type="character" w:customStyle="1" w:styleId="WW8Num15z5">
    <w:name w:val="WW8Num15z5"/>
    <w:rsid w:val="00043662"/>
  </w:style>
  <w:style w:type="character" w:customStyle="1" w:styleId="WW8Num15z6">
    <w:name w:val="WW8Num15z6"/>
    <w:rsid w:val="00043662"/>
  </w:style>
  <w:style w:type="character" w:customStyle="1" w:styleId="WW8Num15z7">
    <w:name w:val="WW8Num15z7"/>
    <w:rsid w:val="00043662"/>
  </w:style>
  <w:style w:type="character" w:customStyle="1" w:styleId="WW8Num15z8">
    <w:name w:val="WW8Num15z8"/>
    <w:rsid w:val="00043662"/>
  </w:style>
  <w:style w:type="character" w:customStyle="1" w:styleId="WW8Num16z0">
    <w:name w:val="WW8Num16z0"/>
    <w:rsid w:val="00043662"/>
    <w:rPr>
      <w:rFonts w:ascii="Times New Roman" w:hAnsi="Times New Roman" w:cs="Times New Roman" w:hint="default"/>
      <w:color w:val="000000"/>
      <w:sz w:val="28"/>
      <w:szCs w:val="28"/>
    </w:rPr>
  </w:style>
  <w:style w:type="character" w:customStyle="1" w:styleId="WW8Num16z1">
    <w:name w:val="WW8Num16z1"/>
    <w:rsid w:val="00043662"/>
  </w:style>
  <w:style w:type="character" w:customStyle="1" w:styleId="WW8Num16z2">
    <w:name w:val="WW8Num16z2"/>
    <w:rsid w:val="00043662"/>
  </w:style>
  <w:style w:type="character" w:customStyle="1" w:styleId="WW8Num16z3">
    <w:name w:val="WW8Num16z3"/>
    <w:rsid w:val="00043662"/>
  </w:style>
  <w:style w:type="character" w:customStyle="1" w:styleId="WW8Num16z4">
    <w:name w:val="WW8Num16z4"/>
    <w:rsid w:val="00043662"/>
  </w:style>
  <w:style w:type="character" w:customStyle="1" w:styleId="WW8Num16z5">
    <w:name w:val="WW8Num16z5"/>
    <w:rsid w:val="00043662"/>
  </w:style>
  <w:style w:type="character" w:customStyle="1" w:styleId="WW8Num16z6">
    <w:name w:val="WW8Num16z6"/>
    <w:rsid w:val="00043662"/>
  </w:style>
  <w:style w:type="character" w:customStyle="1" w:styleId="WW8Num16z7">
    <w:name w:val="WW8Num16z7"/>
    <w:rsid w:val="00043662"/>
  </w:style>
  <w:style w:type="character" w:customStyle="1" w:styleId="WW8Num16z8">
    <w:name w:val="WW8Num16z8"/>
    <w:rsid w:val="00043662"/>
  </w:style>
  <w:style w:type="character" w:customStyle="1" w:styleId="WW8Num17z0">
    <w:name w:val="WW8Num17z0"/>
    <w:rsid w:val="00043662"/>
  </w:style>
  <w:style w:type="character" w:customStyle="1" w:styleId="WW8Num17z1">
    <w:name w:val="WW8Num17z1"/>
    <w:rsid w:val="00043662"/>
    <w:rPr>
      <w:rFonts w:ascii="Times New Roman" w:hAnsi="Times New Roman" w:cs="Times New Roman" w:hint="default"/>
      <w:color w:val="00000A"/>
      <w:sz w:val="28"/>
      <w:szCs w:val="28"/>
    </w:rPr>
  </w:style>
  <w:style w:type="character" w:customStyle="1" w:styleId="WW8Num17z2">
    <w:name w:val="WW8Num17z2"/>
    <w:rsid w:val="00043662"/>
  </w:style>
  <w:style w:type="character" w:customStyle="1" w:styleId="WW8Num17z3">
    <w:name w:val="WW8Num17z3"/>
    <w:rsid w:val="00043662"/>
  </w:style>
  <w:style w:type="character" w:customStyle="1" w:styleId="WW8Num17z4">
    <w:name w:val="WW8Num17z4"/>
    <w:rsid w:val="00043662"/>
  </w:style>
  <w:style w:type="character" w:customStyle="1" w:styleId="WW8Num17z5">
    <w:name w:val="WW8Num17z5"/>
    <w:rsid w:val="00043662"/>
  </w:style>
  <w:style w:type="character" w:customStyle="1" w:styleId="WW8Num17z6">
    <w:name w:val="WW8Num17z6"/>
    <w:rsid w:val="00043662"/>
  </w:style>
  <w:style w:type="character" w:customStyle="1" w:styleId="WW8Num17z7">
    <w:name w:val="WW8Num17z7"/>
    <w:rsid w:val="00043662"/>
  </w:style>
  <w:style w:type="character" w:customStyle="1" w:styleId="WW8Num17z8">
    <w:name w:val="WW8Num17z8"/>
    <w:rsid w:val="00043662"/>
  </w:style>
  <w:style w:type="character" w:customStyle="1" w:styleId="WW8Num18z0">
    <w:name w:val="WW8Num18z0"/>
    <w:rsid w:val="00043662"/>
    <w:rPr>
      <w:rFonts w:ascii="Times New Roman" w:eastAsia="Times New Roman" w:hAnsi="Times New Roman" w:cs="Times New Roman" w:hint="default"/>
      <w:sz w:val="28"/>
      <w:szCs w:val="28"/>
    </w:rPr>
  </w:style>
  <w:style w:type="character" w:customStyle="1" w:styleId="WW8Num18z1">
    <w:name w:val="WW8Num18z1"/>
    <w:rsid w:val="00043662"/>
  </w:style>
  <w:style w:type="character" w:customStyle="1" w:styleId="WW8Num18z2">
    <w:name w:val="WW8Num18z2"/>
    <w:rsid w:val="00043662"/>
  </w:style>
  <w:style w:type="character" w:customStyle="1" w:styleId="WW8Num18z3">
    <w:name w:val="WW8Num18z3"/>
    <w:rsid w:val="00043662"/>
  </w:style>
  <w:style w:type="character" w:customStyle="1" w:styleId="WW8Num18z4">
    <w:name w:val="WW8Num18z4"/>
    <w:rsid w:val="00043662"/>
  </w:style>
  <w:style w:type="character" w:customStyle="1" w:styleId="WW8Num18z5">
    <w:name w:val="WW8Num18z5"/>
    <w:rsid w:val="00043662"/>
  </w:style>
  <w:style w:type="character" w:customStyle="1" w:styleId="WW8Num18z6">
    <w:name w:val="WW8Num18z6"/>
    <w:rsid w:val="00043662"/>
  </w:style>
  <w:style w:type="character" w:customStyle="1" w:styleId="WW8Num18z7">
    <w:name w:val="WW8Num18z7"/>
    <w:rsid w:val="00043662"/>
  </w:style>
  <w:style w:type="character" w:customStyle="1" w:styleId="WW8Num18z8">
    <w:name w:val="WW8Num18z8"/>
    <w:rsid w:val="00043662"/>
  </w:style>
  <w:style w:type="character" w:customStyle="1" w:styleId="WW8Num19z0">
    <w:name w:val="WW8Num19z0"/>
    <w:rsid w:val="00043662"/>
    <w:rPr>
      <w:rFonts w:ascii="Times New Roman" w:hAnsi="Times New Roman" w:cs="Times New Roman" w:hint="default"/>
      <w:sz w:val="28"/>
      <w:szCs w:val="28"/>
    </w:rPr>
  </w:style>
  <w:style w:type="character" w:customStyle="1" w:styleId="WW8Num20z0">
    <w:name w:val="WW8Num20z0"/>
    <w:rsid w:val="00043662"/>
    <w:rPr>
      <w:rFonts w:ascii="Times New Roman" w:hAnsi="Times New Roman" w:cs="Times New Roman" w:hint="default"/>
      <w:sz w:val="28"/>
      <w:szCs w:val="28"/>
    </w:rPr>
  </w:style>
  <w:style w:type="character" w:customStyle="1" w:styleId="WW8Num21z0">
    <w:name w:val="WW8Num21z0"/>
    <w:rsid w:val="00043662"/>
    <w:rPr>
      <w:rFonts w:ascii="Times New Roman" w:hAnsi="Times New Roman" w:cs="Times New Roman" w:hint="default"/>
      <w:sz w:val="28"/>
      <w:szCs w:val="28"/>
    </w:rPr>
  </w:style>
  <w:style w:type="character" w:customStyle="1" w:styleId="WW8Num22z0">
    <w:name w:val="WW8Num22z0"/>
    <w:rsid w:val="00043662"/>
    <w:rPr>
      <w:rFonts w:ascii="Times New Roman" w:hAnsi="Times New Roman" w:cs="Times New Roman" w:hint="default"/>
      <w:sz w:val="28"/>
      <w:szCs w:val="28"/>
    </w:rPr>
  </w:style>
  <w:style w:type="character" w:customStyle="1" w:styleId="WW8Num22z1">
    <w:name w:val="WW8Num22z1"/>
    <w:rsid w:val="00043662"/>
    <w:rPr>
      <w:rFonts w:hint="default"/>
    </w:rPr>
  </w:style>
  <w:style w:type="character" w:customStyle="1" w:styleId="WW8Num23z0">
    <w:name w:val="WW8Num23z0"/>
    <w:rsid w:val="00043662"/>
    <w:rPr>
      <w:rFonts w:ascii="Times New Roman" w:hAnsi="Times New Roman" w:cs="Times New Roman" w:hint="default"/>
      <w:sz w:val="28"/>
      <w:szCs w:val="28"/>
    </w:rPr>
  </w:style>
  <w:style w:type="character" w:customStyle="1" w:styleId="WW8Num24z0">
    <w:name w:val="WW8Num24z0"/>
    <w:rsid w:val="00043662"/>
    <w:rPr>
      <w:rFonts w:cs="Times New Roman"/>
      <w:sz w:val="28"/>
      <w:szCs w:val="28"/>
    </w:rPr>
  </w:style>
  <w:style w:type="character" w:customStyle="1" w:styleId="WW8Num24z1">
    <w:name w:val="WW8Num24z1"/>
    <w:rsid w:val="00043662"/>
  </w:style>
  <w:style w:type="character" w:customStyle="1" w:styleId="WW8Num24z2">
    <w:name w:val="WW8Num24z2"/>
    <w:rsid w:val="00043662"/>
  </w:style>
  <w:style w:type="character" w:customStyle="1" w:styleId="WW8Num24z3">
    <w:name w:val="WW8Num24z3"/>
    <w:rsid w:val="00043662"/>
    <w:rPr>
      <w:rFonts w:ascii="Times New Roman" w:hAnsi="Times New Roman" w:cs="Times New Roman"/>
      <w:sz w:val="28"/>
      <w:szCs w:val="28"/>
    </w:rPr>
  </w:style>
  <w:style w:type="character" w:customStyle="1" w:styleId="WW8Num24z4">
    <w:name w:val="WW8Num24z4"/>
    <w:rsid w:val="00043662"/>
  </w:style>
  <w:style w:type="character" w:customStyle="1" w:styleId="WW8Num24z5">
    <w:name w:val="WW8Num24z5"/>
    <w:rsid w:val="00043662"/>
  </w:style>
  <w:style w:type="character" w:customStyle="1" w:styleId="WW8Num24z6">
    <w:name w:val="WW8Num24z6"/>
    <w:rsid w:val="00043662"/>
  </w:style>
  <w:style w:type="character" w:customStyle="1" w:styleId="WW8Num24z7">
    <w:name w:val="WW8Num24z7"/>
    <w:rsid w:val="00043662"/>
  </w:style>
  <w:style w:type="character" w:customStyle="1" w:styleId="WW8Num24z8">
    <w:name w:val="WW8Num24z8"/>
    <w:rsid w:val="00043662"/>
  </w:style>
  <w:style w:type="character" w:customStyle="1" w:styleId="WW8Num25z0">
    <w:name w:val="WW8Num25z0"/>
    <w:rsid w:val="00043662"/>
    <w:rPr>
      <w:rFonts w:ascii="Times New Roman" w:eastAsia="Times New Roman" w:hAnsi="Times New Roman" w:cs="Calibri" w:hint="default"/>
      <w:sz w:val="28"/>
      <w:szCs w:val="28"/>
    </w:rPr>
  </w:style>
  <w:style w:type="character" w:customStyle="1" w:styleId="WW8Num25z1">
    <w:name w:val="WW8Num25z1"/>
    <w:rsid w:val="00043662"/>
    <w:rPr>
      <w:rFonts w:hint="default"/>
    </w:rPr>
  </w:style>
  <w:style w:type="character" w:customStyle="1" w:styleId="WW8Num26z0">
    <w:name w:val="WW8Num26z0"/>
    <w:rsid w:val="00043662"/>
    <w:rPr>
      <w:rFonts w:ascii="Times New Roman" w:hAnsi="Times New Roman" w:cs="Times New Roman" w:hint="default"/>
      <w:sz w:val="28"/>
    </w:rPr>
  </w:style>
  <w:style w:type="character" w:customStyle="1" w:styleId="WW8Num27z0">
    <w:name w:val="WW8Num27z0"/>
    <w:rsid w:val="00043662"/>
    <w:rPr>
      <w:rFonts w:ascii="Times New Roman" w:hAnsi="Times New Roman" w:cs="Times New Roman" w:hint="default"/>
      <w:sz w:val="28"/>
      <w:szCs w:val="28"/>
    </w:rPr>
  </w:style>
  <w:style w:type="character" w:customStyle="1" w:styleId="WW8Num27z1">
    <w:name w:val="WW8Num27z1"/>
    <w:rsid w:val="00043662"/>
    <w:rPr>
      <w:rFonts w:hint="default"/>
    </w:rPr>
  </w:style>
  <w:style w:type="character" w:customStyle="1" w:styleId="WW8Num26z1">
    <w:name w:val="WW8Num26z1"/>
    <w:rsid w:val="00043662"/>
    <w:rPr>
      <w:rFonts w:hint="default"/>
    </w:rPr>
  </w:style>
  <w:style w:type="character" w:customStyle="1" w:styleId="WW8Num28z0">
    <w:name w:val="WW8Num28z0"/>
    <w:rsid w:val="00043662"/>
    <w:rPr>
      <w:rFonts w:ascii="Times New Roman" w:hAnsi="Times New Roman" w:cs="Times New Roman" w:hint="default"/>
      <w:sz w:val="28"/>
      <w:szCs w:val="28"/>
    </w:rPr>
  </w:style>
  <w:style w:type="character" w:customStyle="1" w:styleId="WW8Num28z1">
    <w:name w:val="WW8Num28z1"/>
    <w:rsid w:val="00043662"/>
    <w:rPr>
      <w:rFonts w:hint="default"/>
    </w:rPr>
  </w:style>
  <w:style w:type="character" w:customStyle="1" w:styleId="4">
    <w:name w:val="Основной шрифт абзаца4"/>
    <w:rsid w:val="00043662"/>
  </w:style>
  <w:style w:type="character" w:customStyle="1" w:styleId="WW8Num10z2">
    <w:name w:val="WW8Num10z2"/>
    <w:rsid w:val="00043662"/>
  </w:style>
  <w:style w:type="character" w:customStyle="1" w:styleId="WW8Num10z3">
    <w:name w:val="WW8Num10z3"/>
    <w:rsid w:val="00043662"/>
  </w:style>
  <w:style w:type="character" w:customStyle="1" w:styleId="WW8Num10z4">
    <w:name w:val="WW8Num10z4"/>
    <w:rsid w:val="00043662"/>
  </w:style>
  <w:style w:type="character" w:customStyle="1" w:styleId="WW8Num10z5">
    <w:name w:val="WW8Num10z5"/>
    <w:rsid w:val="00043662"/>
  </w:style>
  <w:style w:type="character" w:customStyle="1" w:styleId="WW8Num10z6">
    <w:name w:val="WW8Num10z6"/>
    <w:rsid w:val="00043662"/>
  </w:style>
  <w:style w:type="character" w:customStyle="1" w:styleId="WW8Num10z7">
    <w:name w:val="WW8Num10z7"/>
    <w:rsid w:val="00043662"/>
  </w:style>
  <w:style w:type="character" w:customStyle="1" w:styleId="WW8Num10z8">
    <w:name w:val="WW8Num10z8"/>
    <w:rsid w:val="00043662"/>
  </w:style>
  <w:style w:type="character" w:customStyle="1" w:styleId="WW8Num19z1">
    <w:name w:val="WW8Num19z1"/>
    <w:rsid w:val="00043662"/>
  </w:style>
  <w:style w:type="character" w:customStyle="1" w:styleId="WW8Num19z2">
    <w:name w:val="WW8Num19z2"/>
    <w:rsid w:val="00043662"/>
  </w:style>
  <w:style w:type="character" w:customStyle="1" w:styleId="WW8Num19z3">
    <w:name w:val="WW8Num19z3"/>
    <w:rsid w:val="00043662"/>
  </w:style>
  <w:style w:type="character" w:customStyle="1" w:styleId="WW8Num19z4">
    <w:name w:val="WW8Num19z4"/>
    <w:rsid w:val="00043662"/>
  </w:style>
  <w:style w:type="character" w:customStyle="1" w:styleId="WW8Num19z5">
    <w:name w:val="WW8Num19z5"/>
    <w:rsid w:val="00043662"/>
  </w:style>
  <w:style w:type="character" w:customStyle="1" w:styleId="WW8Num19z6">
    <w:name w:val="WW8Num19z6"/>
    <w:rsid w:val="00043662"/>
  </w:style>
  <w:style w:type="character" w:customStyle="1" w:styleId="WW8Num19z7">
    <w:name w:val="WW8Num19z7"/>
    <w:rsid w:val="00043662"/>
  </w:style>
  <w:style w:type="character" w:customStyle="1" w:styleId="WW8Num19z8">
    <w:name w:val="WW8Num19z8"/>
    <w:rsid w:val="00043662"/>
  </w:style>
  <w:style w:type="character" w:customStyle="1" w:styleId="WW8Num21z1">
    <w:name w:val="WW8Num21z1"/>
    <w:rsid w:val="00043662"/>
    <w:rPr>
      <w:rFonts w:hint="default"/>
    </w:rPr>
  </w:style>
  <w:style w:type="character" w:customStyle="1" w:styleId="WW8Num22z2">
    <w:name w:val="WW8Num22z2"/>
    <w:rsid w:val="00043662"/>
  </w:style>
  <w:style w:type="character" w:customStyle="1" w:styleId="WW8Num22z3">
    <w:name w:val="WW8Num22z3"/>
    <w:rsid w:val="00043662"/>
  </w:style>
  <w:style w:type="character" w:customStyle="1" w:styleId="WW8Num22z4">
    <w:name w:val="WW8Num22z4"/>
    <w:rsid w:val="00043662"/>
  </w:style>
  <w:style w:type="character" w:customStyle="1" w:styleId="WW8Num22z5">
    <w:name w:val="WW8Num22z5"/>
    <w:rsid w:val="00043662"/>
  </w:style>
  <w:style w:type="character" w:customStyle="1" w:styleId="WW8Num22z6">
    <w:name w:val="WW8Num22z6"/>
    <w:rsid w:val="00043662"/>
  </w:style>
  <w:style w:type="character" w:customStyle="1" w:styleId="WW8Num22z7">
    <w:name w:val="WW8Num22z7"/>
    <w:rsid w:val="00043662"/>
  </w:style>
  <w:style w:type="character" w:customStyle="1" w:styleId="WW8Num22z8">
    <w:name w:val="WW8Num22z8"/>
    <w:rsid w:val="00043662"/>
  </w:style>
  <w:style w:type="character" w:customStyle="1" w:styleId="WW8Num23z1">
    <w:name w:val="WW8Num23z1"/>
    <w:rsid w:val="00043662"/>
    <w:rPr>
      <w:rFonts w:ascii="Times New Roman" w:hAnsi="Times New Roman" w:cs="Times New Roman" w:hint="default"/>
      <w:sz w:val="28"/>
      <w:szCs w:val="28"/>
    </w:rPr>
  </w:style>
  <w:style w:type="character" w:customStyle="1" w:styleId="WW8Num23z2">
    <w:name w:val="WW8Num23z2"/>
    <w:rsid w:val="00043662"/>
  </w:style>
  <w:style w:type="character" w:customStyle="1" w:styleId="WW8Num23z3">
    <w:name w:val="WW8Num23z3"/>
    <w:rsid w:val="00043662"/>
  </w:style>
  <w:style w:type="character" w:customStyle="1" w:styleId="WW8Num23z4">
    <w:name w:val="WW8Num23z4"/>
    <w:rsid w:val="00043662"/>
  </w:style>
  <w:style w:type="character" w:customStyle="1" w:styleId="WW8Num23z5">
    <w:name w:val="WW8Num23z5"/>
    <w:rsid w:val="00043662"/>
  </w:style>
  <w:style w:type="character" w:customStyle="1" w:styleId="WW8Num23z6">
    <w:name w:val="WW8Num23z6"/>
    <w:rsid w:val="00043662"/>
  </w:style>
  <w:style w:type="character" w:customStyle="1" w:styleId="WW8Num23z7">
    <w:name w:val="WW8Num23z7"/>
    <w:rsid w:val="00043662"/>
  </w:style>
  <w:style w:type="character" w:customStyle="1" w:styleId="WW8Num23z8">
    <w:name w:val="WW8Num23z8"/>
    <w:rsid w:val="00043662"/>
  </w:style>
  <w:style w:type="character" w:customStyle="1" w:styleId="WW8Num25z2">
    <w:name w:val="WW8Num25z2"/>
    <w:rsid w:val="00043662"/>
  </w:style>
  <w:style w:type="character" w:customStyle="1" w:styleId="WW8Num25z3">
    <w:name w:val="WW8Num25z3"/>
    <w:rsid w:val="00043662"/>
  </w:style>
  <w:style w:type="character" w:customStyle="1" w:styleId="WW8Num25z4">
    <w:name w:val="WW8Num25z4"/>
    <w:rsid w:val="00043662"/>
  </w:style>
  <w:style w:type="character" w:customStyle="1" w:styleId="WW8Num25z5">
    <w:name w:val="WW8Num25z5"/>
    <w:rsid w:val="00043662"/>
  </w:style>
  <w:style w:type="character" w:customStyle="1" w:styleId="WW8Num25z6">
    <w:name w:val="WW8Num25z6"/>
    <w:rsid w:val="00043662"/>
  </w:style>
  <w:style w:type="character" w:customStyle="1" w:styleId="WW8Num25z7">
    <w:name w:val="WW8Num25z7"/>
    <w:rsid w:val="00043662"/>
  </w:style>
  <w:style w:type="character" w:customStyle="1" w:styleId="WW8Num25z8">
    <w:name w:val="WW8Num25z8"/>
    <w:rsid w:val="00043662"/>
  </w:style>
  <w:style w:type="character" w:customStyle="1" w:styleId="WW8Num26z2">
    <w:name w:val="WW8Num26z2"/>
    <w:rsid w:val="00043662"/>
  </w:style>
  <w:style w:type="character" w:customStyle="1" w:styleId="WW8Num26z3">
    <w:name w:val="WW8Num26z3"/>
    <w:rsid w:val="00043662"/>
  </w:style>
  <w:style w:type="character" w:customStyle="1" w:styleId="WW8Num26z4">
    <w:name w:val="WW8Num26z4"/>
    <w:rsid w:val="00043662"/>
  </w:style>
  <w:style w:type="character" w:customStyle="1" w:styleId="WW8Num26z5">
    <w:name w:val="WW8Num26z5"/>
    <w:rsid w:val="00043662"/>
  </w:style>
  <w:style w:type="character" w:customStyle="1" w:styleId="WW8Num26z6">
    <w:name w:val="WW8Num26z6"/>
    <w:rsid w:val="00043662"/>
  </w:style>
  <w:style w:type="character" w:customStyle="1" w:styleId="WW8Num26z7">
    <w:name w:val="WW8Num26z7"/>
    <w:rsid w:val="00043662"/>
  </w:style>
  <w:style w:type="character" w:customStyle="1" w:styleId="WW8Num26z8">
    <w:name w:val="WW8Num26z8"/>
    <w:rsid w:val="00043662"/>
  </w:style>
  <w:style w:type="character" w:customStyle="1" w:styleId="WW8Num28z2">
    <w:name w:val="WW8Num28z2"/>
    <w:rsid w:val="00043662"/>
  </w:style>
  <w:style w:type="character" w:customStyle="1" w:styleId="WW8Num28z3">
    <w:name w:val="WW8Num28z3"/>
    <w:rsid w:val="00043662"/>
  </w:style>
  <w:style w:type="character" w:customStyle="1" w:styleId="WW8Num28z4">
    <w:name w:val="WW8Num28z4"/>
    <w:rsid w:val="00043662"/>
  </w:style>
  <w:style w:type="character" w:customStyle="1" w:styleId="WW8Num28z5">
    <w:name w:val="WW8Num28z5"/>
    <w:rsid w:val="00043662"/>
  </w:style>
  <w:style w:type="character" w:customStyle="1" w:styleId="WW8Num28z6">
    <w:name w:val="WW8Num28z6"/>
    <w:rsid w:val="00043662"/>
  </w:style>
  <w:style w:type="character" w:customStyle="1" w:styleId="WW8Num28z7">
    <w:name w:val="WW8Num28z7"/>
    <w:rsid w:val="00043662"/>
  </w:style>
  <w:style w:type="character" w:customStyle="1" w:styleId="WW8Num28z8">
    <w:name w:val="WW8Num28z8"/>
    <w:rsid w:val="00043662"/>
  </w:style>
  <w:style w:type="character" w:customStyle="1" w:styleId="WW8Num29z0">
    <w:name w:val="WW8Num29z0"/>
    <w:rsid w:val="00043662"/>
    <w:rPr>
      <w:rFonts w:ascii="Times New Roman" w:hAnsi="Times New Roman" w:cs="Times New Roman" w:hint="default"/>
      <w:sz w:val="28"/>
      <w:szCs w:val="28"/>
    </w:rPr>
  </w:style>
  <w:style w:type="character" w:customStyle="1" w:styleId="WW8Num29z1">
    <w:name w:val="WW8Num29z1"/>
    <w:rsid w:val="00043662"/>
  </w:style>
  <w:style w:type="character" w:customStyle="1" w:styleId="WW8Num29z2">
    <w:name w:val="WW8Num29z2"/>
    <w:rsid w:val="00043662"/>
  </w:style>
  <w:style w:type="character" w:customStyle="1" w:styleId="WW8Num29z3">
    <w:name w:val="WW8Num29z3"/>
    <w:rsid w:val="00043662"/>
  </w:style>
  <w:style w:type="character" w:customStyle="1" w:styleId="WW8Num29z4">
    <w:name w:val="WW8Num29z4"/>
    <w:rsid w:val="00043662"/>
  </w:style>
  <w:style w:type="character" w:customStyle="1" w:styleId="WW8Num29z5">
    <w:name w:val="WW8Num29z5"/>
    <w:rsid w:val="00043662"/>
  </w:style>
  <w:style w:type="character" w:customStyle="1" w:styleId="WW8Num29z6">
    <w:name w:val="WW8Num29z6"/>
    <w:rsid w:val="00043662"/>
  </w:style>
  <w:style w:type="character" w:customStyle="1" w:styleId="WW8Num29z7">
    <w:name w:val="WW8Num29z7"/>
    <w:rsid w:val="00043662"/>
  </w:style>
  <w:style w:type="character" w:customStyle="1" w:styleId="WW8Num29z8">
    <w:name w:val="WW8Num29z8"/>
    <w:rsid w:val="00043662"/>
  </w:style>
  <w:style w:type="character" w:customStyle="1" w:styleId="WW8Num30z0">
    <w:name w:val="WW8Num30z0"/>
    <w:rsid w:val="00043662"/>
    <w:rPr>
      <w:rFonts w:ascii="Times New Roman" w:eastAsia="Times New Roman" w:hAnsi="Times New Roman" w:cs="Times New Roman"/>
      <w:sz w:val="28"/>
      <w:highlight w:val="green"/>
    </w:rPr>
  </w:style>
  <w:style w:type="character" w:customStyle="1" w:styleId="WW8Num31z0">
    <w:name w:val="WW8Num31z0"/>
    <w:rsid w:val="00043662"/>
    <w:rPr>
      <w:rFonts w:ascii="Times New Roman" w:hAnsi="Times New Roman" w:cs="Times New Roman" w:hint="default"/>
      <w:sz w:val="28"/>
      <w:szCs w:val="28"/>
    </w:rPr>
  </w:style>
  <w:style w:type="character" w:customStyle="1" w:styleId="WW8Num31z1">
    <w:name w:val="WW8Num31z1"/>
    <w:rsid w:val="00043662"/>
    <w:rPr>
      <w:rFonts w:hint="default"/>
    </w:rPr>
  </w:style>
  <w:style w:type="character" w:customStyle="1" w:styleId="WW8Num32z0">
    <w:name w:val="WW8Num32z0"/>
    <w:rsid w:val="00043662"/>
    <w:rPr>
      <w:rFonts w:ascii="Times New Roman" w:hAnsi="Times New Roman" w:cs="Times New Roman" w:hint="default"/>
      <w:sz w:val="28"/>
      <w:szCs w:val="28"/>
    </w:rPr>
  </w:style>
  <w:style w:type="character" w:customStyle="1" w:styleId="WW8Num32z1">
    <w:name w:val="WW8Num32z1"/>
    <w:rsid w:val="00043662"/>
    <w:rPr>
      <w:rFonts w:ascii="Times New Roman" w:hAnsi="Times New Roman" w:cs="Times New Roman" w:hint="default"/>
      <w:sz w:val="28"/>
      <w:szCs w:val="28"/>
    </w:rPr>
  </w:style>
  <w:style w:type="character" w:customStyle="1" w:styleId="WW8Num33z0">
    <w:name w:val="WW8Num33z0"/>
    <w:rsid w:val="00043662"/>
    <w:rPr>
      <w:rFonts w:ascii="Times New Roman" w:hAnsi="Times New Roman" w:cs="Times New Roman" w:hint="default"/>
      <w:color w:val="00000A"/>
      <w:sz w:val="28"/>
      <w:szCs w:val="28"/>
    </w:rPr>
  </w:style>
  <w:style w:type="character" w:customStyle="1" w:styleId="WW8Num33z1">
    <w:name w:val="WW8Num33z1"/>
    <w:rsid w:val="00043662"/>
    <w:rPr>
      <w:rFonts w:hint="default"/>
    </w:rPr>
  </w:style>
  <w:style w:type="character" w:customStyle="1" w:styleId="WW8Num34z0">
    <w:name w:val="WW8Num34z0"/>
    <w:rsid w:val="00043662"/>
    <w:rPr>
      <w:rFonts w:ascii="Times New Roman" w:hAnsi="Times New Roman" w:cs="Times New Roman"/>
      <w:color w:val="00000A"/>
      <w:sz w:val="28"/>
      <w:szCs w:val="28"/>
    </w:rPr>
  </w:style>
  <w:style w:type="character" w:customStyle="1" w:styleId="WW8Num34z2">
    <w:name w:val="WW8Num34z2"/>
    <w:rsid w:val="00043662"/>
  </w:style>
  <w:style w:type="character" w:customStyle="1" w:styleId="WW8Num34z3">
    <w:name w:val="WW8Num34z3"/>
    <w:rsid w:val="00043662"/>
  </w:style>
  <w:style w:type="character" w:customStyle="1" w:styleId="WW8Num34z4">
    <w:name w:val="WW8Num34z4"/>
    <w:rsid w:val="00043662"/>
  </w:style>
  <w:style w:type="character" w:customStyle="1" w:styleId="WW8Num34z5">
    <w:name w:val="WW8Num34z5"/>
    <w:rsid w:val="00043662"/>
  </w:style>
  <w:style w:type="character" w:customStyle="1" w:styleId="WW8Num34z6">
    <w:name w:val="WW8Num34z6"/>
    <w:rsid w:val="00043662"/>
  </w:style>
  <w:style w:type="character" w:customStyle="1" w:styleId="WW8Num34z7">
    <w:name w:val="WW8Num34z7"/>
    <w:rsid w:val="00043662"/>
  </w:style>
  <w:style w:type="character" w:customStyle="1" w:styleId="WW8Num34z8">
    <w:name w:val="WW8Num34z8"/>
    <w:rsid w:val="00043662"/>
  </w:style>
  <w:style w:type="character" w:customStyle="1" w:styleId="WW8Num35z0">
    <w:name w:val="WW8Num35z0"/>
    <w:rsid w:val="00043662"/>
    <w:rPr>
      <w:rFonts w:cs="Times New Roman"/>
      <w:sz w:val="28"/>
      <w:szCs w:val="28"/>
    </w:rPr>
  </w:style>
  <w:style w:type="character" w:customStyle="1" w:styleId="WW8Num35z1">
    <w:name w:val="WW8Num35z1"/>
    <w:rsid w:val="00043662"/>
  </w:style>
  <w:style w:type="character" w:customStyle="1" w:styleId="WW8Num35z2">
    <w:name w:val="WW8Num35z2"/>
    <w:rsid w:val="00043662"/>
  </w:style>
  <w:style w:type="character" w:customStyle="1" w:styleId="WW8Num35z3">
    <w:name w:val="WW8Num35z3"/>
    <w:rsid w:val="00043662"/>
    <w:rPr>
      <w:rFonts w:ascii="Times New Roman" w:hAnsi="Times New Roman" w:cs="Times New Roman"/>
      <w:sz w:val="28"/>
      <w:szCs w:val="28"/>
    </w:rPr>
  </w:style>
  <w:style w:type="character" w:customStyle="1" w:styleId="WW8Num35z4">
    <w:name w:val="WW8Num35z4"/>
    <w:rsid w:val="00043662"/>
  </w:style>
  <w:style w:type="character" w:customStyle="1" w:styleId="WW8Num35z5">
    <w:name w:val="WW8Num35z5"/>
    <w:rsid w:val="00043662"/>
  </w:style>
  <w:style w:type="character" w:customStyle="1" w:styleId="WW8Num35z6">
    <w:name w:val="WW8Num35z6"/>
    <w:rsid w:val="00043662"/>
  </w:style>
  <w:style w:type="character" w:customStyle="1" w:styleId="WW8Num35z7">
    <w:name w:val="WW8Num35z7"/>
    <w:rsid w:val="00043662"/>
  </w:style>
  <w:style w:type="character" w:customStyle="1" w:styleId="WW8Num35z8">
    <w:name w:val="WW8Num35z8"/>
    <w:rsid w:val="00043662"/>
  </w:style>
  <w:style w:type="character" w:customStyle="1" w:styleId="WW8Num36z0">
    <w:name w:val="WW8Num36z0"/>
    <w:rsid w:val="00043662"/>
    <w:rPr>
      <w:rFonts w:ascii="Times New Roman" w:eastAsia="Times New Roman" w:hAnsi="Times New Roman" w:cs="Calibri" w:hint="default"/>
      <w:sz w:val="28"/>
      <w:szCs w:val="28"/>
    </w:rPr>
  </w:style>
  <w:style w:type="character" w:customStyle="1" w:styleId="WW8Num36z1">
    <w:name w:val="WW8Num36z1"/>
    <w:rsid w:val="00043662"/>
    <w:rPr>
      <w:rFonts w:hint="default"/>
    </w:rPr>
  </w:style>
  <w:style w:type="character" w:customStyle="1" w:styleId="WW8Num37z0">
    <w:name w:val="WW8Num37z0"/>
    <w:rsid w:val="00043662"/>
    <w:rPr>
      <w:rFonts w:ascii="Times New Roman" w:hAnsi="Times New Roman" w:cs="Times New Roman" w:hint="default"/>
      <w:b/>
      <w:color w:val="00000A"/>
      <w:sz w:val="28"/>
      <w:szCs w:val="28"/>
    </w:rPr>
  </w:style>
  <w:style w:type="character" w:customStyle="1" w:styleId="WW8Num37z1">
    <w:name w:val="WW8Num37z1"/>
    <w:rsid w:val="00043662"/>
    <w:rPr>
      <w:rFonts w:hint="default"/>
    </w:rPr>
  </w:style>
  <w:style w:type="character" w:customStyle="1" w:styleId="WW8Num38z0">
    <w:name w:val="WW8Num38z0"/>
    <w:rsid w:val="00043662"/>
    <w:rPr>
      <w:rFonts w:ascii="Times New Roman" w:hAnsi="Times New Roman" w:cs="Times New Roman" w:hint="default"/>
      <w:sz w:val="28"/>
    </w:rPr>
  </w:style>
  <w:style w:type="character" w:customStyle="1" w:styleId="WW8Num38z1">
    <w:name w:val="WW8Num38z1"/>
    <w:rsid w:val="00043662"/>
  </w:style>
  <w:style w:type="character" w:customStyle="1" w:styleId="WW8Num38z2">
    <w:name w:val="WW8Num38z2"/>
    <w:rsid w:val="00043662"/>
  </w:style>
  <w:style w:type="character" w:customStyle="1" w:styleId="WW8Num38z3">
    <w:name w:val="WW8Num38z3"/>
    <w:rsid w:val="00043662"/>
  </w:style>
  <w:style w:type="character" w:customStyle="1" w:styleId="WW8Num38z4">
    <w:name w:val="WW8Num38z4"/>
    <w:rsid w:val="00043662"/>
  </w:style>
  <w:style w:type="character" w:customStyle="1" w:styleId="WW8Num38z5">
    <w:name w:val="WW8Num38z5"/>
    <w:rsid w:val="00043662"/>
  </w:style>
  <w:style w:type="character" w:customStyle="1" w:styleId="WW8Num38z6">
    <w:name w:val="WW8Num38z6"/>
    <w:rsid w:val="00043662"/>
  </w:style>
  <w:style w:type="character" w:customStyle="1" w:styleId="WW8Num38z7">
    <w:name w:val="WW8Num38z7"/>
    <w:rsid w:val="00043662"/>
  </w:style>
  <w:style w:type="character" w:customStyle="1" w:styleId="WW8Num38z8">
    <w:name w:val="WW8Num38z8"/>
    <w:rsid w:val="00043662"/>
  </w:style>
  <w:style w:type="character" w:customStyle="1" w:styleId="30">
    <w:name w:val="Основной шрифт абзаца3"/>
    <w:rsid w:val="00043662"/>
  </w:style>
  <w:style w:type="character" w:customStyle="1" w:styleId="WW8Num20z1">
    <w:name w:val="WW8Num20z1"/>
    <w:rsid w:val="00043662"/>
    <w:rPr>
      <w:rFonts w:hint="default"/>
    </w:rPr>
  </w:style>
  <w:style w:type="character" w:customStyle="1" w:styleId="WW8Num21z2">
    <w:name w:val="WW8Num21z2"/>
    <w:rsid w:val="00043662"/>
  </w:style>
  <w:style w:type="character" w:customStyle="1" w:styleId="WW8Num21z3">
    <w:name w:val="WW8Num21z3"/>
    <w:rsid w:val="00043662"/>
  </w:style>
  <w:style w:type="character" w:customStyle="1" w:styleId="WW8Num21z4">
    <w:name w:val="WW8Num21z4"/>
    <w:rsid w:val="00043662"/>
  </w:style>
  <w:style w:type="character" w:customStyle="1" w:styleId="WW8Num21z5">
    <w:name w:val="WW8Num21z5"/>
    <w:rsid w:val="00043662"/>
  </w:style>
  <w:style w:type="character" w:customStyle="1" w:styleId="WW8Num21z6">
    <w:name w:val="WW8Num21z6"/>
    <w:rsid w:val="00043662"/>
  </w:style>
  <w:style w:type="character" w:customStyle="1" w:styleId="WW8Num21z7">
    <w:name w:val="WW8Num21z7"/>
    <w:rsid w:val="00043662"/>
  </w:style>
  <w:style w:type="character" w:customStyle="1" w:styleId="WW8Num21z8">
    <w:name w:val="WW8Num21z8"/>
    <w:rsid w:val="00043662"/>
  </w:style>
  <w:style w:type="character" w:customStyle="1" w:styleId="WW8Num30z1">
    <w:name w:val="WW8Num30z1"/>
    <w:rsid w:val="00043662"/>
  </w:style>
  <w:style w:type="character" w:customStyle="1" w:styleId="WW8Num30z2">
    <w:name w:val="WW8Num30z2"/>
    <w:rsid w:val="00043662"/>
  </w:style>
  <w:style w:type="character" w:customStyle="1" w:styleId="WW8Num30z3">
    <w:name w:val="WW8Num30z3"/>
    <w:rsid w:val="00043662"/>
  </w:style>
  <w:style w:type="character" w:customStyle="1" w:styleId="WW8Num30z4">
    <w:name w:val="WW8Num30z4"/>
    <w:rsid w:val="00043662"/>
  </w:style>
  <w:style w:type="character" w:customStyle="1" w:styleId="WW8Num30z5">
    <w:name w:val="WW8Num30z5"/>
    <w:rsid w:val="00043662"/>
  </w:style>
  <w:style w:type="character" w:customStyle="1" w:styleId="WW8Num30z6">
    <w:name w:val="WW8Num30z6"/>
    <w:rsid w:val="00043662"/>
  </w:style>
  <w:style w:type="character" w:customStyle="1" w:styleId="WW8Num30z7">
    <w:name w:val="WW8Num30z7"/>
    <w:rsid w:val="00043662"/>
  </w:style>
  <w:style w:type="character" w:customStyle="1" w:styleId="WW8Num30z8">
    <w:name w:val="WW8Num30z8"/>
    <w:rsid w:val="00043662"/>
  </w:style>
  <w:style w:type="character" w:customStyle="1" w:styleId="WW8Num31z2">
    <w:name w:val="WW8Num31z2"/>
    <w:rsid w:val="00043662"/>
  </w:style>
  <w:style w:type="character" w:customStyle="1" w:styleId="WW8Num31z3">
    <w:name w:val="WW8Num31z3"/>
    <w:rsid w:val="00043662"/>
  </w:style>
  <w:style w:type="character" w:customStyle="1" w:styleId="WW8Num31z4">
    <w:name w:val="WW8Num31z4"/>
    <w:rsid w:val="00043662"/>
  </w:style>
  <w:style w:type="character" w:customStyle="1" w:styleId="WW8Num31z5">
    <w:name w:val="WW8Num31z5"/>
    <w:rsid w:val="00043662"/>
  </w:style>
  <w:style w:type="character" w:customStyle="1" w:styleId="WW8Num31z6">
    <w:name w:val="WW8Num31z6"/>
    <w:rsid w:val="00043662"/>
  </w:style>
  <w:style w:type="character" w:customStyle="1" w:styleId="WW8Num31z7">
    <w:name w:val="WW8Num31z7"/>
    <w:rsid w:val="00043662"/>
  </w:style>
  <w:style w:type="character" w:customStyle="1" w:styleId="WW8Num31z8">
    <w:name w:val="WW8Num31z8"/>
    <w:rsid w:val="00043662"/>
  </w:style>
  <w:style w:type="character" w:customStyle="1" w:styleId="WW8Num32z2">
    <w:name w:val="WW8Num32z2"/>
    <w:rsid w:val="00043662"/>
  </w:style>
  <w:style w:type="character" w:customStyle="1" w:styleId="WW8Num32z3">
    <w:name w:val="WW8Num32z3"/>
    <w:rsid w:val="00043662"/>
  </w:style>
  <w:style w:type="character" w:customStyle="1" w:styleId="WW8Num32z4">
    <w:name w:val="WW8Num32z4"/>
    <w:rsid w:val="00043662"/>
  </w:style>
  <w:style w:type="character" w:customStyle="1" w:styleId="WW8Num32z5">
    <w:name w:val="WW8Num32z5"/>
    <w:rsid w:val="00043662"/>
  </w:style>
  <w:style w:type="character" w:customStyle="1" w:styleId="WW8Num32z6">
    <w:name w:val="WW8Num32z6"/>
    <w:rsid w:val="00043662"/>
  </w:style>
  <w:style w:type="character" w:customStyle="1" w:styleId="WW8Num32z7">
    <w:name w:val="WW8Num32z7"/>
    <w:rsid w:val="00043662"/>
  </w:style>
  <w:style w:type="character" w:customStyle="1" w:styleId="WW8Num32z8">
    <w:name w:val="WW8Num32z8"/>
    <w:rsid w:val="00043662"/>
  </w:style>
  <w:style w:type="character" w:customStyle="1" w:styleId="WW8Num33z2">
    <w:name w:val="WW8Num33z2"/>
    <w:rsid w:val="00043662"/>
  </w:style>
  <w:style w:type="character" w:customStyle="1" w:styleId="WW8Num33z3">
    <w:name w:val="WW8Num33z3"/>
    <w:rsid w:val="00043662"/>
  </w:style>
  <w:style w:type="character" w:customStyle="1" w:styleId="WW8Num33z4">
    <w:name w:val="WW8Num33z4"/>
    <w:rsid w:val="00043662"/>
  </w:style>
  <w:style w:type="character" w:customStyle="1" w:styleId="WW8Num33z5">
    <w:name w:val="WW8Num33z5"/>
    <w:rsid w:val="00043662"/>
  </w:style>
  <w:style w:type="character" w:customStyle="1" w:styleId="WW8Num33z6">
    <w:name w:val="WW8Num33z6"/>
    <w:rsid w:val="00043662"/>
  </w:style>
  <w:style w:type="character" w:customStyle="1" w:styleId="WW8Num33z7">
    <w:name w:val="WW8Num33z7"/>
    <w:rsid w:val="00043662"/>
  </w:style>
  <w:style w:type="character" w:customStyle="1" w:styleId="WW8Num33z8">
    <w:name w:val="WW8Num33z8"/>
    <w:rsid w:val="00043662"/>
  </w:style>
  <w:style w:type="character" w:customStyle="1" w:styleId="WW8Num34z1">
    <w:name w:val="WW8Num34z1"/>
    <w:rsid w:val="00043662"/>
  </w:style>
  <w:style w:type="character" w:customStyle="1" w:styleId="20">
    <w:name w:val="Основной шрифт абзаца2"/>
    <w:rsid w:val="00043662"/>
  </w:style>
  <w:style w:type="character" w:customStyle="1" w:styleId="WW8Num2z1">
    <w:name w:val="WW8Num2z1"/>
    <w:rsid w:val="00043662"/>
  </w:style>
  <w:style w:type="character" w:customStyle="1" w:styleId="WW8Num2z2">
    <w:name w:val="WW8Num2z2"/>
    <w:rsid w:val="00043662"/>
  </w:style>
  <w:style w:type="character" w:customStyle="1" w:styleId="WW8Num2z3">
    <w:name w:val="WW8Num2z3"/>
    <w:rsid w:val="00043662"/>
  </w:style>
  <w:style w:type="character" w:customStyle="1" w:styleId="WW8Num2z4">
    <w:name w:val="WW8Num2z4"/>
    <w:rsid w:val="00043662"/>
  </w:style>
  <w:style w:type="character" w:customStyle="1" w:styleId="WW8Num2z5">
    <w:name w:val="WW8Num2z5"/>
    <w:rsid w:val="00043662"/>
  </w:style>
  <w:style w:type="character" w:customStyle="1" w:styleId="WW8Num2z6">
    <w:name w:val="WW8Num2z6"/>
    <w:rsid w:val="00043662"/>
  </w:style>
  <w:style w:type="character" w:customStyle="1" w:styleId="WW8Num2z7">
    <w:name w:val="WW8Num2z7"/>
    <w:rsid w:val="00043662"/>
  </w:style>
  <w:style w:type="character" w:customStyle="1" w:styleId="WW8Num2z8">
    <w:name w:val="WW8Num2z8"/>
    <w:rsid w:val="00043662"/>
  </w:style>
  <w:style w:type="character" w:customStyle="1" w:styleId="WW8Num5z2">
    <w:name w:val="WW8Num5z2"/>
    <w:rsid w:val="00043662"/>
  </w:style>
  <w:style w:type="character" w:customStyle="1" w:styleId="WW8Num5z3">
    <w:name w:val="WW8Num5z3"/>
    <w:rsid w:val="00043662"/>
  </w:style>
  <w:style w:type="character" w:customStyle="1" w:styleId="WW8Num5z4">
    <w:name w:val="WW8Num5z4"/>
    <w:rsid w:val="00043662"/>
  </w:style>
  <w:style w:type="character" w:customStyle="1" w:styleId="WW8Num5z5">
    <w:name w:val="WW8Num5z5"/>
    <w:rsid w:val="00043662"/>
  </w:style>
  <w:style w:type="character" w:customStyle="1" w:styleId="WW8Num5z6">
    <w:name w:val="WW8Num5z6"/>
    <w:rsid w:val="00043662"/>
  </w:style>
  <w:style w:type="character" w:customStyle="1" w:styleId="WW8Num5z7">
    <w:name w:val="WW8Num5z7"/>
    <w:rsid w:val="00043662"/>
  </w:style>
  <w:style w:type="character" w:customStyle="1" w:styleId="WW8Num5z8">
    <w:name w:val="WW8Num5z8"/>
    <w:rsid w:val="00043662"/>
  </w:style>
  <w:style w:type="character" w:customStyle="1" w:styleId="WW8Num7z1">
    <w:name w:val="WW8Num7z1"/>
    <w:rsid w:val="00043662"/>
  </w:style>
  <w:style w:type="character" w:customStyle="1" w:styleId="WW8Num7z2">
    <w:name w:val="WW8Num7z2"/>
    <w:rsid w:val="00043662"/>
  </w:style>
  <w:style w:type="character" w:customStyle="1" w:styleId="WW8Num7z3">
    <w:name w:val="WW8Num7z3"/>
    <w:rsid w:val="00043662"/>
  </w:style>
  <w:style w:type="character" w:customStyle="1" w:styleId="WW8Num7z4">
    <w:name w:val="WW8Num7z4"/>
    <w:rsid w:val="00043662"/>
  </w:style>
  <w:style w:type="character" w:customStyle="1" w:styleId="WW8Num7z5">
    <w:name w:val="WW8Num7z5"/>
    <w:rsid w:val="00043662"/>
  </w:style>
  <w:style w:type="character" w:customStyle="1" w:styleId="WW8Num7z6">
    <w:name w:val="WW8Num7z6"/>
    <w:rsid w:val="00043662"/>
  </w:style>
  <w:style w:type="character" w:customStyle="1" w:styleId="WW8Num7z7">
    <w:name w:val="WW8Num7z7"/>
    <w:rsid w:val="00043662"/>
  </w:style>
  <w:style w:type="character" w:customStyle="1" w:styleId="WW8Num7z8">
    <w:name w:val="WW8Num7z8"/>
    <w:rsid w:val="00043662"/>
  </w:style>
  <w:style w:type="character" w:customStyle="1" w:styleId="WW8Num8z1">
    <w:name w:val="WW8Num8z1"/>
    <w:rsid w:val="00043662"/>
  </w:style>
  <w:style w:type="character" w:customStyle="1" w:styleId="WW8Num8z2">
    <w:name w:val="WW8Num8z2"/>
    <w:rsid w:val="00043662"/>
  </w:style>
  <w:style w:type="character" w:customStyle="1" w:styleId="WW8Num8z3">
    <w:name w:val="WW8Num8z3"/>
    <w:rsid w:val="00043662"/>
  </w:style>
  <w:style w:type="character" w:customStyle="1" w:styleId="WW8Num8z4">
    <w:name w:val="WW8Num8z4"/>
    <w:rsid w:val="00043662"/>
  </w:style>
  <w:style w:type="character" w:customStyle="1" w:styleId="WW8Num8z5">
    <w:name w:val="WW8Num8z5"/>
    <w:rsid w:val="00043662"/>
  </w:style>
  <w:style w:type="character" w:customStyle="1" w:styleId="WW8Num8z6">
    <w:name w:val="WW8Num8z6"/>
    <w:rsid w:val="00043662"/>
  </w:style>
  <w:style w:type="character" w:customStyle="1" w:styleId="WW8Num8z7">
    <w:name w:val="WW8Num8z7"/>
    <w:rsid w:val="00043662"/>
  </w:style>
  <w:style w:type="character" w:customStyle="1" w:styleId="WW8Num8z8">
    <w:name w:val="WW8Num8z8"/>
    <w:rsid w:val="00043662"/>
  </w:style>
  <w:style w:type="character" w:customStyle="1" w:styleId="WW8Num9z2">
    <w:name w:val="WW8Num9z2"/>
    <w:rsid w:val="00043662"/>
  </w:style>
  <w:style w:type="character" w:customStyle="1" w:styleId="WW8Num9z3">
    <w:name w:val="WW8Num9z3"/>
    <w:rsid w:val="00043662"/>
  </w:style>
  <w:style w:type="character" w:customStyle="1" w:styleId="WW8Num9z4">
    <w:name w:val="WW8Num9z4"/>
    <w:rsid w:val="00043662"/>
  </w:style>
  <w:style w:type="character" w:customStyle="1" w:styleId="WW8Num9z5">
    <w:name w:val="WW8Num9z5"/>
    <w:rsid w:val="00043662"/>
  </w:style>
  <w:style w:type="character" w:customStyle="1" w:styleId="WW8Num9z6">
    <w:name w:val="WW8Num9z6"/>
    <w:rsid w:val="00043662"/>
  </w:style>
  <w:style w:type="character" w:customStyle="1" w:styleId="WW8Num9z7">
    <w:name w:val="WW8Num9z7"/>
    <w:rsid w:val="00043662"/>
  </w:style>
  <w:style w:type="character" w:customStyle="1" w:styleId="WW8Num9z8">
    <w:name w:val="WW8Num9z8"/>
    <w:rsid w:val="00043662"/>
  </w:style>
  <w:style w:type="character" w:customStyle="1" w:styleId="WW8Num20z2">
    <w:name w:val="WW8Num20z2"/>
    <w:rsid w:val="00043662"/>
  </w:style>
  <w:style w:type="character" w:customStyle="1" w:styleId="WW8Num20z3">
    <w:name w:val="WW8Num20z3"/>
    <w:rsid w:val="00043662"/>
  </w:style>
  <w:style w:type="character" w:customStyle="1" w:styleId="WW8Num20z4">
    <w:name w:val="WW8Num20z4"/>
    <w:rsid w:val="00043662"/>
  </w:style>
  <w:style w:type="character" w:customStyle="1" w:styleId="WW8Num20z5">
    <w:name w:val="WW8Num20z5"/>
    <w:rsid w:val="00043662"/>
  </w:style>
  <w:style w:type="character" w:customStyle="1" w:styleId="WW8Num20z6">
    <w:name w:val="WW8Num20z6"/>
    <w:rsid w:val="00043662"/>
  </w:style>
  <w:style w:type="character" w:customStyle="1" w:styleId="WW8Num20z7">
    <w:name w:val="WW8Num20z7"/>
    <w:rsid w:val="00043662"/>
  </w:style>
  <w:style w:type="character" w:customStyle="1" w:styleId="WW8Num20z8">
    <w:name w:val="WW8Num20z8"/>
    <w:rsid w:val="00043662"/>
  </w:style>
  <w:style w:type="character" w:customStyle="1" w:styleId="WW8Num27z2">
    <w:name w:val="WW8Num27z2"/>
    <w:rsid w:val="00043662"/>
  </w:style>
  <w:style w:type="character" w:customStyle="1" w:styleId="WW8Num27z3">
    <w:name w:val="WW8Num27z3"/>
    <w:rsid w:val="00043662"/>
  </w:style>
  <w:style w:type="character" w:customStyle="1" w:styleId="WW8Num27z4">
    <w:name w:val="WW8Num27z4"/>
    <w:rsid w:val="00043662"/>
  </w:style>
  <w:style w:type="character" w:customStyle="1" w:styleId="WW8Num27z5">
    <w:name w:val="WW8Num27z5"/>
    <w:rsid w:val="00043662"/>
  </w:style>
  <w:style w:type="character" w:customStyle="1" w:styleId="WW8Num27z6">
    <w:name w:val="WW8Num27z6"/>
    <w:rsid w:val="00043662"/>
  </w:style>
  <w:style w:type="character" w:customStyle="1" w:styleId="WW8Num27z7">
    <w:name w:val="WW8Num27z7"/>
    <w:rsid w:val="00043662"/>
  </w:style>
  <w:style w:type="character" w:customStyle="1" w:styleId="WW8Num27z8">
    <w:name w:val="WW8Num27z8"/>
    <w:rsid w:val="00043662"/>
  </w:style>
  <w:style w:type="character" w:customStyle="1" w:styleId="10">
    <w:name w:val="Основной шрифт абзаца1"/>
    <w:rsid w:val="00043662"/>
  </w:style>
  <w:style w:type="character" w:styleId="a5">
    <w:name w:val="Hyperlink"/>
    <w:uiPriority w:val="99"/>
    <w:rsid w:val="00043662"/>
    <w:rPr>
      <w:color w:val="0000FF"/>
      <w:u w:val="single"/>
    </w:rPr>
  </w:style>
  <w:style w:type="character" w:customStyle="1" w:styleId="a6">
    <w:name w:val="Верхний колонтитул Знак"/>
    <w:basedOn w:val="10"/>
    <w:uiPriority w:val="99"/>
    <w:rsid w:val="00043662"/>
  </w:style>
  <w:style w:type="character" w:customStyle="1" w:styleId="a7">
    <w:name w:val="Нижний колонтитул Знак"/>
    <w:basedOn w:val="10"/>
    <w:rsid w:val="00043662"/>
  </w:style>
  <w:style w:type="character" w:customStyle="1" w:styleId="11">
    <w:name w:val="Знак примечания1"/>
    <w:rsid w:val="00043662"/>
    <w:rPr>
      <w:sz w:val="16"/>
      <w:szCs w:val="16"/>
    </w:rPr>
  </w:style>
  <w:style w:type="character" w:customStyle="1" w:styleId="a8">
    <w:name w:val="Текст примечания Знак"/>
    <w:rsid w:val="00043662"/>
    <w:rPr>
      <w:sz w:val="20"/>
      <w:szCs w:val="20"/>
    </w:rPr>
  </w:style>
  <w:style w:type="character" w:customStyle="1" w:styleId="a9">
    <w:name w:val="Тема примечания Знак"/>
    <w:rsid w:val="00043662"/>
    <w:rPr>
      <w:b/>
      <w:bCs/>
      <w:sz w:val="20"/>
      <w:szCs w:val="20"/>
    </w:rPr>
  </w:style>
  <w:style w:type="character" w:customStyle="1" w:styleId="aa">
    <w:name w:val="Текст выноски Знак"/>
    <w:rsid w:val="00043662"/>
    <w:rPr>
      <w:rFonts w:ascii="Tahoma" w:hAnsi="Tahoma" w:cs="Tahoma"/>
      <w:sz w:val="16"/>
      <w:szCs w:val="16"/>
    </w:rPr>
  </w:style>
  <w:style w:type="character" w:customStyle="1" w:styleId="blk">
    <w:name w:val="blk"/>
    <w:basedOn w:val="10"/>
    <w:rsid w:val="00043662"/>
  </w:style>
  <w:style w:type="character" w:customStyle="1" w:styleId="21">
    <w:name w:val="Заголовок 2 Знак"/>
    <w:rsid w:val="00043662"/>
    <w:rPr>
      <w:rFonts w:ascii="Times New Roman" w:eastAsia="Times New Roman" w:hAnsi="Times New Roman" w:cs="Times New Roman"/>
      <w:b/>
      <w:bCs/>
      <w:sz w:val="36"/>
      <w:szCs w:val="36"/>
    </w:rPr>
  </w:style>
  <w:style w:type="character" w:customStyle="1" w:styleId="12">
    <w:name w:val="Заголовок 1 Знак"/>
    <w:rsid w:val="00043662"/>
    <w:rPr>
      <w:rFonts w:ascii="Cambria" w:eastAsia="Times New Roman" w:hAnsi="Cambria" w:cs="Times New Roman"/>
      <w:b/>
      <w:bCs/>
      <w:kern w:val="1"/>
      <w:sz w:val="32"/>
      <w:szCs w:val="32"/>
    </w:rPr>
  </w:style>
  <w:style w:type="character" w:styleId="ab">
    <w:name w:val="Strong"/>
    <w:qFormat/>
    <w:rsid w:val="00043662"/>
    <w:rPr>
      <w:b/>
      <w:bCs/>
    </w:rPr>
  </w:style>
  <w:style w:type="character" w:customStyle="1" w:styleId="ac">
    <w:name w:val="Абзац списка Знак"/>
    <w:rsid w:val="00043662"/>
    <w:rPr>
      <w:sz w:val="22"/>
      <w:szCs w:val="22"/>
    </w:rPr>
  </w:style>
  <w:style w:type="character" w:customStyle="1" w:styleId="apple-converted-space">
    <w:name w:val="apple-converted-space"/>
    <w:rsid w:val="00043662"/>
  </w:style>
  <w:style w:type="character" w:customStyle="1" w:styleId="ListLabel187">
    <w:name w:val="ListLabel 187"/>
    <w:rsid w:val="00043662"/>
    <w:rPr>
      <w:rFonts w:cs="Times New Roman"/>
      <w:sz w:val="28"/>
      <w:szCs w:val="28"/>
    </w:rPr>
  </w:style>
  <w:style w:type="character" w:customStyle="1" w:styleId="31">
    <w:name w:val="Текст примечания Знак3"/>
    <w:rsid w:val="00043662"/>
    <w:rPr>
      <w:b/>
      <w:bCs/>
      <w:sz w:val="36"/>
      <w:szCs w:val="36"/>
    </w:rPr>
  </w:style>
  <w:style w:type="character" w:customStyle="1" w:styleId="22">
    <w:name w:val="Знак примечания2"/>
    <w:rsid w:val="00043662"/>
    <w:rPr>
      <w:sz w:val="16"/>
      <w:szCs w:val="16"/>
    </w:rPr>
  </w:style>
  <w:style w:type="character" w:customStyle="1" w:styleId="13">
    <w:name w:val="Текст примечания Знак1"/>
    <w:rsid w:val="00043662"/>
    <w:rPr>
      <w:rFonts w:ascii="Calibri" w:hAnsi="Calibri" w:cs="Calibri"/>
      <w:lang w:eastAsia="zh-CN"/>
    </w:rPr>
  </w:style>
  <w:style w:type="character" w:customStyle="1" w:styleId="32">
    <w:name w:val="Знак примечания3"/>
    <w:rsid w:val="00043662"/>
    <w:rPr>
      <w:sz w:val="16"/>
      <w:szCs w:val="16"/>
    </w:rPr>
  </w:style>
  <w:style w:type="character" w:customStyle="1" w:styleId="23">
    <w:name w:val="Текст примечания Знак2"/>
    <w:rsid w:val="00043662"/>
    <w:rPr>
      <w:rFonts w:ascii="Calibri" w:hAnsi="Calibri" w:cs="Calibri"/>
      <w:lang w:eastAsia="zh-CN"/>
    </w:rPr>
  </w:style>
  <w:style w:type="character" w:customStyle="1" w:styleId="WW--">
    <w:name w:val="WW-Интернет-ссылка"/>
    <w:rsid w:val="00043662"/>
    <w:rPr>
      <w:color w:val="0563C1"/>
      <w:u w:val="single"/>
    </w:rPr>
  </w:style>
  <w:style w:type="character" w:customStyle="1" w:styleId="40">
    <w:name w:val="Знак примечания4"/>
    <w:rsid w:val="00043662"/>
    <w:rPr>
      <w:sz w:val="16"/>
      <w:szCs w:val="16"/>
    </w:rPr>
  </w:style>
  <w:style w:type="character" w:customStyle="1" w:styleId="41">
    <w:name w:val="Текст примечания Знак4"/>
    <w:rsid w:val="00043662"/>
    <w:rPr>
      <w:rFonts w:ascii="Calibri" w:hAnsi="Calibri" w:cs="Calibri"/>
      <w:lang w:eastAsia="zh-CN"/>
    </w:rPr>
  </w:style>
  <w:style w:type="paragraph" w:styleId="ad">
    <w:name w:val="List"/>
    <w:basedOn w:val="a0"/>
    <w:rsid w:val="00043662"/>
    <w:rPr>
      <w:rFonts w:cs="FreeSans"/>
    </w:rPr>
  </w:style>
  <w:style w:type="paragraph" w:styleId="ae">
    <w:name w:val="caption"/>
    <w:basedOn w:val="a"/>
    <w:qFormat/>
    <w:rsid w:val="00043662"/>
    <w:pPr>
      <w:suppressLineNumbers/>
      <w:spacing w:before="120" w:after="120"/>
    </w:pPr>
    <w:rPr>
      <w:rFonts w:cs="FreeSans"/>
      <w:i/>
      <w:iCs/>
      <w:sz w:val="24"/>
      <w:szCs w:val="24"/>
    </w:rPr>
  </w:style>
  <w:style w:type="paragraph" w:customStyle="1" w:styleId="42">
    <w:name w:val="Указатель4"/>
    <w:basedOn w:val="a"/>
    <w:rsid w:val="00043662"/>
    <w:pPr>
      <w:suppressLineNumbers/>
    </w:pPr>
    <w:rPr>
      <w:rFonts w:cs="FreeSans"/>
    </w:rPr>
  </w:style>
  <w:style w:type="paragraph" w:customStyle="1" w:styleId="33">
    <w:name w:val="Название объекта3"/>
    <w:basedOn w:val="a"/>
    <w:rsid w:val="00043662"/>
    <w:pPr>
      <w:suppressLineNumbers/>
      <w:spacing w:before="120" w:after="120"/>
    </w:pPr>
    <w:rPr>
      <w:rFonts w:cs="FreeSans"/>
      <w:i/>
      <w:iCs/>
      <w:sz w:val="24"/>
      <w:szCs w:val="24"/>
    </w:rPr>
  </w:style>
  <w:style w:type="paragraph" w:customStyle="1" w:styleId="34">
    <w:name w:val="Указатель3"/>
    <w:basedOn w:val="a"/>
    <w:rsid w:val="00043662"/>
    <w:pPr>
      <w:suppressLineNumbers/>
    </w:pPr>
    <w:rPr>
      <w:rFonts w:cs="FreeSans"/>
    </w:rPr>
  </w:style>
  <w:style w:type="paragraph" w:customStyle="1" w:styleId="24">
    <w:name w:val="Название объекта2"/>
    <w:basedOn w:val="a"/>
    <w:rsid w:val="00043662"/>
    <w:pPr>
      <w:suppressLineNumbers/>
      <w:spacing w:before="120" w:after="120"/>
    </w:pPr>
    <w:rPr>
      <w:rFonts w:cs="FreeSans"/>
      <w:i/>
      <w:iCs/>
      <w:sz w:val="24"/>
      <w:szCs w:val="24"/>
    </w:rPr>
  </w:style>
  <w:style w:type="paragraph" w:customStyle="1" w:styleId="25">
    <w:name w:val="Указатель2"/>
    <w:basedOn w:val="a"/>
    <w:rsid w:val="00043662"/>
    <w:pPr>
      <w:suppressLineNumbers/>
    </w:pPr>
    <w:rPr>
      <w:rFonts w:cs="FreeSans"/>
    </w:rPr>
  </w:style>
  <w:style w:type="paragraph" w:customStyle="1" w:styleId="14">
    <w:name w:val="Название объекта1"/>
    <w:basedOn w:val="a"/>
    <w:rsid w:val="00043662"/>
    <w:pPr>
      <w:suppressLineNumbers/>
      <w:spacing w:before="120" w:after="120"/>
    </w:pPr>
    <w:rPr>
      <w:rFonts w:cs="FreeSans"/>
      <w:i/>
      <w:iCs/>
      <w:sz w:val="24"/>
      <w:szCs w:val="24"/>
    </w:rPr>
  </w:style>
  <w:style w:type="paragraph" w:customStyle="1" w:styleId="15">
    <w:name w:val="Указатель1"/>
    <w:basedOn w:val="a"/>
    <w:rsid w:val="00043662"/>
    <w:pPr>
      <w:suppressLineNumbers/>
    </w:pPr>
    <w:rPr>
      <w:rFonts w:cs="FreeSans"/>
    </w:rPr>
  </w:style>
  <w:style w:type="paragraph" w:styleId="af">
    <w:name w:val="List Paragraph"/>
    <w:basedOn w:val="a"/>
    <w:qFormat/>
    <w:rsid w:val="00043662"/>
    <w:pPr>
      <w:ind w:left="720"/>
      <w:contextualSpacing/>
    </w:pPr>
  </w:style>
  <w:style w:type="paragraph" w:styleId="af0">
    <w:name w:val="Normal (Web)"/>
    <w:basedOn w:val="a"/>
    <w:rsid w:val="00043662"/>
    <w:pPr>
      <w:spacing w:before="280" w:after="280" w:line="240" w:lineRule="auto"/>
    </w:pPr>
    <w:rPr>
      <w:rFonts w:ascii="Times New Roman" w:hAnsi="Times New Roman" w:cs="Times New Roman"/>
      <w:sz w:val="24"/>
      <w:szCs w:val="24"/>
    </w:rPr>
  </w:style>
  <w:style w:type="paragraph" w:styleId="af1">
    <w:name w:val="header"/>
    <w:basedOn w:val="a"/>
    <w:uiPriority w:val="99"/>
    <w:rsid w:val="00043662"/>
    <w:pPr>
      <w:spacing w:after="0" w:line="240" w:lineRule="auto"/>
    </w:pPr>
  </w:style>
  <w:style w:type="paragraph" w:styleId="af2">
    <w:name w:val="footer"/>
    <w:basedOn w:val="a"/>
    <w:rsid w:val="00043662"/>
    <w:pPr>
      <w:spacing w:after="0" w:line="240" w:lineRule="auto"/>
    </w:pPr>
  </w:style>
  <w:style w:type="paragraph" w:customStyle="1" w:styleId="16">
    <w:name w:val="Текст примечания1"/>
    <w:basedOn w:val="a"/>
    <w:rsid w:val="00043662"/>
    <w:pPr>
      <w:spacing w:line="240" w:lineRule="auto"/>
    </w:pPr>
    <w:rPr>
      <w:sz w:val="20"/>
      <w:szCs w:val="20"/>
    </w:rPr>
  </w:style>
  <w:style w:type="paragraph" w:styleId="af3">
    <w:name w:val="annotation subject"/>
    <w:basedOn w:val="16"/>
    <w:next w:val="16"/>
    <w:rsid w:val="00043662"/>
    <w:rPr>
      <w:b/>
      <w:bCs/>
    </w:rPr>
  </w:style>
  <w:style w:type="paragraph" w:styleId="af4">
    <w:name w:val="Balloon Text"/>
    <w:basedOn w:val="a"/>
    <w:rsid w:val="00043662"/>
    <w:pPr>
      <w:spacing w:after="0" w:line="240" w:lineRule="auto"/>
    </w:pPr>
    <w:rPr>
      <w:rFonts w:ascii="Tahoma" w:hAnsi="Tahoma" w:cs="Tahoma"/>
      <w:sz w:val="16"/>
      <w:szCs w:val="16"/>
    </w:rPr>
  </w:style>
  <w:style w:type="paragraph" w:customStyle="1" w:styleId="ConsPlusNormal">
    <w:name w:val="ConsPlusNormal"/>
    <w:qFormat/>
    <w:rsid w:val="00043662"/>
    <w:pPr>
      <w:widowControl w:val="0"/>
      <w:suppressAutoHyphens/>
      <w:autoSpaceDE w:val="0"/>
    </w:pPr>
    <w:rPr>
      <w:rFonts w:ascii="Calibri" w:hAnsi="Calibri" w:cs="Calibri"/>
      <w:sz w:val="22"/>
      <w:lang w:eastAsia="zh-CN"/>
    </w:rPr>
  </w:style>
  <w:style w:type="paragraph" w:styleId="af5">
    <w:name w:val="No Spacing"/>
    <w:qFormat/>
    <w:rsid w:val="00043662"/>
    <w:pPr>
      <w:suppressAutoHyphens/>
    </w:pPr>
    <w:rPr>
      <w:rFonts w:ascii="Calibri" w:hAnsi="Calibri" w:cs="Calibri"/>
      <w:sz w:val="22"/>
      <w:szCs w:val="22"/>
      <w:lang w:eastAsia="zh-CN"/>
    </w:rPr>
  </w:style>
  <w:style w:type="paragraph" w:customStyle="1" w:styleId="Default">
    <w:name w:val="Default"/>
    <w:rsid w:val="00043662"/>
    <w:pPr>
      <w:suppressAutoHyphens/>
      <w:autoSpaceDE w:val="0"/>
    </w:pPr>
    <w:rPr>
      <w:color w:val="000000"/>
      <w:sz w:val="24"/>
      <w:szCs w:val="24"/>
      <w:lang w:eastAsia="zh-CN"/>
    </w:rPr>
  </w:style>
  <w:style w:type="paragraph" w:customStyle="1" w:styleId="17">
    <w:name w:val="Без интервала1"/>
    <w:qFormat/>
    <w:rsid w:val="00043662"/>
    <w:pPr>
      <w:suppressAutoHyphens/>
    </w:pPr>
    <w:rPr>
      <w:rFonts w:ascii="Calibri" w:hAnsi="Calibri" w:cs="Calibri"/>
      <w:sz w:val="22"/>
      <w:szCs w:val="22"/>
      <w:lang w:eastAsia="zh-CN"/>
    </w:rPr>
  </w:style>
  <w:style w:type="paragraph" w:customStyle="1" w:styleId="18">
    <w:name w:val="Абзац списка1"/>
    <w:basedOn w:val="a"/>
    <w:rsid w:val="00043662"/>
    <w:pPr>
      <w:ind w:left="720"/>
      <w:contextualSpacing/>
    </w:pPr>
  </w:style>
  <w:style w:type="paragraph" w:customStyle="1" w:styleId="26">
    <w:name w:val="Текст примечания2"/>
    <w:basedOn w:val="a"/>
    <w:rsid w:val="00043662"/>
    <w:rPr>
      <w:rFonts w:ascii="Times New Roman" w:hAnsi="Times New Roman" w:cs="Times New Roman"/>
      <w:b/>
      <w:bCs/>
      <w:sz w:val="36"/>
      <w:szCs w:val="36"/>
    </w:rPr>
  </w:style>
  <w:style w:type="paragraph" w:customStyle="1" w:styleId="af6">
    <w:name w:val="Содержимое таблицы"/>
    <w:basedOn w:val="a"/>
    <w:rsid w:val="00043662"/>
    <w:pPr>
      <w:suppressLineNumbers/>
    </w:pPr>
  </w:style>
  <w:style w:type="paragraph" w:customStyle="1" w:styleId="af7">
    <w:name w:val="Заголовок таблицы"/>
    <w:basedOn w:val="af6"/>
    <w:rsid w:val="00043662"/>
    <w:pPr>
      <w:jc w:val="center"/>
    </w:pPr>
    <w:rPr>
      <w:b/>
      <w:bCs/>
    </w:rPr>
  </w:style>
  <w:style w:type="paragraph" w:customStyle="1" w:styleId="35">
    <w:name w:val="Текст примечания3"/>
    <w:basedOn w:val="a"/>
    <w:rsid w:val="00043662"/>
    <w:rPr>
      <w:sz w:val="20"/>
      <w:szCs w:val="20"/>
    </w:rPr>
  </w:style>
  <w:style w:type="paragraph" w:customStyle="1" w:styleId="43">
    <w:name w:val="Текст примечания4"/>
    <w:basedOn w:val="a"/>
    <w:rsid w:val="00043662"/>
    <w:rPr>
      <w:sz w:val="20"/>
      <w:szCs w:val="20"/>
    </w:rPr>
  </w:style>
  <w:style w:type="character" w:customStyle="1" w:styleId="-">
    <w:name w:val="Интернет-ссылка"/>
    <w:uiPriority w:val="99"/>
    <w:unhideWhenUsed/>
    <w:rsid w:val="009D639B"/>
    <w:rPr>
      <w:color w:val="0563C1"/>
      <w:u w:val="single"/>
    </w:rPr>
  </w:style>
  <w:style w:type="paragraph" w:customStyle="1" w:styleId="ConsNonformat">
    <w:name w:val="ConsNonformat"/>
    <w:qFormat/>
    <w:rsid w:val="009641D7"/>
    <w:pPr>
      <w:widowControl w:val="0"/>
      <w:ind w:right="19772"/>
    </w:pPr>
    <w:rPr>
      <w:rFonts w:ascii="Courier New" w:hAnsi="Courier New" w:cs="Courier New"/>
      <w:color w:val="00000A"/>
      <w:sz w:val="22"/>
    </w:rPr>
  </w:style>
  <w:style w:type="character" w:styleId="af8">
    <w:name w:val="annotation reference"/>
    <w:uiPriority w:val="99"/>
    <w:semiHidden/>
    <w:unhideWhenUsed/>
    <w:rsid w:val="001D36FF"/>
    <w:rPr>
      <w:sz w:val="16"/>
      <w:szCs w:val="16"/>
    </w:rPr>
  </w:style>
  <w:style w:type="paragraph" w:styleId="af9">
    <w:name w:val="annotation text"/>
    <w:basedOn w:val="a"/>
    <w:link w:val="5"/>
    <w:uiPriority w:val="99"/>
    <w:unhideWhenUsed/>
    <w:rsid w:val="001D36FF"/>
    <w:rPr>
      <w:sz w:val="20"/>
      <w:szCs w:val="20"/>
    </w:rPr>
  </w:style>
  <w:style w:type="character" w:customStyle="1" w:styleId="5">
    <w:name w:val="Текст примечания Знак5"/>
    <w:link w:val="af9"/>
    <w:uiPriority w:val="99"/>
    <w:rsid w:val="001D36FF"/>
    <w:rPr>
      <w:rFonts w:ascii="Calibri" w:hAnsi="Calibri" w:cs="Calibri"/>
      <w:lang w:eastAsia="zh-CN"/>
    </w:rPr>
  </w:style>
  <w:style w:type="character" w:styleId="afa">
    <w:name w:val="FollowedHyperlink"/>
    <w:uiPriority w:val="99"/>
    <w:semiHidden/>
    <w:unhideWhenUsed/>
    <w:rsid w:val="00820D65"/>
    <w:rPr>
      <w:color w:val="800080"/>
      <w:u w:val="single"/>
    </w:rPr>
  </w:style>
  <w:style w:type="paragraph" w:customStyle="1" w:styleId="font5">
    <w:name w:val="font5"/>
    <w:basedOn w:val="a"/>
    <w:rsid w:val="00820D65"/>
    <w:pPr>
      <w:suppressAutoHyphens w:val="0"/>
      <w:spacing w:before="100" w:beforeAutospacing="1" w:after="100" w:afterAutospacing="1" w:line="240" w:lineRule="auto"/>
    </w:pPr>
    <w:rPr>
      <w:rFonts w:ascii="Times New Roman" w:hAnsi="Times New Roman" w:cs="Times New Roman"/>
      <w:b/>
      <w:bCs/>
      <w:color w:val="FF0000"/>
      <w:sz w:val="20"/>
      <w:szCs w:val="20"/>
      <w:lang w:eastAsia="ru-RU"/>
    </w:rPr>
  </w:style>
  <w:style w:type="paragraph" w:customStyle="1" w:styleId="xl66">
    <w:name w:val="xl66"/>
    <w:basedOn w:val="a"/>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67">
    <w:name w:val="xl67"/>
    <w:basedOn w:val="a"/>
    <w:rsid w:val="00820D65"/>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68">
    <w:name w:val="xl68"/>
    <w:basedOn w:val="a"/>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69">
    <w:name w:val="xl69"/>
    <w:basedOn w:val="a"/>
    <w:rsid w:val="00820D65"/>
    <w:pPr>
      <w:pBdr>
        <w:bottom w:val="single" w:sz="12" w:space="0" w:color="auto"/>
      </w:pBd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xl70">
    <w:name w:val="xl70"/>
    <w:basedOn w:val="a"/>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1">
    <w:name w:val="xl71"/>
    <w:basedOn w:val="a"/>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2">
    <w:name w:val="xl72"/>
    <w:basedOn w:val="a"/>
    <w:rsid w:val="00820D65"/>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73">
    <w:name w:val="xl73"/>
    <w:basedOn w:val="a"/>
    <w:rsid w:val="00820D65"/>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74">
    <w:name w:val="xl74"/>
    <w:basedOn w:val="a"/>
    <w:rsid w:val="00820D65"/>
    <w:pPr>
      <w:suppressAutoHyphens w:val="0"/>
      <w:spacing w:before="100" w:beforeAutospacing="1" w:after="100" w:afterAutospacing="1" w:line="240" w:lineRule="auto"/>
      <w:jc w:val="center"/>
    </w:pPr>
    <w:rPr>
      <w:rFonts w:ascii="Times New Roman" w:hAnsi="Times New Roman" w:cs="Times New Roman"/>
      <w:sz w:val="24"/>
      <w:szCs w:val="24"/>
      <w:lang w:eastAsia="ru-RU"/>
    </w:rPr>
  </w:style>
  <w:style w:type="paragraph" w:customStyle="1" w:styleId="xl75">
    <w:name w:val="xl75"/>
    <w:basedOn w:val="a"/>
    <w:rsid w:val="00820D65"/>
    <w:pPr>
      <w:pBdr>
        <w:left w:val="single" w:sz="4" w:space="0" w:color="auto"/>
        <w:bottom w:val="single" w:sz="4" w:space="0" w:color="auto"/>
        <w:right w:val="single" w:sz="4" w:space="0" w:color="auto"/>
      </w:pBdr>
      <w:shd w:val="clear" w:color="FFFFCC" w:fill="EBF1DE"/>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6">
    <w:name w:val="xl76"/>
    <w:basedOn w:val="a"/>
    <w:rsid w:val="00820D65"/>
    <w:pPr>
      <w:pBdr>
        <w:top w:val="single" w:sz="4" w:space="0" w:color="auto"/>
        <w:left w:val="single" w:sz="4" w:space="0" w:color="auto"/>
        <w:bottom w:val="single" w:sz="4" w:space="0" w:color="auto"/>
        <w:right w:val="single" w:sz="4" w:space="0" w:color="auto"/>
      </w:pBdr>
      <w:shd w:val="clear" w:color="FFFFCC" w:fill="EBF1DE"/>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7">
    <w:name w:val="xl77"/>
    <w:basedOn w:val="a"/>
    <w:rsid w:val="00820D65"/>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8">
    <w:name w:val="xl78"/>
    <w:basedOn w:val="a"/>
    <w:rsid w:val="00820D65"/>
    <w:pPr>
      <w:pBdr>
        <w:top w:val="single" w:sz="4" w:space="0" w:color="auto"/>
        <w:left w:val="single" w:sz="4" w:space="0" w:color="auto"/>
        <w:bottom w:val="single" w:sz="4" w:space="0" w:color="auto"/>
        <w:right w:val="single" w:sz="4" w:space="0" w:color="auto"/>
      </w:pBdr>
      <w:shd w:val="clear" w:color="000000" w:fill="EBF1DE"/>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9">
    <w:name w:val="xl79"/>
    <w:basedOn w:val="a"/>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0">
    <w:name w:val="xl80"/>
    <w:basedOn w:val="a"/>
    <w:rsid w:val="00820D65"/>
    <w:pPr>
      <w:pBdr>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1">
    <w:name w:val="xl81"/>
    <w:basedOn w:val="a"/>
    <w:rsid w:val="00820D65"/>
    <w:pPr>
      <w:pBdr>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2">
    <w:name w:val="xl82"/>
    <w:basedOn w:val="a"/>
    <w:rsid w:val="00820D65"/>
    <w:pPr>
      <w:pBdr>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3">
    <w:name w:val="xl83"/>
    <w:basedOn w:val="a"/>
    <w:rsid w:val="00820D65"/>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4">
    <w:name w:val="xl84"/>
    <w:basedOn w:val="a"/>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5">
    <w:name w:val="xl85"/>
    <w:basedOn w:val="a"/>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6">
    <w:name w:val="xl86"/>
    <w:basedOn w:val="a"/>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styleId="HTML">
    <w:name w:val="HTML Preformatted"/>
    <w:basedOn w:val="a"/>
    <w:link w:val="HTML0"/>
    <w:uiPriority w:val="99"/>
    <w:semiHidden/>
    <w:unhideWhenUsed/>
    <w:rsid w:val="006C1355"/>
    <w:rPr>
      <w:rFonts w:ascii="Courier New" w:hAnsi="Courier New" w:cs="Courier New"/>
      <w:sz w:val="20"/>
      <w:szCs w:val="20"/>
    </w:rPr>
  </w:style>
  <w:style w:type="character" w:customStyle="1" w:styleId="HTML0">
    <w:name w:val="Стандартный HTML Знак"/>
    <w:link w:val="HTML"/>
    <w:uiPriority w:val="99"/>
    <w:semiHidden/>
    <w:rsid w:val="006C1355"/>
    <w:rPr>
      <w:rFonts w:ascii="Courier New" w:hAnsi="Courier New" w:cs="Courier New"/>
      <w:lang w:eastAsia="zh-CN"/>
    </w:rPr>
  </w:style>
  <w:style w:type="paragraph" w:customStyle="1" w:styleId="2-">
    <w:name w:val="Рег. Заголовок 2-го уровня регламента"/>
    <w:basedOn w:val="a"/>
    <w:qFormat/>
    <w:rsid w:val="001632AA"/>
    <w:pPr>
      <w:suppressAutoHyphens w:val="0"/>
      <w:spacing w:before="360" w:after="240" w:line="240" w:lineRule="auto"/>
      <w:jc w:val="center"/>
      <w:outlineLvl w:val="1"/>
    </w:pPr>
    <w:rPr>
      <w:rFonts w:ascii="Times New Roman" w:eastAsia="Calibri" w:hAnsi="Times New Roman" w:cs="Times New Roman"/>
      <w:b/>
      <w:i/>
      <w:sz w:val="24"/>
      <w:szCs w:val="24"/>
      <w:lang w:eastAsia="en-US"/>
    </w:rPr>
  </w:style>
  <w:style w:type="paragraph" w:customStyle="1" w:styleId="ConsPlusNonformat">
    <w:name w:val="ConsPlusNonformat"/>
    <w:uiPriority w:val="99"/>
    <w:rsid w:val="00C53425"/>
    <w:pPr>
      <w:widowControl w:val="0"/>
      <w:autoSpaceDE w:val="0"/>
      <w:autoSpaceDN w:val="0"/>
      <w:adjustRightInd w:val="0"/>
    </w:pPr>
    <w:rPr>
      <w:rFonts w:ascii="Courier New" w:hAnsi="Courier New" w:cs="Courier New"/>
    </w:rPr>
  </w:style>
  <w:style w:type="paragraph" w:customStyle="1" w:styleId="paragraph">
    <w:name w:val="paragraph"/>
    <w:basedOn w:val="a"/>
    <w:rsid w:val="00964808"/>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normaltextrun">
    <w:name w:val="normaltextrun"/>
    <w:basedOn w:val="a2"/>
    <w:rsid w:val="00964808"/>
  </w:style>
  <w:style w:type="character" w:customStyle="1" w:styleId="eop">
    <w:name w:val="eop"/>
    <w:basedOn w:val="a2"/>
    <w:rsid w:val="009648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FAE"/>
    <w:pPr>
      <w:suppressAutoHyphens/>
      <w:spacing w:after="200" w:line="276" w:lineRule="auto"/>
    </w:pPr>
    <w:rPr>
      <w:rFonts w:ascii="Calibri" w:hAnsi="Calibri" w:cs="Calibri"/>
      <w:sz w:val="22"/>
      <w:szCs w:val="22"/>
      <w:lang w:eastAsia="zh-CN"/>
    </w:rPr>
  </w:style>
  <w:style w:type="paragraph" w:styleId="1">
    <w:name w:val="heading 1"/>
    <w:basedOn w:val="a"/>
    <w:next w:val="a"/>
    <w:qFormat/>
    <w:pPr>
      <w:keepNext/>
      <w:numPr>
        <w:numId w:val="1"/>
      </w:numPr>
      <w:spacing w:before="240" w:after="60"/>
      <w:outlineLvl w:val="0"/>
    </w:pPr>
    <w:rPr>
      <w:rFonts w:ascii="Cambria" w:hAnsi="Cambria" w:cs="Times New Roman"/>
      <w:b/>
      <w:bCs/>
      <w:kern w:val="1"/>
      <w:sz w:val="32"/>
      <w:szCs w:val="32"/>
    </w:rPr>
  </w:style>
  <w:style w:type="paragraph" w:styleId="2">
    <w:name w:val="heading 2"/>
    <w:basedOn w:val="a"/>
    <w:next w:val="a0"/>
    <w:qFormat/>
    <w:pPr>
      <w:numPr>
        <w:ilvl w:val="1"/>
        <w:numId w:val="1"/>
      </w:numPr>
      <w:spacing w:before="280" w:after="280" w:line="240" w:lineRule="auto"/>
      <w:outlineLvl w:val="1"/>
    </w:pPr>
    <w:rPr>
      <w:rFonts w:ascii="Times New Roman" w:hAnsi="Times New Roman" w:cs="Times New Roman"/>
      <w:b/>
      <w:bCs/>
      <w:sz w:val="36"/>
      <w:szCs w:val="36"/>
    </w:rPr>
  </w:style>
  <w:style w:type="paragraph" w:styleId="3">
    <w:name w:val="heading 3"/>
    <w:basedOn w:val="a1"/>
    <w:next w:val="a0"/>
    <w:qFormat/>
    <w:pPr>
      <w:numPr>
        <w:ilvl w:val="2"/>
        <w:numId w:val="1"/>
      </w:numPr>
      <w:spacing w:before="140"/>
      <w:outlineLvl w:val="2"/>
    </w:pPr>
    <w:rPr>
      <w:rFonts w:ascii="Liberation Serif" w:hAnsi="Liberation Serif"/>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pPr>
      <w:spacing w:after="140" w:line="288" w:lineRule="auto"/>
    </w:pPr>
  </w:style>
  <w:style w:type="paragraph" w:styleId="a1">
    <w:name w:val="Title"/>
    <w:basedOn w:val="a"/>
    <w:next w:val="a0"/>
    <w:pPr>
      <w:keepNext/>
      <w:spacing w:before="240" w:after="120"/>
    </w:pPr>
    <w:rPr>
      <w:rFonts w:ascii="Liberation Sans" w:eastAsia="Noto Sans CJK SC Regular" w:hAnsi="Liberation Sans" w:cs="FreeSans"/>
      <w:sz w:val="28"/>
      <w:szCs w:val="2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bCs/>
      <w:sz w:val="28"/>
      <w:szCs w:val="28"/>
      <w:highlight w:val="yellow"/>
      <w:lang w:val="ru-RU"/>
    </w:rPr>
  </w:style>
  <w:style w:type="character" w:customStyle="1" w:styleId="WW8Num3z0">
    <w:name w:val="WW8Num3z0"/>
    <w:rPr>
      <w:rFonts w:ascii="Times New Roman" w:hAnsi="Times New Roman" w:cs="Times New Roman"/>
      <w:sz w:val="2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hint="default"/>
      <w:bCs/>
      <w:sz w:val="28"/>
      <w:szCs w:val="28"/>
      <w:lang w:eastAsia="ru-RU"/>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sz w:val="28"/>
      <w:szCs w:val="28"/>
      <w:lang w:val="ru-RU"/>
    </w:rPr>
  </w:style>
  <w:style w:type="character" w:customStyle="1" w:styleId="WW8Num5z1">
    <w:name w:val="WW8Num5z1"/>
    <w:rPr>
      <w:rFonts w:hint="default"/>
    </w:rPr>
  </w:style>
  <w:style w:type="character" w:customStyle="1" w:styleId="WW8Num6z0">
    <w:name w:val="WW8Num6z0"/>
    <w:rPr>
      <w:rFonts w:ascii="Times New Roman" w:hAnsi="Times New Roman" w:cs="Times New Roman" w:hint="default"/>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hint="default"/>
      <w:sz w:val="28"/>
      <w:szCs w:val="28"/>
    </w:rPr>
  </w:style>
  <w:style w:type="character" w:customStyle="1" w:styleId="WW8Num8z0">
    <w:name w:val="WW8Num8z0"/>
    <w:rPr>
      <w:rFonts w:ascii="Times New Roman" w:hAnsi="Times New Roman" w:cs="Times New Roman" w:hint="default"/>
      <w:sz w:val="28"/>
      <w:szCs w:val="28"/>
    </w:rPr>
  </w:style>
  <w:style w:type="character" w:customStyle="1" w:styleId="WW8Num9z0">
    <w:name w:val="WW8Num9z0"/>
    <w:rPr>
      <w:rFonts w:ascii="Times New Roman" w:hAnsi="Times New Roman" w:cs="Times New Roman" w:hint="default"/>
      <w:sz w:val="28"/>
      <w:szCs w:val="28"/>
    </w:rPr>
  </w:style>
  <w:style w:type="character" w:customStyle="1" w:styleId="WW8Num9z1">
    <w:name w:val="WW8Num9z1"/>
    <w:rPr>
      <w:rFonts w:hint="default"/>
    </w:rPr>
  </w:style>
  <w:style w:type="character" w:customStyle="1" w:styleId="WW8Num10z0">
    <w:name w:val="WW8Num10z0"/>
    <w:rPr>
      <w:rFonts w:ascii="Times New Roman" w:hAnsi="Times New Roman" w:cs="Times New Roman" w:hint="default"/>
      <w:sz w:val="28"/>
      <w:szCs w:val="28"/>
    </w:rPr>
  </w:style>
  <w:style w:type="character" w:customStyle="1" w:styleId="WW8Num10z1">
    <w:name w:val="WW8Num10z1"/>
    <w:rPr>
      <w:rFonts w:hint="default"/>
    </w:rPr>
  </w:style>
  <w:style w:type="character" w:customStyle="1" w:styleId="WW8Num11z0">
    <w:name w:val="WW8Num11z0"/>
    <w:rPr>
      <w:rFonts w:ascii="Times New Roman" w:hAnsi="Times New Roman" w:cs="Times New Roman"/>
      <w:sz w:val="28"/>
      <w:szCs w:val="2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hAnsi="Times New Roman" w:cs="Times New Roman" w:hint="default"/>
      <w:sz w:val="28"/>
      <w:szCs w:val="2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hAnsi="Times New Roman" w:cs="Times New Roman" w:hint="default"/>
      <w:sz w:val="28"/>
      <w:szCs w:val="28"/>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hint="default"/>
      <w:sz w:val="28"/>
      <w:szCs w:val="2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rPr>
      <w:rFonts w:ascii="Times New Roman" w:hAnsi="Times New Roman" w:cs="Times New Roman" w:hint="default"/>
      <w:sz w:val="28"/>
      <w:szCs w:val="28"/>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Times New Roman" w:hAnsi="Times New Roman" w:cs="Times New Roman" w:hint="default"/>
      <w:color w:val="000000"/>
      <w:sz w:val="28"/>
      <w:szCs w:val="2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rFonts w:ascii="Times New Roman" w:hAnsi="Times New Roman" w:cs="Times New Roman" w:hint="default"/>
      <w:color w:val="00000A"/>
      <w:sz w:val="28"/>
      <w:szCs w:val="28"/>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hint="default"/>
      <w:sz w:val="28"/>
      <w:szCs w:val="28"/>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Times New Roman" w:hAnsi="Times New Roman" w:cs="Times New Roman" w:hint="default"/>
      <w:sz w:val="28"/>
      <w:szCs w:val="28"/>
    </w:rPr>
  </w:style>
  <w:style w:type="character" w:customStyle="1" w:styleId="WW8Num20z0">
    <w:name w:val="WW8Num20z0"/>
    <w:rPr>
      <w:rFonts w:ascii="Times New Roman" w:hAnsi="Times New Roman" w:cs="Times New Roman" w:hint="default"/>
      <w:sz w:val="28"/>
      <w:szCs w:val="28"/>
    </w:rPr>
  </w:style>
  <w:style w:type="character" w:customStyle="1" w:styleId="WW8Num21z0">
    <w:name w:val="WW8Num21z0"/>
    <w:rPr>
      <w:rFonts w:ascii="Times New Roman" w:hAnsi="Times New Roman" w:cs="Times New Roman" w:hint="default"/>
      <w:sz w:val="28"/>
      <w:szCs w:val="28"/>
    </w:rPr>
  </w:style>
  <w:style w:type="character" w:customStyle="1" w:styleId="WW8Num22z0">
    <w:name w:val="WW8Num22z0"/>
    <w:rPr>
      <w:rFonts w:ascii="Times New Roman" w:hAnsi="Times New Roman" w:cs="Times New Roman" w:hint="default"/>
      <w:sz w:val="28"/>
      <w:szCs w:val="28"/>
    </w:rPr>
  </w:style>
  <w:style w:type="character" w:customStyle="1" w:styleId="WW8Num22z1">
    <w:name w:val="WW8Num22z1"/>
    <w:rPr>
      <w:rFonts w:hint="default"/>
    </w:rPr>
  </w:style>
  <w:style w:type="character" w:customStyle="1" w:styleId="WW8Num23z0">
    <w:name w:val="WW8Num23z0"/>
    <w:rPr>
      <w:rFonts w:ascii="Times New Roman" w:hAnsi="Times New Roman" w:cs="Times New Roman" w:hint="default"/>
      <w:sz w:val="28"/>
      <w:szCs w:val="28"/>
    </w:rPr>
  </w:style>
  <w:style w:type="character" w:customStyle="1" w:styleId="WW8Num24z0">
    <w:name w:val="WW8Num24z0"/>
    <w:rPr>
      <w:rFonts w:cs="Times New Roman"/>
      <w:sz w:val="28"/>
      <w:szCs w:val="28"/>
    </w:rPr>
  </w:style>
  <w:style w:type="character" w:customStyle="1" w:styleId="WW8Num24z1">
    <w:name w:val="WW8Num24z1"/>
  </w:style>
  <w:style w:type="character" w:customStyle="1" w:styleId="WW8Num24z2">
    <w:name w:val="WW8Num24z2"/>
  </w:style>
  <w:style w:type="character" w:customStyle="1" w:styleId="WW8Num24z3">
    <w:name w:val="WW8Num24z3"/>
    <w:rPr>
      <w:rFonts w:ascii="Times New Roman" w:hAnsi="Times New Roman" w:cs="Times New Roman"/>
      <w:sz w:val="28"/>
      <w:szCs w:val="28"/>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eastAsia="Times New Roman" w:hAnsi="Times New Roman" w:cs="Calibri" w:hint="default"/>
      <w:sz w:val="28"/>
      <w:szCs w:val="28"/>
    </w:rPr>
  </w:style>
  <w:style w:type="character" w:customStyle="1" w:styleId="WW8Num25z1">
    <w:name w:val="WW8Num25z1"/>
    <w:rPr>
      <w:rFonts w:hint="default"/>
    </w:rPr>
  </w:style>
  <w:style w:type="character" w:customStyle="1" w:styleId="WW8Num26z0">
    <w:name w:val="WW8Num26z0"/>
    <w:rPr>
      <w:rFonts w:ascii="Times New Roman" w:hAnsi="Times New Roman" w:cs="Times New Roman" w:hint="default"/>
      <w:sz w:val="28"/>
    </w:rPr>
  </w:style>
  <w:style w:type="character" w:customStyle="1" w:styleId="WW8Num27z0">
    <w:name w:val="WW8Num27z0"/>
    <w:rPr>
      <w:rFonts w:ascii="Times New Roman" w:hAnsi="Times New Roman" w:cs="Times New Roman" w:hint="default"/>
      <w:sz w:val="28"/>
      <w:szCs w:val="28"/>
    </w:rPr>
  </w:style>
  <w:style w:type="character" w:customStyle="1" w:styleId="WW8Num27z1">
    <w:name w:val="WW8Num27z1"/>
    <w:rPr>
      <w:rFonts w:hint="default"/>
    </w:rPr>
  </w:style>
  <w:style w:type="character" w:customStyle="1" w:styleId="WW8Num26z1">
    <w:name w:val="WW8Num26z1"/>
    <w:rPr>
      <w:rFonts w:hint="default"/>
    </w:rPr>
  </w:style>
  <w:style w:type="character" w:customStyle="1" w:styleId="WW8Num28z0">
    <w:name w:val="WW8Num28z0"/>
    <w:rPr>
      <w:rFonts w:ascii="Times New Roman" w:hAnsi="Times New Roman" w:cs="Times New Roman" w:hint="default"/>
      <w:sz w:val="28"/>
      <w:szCs w:val="28"/>
    </w:rPr>
  </w:style>
  <w:style w:type="character" w:customStyle="1" w:styleId="WW8Num28z1">
    <w:name w:val="WW8Num28z1"/>
    <w:rPr>
      <w:rFonts w:hint="default"/>
    </w:rPr>
  </w:style>
  <w:style w:type="character" w:customStyle="1" w:styleId="4">
    <w:name w:val="Основной шрифт абзаца4"/>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1z1">
    <w:name w:val="WW8Num21z1"/>
    <w:rPr>
      <w:rFonts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Times New Roman" w:hAnsi="Times New Roman" w:cs="Times New Roman" w:hint="default"/>
      <w:sz w:val="28"/>
      <w:szCs w:val="28"/>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hAnsi="Times New Roman" w:cs="Times New Roman" w:hint="default"/>
      <w:sz w:val="28"/>
      <w:szCs w:val="28"/>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imes New Roman" w:eastAsia="Times New Roman" w:hAnsi="Times New Roman" w:cs="Times New Roman"/>
      <w:sz w:val="28"/>
      <w:highlight w:val="green"/>
    </w:rPr>
  </w:style>
  <w:style w:type="character" w:customStyle="1" w:styleId="WW8Num31z0">
    <w:name w:val="WW8Num31z0"/>
    <w:rPr>
      <w:rFonts w:ascii="Times New Roman" w:hAnsi="Times New Roman" w:cs="Times New Roman" w:hint="default"/>
      <w:sz w:val="28"/>
      <w:szCs w:val="28"/>
    </w:rPr>
  </w:style>
  <w:style w:type="character" w:customStyle="1" w:styleId="WW8Num31z1">
    <w:name w:val="WW8Num31z1"/>
    <w:rPr>
      <w:rFonts w:hint="default"/>
    </w:rPr>
  </w:style>
  <w:style w:type="character" w:customStyle="1" w:styleId="WW8Num32z0">
    <w:name w:val="WW8Num32z0"/>
    <w:rPr>
      <w:rFonts w:ascii="Times New Roman" w:hAnsi="Times New Roman" w:cs="Times New Roman" w:hint="default"/>
      <w:sz w:val="28"/>
      <w:szCs w:val="28"/>
    </w:rPr>
  </w:style>
  <w:style w:type="character" w:customStyle="1" w:styleId="WW8Num32z1">
    <w:name w:val="WW8Num32z1"/>
    <w:rPr>
      <w:rFonts w:ascii="Times New Roman" w:hAnsi="Times New Roman" w:cs="Times New Roman" w:hint="default"/>
      <w:sz w:val="28"/>
      <w:szCs w:val="28"/>
    </w:rPr>
  </w:style>
  <w:style w:type="character" w:customStyle="1" w:styleId="WW8Num33z0">
    <w:name w:val="WW8Num33z0"/>
    <w:rPr>
      <w:rFonts w:ascii="Times New Roman" w:hAnsi="Times New Roman" w:cs="Times New Roman" w:hint="default"/>
      <w:color w:val="00000A"/>
      <w:sz w:val="28"/>
      <w:szCs w:val="28"/>
    </w:rPr>
  </w:style>
  <w:style w:type="character" w:customStyle="1" w:styleId="WW8Num33z1">
    <w:name w:val="WW8Num33z1"/>
    <w:rPr>
      <w:rFonts w:hint="default"/>
    </w:rPr>
  </w:style>
  <w:style w:type="character" w:customStyle="1" w:styleId="WW8Num34z0">
    <w:name w:val="WW8Num34z0"/>
    <w:rPr>
      <w:rFonts w:ascii="Times New Roman" w:hAnsi="Times New Roman" w:cs="Times New Roman"/>
      <w:color w:val="00000A"/>
      <w:sz w:val="28"/>
      <w:szCs w:val="28"/>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cs="Times New Roman"/>
      <w:sz w:val="28"/>
      <w:szCs w:val="28"/>
    </w:rPr>
  </w:style>
  <w:style w:type="character" w:customStyle="1" w:styleId="WW8Num35z1">
    <w:name w:val="WW8Num35z1"/>
  </w:style>
  <w:style w:type="character" w:customStyle="1" w:styleId="WW8Num35z2">
    <w:name w:val="WW8Num35z2"/>
  </w:style>
  <w:style w:type="character" w:customStyle="1" w:styleId="WW8Num35z3">
    <w:name w:val="WW8Num35z3"/>
    <w:rPr>
      <w:rFonts w:ascii="Times New Roman" w:hAnsi="Times New Roman" w:cs="Times New Roman"/>
      <w:sz w:val="28"/>
      <w:szCs w:val="28"/>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eastAsia="Times New Roman" w:hAnsi="Times New Roman" w:cs="Calibri" w:hint="default"/>
      <w:sz w:val="28"/>
      <w:szCs w:val="28"/>
    </w:rPr>
  </w:style>
  <w:style w:type="character" w:customStyle="1" w:styleId="WW8Num36z1">
    <w:name w:val="WW8Num36z1"/>
    <w:rPr>
      <w:rFonts w:hint="default"/>
    </w:rPr>
  </w:style>
  <w:style w:type="character" w:customStyle="1" w:styleId="WW8Num37z0">
    <w:name w:val="WW8Num37z0"/>
    <w:rPr>
      <w:rFonts w:ascii="Times New Roman" w:hAnsi="Times New Roman" w:cs="Times New Roman" w:hint="default"/>
      <w:b/>
      <w:color w:val="00000A"/>
      <w:sz w:val="28"/>
      <w:szCs w:val="28"/>
      <w:lang w:val="x-none"/>
    </w:rPr>
  </w:style>
  <w:style w:type="character" w:customStyle="1" w:styleId="WW8Num37z1">
    <w:name w:val="WW8Num37z1"/>
    <w:rPr>
      <w:rFonts w:hint="default"/>
    </w:rPr>
  </w:style>
  <w:style w:type="character" w:customStyle="1" w:styleId="WW8Num38z0">
    <w:name w:val="WW8Num38z0"/>
    <w:rPr>
      <w:rFonts w:ascii="Times New Roman" w:hAnsi="Times New Roman" w:cs="Times New Roman" w:hint="default"/>
      <w:sz w:val="28"/>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30">
    <w:name w:val="Основной шрифт абзаца3"/>
  </w:style>
  <w:style w:type="character" w:customStyle="1" w:styleId="WW8Num20z1">
    <w:name w:val="WW8Num20z1"/>
    <w:rPr>
      <w:rFonts w:hint="default"/>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style>
  <w:style w:type="character" w:customStyle="1" w:styleId="20">
    <w:name w:val="Основной шрифт абзаца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10">
    <w:name w:val="Основной шрифт абзаца1"/>
  </w:style>
  <w:style w:type="character" w:styleId="a5">
    <w:name w:val="Hyperlink"/>
    <w:uiPriority w:val="99"/>
    <w:rPr>
      <w:color w:val="0000FF"/>
      <w:u w:val="single"/>
    </w:rPr>
  </w:style>
  <w:style w:type="character" w:customStyle="1" w:styleId="a6">
    <w:name w:val="Верхний колонтитул Знак"/>
    <w:basedOn w:val="10"/>
    <w:uiPriority w:val="99"/>
  </w:style>
  <w:style w:type="character" w:customStyle="1" w:styleId="a7">
    <w:name w:val="Нижний колонтитул Знак"/>
    <w:basedOn w:val="10"/>
  </w:style>
  <w:style w:type="character" w:customStyle="1" w:styleId="11">
    <w:name w:val="Знак примечания1"/>
    <w:rPr>
      <w:sz w:val="16"/>
      <w:szCs w:val="16"/>
    </w:rPr>
  </w:style>
  <w:style w:type="character" w:customStyle="1" w:styleId="a8">
    <w:name w:val="Текст примечания Знак"/>
    <w:rPr>
      <w:sz w:val="20"/>
      <w:szCs w:val="20"/>
    </w:rPr>
  </w:style>
  <w:style w:type="character" w:customStyle="1" w:styleId="a9">
    <w:name w:val="Тема примечания Знак"/>
    <w:rPr>
      <w:b/>
      <w:bCs/>
      <w:sz w:val="20"/>
      <w:szCs w:val="20"/>
    </w:rPr>
  </w:style>
  <w:style w:type="character" w:customStyle="1" w:styleId="aa">
    <w:name w:val="Текст выноски Знак"/>
    <w:rPr>
      <w:rFonts w:ascii="Tahoma" w:hAnsi="Tahoma" w:cs="Tahoma"/>
      <w:sz w:val="16"/>
      <w:szCs w:val="16"/>
    </w:rPr>
  </w:style>
  <w:style w:type="character" w:customStyle="1" w:styleId="blk">
    <w:name w:val="blk"/>
    <w:basedOn w:val="10"/>
  </w:style>
  <w:style w:type="character" w:customStyle="1" w:styleId="21">
    <w:name w:val="Заголовок 2 Знак"/>
    <w:rPr>
      <w:rFonts w:ascii="Times New Roman" w:eastAsia="Times New Roman" w:hAnsi="Times New Roman" w:cs="Times New Roman"/>
      <w:b/>
      <w:bCs/>
      <w:sz w:val="36"/>
      <w:szCs w:val="36"/>
    </w:rPr>
  </w:style>
  <w:style w:type="character" w:customStyle="1" w:styleId="12">
    <w:name w:val="Заголовок 1 Знак"/>
    <w:rPr>
      <w:rFonts w:ascii="Cambria" w:eastAsia="Times New Roman" w:hAnsi="Cambria" w:cs="Times New Roman"/>
      <w:b/>
      <w:bCs/>
      <w:kern w:val="1"/>
      <w:sz w:val="32"/>
      <w:szCs w:val="32"/>
    </w:rPr>
  </w:style>
  <w:style w:type="character" w:styleId="ab">
    <w:name w:val="Strong"/>
    <w:qFormat/>
    <w:rPr>
      <w:b/>
      <w:bCs/>
    </w:rPr>
  </w:style>
  <w:style w:type="character" w:customStyle="1" w:styleId="ac">
    <w:name w:val="Абзац списка Знак"/>
    <w:rPr>
      <w:sz w:val="22"/>
      <w:szCs w:val="22"/>
    </w:rPr>
  </w:style>
  <w:style w:type="character" w:customStyle="1" w:styleId="apple-converted-space">
    <w:name w:val="apple-converted-space"/>
  </w:style>
  <w:style w:type="character" w:customStyle="1" w:styleId="ListLabel187">
    <w:name w:val="ListLabel 187"/>
    <w:rPr>
      <w:rFonts w:cs="Times New Roman"/>
      <w:sz w:val="28"/>
      <w:szCs w:val="28"/>
    </w:rPr>
  </w:style>
  <w:style w:type="character" w:customStyle="1" w:styleId="31">
    <w:name w:val="Текст примечания Знак3"/>
    <w:rPr>
      <w:b/>
      <w:bCs/>
      <w:sz w:val="36"/>
      <w:szCs w:val="36"/>
    </w:rPr>
  </w:style>
  <w:style w:type="character" w:customStyle="1" w:styleId="22">
    <w:name w:val="Знак примечания2"/>
    <w:rPr>
      <w:sz w:val="16"/>
      <w:szCs w:val="16"/>
    </w:rPr>
  </w:style>
  <w:style w:type="character" w:customStyle="1" w:styleId="13">
    <w:name w:val="Текст примечания Знак1"/>
    <w:rPr>
      <w:rFonts w:ascii="Calibri" w:hAnsi="Calibri" w:cs="Calibri"/>
      <w:lang w:eastAsia="zh-CN"/>
    </w:rPr>
  </w:style>
  <w:style w:type="character" w:customStyle="1" w:styleId="32">
    <w:name w:val="Знак примечания3"/>
    <w:rPr>
      <w:sz w:val="16"/>
      <w:szCs w:val="16"/>
    </w:rPr>
  </w:style>
  <w:style w:type="character" w:customStyle="1" w:styleId="23">
    <w:name w:val="Текст примечания Знак2"/>
    <w:rPr>
      <w:rFonts w:ascii="Calibri" w:hAnsi="Calibri" w:cs="Calibri"/>
      <w:lang w:eastAsia="zh-CN"/>
    </w:rPr>
  </w:style>
  <w:style w:type="character" w:customStyle="1" w:styleId="WW--">
    <w:name w:val="WW-Интернет-ссылка"/>
    <w:rPr>
      <w:color w:val="0563C1"/>
      <w:u w:val="single"/>
    </w:rPr>
  </w:style>
  <w:style w:type="character" w:customStyle="1" w:styleId="40">
    <w:name w:val="Знак примечания4"/>
    <w:rPr>
      <w:sz w:val="16"/>
      <w:szCs w:val="16"/>
    </w:rPr>
  </w:style>
  <w:style w:type="character" w:customStyle="1" w:styleId="41">
    <w:name w:val="Текст примечания Знак4"/>
    <w:rPr>
      <w:rFonts w:ascii="Calibri" w:hAnsi="Calibri" w:cs="Calibri"/>
      <w:lang w:eastAsia="zh-CN"/>
    </w:rPr>
  </w:style>
  <w:style w:type="paragraph" w:styleId="ad">
    <w:name w:val="List"/>
    <w:basedOn w:val="a0"/>
    <w:rPr>
      <w:rFonts w:cs="FreeSans"/>
    </w:rPr>
  </w:style>
  <w:style w:type="paragraph" w:styleId="ae">
    <w:name w:val="caption"/>
    <w:basedOn w:val="a"/>
    <w:qFormat/>
    <w:pPr>
      <w:suppressLineNumbers/>
      <w:spacing w:before="120" w:after="120"/>
    </w:pPr>
    <w:rPr>
      <w:rFonts w:cs="FreeSans"/>
      <w:i/>
      <w:iCs/>
      <w:sz w:val="24"/>
      <w:szCs w:val="24"/>
    </w:rPr>
  </w:style>
  <w:style w:type="paragraph" w:customStyle="1" w:styleId="42">
    <w:name w:val="Указатель4"/>
    <w:basedOn w:val="a"/>
    <w:pPr>
      <w:suppressLineNumbers/>
    </w:pPr>
    <w:rPr>
      <w:rFonts w:cs="FreeSans"/>
    </w:rPr>
  </w:style>
  <w:style w:type="paragraph" w:customStyle="1" w:styleId="33">
    <w:name w:val="Название объекта3"/>
    <w:basedOn w:val="a"/>
    <w:pPr>
      <w:suppressLineNumbers/>
      <w:spacing w:before="120" w:after="120"/>
    </w:pPr>
    <w:rPr>
      <w:rFonts w:cs="FreeSans"/>
      <w:i/>
      <w:iCs/>
      <w:sz w:val="24"/>
      <w:szCs w:val="24"/>
    </w:rPr>
  </w:style>
  <w:style w:type="paragraph" w:customStyle="1" w:styleId="34">
    <w:name w:val="Указатель3"/>
    <w:basedOn w:val="a"/>
    <w:pPr>
      <w:suppressLineNumbers/>
    </w:pPr>
    <w:rPr>
      <w:rFonts w:cs="FreeSans"/>
    </w:rPr>
  </w:style>
  <w:style w:type="paragraph" w:customStyle="1" w:styleId="24">
    <w:name w:val="Название объекта2"/>
    <w:basedOn w:val="a"/>
    <w:pPr>
      <w:suppressLineNumbers/>
      <w:spacing w:before="120" w:after="120"/>
    </w:pPr>
    <w:rPr>
      <w:rFonts w:cs="FreeSans"/>
      <w:i/>
      <w:iCs/>
      <w:sz w:val="24"/>
      <w:szCs w:val="24"/>
    </w:rPr>
  </w:style>
  <w:style w:type="paragraph" w:customStyle="1" w:styleId="25">
    <w:name w:val="Указатель2"/>
    <w:basedOn w:val="a"/>
    <w:pPr>
      <w:suppressLineNumbers/>
    </w:pPr>
    <w:rPr>
      <w:rFonts w:cs="FreeSans"/>
    </w:rPr>
  </w:style>
  <w:style w:type="paragraph" w:customStyle="1" w:styleId="14">
    <w:name w:val="Название объекта1"/>
    <w:basedOn w:val="a"/>
    <w:pPr>
      <w:suppressLineNumbers/>
      <w:spacing w:before="120" w:after="120"/>
    </w:pPr>
    <w:rPr>
      <w:rFonts w:cs="FreeSans"/>
      <w:i/>
      <w:iCs/>
      <w:sz w:val="24"/>
      <w:szCs w:val="24"/>
    </w:rPr>
  </w:style>
  <w:style w:type="paragraph" w:customStyle="1" w:styleId="15">
    <w:name w:val="Указатель1"/>
    <w:basedOn w:val="a"/>
    <w:pPr>
      <w:suppressLineNumbers/>
    </w:pPr>
    <w:rPr>
      <w:rFonts w:cs="FreeSans"/>
    </w:rPr>
  </w:style>
  <w:style w:type="paragraph" w:styleId="af">
    <w:name w:val="List Paragraph"/>
    <w:basedOn w:val="a"/>
    <w:qFormat/>
    <w:pPr>
      <w:ind w:left="720"/>
      <w:contextualSpacing/>
    </w:pPr>
    <w:rPr>
      <w:lang w:val="x-none"/>
    </w:rPr>
  </w:style>
  <w:style w:type="paragraph" w:styleId="af0">
    <w:name w:val="Normal (Web)"/>
    <w:basedOn w:val="a"/>
    <w:pPr>
      <w:spacing w:before="280" w:after="280" w:line="240" w:lineRule="auto"/>
    </w:pPr>
    <w:rPr>
      <w:rFonts w:ascii="Times New Roman" w:hAnsi="Times New Roman" w:cs="Times New Roman"/>
      <w:sz w:val="24"/>
      <w:szCs w:val="24"/>
    </w:rPr>
  </w:style>
  <w:style w:type="paragraph" w:styleId="af1">
    <w:name w:val="header"/>
    <w:basedOn w:val="a"/>
    <w:uiPriority w:val="99"/>
    <w:pPr>
      <w:spacing w:after="0" w:line="240" w:lineRule="auto"/>
    </w:pPr>
  </w:style>
  <w:style w:type="paragraph" w:styleId="af2">
    <w:name w:val="footer"/>
    <w:basedOn w:val="a"/>
    <w:pPr>
      <w:spacing w:after="0" w:line="240" w:lineRule="auto"/>
    </w:pPr>
  </w:style>
  <w:style w:type="paragraph" w:customStyle="1" w:styleId="16">
    <w:name w:val="Текст примечания1"/>
    <w:basedOn w:val="a"/>
    <w:pPr>
      <w:spacing w:line="240" w:lineRule="auto"/>
    </w:pPr>
    <w:rPr>
      <w:sz w:val="20"/>
      <w:szCs w:val="20"/>
    </w:rPr>
  </w:style>
  <w:style w:type="paragraph" w:styleId="af3">
    <w:name w:val="annotation subject"/>
    <w:basedOn w:val="16"/>
    <w:next w:val="16"/>
    <w:rPr>
      <w:b/>
      <w:bCs/>
    </w:rPr>
  </w:style>
  <w:style w:type="paragraph" w:styleId="af4">
    <w:name w:val="Balloon Text"/>
    <w:basedOn w:val="a"/>
    <w:pPr>
      <w:spacing w:after="0" w:line="240" w:lineRule="auto"/>
    </w:pPr>
    <w:rPr>
      <w:rFonts w:ascii="Tahoma" w:hAnsi="Tahoma" w:cs="Tahoma"/>
      <w:sz w:val="16"/>
      <w:szCs w:val="16"/>
    </w:rPr>
  </w:style>
  <w:style w:type="paragraph" w:customStyle="1" w:styleId="ConsPlusNormal">
    <w:name w:val="ConsPlusNormal"/>
    <w:qFormat/>
    <w:pPr>
      <w:widowControl w:val="0"/>
      <w:suppressAutoHyphens/>
      <w:autoSpaceDE w:val="0"/>
    </w:pPr>
    <w:rPr>
      <w:rFonts w:ascii="Calibri" w:hAnsi="Calibri" w:cs="Calibri"/>
      <w:sz w:val="22"/>
      <w:lang w:eastAsia="zh-CN"/>
    </w:rPr>
  </w:style>
  <w:style w:type="paragraph" w:styleId="af5">
    <w:name w:val="No Spacing"/>
    <w:qFormat/>
    <w:pPr>
      <w:suppressAutoHyphens/>
    </w:pPr>
    <w:rPr>
      <w:rFonts w:ascii="Calibri" w:hAnsi="Calibri" w:cs="Calibri"/>
      <w:sz w:val="22"/>
      <w:szCs w:val="22"/>
      <w:lang w:eastAsia="zh-CN"/>
    </w:rPr>
  </w:style>
  <w:style w:type="paragraph" w:customStyle="1" w:styleId="Default">
    <w:name w:val="Default"/>
    <w:pPr>
      <w:suppressAutoHyphens/>
      <w:autoSpaceDE w:val="0"/>
    </w:pPr>
    <w:rPr>
      <w:color w:val="000000"/>
      <w:sz w:val="24"/>
      <w:szCs w:val="24"/>
      <w:lang w:eastAsia="zh-CN"/>
    </w:rPr>
  </w:style>
  <w:style w:type="paragraph" w:customStyle="1" w:styleId="17">
    <w:name w:val="Без интервала1"/>
    <w:qFormat/>
    <w:pPr>
      <w:suppressAutoHyphens/>
    </w:pPr>
    <w:rPr>
      <w:rFonts w:ascii="Calibri" w:hAnsi="Calibri" w:cs="Calibri"/>
      <w:sz w:val="22"/>
      <w:szCs w:val="22"/>
      <w:lang w:eastAsia="zh-CN"/>
    </w:rPr>
  </w:style>
  <w:style w:type="paragraph" w:customStyle="1" w:styleId="18">
    <w:name w:val="Абзац списка1"/>
    <w:basedOn w:val="a"/>
    <w:pPr>
      <w:ind w:left="720"/>
      <w:contextualSpacing/>
    </w:pPr>
  </w:style>
  <w:style w:type="paragraph" w:customStyle="1" w:styleId="26">
    <w:name w:val="Текст примечания2"/>
    <w:basedOn w:val="a"/>
    <w:rPr>
      <w:rFonts w:ascii="Times New Roman" w:hAnsi="Times New Roman" w:cs="Times New Roman"/>
      <w:b/>
      <w:bCs/>
      <w:sz w:val="36"/>
      <w:szCs w:val="36"/>
    </w:rPr>
  </w:style>
  <w:style w:type="paragraph" w:customStyle="1" w:styleId="af6">
    <w:name w:val="Содержимое таблицы"/>
    <w:basedOn w:val="a"/>
    <w:pPr>
      <w:suppressLineNumbers/>
    </w:pPr>
  </w:style>
  <w:style w:type="paragraph" w:customStyle="1" w:styleId="af7">
    <w:name w:val="Заголовок таблицы"/>
    <w:basedOn w:val="af6"/>
    <w:pPr>
      <w:jc w:val="center"/>
    </w:pPr>
    <w:rPr>
      <w:b/>
      <w:bCs/>
    </w:rPr>
  </w:style>
  <w:style w:type="paragraph" w:customStyle="1" w:styleId="35">
    <w:name w:val="Текст примечания3"/>
    <w:basedOn w:val="a"/>
    <w:rPr>
      <w:sz w:val="20"/>
      <w:szCs w:val="20"/>
    </w:rPr>
  </w:style>
  <w:style w:type="paragraph" w:customStyle="1" w:styleId="43">
    <w:name w:val="Текст примечания4"/>
    <w:basedOn w:val="a"/>
    <w:rPr>
      <w:sz w:val="20"/>
      <w:szCs w:val="20"/>
    </w:rPr>
  </w:style>
  <w:style w:type="character" w:customStyle="1" w:styleId="-">
    <w:name w:val="Интернет-ссылка"/>
    <w:uiPriority w:val="99"/>
    <w:unhideWhenUsed/>
    <w:rsid w:val="009D639B"/>
    <w:rPr>
      <w:color w:val="0563C1"/>
      <w:u w:val="single"/>
    </w:rPr>
  </w:style>
  <w:style w:type="paragraph" w:customStyle="1" w:styleId="ConsNonformat">
    <w:name w:val="ConsNonformat"/>
    <w:qFormat/>
    <w:rsid w:val="009641D7"/>
    <w:pPr>
      <w:widowControl w:val="0"/>
      <w:ind w:right="19772"/>
    </w:pPr>
    <w:rPr>
      <w:rFonts w:ascii="Courier New" w:hAnsi="Courier New" w:cs="Courier New"/>
      <w:color w:val="00000A"/>
      <w:sz w:val="22"/>
    </w:rPr>
  </w:style>
  <w:style w:type="character" w:styleId="af8">
    <w:name w:val="annotation reference"/>
    <w:uiPriority w:val="99"/>
    <w:semiHidden/>
    <w:unhideWhenUsed/>
    <w:rsid w:val="001D36FF"/>
    <w:rPr>
      <w:sz w:val="16"/>
      <w:szCs w:val="16"/>
    </w:rPr>
  </w:style>
  <w:style w:type="paragraph" w:styleId="af9">
    <w:name w:val="annotation text"/>
    <w:basedOn w:val="a"/>
    <w:link w:val="5"/>
    <w:uiPriority w:val="99"/>
    <w:unhideWhenUsed/>
    <w:rsid w:val="001D36FF"/>
    <w:rPr>
      <w:sz w:val="20"/>
      <w:szCs w:val="20"/>
    </w:rPr>
  </w:style>
  <w:style w:type="character" w:customStyle="1" w:styleId="5">
    <w:name w:val="Текст примечания Знак5"/>
    <w:link w:val="af9"/>
    <w:uiPriority w:val="99"/>
    <w:rsid w:val="001D36FF"/>
    <w:rPr>
      <w:rFonts w:ascii="Calibri" w:hAnsi="Calibri" w:cs="Calibri"/>
      <w:lang w:eastAsia="zh-CN"/>
    </w:rPr>
  </w:style>
  <w:style w:type="character" w:styleId="afa">
    <w:name w:val="FollowedHyperlink"/>
    <w:uiPriority w:val="99"/>
    <w:semiHidden/>
    <w:unhideWhenUsed/>
    <w:rsid w:val="00820D65"/>
    <w:rPr>
      <w:color w:val="800080"/>
      <w:u w:val="single"/>
    </w:rPr>
  </w:style>
  <w:style w:type="paragraph" w:customStyle="1" w:styleId="font5">
    <w:name w:val="font5"/>
    <w:basedOn w:val="a"/>
    <w:rsid w:val="00820D65"/>
    <w:pPr>
      <w:suppressAutoHyphens w:val="0"/>
      <w:spacing w:before="100" w:beforeAutospacing="1" w:after="100" w:afterAutospacing="1" w:line="240" w:lineRule="auto"/>
    </w:pPr>
    <w:rPr>
      <w:rFonts w:ascii="Times New Roman" w:hAnsi="Times New Roman" w:cs="Times New Roman"/>
      <w:b/>
      <w:bCs/>
      <w:color w:val="FF0000"/>
      <w:sz w:val="20"/>
      <w:szCs w:val="20"/>
      <w:lang w:eastAsia="ru-RU"/>
    </w:rPr>
  </w:style>
  <w:style w:type="paragraph" w:customStyle="1" w:styleId="xl66">
    <w:name w:val="xl66"/>
    <w:basedOn w:val="a"/>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67">
    <w:name w:val="xl67"/>
    <w:basedOn w:val="a"/>
    <w:rsid w:val="00820D65"/>
    <w:pPr>
      <w:pBdr>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68">
    <w:name w:val="xl68"/>
    <w:basedOn w:val="a"/>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69">
    <w:name w:val="xl69"/>
    <w:basedOn w:val="a"/>
    <w:rsid w:val="00820D65"/>
    <w:pPr>
      <w:pBdr>
        <w:bottom w:val="single" w:sz="12" w:space="0" w:color="auto"/>
      </w:pBdr>
      <w:suppressAutoHyphens w:val="0"/>
      <w:spacing w:before="100" w:beforeAutospacing="1" w:after="100" w:afterAutospacing="1" w:line="240" w:lineRule="auto"/>
    </w:pPr>
    <w:rPr>
      <w:rFonts w:ascii="Times New Roman" w:hAnsi="Times New Roman" w:cs="Times New Roman"/>
      <w:sz w:val="24"/>
      <w:szCs w:val="24"/>
      <w:lang w:eastAsia="ru-RU"/>
    </w:rPr>
  </w:style>
  <w:style w:type="paragraph" w:customStyle="1" w:styleId="xl70">
    <w:name w:val="xl70"/>
    <w:basedOn w:val="a"/>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1">
    <w:name w:val="xl71"/>
    <w:basedOn w:val="a"/>
    <w:rsid w:val="00820D65"/>
    <w:pPr>
      <w:pBdr>
        <w:left w:val="single" w:sz="8" w:space="0" w:color="auto"/>
        <w:bottom w:val="single" w:sz="8" w:space="0" w:color="auto"/>
        <w:right w:val="single" w:sz="8"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2">
    <w:name w:val="xl72"/>
    <w:basedOn w:val="a"/>
    <w:rsid w:val="00820D65"/>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73">
    <w:name w:val="xl73"/>
    <w:basedOn w:val="a"/>
    <w:rsid w:val="00820D65"/>
    <w:pPr>
      <w:pBdr>
        <w:top w:val="single" w:sz="8" w:space="0" w:color="auto"/>
        <w:left w:val="single" w:sz="8" w:space="0" w:color="auto"/>
        <w:right w:val="single" w:sz="8" w:space="0" w:color="auto"/>
      </w:pBdr>
      <w:suppressAutoHyphens w:val="0"/>
      <w:spacing w:before="100" w:beforeAutospacing="1" w:after="100" w:afterAutospacing="1" w:line="240" w:lineRule="auto"/>
      <w:jc w:val="center"/>
      <w:textAlignment w:val="center"/>
    </w:pPr>
    <w:rPr>
      <w:rFonts w:ascii="Times New Roman" w:hAnsi="Times New Roman" w:cs="Times New Roman"/>
      <w:sz w:val="20"/>
      <w:szCs w:val="20"/>
      <w:lang w:eastAsia="ru-RU"/>
    </w:rPr>
  </w:style>
  <w:style w:type="paragraph" w:customStyle="1" w:styleId="xl74">
    <w:name w:val="xl74"/>
    <w:basedOn w:val="a"/>
    <w:rsid w:val="00820D65"/>
    <w:pPr>
      <w:suppressAutoHyphens w:val="0"/>
      <w:spacing w:before="100" w:beforeAutospacing="1" w:after="100" w:afterAutospacing="1" w:line="240" w:lineRule="auto"/>
      <w:jc w:val="center"/>
    </w:pPr>
    <w:rPr>
      <w:rFonts w:ascii="Times New Roman" w:hAnsi="Times New Roman" w:cs="Times New Roman"/>
      <w:sz w:val="24"/>
      <w:szCs w:val="24"/>
      <w:lang w:eastAsia="ru-RU"/>
    </w:rPr>
  </w:style>
  <w:style w:type="paragraph" w:customStyle="1" w:styleId="xl75">
    <w:name w:val="xl75"/>
    <w:basedOn w:val="a"/>
    <w:rsid w:val="00820D65"/>
    <w:pPr>
      <w:pBdr>
        <w:left w:val="single" w:sz="4" w:space="0" w:color="auto"/>
        <w:bottom w:val="single" w:sz="4" w:space="0" w:color="auto"/>
        <w:right w:val="single" w:sz="4" w:space="0" w:color="auto"/>
      </w:pBdr>
      <w:shd w:val="clear" w:color="FFFFCC" w:fill="EBF1DE"/>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6">
    <w:name w:val="xl76"/>
    <w:basedOn w:val="a"/>
    <w:rsid w:val="00820D65"/>
    <w:pPr>
      <w:pBdr>
        <w:top w:val="single" w:sz="4" w:space="0" w:color="auto"/>
        <w:left w:val="single" w:sz="4" w:space="0" w:color="auto"/>
        <w:bottom w:val="single" w:sz="4" w:space="0" w:color="auto"/>
        <w:right w:val="single" w:sz="4" w:space="0" w:color="auto"/>
      </w:pBdr>
      <w:shd w:val="clear" w:color="FFFFCC" w:fill="EBF1DE"/>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7">
    <w:name w:val="xl77"/>
    <w:basedOn w:val="a"/>
    <w:rsid w:val="00820D65"/>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8">
    <w:name w:val="xl78"/>
    <w:basedOn w:val="a"/>
    <w:rsid w:val="00820D65"/>
    <w:pPr>
      <w:pBdr>
        <w:top w:val="single" w:sz="4" w:space="0" w:color="auto"/>
        <w:left w:val="single" w:sz="4" w:space="0" w:color="auto"/>
        <w:bottom w:val="single" w:sz="4" w:space="0" w:color="auto"/>
        <w:right w:val="single" w:sz="4" w:space="0" w:color="auto"/>
      </w:pBdr>
      <w:shd w:val="clear" w:color="000000" w:fill="EBF1DE"/>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79">
    <w:name w:val="xl79"/>
    <w:basedOn w:val="a"/>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0">
    <w:name w:val="xl80"/>
    <w:basedOn w:val="a"/>
    <w:rsid w:val="00820D65"/>
    <w:pPr>
      <w:pBdr>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1">
    <w:name w:val="xl81"/>
    <w:basedOn w:val="a"/>
    <w:rsid w:val="00820D65"/>
    <w:pPr>
      <w:pBdr>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2">
    <w:name w:val="xl82"/>
    <w:basedOn w:val="a"/>
    <w:rsid w:val="00820D65"/>
    <w:pPr>
      <w:pBdr>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3">
    <w:name w:val="xl83"/>
    <w:basedOn w:val="a"/>
    <w:rsid w:val="00820D65"/>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4">
    <w:name w:val="xl84"/>
    <w:basedOn w:val="a"/>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5">
    <w:name w:val="xl85"/>
    <w:basedOn w:val="a"/>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customStyle="1" w:styleId="xl86">
    <w:name w:val="xl86"/>
    <w:basedOn w:val="a"/>
    <w:rsid w:val="00820D6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hAnsi="Times New Roman" w:cs="Times New Roman"/>
      <w:sz w:val="20"/>
      <w:szCs w:val="20"/>
      <w:lang w:eastAsia="ru-RU"/>
    </w:rPr>
  </w:style>
  <w:style w:type="paragraph" w:styleId="HTML">
    <w:name w:val="HTML Preformatted"/>
    <w:basedOn w:val="a"/>
    <w:link w:val="HTML0"/>
    <w:uiPriority w:val="99"/>
    <w:semiHidden/>
    <w:unhideWhenUsed/>
    <w:rsid w:val="006C1355"/>
    <w:rPr>
      <w:rFonts w:ascii="Courier New" w:hAnsi="Courier New" w:cs="Courier New"/>
      <w:sz w:val="20"/>
      <w:szCs w:val="20"/>
    </w:rPr>
  </w:style>
  <w:style w:type="character" w:customStyle="1" w:styleId="HTML0">
    <w:name w:val="Стандартный HTML Знак"/>
    <w:link w:val="HTML"/>
    <w:uiPriority w:val="99"/>
    <w:semiHidden/>
    <w:rsid w:val="006C1355"/>
    <w:rPr>
      <w:rFonts w:ascii="Courier New" w:hAnsi="Courier New" w:cs="Courier New"/>
      <w:lang w:eastAsia="zh-CN"/>
    </w:rPr>
  </w:style>
  <w:style w:type="paragraph" w:customStyle="1" w:styleId="2-">
    <w:name w:val="Рег. Заголовок 2-го уровня регламента"/>
    <w:basedOn w:val="a"/>
    <w:qFormat/>
    <w:rsid w:val="001632AA"/>
    <w:pPr>
      <w:suppressAutoHyphens w:val="0"/>
      <w:spacing w:before="360" w:after="240" w:line="240" w:lineRule="auto"/>
      <w:jc w:val="center"/>
      <w:outlineLvl w:val="1"/>
    </w:pPr>
    <w:rPr>
      <w:rFonts w:ascii="Times New Roman" w:eastAsia="Calibri" w:hAnsi="Times New Roman" w:cs="Times New Roman"/>
      <w:b/>
      <w:i/>
      <w:sz w:val="24"/>
      <w:szCs w:val="24"/>
      <w:lang w:eastAsia="en-US"/>
    </w:rPr>
  </w:style>
</w:styles>
</file>

<file path=word/webSettings.xml><?xml version="1.0" encoding="utf-8"?>
<w:webSettings xmlns:r="http://schemas.openxmlformats.org/officeDocument/2006/relationships" xmlns:w="http://schemas.openxmlformats.org/wordprocessingml/2006/main">
  <w:divs>
    <w:div w:id="47608756">
      <w:bodyDiv w:val="1"/>
      <w:marLeft w:val="0"/>
      <w:marRight w:val="0"/>
      <w:marTop w:val="0"/>
      <w:marBottom w:val="0"/>
      <w:divBdr>
        <w:top w:val="none" w:sz="0" w:space="0" w:color="auto"/>
        <w:left w:val="none" w:sz="0" w:space="0" w:color="auto"/>
        <w:bottom w:val="none" w:sz="0" w:space="0" w:color="auto"/>
        <w:right w:val="none" w:sz="0" w:space="0" w:color="auto"/>
      </w:divBdr>
    </w:div>
    <w:div w:id="113523791">
      <w:bodyDiv w:val="1"/>
      <w:marLeft w:val="0"/>
      <w:marRight w:val="0"/>
      <w:marTop w:val="0"/>
      <w:marBottom w:val="0"/>
      <w:divBdr>
        <w:top w:val="none" w:sz="0" w:space="0" w:color="auto"/>
        <w:left w:val="none" w:sz="0" w:space="0" w:color="auto"/>
        <w:bottom w:val="none" w:sz="0" w:space="0" w:color="auto"/>
        <w:right w:val="none" w:sz="0" w:space="0" w:color="auto"/>
      </w:divBdr>
      <w:divsChild>
        <w:div w:id="1235554367">
          <w:marLeft w:val="0"/>
          <w:marRight w:val="0"/>
          <w:marTop w:val="120"/>
          <w:marBottom w:val="96"/>
          <w:divBdr>
            <w:top w:val="none" w:sz="0" w:space="0" w:color="auto"/>
            <w:left w:val="none" w:sz="0" w:space="0" w:color="auto"/>
            <w:bottom w:val="none" w:sz="0" w:space="0" w:color="auto"/>
            <w:right w:val="none" w:sz="0" w:space="0" w:color="auto"/>
          </w:divBdr>
          <w:divsChild>
            <w:div w:id="1197813622">
              <w:marLeft w:val="0"/>
              <w:marRight w:val="0"/>
              <w:marTop w:val="0"/>
              <w:marBottom w:val="0"/>
              <w:divBdr>
                <w:top w:val="none" w:sz="0" w:space="0" w:color="auto"/>
                <w:left w:val="none" w:sz="0" w:space="0" w:color="auto"/>
                <w:bottom w:val="none" w:sz="0" w:space="0" w:color="auto"/>
                <w:right w:val="none" w:sz="0" w:space="0" w:color="auto"/>
              </w:divBdr>
            </w:div>
            <w:div w:id="1312833732">
              <w:marLeft w:val="0"/>
              <w:marRight w:val="0"/>
              <w:marTop w:val="0"/>
              <w:marBottom w:val="0"/>
              <w:divBdr>
                <w:top w:val="none" w:sz="0" w:space="0" w:color="auto"/>
                <w:left w:val="none" w:sz="0" w:space="0" w:color="auto"/>
                <w:bottom w:val="none" w:sz="0" w:space="0" w:color="auto"/>
                <w:right w:val="none" w:sz="0" w:space="0" w:color="auto"/>
              </w:divBdr>
            </w:div>
          </w:divsChild>
        </w:div>
        <w:div w:id="1450932235">
          <w:marLeft w:val="0"/>
          <w:marRight w:val="0"/>
          <w:marTop w:val="0"/>
          <w:marBottom w:val="0"/>
          <w:divBdr>
            <w:top w:val="none" w:sz="0" w:space="0" w:color="auto"/>
            <w:left w:val="none" w:sz="0" w:space="0" w:color="auto"/>
            <w:bottom w:val="none" w:sz="0" w:space="0" w:color="auto"/>
            <w:right w:val="none" w:sz="0" w:space="0" w:color="auto"/>
          </w:divBdr>
        </w:div>
        <w:div w:id="1513111253">
          <w:marLeft w:val="0"/>
          <w:marRight w:val="0"/>
          <w:marTop w:val="0"/>
          <w:marBottom w:val="0"/>
          <w:divBdr>
            <w:top w:val="none" w:sz="0" w:space="0" w:color="auto"/>
            <w:left w:val="none" w:sz="0" w:space="0" w:color="auto"/>
            <w:bottom w:val="none" w:sz="0" w:space="0" w:color="auto"/>
            <w:right w:val="none" w:sz="0" w:space="0" w:color="auto"/>
          </w:divBdr>
        </w:div>
      </w:divsChild>
    </w:div>
    <w:div w:id="188107113">
      <w:bodyDiv w:val="1"/>
      <w:marLeft w:val="0"/>
      <w:marRight w:val="0"/>
      <w:marTop w:val="0"/>
      <w:marBottom w:val="0"/>
      <w:divBdr>
        <w:top w:val="none" w:sz="0" w:space="0" w:color="auto"/>
        <w:left w:val="none" w:sz="0" w:space="0" w:color="auto"/>
        <w:bottom w:val="none" w:sz="0" w:space="0" w:color="auto"/>
        <w:right w:val="none" w:sz="0" w:space="0" w:color="auto"/>
      </w:divBdr>
    </w:div>
    <w:div w:id="189032262">
      <w:bodyDiv w:val="1"/>
      <w:marLeft w:val="0"/>
      <w:marRight w:val="0"/>
      <w:marTop w:val="0"/>
      <w:marBottom w:val="0"/>
      <w:divBdr>
        <w:top w:val="none" w:sz="0" w:space="0" w:color="auto"/>
        <w:left w:val="none" w:sz="0" w:space="0" w:color="auto"/>
        <w:bottom w:val="none" w:sz="0" w:space="0" w:color="auto"/>
        <w:right w:val="none" w:sz="0" w:space="0" w:color="auto"/>
      </w:divBdr>
    </w:div>
    <w:div w:id="280458122">
      <w:bodyDiv w:val="1"/>
      <w:marLeft w:val="0"/>
      <w:marRight w:val="0"/>
      <w:marTop w:val="0"/>
      <w:marBottom w:val="0"/>
      <w:divBdr>
        <w:top w:val="none" w:sz="0" w:space="0" w:color="auto"/>
        <w:left w:val="none" w:sz="0" w:space="0" w:color="auto"/>
        <w:bottom w:val="none" w:sz="0" w:space="0" w:color="auto"/>
        <w:right w:val="none" w:sz="0" w:space="0" w:color="auto"/>
      </w:divBdr>
    </w:div>
    <w:div w:id="323511948">
      <w:bodyDiv w:val="1"/>
      <w:marLeft w:val="0"/>
      <w:marRight w:val="0"/>
      <w:marTop w:val="0"/>
      <w:marBottom w:val="0"/>
      <w:divBdr>
        <w:top w:val="none" w:sz="0" w:space="0" w:color="auto"/>
        <w:left w:val="none" w:sz="0" w:space="0" w:color="auto"/>
        <w:bottom w:val="none" w:sz="0" w:space="0" w:color="auto"/>
        <w:right w:val="none" w:sz="0" w:space="0" w:color="auto"/>
      </w:divBdr>
    </w:div>
    <w:div w:id="346448973">
      <w:bodyDiv w:val="1"/>
      <w:marLeft w:val="0"/>
      <w:marRight w:val="0"/>
      <w:marTop w:val="0"/>
      <w:marBottom w:val="0"/>
      <w:divBdr>
        <w:top w:val="none" w:sz="0" w:space="0" w:color="auto"/>
        <w:left w:val="none" w:sz="0" w:space="0" w:color="auto"/>
        <w:bottom w:val="none" w:sz="0" w:space="0" w:color="auto"/>
        <w:right w:val="none" w:sz="0" w:space="0" w:color="auto"/>
      </w:divBdr>
    </w:div>
    <w:div w:id="400643881">
      <w:bodyDiv w:val="1"/>
      <w:marLeft w:val="0"/>
      <w:marRight w:val="0"/>
      <w:marTop w:val="0"/>
      <w:marBottom w:val="0"/>
      <w:divBdr>
        <w:top w:val="none" w:sz="0" w:space="0" w:color="auto"/>
        <w:left w:val="none" w:sz="0" w:space="0" w:color="auto"/>
        <w:bottom w:val="none" w:sz="0" w:space="0" w:color="auto"/>
        <w:right w:val="none" w:sz="0" w:space="0" w:color="auto"/>
      </w:divBdr>
    </w:div>
    <w:div w:id="437650649">
      <w:bodyDiv w:val="1"/>
      <w:marLeft w:val="0"/>
      <w:marRight w:val="0"/>
      <w:marTop w:val="0"/>
      <w:marBottom w:val="0"/>
      <w:divBdr>
        <w:top w:val="none" w:sz="0" w:space="0" w:color="auto"/>
        <w:left w:val="none" w:sz="0" w:space="0" w:color="auto"/>
        <w:bottom w:val="none" w:sz="0" w:space="0" w:color="auto"/>
        <w:right w:val="none" w:sz="0" w:space="0" w:color="auto"/>
      </w:divBdr>
    </w:div>
    <w:div w:id="507063417">
      <w:bodyDiv w:val="1"/>
      <w:marLeft w:val="0"/>
      <w:marRight w:val="0"/>
      <w:marTop w:val="0"/>
      <w:marBottom w:val="0"/>
      <w:divBdr>
        <w:top w:val="none" w:sz="0" w:space="0" w:color="auto"/>
        <w:left w:val="none" w:sz="0" w:space="0" w:color="auto"/>
        <w:bottom w:val="none" w:sz="0" w:space="0" w:color="auto"/>
        <w:right w:val="none" w:sz="0" w:space="0" w:color="auto"/>
      </w:divBdr>
    </w:div>
    <w:div w:id="629750392">
      <w:bodyDiv w:val="1"/>
      <w:marLeft w:val="0"/>
      <w:marRight w:val="0"/>
      <w:marTop w:val="0"/>
      <w:marBottom w:val="0"/>
      <w:divBdr>
        <w:top w:val="none" w:sz="0" w:space="0" w:color="auto"/>
        <w:left w:val="none" w:sz="0" w:space="0" w:color="auto"/>
        <w:bottom w:val="none" w:sz="0" w:space="0" w:color="auto"/>
        <w:right w:val="none" w:sz="0" w:space="0" w:color="auto"/>
      </w:divBdr>
    </w:div>
    <w:div w:id="642974765">
      <w:bodyDiv w:val="1"/>
      <w:marLeft w:val="0"/>
      <w:marRight w:val="0"/>
      <w:marTop w:val="0"/>
      <w:marBottom w:val="0"/>
      <w:divBdr>
        <w:top w:val="none" w:sz="0" w:space="0" w:color="auto"/>
        <w:left w:val="none" w:sz="0" w:space="0" w:color="auto"/>
        <w:bottom w:val="none" w:sz="0" w:space="0" w:color="auto"/>
        <w:right w:val="none" w:sz="0" w:space="0" w:color="auto"/>
      </w:divBdr>
      <w:divsChild>
        <w:div w:id="94862973">
          <w:marLeft w:val="0"/>
          <w:marRight w:val="0"/>
          <w:marTop w:val="121"/>
          <w:marBottom w:val="0"/>
          <w:divBdr>
            <w:top w:val="none" w:sz="0" w:space="0" w:color="auto"/>
            <w:left w:val="none" w:sz="0" w:space="0" w:color="auto"/>
            <w:bottom w:val="none" w:sz="0" w:space="0" w:color="auto"/>
            <w:right w:val="none" w:sz="0" w:space="0" w:color="auto"/>
          </w:divBdr>
        </w:div>
        <w:div w:id="1223174494">
          <w:marLeft w:val="0"/>
          <w:marRight w:val="0"/>
          <w:marTop w:val="121"/>
          <w:marBottom w:val="0"/>
          <w:divBdr>
            <w:top w:val="none" w:sz="0" w:space="0" w:color="auto"/>
            <w:left w:val="none" w:sz="0" w:space="0" w:color="auto"/>
            <w:bottom w:val="none" w:sz="0" w:space="0" w:color="auto"/>
            <w:right w:val="none" w:sz="0" w:space="0" w:color="auto"/>
          </w:divBdr>
        </w:div>
        <w:div w:id="1616592386">
          <w:marLeft w:val="0"/>
          <w:marRight w:val="0"/>
          <w:marTop w:val="121"/>
          <w:marBottom w:val="0"/>
          <w:divBdr>
            <w:top w:val="none" w:sz="0" w:space="0" w:color="auto"/>
            <w:left w:val="none" w:sz="0" w:space="0" w:color="auto"/>
            <w:bottom w:val="none" w:sz="0" w:space="0" w:color="auto"/>
            <w:right w:val="none" w:sz="0" w:space="0" w:color="auto"/>
          </w:divBdr>
        </w:div>
        <w:div w:id="2031028515">
          <w:marLeft w:val="0"/>
          <w:marRight w:val="0"/>
          <w:marTop w:val="121"/>
          <w:marBottom w:val="0"/>
          <w:divBdr>
            <w:top w:val="none" w:sz="0" w:space="0" w:color="auto"/>
            <w:left w:val="none" w:sz="0" w:space="0" w:color="auto"/>
            <w:bottom w:val="none" w:sz="0" w:space="0" w:color="auto"/>
            <w:right w:val="none" w:sz="0" w:space="0" w:color="auto"/>
          </w:divBdr>
        </w:div>
        <w:div w:id="2133278360">
          <w:marLeft w:val="0"/>
          <w:marRight w:val="0"/>
          <w:marTop w:val="121"/>
          <w:marBottom w:val="0"/>
          <w:divBdr>
            <w:top w:val="none" w:sz="0" w:space="0" w:color="auto"/>
            <w:left w:val="none" w:sz="0" w:space="0" w:color="auto"/>
            <w:bottom w:val="none" w:sz="0" w:space="0" w:color="auto"/>
            <w:right w:val="none" w:sz="0" w:space="0" w:color="auto"/>
          </w:divBdr>
        </w:div>
      </w:divsChild>
    </w:div>
    <w:div w:id="651762242">
      <w:bodyDiv w:val="1"/>
      <w:marLeft w:val="0"/>
      <w:marRight w:val="0"/>
      <w:marTop w:val="0"/>
      <w:marBottom w:val="0"/>
      <w:divBdr>
        <w:top w:val="none" w:sz="0" w:space="0" w:color="auto"/>
        <w:left w:val="none" w:sz="0" w:space="0" w:color="auto"/>
        <w:bottom w:val="none" w:sz="0" w:space="0" w:color="auto"/>
        <w:right w:val="none" w:sz="0" w:space="0" w:color="auto"/>
      </w:divBdr>
    </w:div>
    <w:div w:id="720057710">
      <w:bodyDiv w:val="1"/>
      <w:marLeft w:val="0"/>
      <w:marRight w:val="0"/>
      <w:marTop w:val="0"/>
      <w:marBottom w:val="0"/>
      <w:divBdr>
        <w:top w:val="none" w:sz="0" w:space="0" w:color="auto"/>
        <w:left w:val="none" w:sz="0" w:space="0" w:color="auto"/>
        <w:bottom w:val="none" w:sz="0" w:space="0" w:color="auto"/>
        <w:right w:val="none" w:sz="0" w:space="0" w:color="auto"/>
      </w:divBdr>
    </w:div>
    <w:div w:id="775443038">
      <w:bodyDiv w:val="1"/>
      <w:marLeft w:val="0"/>
      <w:marRight w:val="0"/>
      <w:marTop w:val="0"/>
      <w:marBottom w:val="0"/>
      <w:divBdr>
        <w:top w:val="none" w:sz="0" w:space="0" w:color="auto"/>
        <w:left w:val="none" w:sz="0" w:space="0" w:color="auto"/>
        <w:bottom w:val="none" w:sz="0" w:space="0" w:color="auto"/>
        <w:right w:val="none" w:sz="0" w:space="0" w:color="auto"/>
      </w:divBdr>
      <w:divsChild>
        <w:div w:id="788358115">
          <w:marLeft w:val="0"/>
          <w:marRight w:val="0"/>
          <w:marTop w:val="0"/>
          <w:marBottom w:val="0"/>
          <w:divBdr>
            <w:top w:val="none" w:sz="0" w:space="0" w:color="auto"/>
            <w:left w:val="none" w:sz="0" w:space="0" w:color="auto"/>
            <w:bottom w:val="none" w:sz="0" w:space="0" w:color="auto"/>
            <w:right w:val="none" w:sz="0" w:space="0" w:color="auto"/>
          </w:divBdr>
        </w:div>
        <w:div w:id="254097616">
          <w:marLeft w:val="0"/>
          <w:marRight w:val="0"/>
          <w:marTop w:val="0"/>
          <w:marBottom w:val="0"/>
          <w:divBdr>
            <w:top w:val="none" w:sz="0" w:space="0" w:color="auto"/>
            <w:left w:val="none" w:sz="0" w:space="0" w:color="auto"/>
            <w:bottom w:val="none" w:sz="0" w:space="0" w:color="auto"/>
            <w:right w:val="none" w:sz="0" w:space="0" w:color="auto"/>
          </w:divBdr>
        </w:div>
      </w:divsChild>
    </w:div>
    <w:div w:id="794831292">
      <w:bodyDiv w:val="1"/>
      <w:marLeft w:val="0"/>
      <w:marRight w:val="0"/>
      <w:marTop w:val="0"/>
      <w:marBottom w:val="0"/>
      <w:divBdr>
        <w:top w:val="none" w:sz="0" w:space="0" w:color="auto"/>
        <w:left w:val="none" w:sz="0" w:space="0" w:color="auto"/>
        <w:bottom w:val="none" w:sz="0" w:space="0" w:color="auto"/>
        <w:right w:val="none" w:sz="0" w:space="0" w:color="auto"/>
      </w:divBdr>
      <w:divsChild>
        <w:div w:id="1755861785">
          <w:marLeft w:val="0"/>
          <w:marRight w:val="0"/>
          <w:marTop w:val="0"/>
          <w:marBottom w:val="0"/>
          <w:divBdr>
            <w:top w:val="none" w:sz="0" w:space="0" w:color="auto"/>
            <w:left w:val="none" w:sz="0" w:space="0" w:color="auto"/>
            <w:bottom w:val="none" w:sz="0" w:space="0" w:color="auto"/>
            <w:right w:val="none" w:sz="0" w:space="0" w:color="auto"/>
          </w:divBdr>
        </w:div>
        <w:div w:id="331370603">
          <w:marLeft w:val="0"/>
          <w:marRight w:val="0"/>
          <w:marTop w:val="0"/>
          <w:marBottom w:val="0"/>
          <w:divBdr>
            <w:top w:val="none" w:sz="0" w:space="0" w:color="auto"/>
            <w:left w:val="none" w:sz="0" w:space="0" w:color="auto"/>
            <w:bottom w:val="none" w:sz="0" w:space="0" w:color="auto"/>
            <w:right w:val="none" w:sz="0" w:space="0" w:color="auto"/>
          </w:divBdr>
        </w:div>
      </w:divsChild>
    </w:div>
    <w:div w:id="844780397">
      <w:bodyDiv w:val="1"/>
      <w:marLeft w:val="0"/>
      <w:marRight w:val="0"/>
      <w:marTop w:val="0"/>
      <w:marBottom w:val="0"/>
      <w:divBdr>
        <w:top w:val="none" w:sz="0" w:space="0" w:color="auto"/>
        <w:left w:val="none" w:sz="0" w:space="0" w:color="auto"/>
        <w:bottom w:val="none" w:sz="0" w:space="0" w:color="auto"/>
        <w:right w:val="none" w:sz="0" w:space="0" w:color="auto"/>
      </w:divBdr>
    </w:div>
    <w:div w:id="924074396">
      <w:bodyDiv w:val="1"/>
      <w:marLeft w:val="0"/>
      <w:marRight w:val="0"/>
      <w:marTop w:val="0"/>
      <w:marBottom w:val="0"/>
      <w:divBdr>
        <w:top w:val="none" w:sz="0" w:space="0" w:color="auto"/>
        <w:left w:val="none" w:sz="0" w:space="0" w:color="auto"/>
        <w:bottom w:val="none" w:sz="0" w:space="0" w:color="auto"/>
        <w:right w:val="none" w:sz="0" w:space="0" w:color="auto"/>
      </w:divBdr>
    </w:div>
    <w:div w:id="1050955258">
      <w:bodyDiv w:val="1"/>
      <w:marLeft w:val="0"/>
      <w:marRight w:val="0"/>
      <w:marTop w:val="0"/>
      <w:marBottom w:val="0"/>
      <w:divBdr>
        <w:top w:val="none" w:sz="0" w:space="0" w:color="auto"/>
        <w:left w:val="none" w:sz="0" w:space="0" w:color="auto"/>
        <w:bottom w:val="none" w:sz="0" w:space="0" w:color="auto"/>
        <w:right w:val="none" w:sz="0" w:space="0" w:color="auto"/>
      </w:divBdr>
    </w:div>
    <w:div w:id="1061640315">
      <w:bodyDiv w:val="1"/>
      <w:marLeft w:val="0"/>
      <w:marRight w:val="0"/>
      <w:marTop w:val="0"/>
      <w:marBottom w:val="0"/>
      <w:divBdr>
        <w:top w:val="none" w:sz="0" w:space="0" w:color="auto"/>
        <w:left w:val="none" w:sz="0" w:space="0" w:color="auto"/>
        <w:bottom w:val="none" w:sz="0" w:space="0" w:color="auto"/>
        <w:right w:val="none" w:sz="0" w:space="0" w:color="auto"/>
      </w:divBdr>
    </w:div>
    <w:div w:id="1190218348">
      <w:bodyDiv w:val="1"/>
      <w:marLeft w:val="0"/>
      <w:marRight w:val="0"/>
      <w:marTop w:val="0"/>
      <w:marBottom w:val="0"/>
      <w:divBdr>
        <w:top w:val="none" w:sz="0" w:space="0" w:color="auto"/>
        <w:left w:val="none" w:sz="0" w:space="0" w:color="auto"/>
        <w:bottom w:val="none" w:sz="0" w:space="0" w:color="auto"/>
        <w:right w:val="none" w:sz="0" w:space="0" w:color="auto"/>
      </w:divBdr>
    </w:div>
    <w:div w:id="1211767809">
      <w:bodyDiv w:val="1"/>
      <w:marLeft w:val="0"/>
      <w:marRight w:val="0"/>
      <w:marTop w:val="0"/>
      <w:marBottom w:val="0"/>
      <w:divBdr>
        <w:top w:val="none" w:sz="0" w:space="0" w:color="auto"/>
        <w:left w:val="none" w:sz="0" w:space="0" w:color="auto"/>
        <w:bottom w:val="none" w:sz="0" w:space="0" w:color="auto"/>
        <w:right w:val="none" w:sz="0" w:space="0" w:color="auto"/>
      </w:divBdr>
    </w:div>
    <w:div w:id="1318993762">
      <w:bodyDiv w:val="1"/>
      <w:marLeft w:val="0"/>
      <w:marRight w:val="0"/>
      <w:marTop w:val="0"/>
      <w:marBottom w:val="0"/>
      <w:divBdr>
        <w:top w:val="none" w:sz="0" w:space="0" w:color="auto"/>
        <w:left w:val="none" w:sz="0" w:space="0" w:color="auto"/>
        <w:bottom w:val="none" w:sz="0" w:space="0" w:color="auto"/>
        <w:right w:val="none" w:sz="0" w:space="0" w:color="auto"/>
      </w:divBdr>
    </w:div>
    <w:div w:id="1421171791">
      <w:bodyDiv w:val="1"/>
      <w:marLeft w:val="0"/>
      <w:marRight w:val="0"/>
      <w:marTop w:val="0"/>
      <w:marBottom w:val="0"/>
      <w:divBdr>
        <w:top w:val="none" w:sz="0" w:space="0" w:color="auto"/>
        <w:left w:val="none" w:sz="0" w:space="0" w:color="auto"/>
        <w:bottom w:val="none" w:sz="0" w:space="0" w:color="auto"/>
        <w:right w:val="none" w:sz="0" w:space="0" w:color="auto"/>
      </w:divBdr>
    </w:div>
    <w:div w:id="1460219180">
      <w:bodyDiv w:val="1"/>
      <w:marLeft w:val="0"/>
      <w:marRight w:val="0"/>
      <w:marTop w:val="0"/>
      <w:marBottom w:val="0"/>
      <w:divBdr>
        <w:top w:val="none" w:sz="0" w:space="0" w:color="auto"/>
        <w:left w:val="none" w:sz="0" w:space="0" w:color="auto"/>
        <w:bottom w:val="none" w:sz="0" w:space="0" w:color="auto"/>
        <w:right w:val="none" w:sz="0" w:space="0" w:color="auto"/>
      </w:divBdr>
    </w:div>
    <w:div w:id="1465536833">
      <w:bodyDiv w:val="1"/>
      <w:marLeft w:val="0"/>
      <w:marRight w:val="0"/>
      <w:marTop w:val="0"/>
      <w:marBottom w:val="0"/>
      <w:divBdr>
        <w:top w:val="none" w:sz="0" w:space="0" w:color="auto"/>
        <w:left w:val="none" w:sz="0" w:space="0" w:color="auto"/>
        <w:bottom w:val="none" w:sz="0" w:space="0" w:color="auto"/>
        <w:right w:val="none" w:sz="0" w:space="0" w:color="auto"/>
      </w:divBdr>
    </w:div>
    <w:div w:id="1481386965">
      <w:bodyDiv w:val="1"/>
      <w:marLeft w:val="0"/>
      <w:marRight w:val="0"/>
      <w:marTop w:val="0"/>
      <w:marBottom w:val="0"/>
      <w:divBdr>
        <w:top w:val="none" w:sz="0" w:space="0" w:color="auto"/>
        <w:left w:val="none" w:sz="0" w:space="0" w:color="auto"/>
        <w:bottom w:val="none" w:sz="0" w:space="0" w:color="auto"/>
        <w:right w:val="none" w:sz="0" w:space="0" w:color="auto"/>
      </w:divBdr>
    </w:div>
    <w:div w:id="1488283380">
      <w:bodyDiv w:val="1"/>
      <w:marLeft w:val="0"/>
      <w:marRight w:val="0"/>
      <w:marTop w:val="0"/>
      <w:marBottom w:val="0"/>
      <w:divBdr>
        <w:top w:val="none" w:sz="0" w:space="0" w:color="auto"/>
        <w:left w:val="none" w:sz="0" w:space="0" w:color="auto"/>
        <w:bottom w:val="none" w:sz="0" w:space="0" w:color="auto"/>
        <w:right w:val="none" w:sz="0" w:space="0" w:color="auto"/>
      </w:divBdr>
    </w:div>
    <w:div w:id="1535343265">
      <w:bodyDiv w:val="1"/>
      <w:marLeft w:val="0"/>
      <w:marRight w:val="0"/>
      <w:marTop w:val="0"/>
      <w:marBottom w:val="0"/>
      <w:divBdr>
        <w:top w:val="none" w:sz="0" w:space="0" w:color="auto"/>
        <w:left w:val="none" w:sz="0" w:space="0" w:color="auto"/>
        <w:bottom w:val="none" w:sz="0" w:space="0" w:color="auto"/>
        <w:right w:val="none" w:sz="0" w:space="0" w:color="auto"/>
      </w:divBdr>
    </w:div>
    <w:div w:id="1589315325">
      <w:bodyDiv w:val="1"/>
      <w:marLeft w:val="0"/>
      <w:marRight w:val="0"/>
      <w:marTop w:val="0"/>
      <w:marBottom w:val="0"/>
      <w:divBdr>
        <w:top w:val="none" w:sz="0" w:space="0" w:color="auto"/>
        <w:left w:val="none" w:sz="0" w:space="0" w:color="auto"/>
        <w:bottom w:val="none" w:sz="0" w:space="0" w:color="auto"/>
        <w:right w:val="none" w:sz="0" w:space="0" w:color="auto"/>
      </w:divBdr>
    </w:div>
    <w:div w:id="1690252677">
      <w:bodyDiv w:val="1"/>
      <w:marLeft w:val="0"/>
      <w:marRight w:val="0"/>
      <w:marTop w:val="0"/>
      <w:marBottom w:val="0"/>
      <w:divBdr>
        <w:top w:val="none" w:sz="0" w:space="0" w:color="auto"/>
        <w:left w:val="none" w:sz="0" w:space="0" w:color="auto"/>
        <w:bottom w:val="none" w:sz="0" w:space="0" w:color="auto"/>
        <w:right w:val="none" w:sz="0" w:space="0" w:color="auto"/>
      </w:divBdr>
    </w:div>
    <w:div w:id="1817337097">
      <w:bodyDiv w:val="1"/>
      <w:marLeft w:val="0"/>
      <w:marRight w:val="0"/>
      <w:marTop w:val="0"/>
      <w:marBottom w:val="0"/>
      <w:divBdr>
        <w:top w:val="none" w:sz="0" w:space="0" w:color="auto"/>
        <w:left w:val="none" w:sz="0" w:space="0" w:color="auto"/>
        <w:bottom w:val="none" w:sz="0" w:space="0" w:color="auto"/>
        <w:right w:val="none" w:sz="0" w:space="0" w:color="auto"/>
      </w:divBdr>
    </w:div>
    <w:div w:id="1833063737">
      <w:bodyDiv w:val="1"/>
      <w:marLeft w:val="0"/>
      <w:marRight w:val="0"/>
      <w:marTop w:val="0"/>
      <w:marBottom w:val="0"/>
      <w:divBdr>
        <w:top w:val="none" w:sz="0" w:space="0" w:color="auto"/>
        <w:left w:val="none" w:sz="0" w:space="0" w:color="auto"/>
        <w:bottom w:val="none" w:sz="0" w:space="0" w:color="auto"/>
        <w:right w:val="none" w:sz="0" w:space="0" w:color="auto"/>
      </w:divBdr>
    </w:div>
    <w:div w:id="1875579573">
      <w:bodyDiv w:val="1"/>
      <w:marLeft w:val="0"/>
      <w:marRight w:val="0"/>
      <w:marTop w:val="0"/>
      <w:marBottom w:val="0"/>
      <w:divBdr>
        <w:top w:val="none" w:sz="0" w:space="0" w:color="auto"/>
        <w:left w:val="none" w:sz="0" w:space="0" w:color="auto"/>
        <w:bottom w:val="none" w:sz="0" w:space="0" w:color="auto"/>
        <w:right w:val="none" w:sz="0" w:space="0" w:color="auto"/>
      </w:divBdr>
      <w:divsChild>
        <w:div w:id="957687993">
          <w:marLeft w:val="0"/>
          <w:marRight w:val="0"/>
          <w:marTop w:val="121"/>
          <w:marBottom w:val="0"/>
          <w:divBdr>
            <w:top w:val="none" w:sz="0" w:space="0" w:color="auto"/>
            <w:left w:val="none" w:sz="0" w:space="0" w:color="auto"/>
            <w:bottom w:val="none" w:sz="0" w:space="0" w:color="auto"/>
            <w:right w:val="none" w:sz="0" w:space="0" w:color="auto"/>
          </w:divBdr>
        </w:div>
        <w:div w:id="1234119349">
          <w:marLeft w:val="0"/>
          <w:marRight w:val="0"/>
          <w:marTop w:val="121"/>
          <w:marBottom w:val="0"/>
          <w:divBdr>
            <w:top w:val="none" w:sz="0" w:space="0" w:color="auto"/>
            <w:left w:val="none" w:sz="0" w:space="0" w:color="auto"/>
            <w:bottom w:val="none" w:sz="0" w:space="0" w:color="auto"/>
            <w:right w:val="none" w:sz="0" w:space="0" w:color="auto"/>
          </w:divBdr>
        </w:div>
        <w:div w:id="1677461112">
          <w:marLeft w:val="0"/>
          <w:marRight w:val="0"/>
          <w:marTop w:val="121"/>
          <w:marBottom w:val="0"/>
          <w:divBdr>
            <w:top w:val="none" w:sz="0" w:space="0" w:color="auto"/>
            <w:left w:val="none" w:sz="0" w:space="0" w:color="auto"/>
            <w:bottom w:val="none" w:sz="0" w:space="0" w:color="auto"/>
            <w:right w:val="none" w:sz="0" w:space="0" w:color="auto"/>
          </w:divBdr>
        </w:div>
      </w:divsChild>
    </w:div>
    <w:div w:id="1883204061">
      <w:bodyDiv w:val="1"/>
      <w:marLeft w:val="0"/>
      <w:marRight w:val="0"/>
      <w:marTop w:val="0"/>
      <w:marBottom w:val="0"/>
      <w:divBdr>
        <w:top w:val="none" w:sz="0" w:space="0" w:color="auto"/>
        <w:left w:val="none" w:sz="0" w:space="0" w:color="auto"/>
        <w:bottom w:val="none" w:sz="0" w:space="0" w:color="auto"/>
        <w:right w:val="none" w:sz="0" w:space="0" w:color="auto"/>
      </w:divBdr>
    </w:div>
    <w:div w:id="1914046066">
      <w:bodyDiv w:val="1"/>
      <w:marLeft w:val="0"/>
      <w:marRight w:val="0"/>
      <w:marTop w:val="0"/>
      <w:marBottom w:val="0"/>
      <w:divBdr>
        <w:top w:val="none" w:sz="0" w:space="0" w:color="auto"/>
        <w:left w:val="none" w:sz="0" w:space="0" w:color="auto"/>
        <w:bottom w:val="none" w:sz="0" w:space="0" w:color="auto"/>
        <w:right w:val="none" w:sz="0" w:space="0" w:color="auto"/>
      </w:divBdr>
    </w:div>
    <w:div w:id="2049144070">
      <w:bodyDiv w:val="1"/>
      <w:marLeft w:val="0"/>
      <w:marRight w:val="0"/>
      <w:marTop w:val="0"/>
      <w:marBottom w:val="0"/>
      <w:divBdr>
        <w:top w:val="none" w:sz="0" w:space="0" w:color="auto"/>
        <w:left w:val="none" w:sz="0" w:space="0" w:color="auto"/>
        <w:bottom w:val="none" w:sz="0" w:space="0" w:color="auto"/>
        <w:right w:val="none" w:sz="0" w:space="0" w:color="auto"/>
      </w:divBdr>
      <w:divsChild>
        <w:div w:id="69666316">
          <w:marLeft w:val="0"/>
          <w:marRight w:val="0"/>
          <w:marTop w:val="0"/>
          <w:marBottom w:val="0"/>
          <w:divBdr>
            <w:top w:val="none" w:sz="0" w:space="0" w:color="auto"/>
            <w:left w:val="none" w:sz="0" w:space="0" w:color="auto"/>
            <w:bottom w:val="none" w:sz="0" w:space="0" w:color="auto"/>
            <w:right w:val="none" w:sz="0" w:space="0" w:color="auto"/>
          </w:divBdr>
        </w:div>
        <w:div w:id="72557423">
          <w:marLeft w:val="0"/>
          <w:marRight w:val="0"/>
          <w:marTop w:val="0"/>
          <w:marBottom w:val="0"/>
          <w:divBdr>
            <w:top w:val="none" w:sz="0" w:space="0" w:color="auto"/>
            <w:left w:val="none" w:sz="0" w:space="0" w:color="auto"/>
            <w:bottom w:val="none" w:sz="0" w:space="0" w:color="auto"/>
            <w:right w:val="none" w:sz="0" w:space="0" w:color="auto"/>
          </w:divBdr>
        </w:div>
        <w:div w:id="128210089">
          <w:marLeft w:val="0"/>
          <w:marRight w:val="0"/>
          <w:marTop w:val="0"/>
          <w:marBottom w:val="0"/>
          <w:divBdr>
            <w:top w:val="none" w:sz="0" w:space="0" w:color="auto"/>
            <w:left w:val="none" w:sz="0" w:space="0" w:color="auto"/>
            <w:bottom w:val="none" w:sz="0" w:space="0" w:color="auto"/>
            <w:right w:val="none" w:sz="0" w:space="0" w:color="auto"/>
          </w:divBdr>
        </w:div>
        <w:div w:id="515000284">
          <w:marLeft w:val="0"/>
          <w:marRight w:val="0"/>
          <w:marTop w:val="120"/>
          <w:marBottom w:val="96"/>
          <w:divBdr>
            <w:top w:val="none" w:sz="0" w:space="0" w:color="auto"/>
            <w:left w:val="none" w:sz="0" w:space="0" w:color="auto"/>
            <w:bottom w:val="none" w:sz="0" w:space="0" w:color="auto"/>
            <w:right w:val="none" w:sz="0" w:space="0" w:color="auto"/>
          </w:divBdr>
          <w:divsChild>
            <w:div w:id="652098754">
              <w:marLeft w:val="0"/>
              <w:marRight w:val="0"/>
              <w:marTop w:val="0"/>
              <w:marBottom w:val="0"/>
              <w:divBdr>
                <w:top w:val="none" w:sz="0" w:space="0" w:color="auto"/>
                <w:left w:val="none" w:sz="0" w:space="0" w:color="auto"/>
                <w:bottom w:val="none" w:sz="0" w:space="0" w:color="auto"/>
                <w:right w:val="none" w:sz="0" w:space="0" w:color="auto"/>
              </w:divBdr>
            </w:div>
            <w:div w:id="2045252353">
              <w:marLeft w:val="0"/>
              <w:marRight w:val="0"/>
              <w:marTop w:val="0"/>
              <w:marBottom w:val="0"/>
              <w:divBdr>
                <w:top w:val="none" w:sz="0" w:space="0" w:color="auto"/>
                <w:left w:val="none" w:sz="0" w:space="0" w:color="auto"/>
                <w:bottom w:val="none" w:sz="0" w:space="0" w:color="auto"/>
                <w:right w:val="none" w:sz="0" w:space="0" w:color="auto"/>
              </w:divBdr>
            </w:div>
          </w:divsChild>
        </w:div>
        <w:div w:id="586961155">
          <w:marLeft w:val="0"/>
          <w:marRight w:val="0"/>
          <w:marTop w:val="120"/>
          <w:marBottom w:val="96"/>
          <w:divBdr>
            <w:top w:val="none" w:sz="0" w:space="0" w:color="auto"/>
            <w:left w:val="none" w:sz="0" w:space="0" w:color="auto"/>
            <w:bottom w:val="none" w:sz="0" w:space="0" w:color="auto"/>
            <w:right w:val="none" w:sz="0" w:space="0" w:color="auto"/>
          </w:divBdr>
          <w:divsChild>
            <w:div w:id="1889755269">
              <w:marLeft w:val="0"/>
              <w:marRight w:val="0"/>
              <w:marTop w:val="0"/>
              <w:marBottom w:val="0"/>
              <w:divBdr>
                <w:top w:val="none" w:sz="0" w:space="0" w:color="auto"/>
                <w:left w:val="none" w:sz="0" w:space="0" w:color="auto"/>
                <w:bottom w:val="none" w:sz="0" w:space="0" w:color="auto"/>
                <w:right w:val="none" w:sz="0" w:space="0" w:color="auto"/>
              </w:divBdr>
            </w:div>
            <w:div w:id="2140494181">
              <w:marLeft w:val="0"/>
              <w:marRight w:val="0"/>
              <w:marTop w:val="0"/>
              <w:marBottom w:val="0"/>
              <w:divBdr>
                <w:top w:val="none" w:sz="0" w:space="0" w:color="auto"/>
                <w:left w:val="none" w:sz="0" w:space="0" w:color="auto"/>
                <w:bottom w:val="none" w:sz="0" w:space="0" w:color="auto"/>
                <w:right w:val="none" w:sz="0" w:space="0" w:color="auto"/>
              </w:divBdr>
            </w:div>
          </w:divsChild>
        </w:div>
        <w:div w:id="774179611">
          <w:marLeft w:val="0"/>
          <w:marRight w:val="0"/>
          <w:marTop w:val="0"/>
          <w:marBottom w:val="0"/>
          <w:divBdr>
            <w:top w:val="none" w:sz="0" w:space="0" w:color="auto"/>
            <w:left w:val="none" w:sz="0" w:space="0" w:color="auto"/>
            <w:bottom w:val="none" w:sz="0" w:space="0" w:color="auto"/>
            <w:right w:val="none" w:sz="0" w:space="0" w:color="auto"/>
          </w:divBdr>
        </w:div>
        <w:div w:id="1391811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213122&amp;rnd=F56DD75EDA0CF245C6F72D60C8195A9E" TargetMode="External"/><Relationship Id="rId18" Type="http://schemas.openxmlformats.org/officeDocument/2006/relationships/hyperlink" Target="http://www.adm-pushkino.ru" TargetMode="External"/><Relationship Id="rId26" Type="http://schemas.openxmlformats.org/officeDocument/2006/relationships/hyperlink" Target="http://www.frvazino.org/" TargetMode="External"/><Relationship Id="rId39"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consultantplus://offline/ref=97BACA0B8A250449E4FB022D880435843B38FCD5F6F5686D58FDBA6E7A796F4B8DD2D3EB4547mEO8O" TargetMode="External"/><Relationship Id="rId34" Type="http://schemas.openxmlformats.org/officeDocument/2006/relationships/header" Target="header6.xml"/><Relationship Id="rId42" Type="http://schemas.openxmlformats.org/officeDocument/2006/relationships/header" Target="header14.xml"/><Relationship Id="rId47" Type="http://schemas.openxmlformats.org/officeDocument/2006/relationships/header" Target="header18.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dm-pushkino.ru" TargetMode="External"/><Relationship Id="rId17" Type="http://schemas.openxmlformats.org/officeDocument/2006/relationships/hyperlink" Target="http://www.adm-pushkino.ru" TargetMode="External"/><Relationship Id="rId25" Type="http://schemas.openxmlformats.org/officeDocument/2006/relationships/hyperlink" Target="http://________________/" TargetMode="External"/><Relationship Id="rId33" Type="http://schemas.openxmlformats.org/officeDocument/2006/relationships/header" Target="header5.xml"/><Relationship Id="rId38" Type="http://schemas.openxmlformats.org/officeDocument/2006/relationships/header" Target="header10.xml"/><Relationship Id="rId46"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yperlink" Target="http://www.consultant.ru/document/Cons_doc_LAW_211997/05c63168e68a97cde966de0cc4963bf38f4dc7a0/" TargetMode="External"/><Relationship Id="rId20" Type="http://schemas.openxmlformats.org/officeDocument/2006/relationships/hyperlink" Target="consultantplus://offline/ref=97BACA0B8A250449E4FB022D880435843B38FCD5F6F5686D58FDBA6E7A796F4B8DD2D3E84149mEOBO" TargetMode="External"/><Relationship Id="rId29" Type="http://schemas.openxmlformats.org/officeDocument/2006/relationships/footer" Target="footer1.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93980&amp;rnd=67F9C507441ECAC26606BD403CB1B73B" TargetMode="External"/><Relationship Id="rId24" Type="http://schemas.openxmlformats.org/officeDocument/2006/relationships/hyperlink" Target="http://www.adm-pushkino.ru" TargetMode="External"/><Relationship Id="rId32" Type="http://schemas.openxmlformats.org/officeDocument/2006/relationships/footer" Target="footer3.xml"/><Relationship Id="rId37" Type="http://schemas.openxmlformats.org/officeDocument/2006/relationships/header" Target="header9.xml"/><Relationship Id="rId40" Type="http://schemas.openxmlformats.org/officeDocument/2006/relationships/header" Target="header12.xml"/><Relationship Id="rId45"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yperlink" Target="http://www.consultant.ru/document/Cons_doc_LAW_211997/05c63168e68a97cde966de0cc4963bf38f4dc7a0/" TargetMode="External"/><Relationship Id="rId23" Type="http://schemas.openxmlformats.org/officeDocument/2006/relationships/hyperlink" Target="consultantplus://offline/ref=97BACA0B8A250449E4FB022D880435843B38FCD5F6F5686D58FDBA6E7A796F4B8DD2D3EF4740EA5Dm8OEO" TargetMode="External"/><Relationship Id="rId28" Type="http://schemas.openxmlformats.org/officeDocument/2006/relationships/header" Target="header3.xml"/><Relationship Id="rId36" Type="http://schemas.openxmlformats.org/officeDocument/2006/relationships/header" Target="header8.xml"/><Relationship Id="rId49" Type="http://schemas.openxmlformats.org/officeDocument/2006/relationships/theme" Target="theme/theme1.xml"/><Relationship Id="rId10" Type="http://schemas.openxmlformats.org/officeDocument/2006/relationships/hyperlink" Target="https://login.consultant.ru/link/?req=doc&amp;base=LAW&amp;n=310132&amp;rnd=67F9C507441ECAC26606BD403CB1B73B&amp;dst=100131&amp;fld=134" TargetMode="External"/><Relationship Id="rId19" Type="http://schemas.openxmlformats.org/officeDocument/2006/relationships/hyperlink" Target="http://www.adm-pushkino.ru" TargetMode="External"/><Relationship Id="rId31" Type="http://schemas.openxmlformats.org/officeDocument/2006/relationships/header" Target="header4.xml"/><Relationship Id="rId44"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adm-pushkino.ru" TargetMode="External"/><Relationship Id="rId14" Type="http://schemas.openxmlformats.org/officeDocument/2006/relationships/hyperlink" Target="https://login.consultant.ru/link/?req=query&amp;div=LAW&amp;opt=1&amp;REFDOC=310132&amp;REFBASE=LAW&amp;REFFIELD=134&amp;REFSEGM=238&amp;REFPAGE=text&amp;mode=multiref&amp;ts=2851415517926798209&amp;REFDST=387" TargetMode="External"/><Relationship Id="rId22" Type="http://schemas.openxmlformats.org/officeDocument/2006/relationships/hyperlink" Target="consultantplus://offline/ref=97BACA0B8A250449E4FB022D880435843B38FCD5F6F5686D58FDBA6E7A796F4B8DD2D3EB4547mEOBO" TargetMode="External"/><Relationship Id="rId27" Type="http://schemas.openxmlformats.org/officeDocument/2006/relationships/header" Target="header2.xml"/><Relationship Id="rId30" Type="http://schemas.openxmlformats.org/officeDocument/2006/relationships/footer" Target="footer2.xml"/><Relationship Id="rId35" Type="http://schemas.openxmlformats.org/officeDocument/2006/relationships/header" Target="header7.xml"/><Relationship Id="rId43" Type="http://schemas.openxmlformats.org/officeDocument/2006/relationships/header" Target="header15.xml"/><Relationship Id="rId48"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B9382-ECEB-46A0-B125-066F6FE79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150</Pages>
  <Words>364744</Words>
  <Characters>2079046</Characters>
  <Application>Microsoft Office Word</Application>
  <DocSecurity>0</DocSecurity>
  <Lines>17325</Lines>
  <Paragraphs>4877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2438913</CharactersWithSpaces>
  <SharedDoc>false</SharedDoc>
  <HLinks>
    <vt:vector size="72" baseType="variant">
      <vt:variant>
        <vt:i4>6029389</vt:i4>
      </vt:variant>
      <vt:variant>
        <vt:i4>33</vt:i4>
      </vt:variant>
      <vt:variant>
        <vt:i4>0</vt:i4>
      </vt:variant>
      <vt:variant>
        <vt:i4>5</vt:i4>
      </vt:variant>
      <vt:variant>
        <vt:lpwstr>http://www.frvazino.org/</vt:lpwstr>
      </vt:variant>
      <vt:variant>
        <vt:lpwstr/>
      </vt:variant>
      <vt:variant>
        <vt:i4>262153</vt:i4>
      </vt:variant>
      <vt:variant>
        <vt:i4>30</vt:i4>
      </vt:variant>
      <vt:variant>
        <vt:i4>0</vt:i4>
      </vt:variant>
      <vt:variant>
        <vt:i4>5</vt:i4>
      </vt:variant>
      <vt:variant>
        <vt:lpwstr>http://________________/</vt:lpwstr>
      </vt:variant>
      <vt:variant>
        <vt:lpwstr/>
      </vt:variant>
      <vt:variant>
        <vt:i4>2556011</vt:i4>
      </vt:variant>
      <vt:variant>
        <vt:i4>27</vt:i4>
      </vt:variant>
      <vt:variant>
        <vt:i4>0</vt:i4>
      </vt:variant>
      <vt:variant>
        <vt:i4>5</vt:i4>
      </vt:variant>
      <vt:variant>
        <vt:lpwstr>consultantplus://offline/ref=97BACA0B8A250449E4FB022D880435843B38FCD5F6F5686D58FDBA6E7A796F4B8DD2D3EF4740EA5Dm8OEO</vt:lpwstr>
      </vt:variant>
      <vt:variant>
        <vt:lpwstr/>
      </vt:variant>
      <vt:variant>
        <vt:i4>7798837</vt:i4>
      </vt:variant>
      <vt:variant>
        <vt:i4>24</vt:i4>
      </vt:variant>
      <vt:variant>
        <vt:i4>0</vt:i4>
      </vt:variant>
      <vt:variant>
        <vt:i4>5</vt:i4>
      </vt:variant>
      <vt:variant>
        <vt:lpwstr>consultantplus://offline/ref=97BACA0B8A250449E4FB022D880435843B38FCD5F6F5686D58FDBA6E7A796F4B8DD2D3EB4547mEOBO</vt:lpwstr>
      </vt:variant>
      <vt:variant>
        <vt:lpwstr/>
      </vt:variant>
      <vt:variant>
        <vt:i4>7798895</vt:i4>
      </vt:variant>
      <vt:variant>
        <vt:i4>21</vt:i4>
      </vt:variant>
      <vt:variant>
        <vt:i4>0</vt:i4>
      </vt:variant>
      <vt:variant>
        <vt:i4>5</vt:i4>
      </vt:variant>
      <vt:variant>
        <vt:lpwstr>consultantplus://offline/ref=97BACA0B8A250449E4FB022D880435843B38FCD5F6F5686D58FDBA6E7A796F4B8DD2D3EB4547mEO8O</vt:lpwstr>
      </vt:variant>
      <vt:variant>
        <vt:lpwstr/>
      </vt:variant>
      <vt:variant>
        <vt:i4>7798885</vt:i4>
      </vt:variant>
      <vt:variant>
        <vt:i4>18</vt:i4>
      </vt:variant>
      <vt:variant>
        <vt:i4>0</vt:i4>
      </vt:variant>
      <vt:variant>
        <vt:i4>5</vt:i4>
      </vt:variant>
      <vt:variant>
        <vt:lpwstr>consultantplus://offline/ref=97BACA0B8A250449E4FB022D880435843B38FCD5F6F5686D58FDBA6E7A796F4B8DD2D3E84149mEOBO</vt:lpwstr>
      </vt:variant>
      <vt:variant>
        <vt:lpwstr/>
      </vt:variant>
      <vt:variant>
        <vt:i4>3866695</vt:i4>
      </vt:variant>
      <vt:variant>
        <vt:i4>15</vt:i4>
      </vt:variant>
      <vt:variant>
        <vt:i4>0</vt:i4>
      </vt:variant>
      <vt:variant>
        <vt:i4>5</vt:i4>
      </vt:variant>
      <vt:variant>
        <vt:lpwstr>http://www.consultant.ru/document/Cons_doc_LAW_211997/05c63168e68a97cde966de0cc4963bf38f4dc7a0/</vt:lpwstr>
      </vt:variant>
      <vt:variant>
        <vt:lpwstr>dst100040</vt:lpwstr>
      </vt:variant>
      <vt:variant>
        <vt:i4>3866695</vt:i4>
      </vt:variant>
      <vt:variant>
        <vt:i4>12</vt:i4>
      </vt:variant>
      <vt:variant>
        <vt:i4>0</vt:i4>
      </vt:variant>
      <vt:variant>
        <vt:i4>5</vt:i4>
      </vt:variant>
      <vt:variant>
        <vt:lpwstr>http://www.consultant.ru/document/Cons_doc_LAW_211997/05c63168e68a97cde966de0cc4963bf38f4dc7a0/</vt:lpwstr>
      </vt:variant>
      <vt:variant>
        <vt:lpwstr>dst100040</vt:lpwstr>
      </vt:variant>
      <vt:variant>
        <vt:i4>5636098</vt:i4>
      </vt:variant>
      <vt:variant>
        <vt:i4>9</vt:i4>
      </vt:variant>
      <vt:variant>
        <vt:i4>0</vt:i4>
      </vt:variant>
      <vt:variant>
        <vt:i4>5</vt:i4>
      </vt:variant>
      <vt:variant>
        <vt:lpwstr>https://login.consultant.ru/link/?req=query&amp;div=LAW&amp;opt=1&amp;REFDOC=310132&amp;REFBASE=LAW&amp;REFFIELD=134&amp;REFSEGM=238&amp;REFPAGE=text&amp;mode=multiref&amp;ts=2851415517926798209&amp;REFDST=387</vt:lpwstr>
      </vt:variant>
      <vt:variant>
        <vt:lpwstr/>
      </vt:variant>
      <vt:variant>
        <vt:i4>4980767</vt:i4>
      </vt:variant>
      <vt:variant>
        <vt:i4>6</vt:i4>
      </vt:variant>
      <vt:variant>
        <vt:i4>0</vt:i4>
      </vt:variant>
      <vt:variant>
        <vt:i4>5</vt:i4>
      </vt:variant>
      <vt:variant>
        <vt:lpwstr>https://login.consultant.ru/link/?req=doc&amp;base=LAW&amp;n=213122&amp;rnd=F56DD75EDA0CF245C6F72D60C8195A9E</vt:lpwstr>
      </vt:variant>
      <vt:variant>
        <vt:lpwstr/>
      </vt:variant>
      <vt:variant>
        <vt:i4>2883618</vt:i4>
      </vt:variant>
      <vt:variant>
        <vt:i4>3</vt:i4>
      </vt:variant>
      <vt:variant>
        <vt:i4>0</vt:i4>
      </vt:variant>
      <vt:variant>
        <vt:i4>5</vt:i4>
      </vt:variant>
      <vt:variant>
        <vt:lpwstr>https://login.consultant.ru/link/?req=doc&amp;base=LAW&amp;n=93980&amp;rnd=67F9C507441ECAC26606BD403CB1B73B</vt:lpwstr>
      </vt:variant>
      <vt:variant>
        <vt:lpwstr/>
      </vt:variant>
      <vt:variant>
        <vt:i4>2228346</vt:i4>
      </vt:variant>
      <vt:variant>
        <vt:i4>0</vt:i4>
      </vt:variant>
      <vt:variant>
        <vt:i4>0</vt:i4>
      </vt:variant>
      <vt:variant>
        <vt:i4>5</vt:i4>
      </vt:variant>
      <vt:variant>
        <vt:lpwstr>https://login.consultant.ru/link/?req=doc&amp;base=LAW&amp;n=310132&amp;rnd=67F9C507441ECAC26606BD403CB1B73B&amp;dst=100131&amp;fld=134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Митюхляева Ульяна Владимировна</dc:creator>
  <cp:lastModifiedBy>Ситникова</cp:lastModifiedBy>
  <cp:revision>53</cp:revision>
  <cp:lastPrinted>2020-01-20T14:51:00Z</cp:lastPrinted>
  <dcterms:created xsi:type="dcterms:W3CDTF">2019-07-23T11:23:00Z</dcterms:created>
  <dcterms:modified xsi:type="dcterms:W3CDTF">2020-02-04T07:11:00Z</dcterms:modified>
  <dc:description>exif_MSED_0fbdd3f6bc12e8721de5c74a05831dad517819eb227073ee68a5f3769a52a744</dc:description>
</cp:coreProperties>
</file>